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F4E" w:rsidRPr="00476C46" w:rsidRDefault="00A4141A" w:rsidP="00E27F4E">
      <w:pPr>
        <w:jc w:val="center"/>
        <w:rPr>
          <w:noProof/>
        </w:rPr>
      </w:pPr>
      <w:r>
        <w:rPr>
          <w:noProof/>
          <w:sz w:val="16"/>
          <w:szCs w:val="16"/>
        </w:rPr>
        <w:drawing>
          <wp:inline distT="0" distB="0" distL="0" distR="0">
            <wp:extent cx="592455" cy="739140"/>
            <wp:effectExtent l="0" t="0" r="0" b="3810"/>
            <wp:docPr id="1" name="Рисунок 2" descr="Описание: 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2455" cy="739140"/>
                    </a:xfrm>
                    <a:prstGeom prst="rect">
                      <a:avLst/>
                    </a:prstGeom>
                    <a:noFill/>
                    <a:ln>
                      <a:noFill/>
                    </a:ln>
                  </pic:spPr>
                </pic:pic>
              </a:graphicData>
            </a:graphic>
          </wp:inline>
        </w:drawing>
      </w:r>
    </w:p>
    <w:p w:rsidR="00E27F4E" w:rsidRPr="00476C46" w:rsidRDefault="00E27F4E" w:rsidP="00E27F4E">
      <w:pPr>
        <w:jc w:val="center"/>
        <w:rPr>
          <w:b/>
        </w:rPr>
      </w:pPr>
    </w:p>
    <w:p w:rsidR="00E27F4E" w:rsidRPr="00390F11" w:rsidRDefault="00E27F4E" w:rsidP="00E27F4E">
      <w:pPr>
        <w:jc w:val="center"/>
        <w:rPr>
          <w:b/>
          <w:caps/>
          <w:sz w:val="28"/>
          <w:szCs w:val="20"/>
        </w:rPr>
      </w:pPr>
      <w:r w:rsidRPr="00390F11">
        <w:rPr>
          <w:b/>
          <w:sz w:val="28"/>
          <w:szCs w:val="20"/>
        </w:rPr>
        <w:t xml:space="preserve">АДМИНИСТРАЦИЯ </w:t>
      </w:r>
      <w:r w:rsidRPr="00390F11">
        <w:rPr>
          <w:b/>
          <w:caps/>
          <w:sz w:val="28"/>
          <w:szCs w:val="20"/>
        </w:rPr>
        <w:t>муниципального образования</w:t>
      </w:r>
    </w:p>
    <w:p w:rsidR="00E27F4E" w:rsidRPr="00390F11" w:rsidRDefault="00E27F4E" w:rsidP="00E27F4E">
      <w:pPr>
        <w:jc w:val="center"/>
        <w:rPr>
          <w:b/>
          <w:sz w:val="28"/>
          <w:szCs w:val="20"/>
        </w:rPr>
      </w:pPr>
      <w:r w:rsidRPr="00390F11">
        <w:rPr>
          <w:b/>
          <w:sz w:val="28"/>
          <w:szCs w:val="20"/>
        </w:rPr>
        <w:t xml:space="preserve"> ПЕЧЕНГСКИЙ РАЙОН МУРМАНСКОЙ ОБЛАСТИ</w:t>
      </w:r>
    </w:p>
    <w:p w:rsidR="00E27F4E" w:rsidRPr="00390F11" w:rsidRDefault="00E27F4E" w:rsidP="00E27F4E">
      <w:pPr>
        <w:jc w:val="center"/>
        <w:rPr>
          <w:b/>
          <w:sz w:val="20"/>
          <w:szCs w:val="20"/>
        </w:rPr>
      </w:pPr>
    </w:p>
    <w:p w:rsidR="00E27F4E" w:rsidRPr="00476C46" w:rsidRDefault="00E27F4E" w:rsidP="00E27F4E">
      <w:pPr>
        <w:jc w:val="center"/>
        <w:rPr>
          <w:b/>
          <w:sz w:val="44"/>
          <w:szCs w:val="44"/>
        </w:rPr>
      </w:pPr>
      <w:r w:rsidRPr="00390F11">
        <w:rPr>
          <w:b/>
          <w:sz w:val="44"/>
          <w:szCs w:val="44"/>
        </w:rPr>
        <w:t>ПОСТАНОВЛЕНИЕ</w:t>
      </w:r>
    </w:p>
    <w:p w:rsidR="00E27F4E" w:rsidRPr="00476C46" w:rsidRDefault="00E27F4E" w:rsidP="00E27F4E">
      <w:pPr>
        <w:jc w:val="center"/>
        <w:rPr>
          <w:b/>
          <w:sz w:val="20"/>
          <w:szCs w:val="20"/>
        </w:rPr>
      </w:pPr>
    </w:p>
    <w:p w:rsidR="00E27F4E" w:rsidRPr="00476C46" w:rsidRDefault="00E27F4E" w:rsidP="00E27F4E">
      <w:pPr>
        <w:rPr>
          <w:b/>
        </w:rPr>
      </w:pPr>
      <w:r w:rsidRPr="00476C46">
        <w:rPr>
          <w:b/>
        </w:rPr>
        <w:t xml:space="preserve">от </w:t>
      </w:r>
      <w:r w:rsidR="00C85FC5">
        <w:rPr>
          <w:b/>
        </w:rPr>
        <w:t>20.11.2020</w:t>
      </w:r>
      <w:r w:rsidR="003945EF">
        <w:rPr>
          <w:b/>
        </w:rPr>
        <w:t xml:space="preserve">          </w:t>
      </w:r>
      <w:r w:rsidR="006D585D">
        <w:rPr>
          <w:b/>
        </w:rPr>
        <w:tab/>
      </w:r>
      <w:r w:rsidR="006D585D">
        <w:rPr>
          <w:b/>
        </w:rPr>
        <w:tab/>
      </w:r>
      <w:r w:rsidR="006D585D">
        <w:rPr>
          <w:b/>
        </w:rPr>
        <w:tab/>
      </w:r>
      <w:r w:rsidR="006D585D">
        <w:rPr>
          <w:b/>
        </w:rPr>
        <w:tab/>
      </w:r>
      <w:r w:rsidR="006D585D">
        <w:rPr>
          <w:b/>
        </w:rPr>
        <w:tab/>
      </w:r>
      <w:r w:rsidR="006D585D">
        <w:rPr>
          <w:b/>
        </w:rPr>
        <w:tab/>
      </w:r>
      <w:r w:rsidR="006D585D">
        <w:rPr>
          <w:b/>
        </w:rPr>
        <w:tab/>
      </w:r>
      <w:r w:rsidR="006D585D">
        <w:rPr>
          <w:b/>
        </w:rPr>
        <w:tab/>
      </w:r>
      <w:r w:rsidR="006D585D">
        <w:rPr>
          <w:b/>
        </w:rPr>
        <w:tab/>
      </w:r>
      <w:r w:rsidR="006D585D">
        <w:rPr>
          <w:b/>
        </w:rPr>
        <w:tab/>
      </w:r>
      <w:r w:rsidR="00C85FC5">
        <w:rPr>
          <w:b/>
        </w:rPr>
        <w:t xml:space="preserve"> </w:t>
      </w:r>
      <w:r w:rsidRPr="00476C46">
        <w:rPr>
          <w:b/>
        </w:rPr>
        <w:t xml:space="preserve">№ </w:t>
      </w:r>
      <w:r w:rsidR="00C85FC5">
        <w:rPr>
          <w:b/>
        </w:rPr>
        <w:t>1181</w:t>
      </w:r>
    </w:p>
    <w:p w:rsidR="00E27F4E" w:rsidRPr="00476C46" w:rsidRDefault="00E27F4E" w:rsidP="00E27F4E">
      <w:pPr>
        <w:jc w:val="center"/>
        <w:rPr>
          <w:b/>
        </w:rPr>
      </w:pPr>
      <w:r w:rsidRPr="00476C46">
        <w:rPr>
          <w:b/>
        </w:rPr>
        <w:t>п.г.т. Никель</w:t>
      </w:r>
    </w:p>
    <w:p w:rsidR="00A21FCC" w:rsidRDefault="00A21FCC" w:rsidP="009F7197">
      <w:pPr>
        <w:ind w:right="27"/>
        <w:rPr>
          <w:b/>
          <w:bCs/>
          <w:sz w:val="20"/>
          <w:szCs w:val="20"/>
        </w:rPr>
      </w:pPr>
    </w:p>
    <w:p w:rsidR="00C85FC5" w:rsidRPr="00C85FC5" w:rsidRDefault="00C85FC5" w:rsidP="009F7197">
      <w:pPr>
        <w:ind w:right="27"/>
        <w:rPr>
          <w:b/>
          <w:bCs/>
          <w:sz w:val="20"/>
          <w:szCs w:val="20"/>
        </w:rPr>
      </w:pPr>
    </w:p>
    <w:p w:rsidR="00371B82" w:rsidRDefault="00A21FCC" w:rsidP="00E27F4E">
      <w:pPr>
        <w:shd w:val="clear" w:color="auto" w:fill="FFFFFF"/>
        <w:tabs>
          <w:tab w:val="left" w:pos="9781"/>
        </w:tabs>
        <w:ind w:right="27"/>
        <w:jc w:val="center"/>
        <w:rPr>
          <w:b/>
          <w:sz w:val="20"/>
          <w:szCs w:val="20"/>
        </w:rPr>
      </w:pPr>
      <w:r>
        <w:rPr>
          <w:b/>
          <w:sz w:val="20"/>
          <w:szCs w:val="20"/>
        </w:rPr>
        <w:t>О</w:t>
      </w:r>
      <w:r w:rsidR="00371B82">
        <w:rPr>
          <w:b/>
          <w:sz w:val="20"/>
          <w:szCs w:val="20"/>
        </w:rPr>
        <w:t>б основных направлениях бюджетной и налоговой политики муниципальн</w:t>
      </w:r>
      <w:r w:rsidR="00B714B7">
        <w:rPr>
          <w:b/>
          <w:sz w:val="20"/>
          <w:szCs w:val="20"/>
        </w:rPr>
        <w:t>ого</w:t>
      </w:r>
      <w:r w:rsidR="00371B82">
        <w:rPr>
          <w:b/>
          <w:sz w:val="20"/>
          <w:szCs w:val="20"/>
        </w:rPr>
        <w:t xml:space="preserve"> образовани</w:t>
      </w:r>
      <w:r w:rsidR="00B714B7">
        <w:rPr>
          <w:b/>
          <w:sz w:val="20"/>
          <w:szCs w:val="20"/>
        </w:rPr>
        <w:t>я</w:t>
      </w:r>
      <w:r w:rsidR="00371B82">
        <w:rPr>
          <w:b/>
          <w:sz w:val="20"/>
          <w:szCs w:val="20"/>
        </w:rPr>
        <w:t xml:space="preserve"> Печенгский </w:t>
      </w:r>
      <w:r w:rsidR="003945EF">
        <w:rPr>
          <w:b/>
          <w:sz w:val="20"/>
          <w:szCs w:val="20"/>
        </w:rPr>
        <w:t xml:space="preserve">муниципальный округ </w:t>
      </w:r>
      <w:r w:rsidR="00371B82">
        <w:rPr>
          <w:b/>
          <w:sz w:val="20"/>
          <w:szCs w:val="20"/>
        </w:rPr>
        <w:t>на 202</w:t>
      </w:r>
      <w:r w:rsidR="003945EF">
        <w:rPr>
          <w:b/>
          <w:sz w:val="20"/>
          <w:szCs w:val="20"/>
        </w:rPr>
        <w:t>1</w:t>
      </w:r>
      <w:r w:rsidR="00371B82">
        <w:rPr>
          <w:b/>
          <w:sz w:val="20"/>
          <w:szCs w:val="20"/>
        </w:rPr>
        <w:t xml:space="preserve"> год и плановый период 202</w:t>
      </w:r>
      <w:r w:rsidR="003945EF">
        <w:rPr>
          <w:b/>
          <w:sz w:val="20"/>
          <w:szCs w:val="20"/>
        </w:rPr>
        <w:t>2</w:t>
      </w:r>
      <w:r w:rsidR="00371B82">
        <w:rPr>
          <w:b/>
          <w:sz w:val="20"/>
          <w:szCs w:val="20"/>
        </w:rPr>
        <w:t xml:space="preserve"> и 202</w:t>
      </w:r>
      <w:r w:rsidR="003945EF">
        <w:rPr>
          <w:b/>
          <w:sz w:val="20"/>
          <w:szCs w:val="20"/>
        </w:rPr>
        <w:t>3</w:t>
      </w:r>
      <w:r w:rsidR="00371B82">
        <w:rPr>
          <w:b/>
          <w:sz w:val="20"/>
          <w:szCs w:val="20"/>
        </w:rPr>
        <w:t xml:space="preserve"> годов</w:t>
      </w:r>
    </w:p>
    <w:p w:rsidR="00371B82" w:rsidRDefault="00371B82" w:rsidP="009F7197">
      <w:pPr>
        <w:tabs>
          <w:tab w:val="left" w:pos="9360"/>
        </w:tabs>
        <w:ind w:right="-5"/>
        <w:jc w:val="center"/>
        <w:rPr>
          <w:b/>
          <w:sz w:val="20"/>
          <w:szCs w:val="20"/>
        </w:rPr>
      </w:pPr>
    </w:p>
    <w:p w:rsidR="00C85FC5" w:rsidRPr="00C85FC5" w:rsidRDefault="00C85FC5" w:rsidP="009F7197">
      <w:pPr>
        <w:tabs>
          <w:tab w:val="left" w:pos="9360"/>
        </w:tabs>
        <w:ind w:right="-5"/>
        <w:jc w:val="center"/>
        <w:rPr>
          <w:b/>
          <w:sz w:val="20"/>
          <w:szCs w:val="20"/>
        </w:rPr>
      </w:pPr>
    </w:p>
    <w:p w:rsidR="002C0B47" w:rsidRPr="002C0B47" w:rsidRDefault="00CA7C0C" w:rsidP="00CA7C0C">
      <w:pPr>
        <w:autoSpaceDE w:val="0"/>
        <w:autoSpaceDN w:val="0"/>
        <w:adjustRightInd w:val="0"/>
        <w:ind w:firstLine="708"/>
        <w:jc w:val="both"/>
        <w:rPr>
          <w:rFonts w:eastAsia="Calibri"/>
          <w:lang w:eastAsia="en-US"/>
        </w:rPr>
      </w:pPr>
      <w:proofErr w:type="gramStart"/>
      <w:r>
        <w:t xml:space="preserve">В целях </w:t>
      </w:r>
      <w:r w:rsidRPr="0072485C">
        <w:t xml:space="preserve">составления проекта решения Совета депутатов Печенгского муниципального округа «О бюджете округа на 2021 год и </w:t>
      </w:r>
      <w:r w:rsidR="00BF2DAA" w:rsidRPr="0072485C">
        <w:t xml:space="preserve">на </w:t>
      </w:r>
      <w:r w:rsidRPr="0072485C">
        <w:t xml:space="preserve">плановый период 2022 </w:t>
      </w:r>
      <w:r w:rsidR="00BF2DAA" w:rsidRPr="0072485C">
        <w:t>-</w:t>
      </w:r>
      <w:r w:rsidRPr="0072485C">
        <w:t xml:space="preserve"> 2023 годов»</w:t>
      </w:r>
      <w:r w:rsidR="00371B82" w:rsidRPr="0072485C">
        <w:t>,</w:t>
      </w:r>
      <w:r w:rsidRPr="0072485C">
        <w:t xml:space="preserve"> руководствуясь п</w:t>
      </w:r>
      <w:r w:rsidR="00F940E8" w:rsidRPr="0072485C">
        <w:t>оложениями Послания П</w:t>
      </w:r>
      <w:r w:rsidR="00AD4155" w:rsidRPr="0072485C">
        <w:t>резидента Российской Федерации</w:t>
      </w:r>
      <w:r w:rsidR="00371B82" w:rsidRPr="0072485C">
        <w:t xml:space="preserve"> Федеральному собранию от </w:t>
      </w:r>
      <w:r w:rsidR="00F940E8" w:rsidRPr="0072485C">
        <w:t>15</w:t>
      </w:r>
      <w:r w:rsidR="00371B82" w:rsidRPr="0072485C">
        <w:t>.0</w:t>
      </w:r>
      <w:r w:rsidR="00F940E8" w:rsidRPr="0072485C">
        <w:t>1.</w:t>
      </w:r>
      <w:r w:rsidR="00371B82" w:rsidRPr="0072485C">
        <w:t>20</w:t>
      </w:r>
      <w:r w:rsidR="008A4E0F">
        <w:t>20</w:t>
      </w:r>
      <w:r w:rsidR="00371B82" w:rsidRPr="0072485C">
        <w:t xml:space="preserve">, </w:t>
      </w:r>
      <w:r w:rsidR="0094625D" w:rsidRPr="0072485C">
        <w:t>У</w:t>
      </w:r>
      <w:r w:rsidR="00F940E8" w:rsidRPr="0072485C">
        <w:t>каз</w:t>
      </w:r>
      <w:r w:rsidRPr="0072485C">
        <w:t>ами</w:t>
      </w:r>
      <w:r w:rsidR="00F940E8" w:rsidRPr="0072485C">
        <w:t xml:space="preserve"> </w:t>
      </w:r>
      <w:r w:rsidR="00F940E8" w:rsidRPr="001A7695">
        <w:t xml:space="preserve">Президента Российской Федерации </w:t>
      </w:r>
      <w:r w:rsidR="00C85FC5">
        <w:t xml:space="preserve">                  </w:t>
      </w:r>
      <w:r w:rsidR="00F940E8" w:rsidRPr="001A7695">
        <w:t>от 07.05.2012 № 597, от 21.07.2020 № 474</w:t>
      </w:r>
      <w:r w:rsidRPr="001A7695">
        <w:t>, Бюджетным кодексом Российской Федерации,</w:t>
      </w:r>
      <w:r w:rsidRPr="001A7695">
        <w:rPr>
          <w:rFonts w:eastAsia="Lucida Sans Unicode"/>
          <w:kern w:val="1"/>
        </w:rPr>
        <w:t xml:space="preserve"> Законом Мурманской области от 24.04.2020 № 2482-01-ЗМО</w:t>
      </w:r>
      <w:r w:rsidR="00BF2DAA" w:rsidRPr="001A7695">
        <w:rPr>
          <w:rFonts w:eastAsia="Lucida Sans Unicode"/>
          <w:kern w:val="1"/>
        </w:rPr>
        <w:t xml:space="preserve"> </w:t>
      </w:r>
      <w:r w:rsidRPr="001A7695">
        <w:rPr>
          <w:rFonts w:eastAsia="Lucida Sans Unicode"/>
          <w:kern w:val="1"/>
        </w:rPr>
        <w:t>«Об образовании муниципального образования Печенгский муниципальный округ</w:t>
      </w:r>
      <w:proofErr w:type="gramEnd"/>
      <w:r w:rsidRPr="001A7695">
        <w:rPr>
          <w:rFonts w:eastAsia="Lucida Sans Unicode"/>
          <w:kern w:val="1"/>
        </w:rPr>
        <w:t xml:space="preserve"> </w:t>
      </w:r>
      <w:proofErr w:type="gramStart"/>
      <w:r w:rsidRPr="001A7695">
        <w:rPr>
          <w:rFonts w:eastAsia="Lucida Sans Unicode"/>
          <w:kern w:val="1"/>
        </w:rPr>
        <w:t>Мурманской области»,</w:t>
      </w:r>
      <w:r w:rsidRPr="001A7695">
        <w:t xml:space="preserve"> </w:t>
      </w:r>
      <w:r w:rsidRPr="0072485C">
        <w:t>Основны</w:t>
      </w:r>
      <w:r w:rsidR="00B714B7" w:rsidRPr="0072485C">
        <w:t>ми</w:t>
      </w:r>
      <w:r w:rsidRPr="0072485C">
        <w:t xml:space="preserve"> направлени</w:t>
      </w:r>
      <w:r w:rsidR="00B714B7" w:rsidRPr="0072485C">
        <w:t>ями</w:t>
      </w:r>
      <w:r w:rsidRPr="0072485C">
        <w:t xml:space="preserve"> налоговой политики Мурманской области на 2021 год и плановый период 2022 и 2023 годов,</w:t>
      </w:r>
      <w:r w:rsidR="005B7AAC" w:rsidRPr="0072485C">
        <w:t xml:space="preserve"> </w:t>
      </w:r>
      <w:r w:rsidR="005B7AAC" w:rsidRPr="008F2D04">
        <w:t>утвержденны</w:t>
      </w:r>
      <w:r w:rsidR="00B714B7" w:rsidRPr="008F2D04">
        <w:t>ми</w:t>
      </w:r>
      <w:r w:rsidR="005B7AAC" w:rsidRPr="008F2D04">
        <w:t xml:space="preserve"> </w:t>
      </w:r>
      <w:r w:rsidR="009C588B">
        <w:t>п</w:t>
      </w:r>
      <w:r w:rsidR="005B7AAC" w:rsidRPr="008F2D04">
        <w:t xml:space="preserve">остановлением Правительства Мурманской области от 23.10.2020 № 719-ПП, </w:t>
      </w:r>
      <w:r w:rsidRPr="008F2D04">
        <w:t>Основны</w:t>
      </w:r>
      <w:r w:rsidR="00B714B7" w:rsidRPr="008F2D04">
        <w:t>ми</w:t>
      </w:r>
      <w:r w:rsidRPr="008F2D04">
        <w:t xml:space="preserve"> направлени</w:t>
      </w:r>
      <w:r w:rsidR="00B714B7" w:rsidRPr="008F2D04">
        <w:t>ями</w:t>
      </w:r>
      <w:r w:rsidRPr="008F2D04">
        <w:t xml:space="preserve"> бюджетной политики Мурманской области на 2021 год и на плановый период 2022 и 2023 годов,</w:t>
      </w:r>
      <w:r w:rsidR="002F2E8D" w:rsidRPr="002F2E8D">
        <w:t xml:space="preserve"> </w:t>
      </w:r>
      <w:r w:rsidR="002F2E8D" w:rsidRPr="008F2D04">
        <w:t xml:space="preserve">утвержденными </w:t>
      </w:r>
      <w:r w:rsidR="009C588B">
        <w:t>п</w:t>
      </w:r>
      <w:r w:rsidR="002F2E8D" w:rsidRPr="008F2D04">
        <w:t xml:space="preserve">остановлением Правительства Мурманской области от </w:t>
      </w:r>
      <w:r w:rsidR="002F2E8D">
        <w:t>11</w:t>
      </w:r>
      <w:r w:rsidR="002F2E8D" w:rsidRPr="008F2D04">
        <w:t>.1</w:t>
      </w:r>
      <w:r w:rsidR="002F2E8D">
        <w:t>1</w:t>
      </w:r>
      <w:r w:rsidR="002F2E8D" w:rsidRPr="008F2D04">
        <w:t xml:space="preserve">.2020 № </w:t>
      </w:r>
      <w:r w:rsidR="002F2E8D">
        <w:t>782</w:t>
      </w:r>
      <w:r w:rsidR="002F2E8D" w:rsidRPr="008F2D04">
        <w:t>-ПП</w:t>
      </w:r>
      <w:r w:rsidR="002F2E8D">
        <w:t xml:space="preserve">, </w:t>
      </w:r>
      <w:r w:rsidRPr="008F2D04">
        <w:t>Положением о бюджетном</w:t>
      </w:r>
      <w:r w:rsidRPr="0072485C">
        <w:t xml:space="preserve"> процессе в Печенгском муниципальном округе, утвержденным</w:t>
      </w:r>
      <w:proofErr w:type="gramEnd"/>
      <w:r w:rsidRPr="0072485C">
        <w:t xml:space="preserve"> решением Совета депутатов Печенгского </w:t>
      </w:r>
      <w:r w:rsidR="00371B82" w:rsidRPr="0072485C">
        <w:t>муниципального</w:t>
      </w:r>
      <w:r w:rsidRPr="0072485C">
        <w:t xml:space="preserve"> округа от 23.10.2020 № </w:t>
      </w:r>
      <w:r w:rsidR="0003105C" w:rsidRPr="0072485C">
        <w:t>41</w:t>
      </w:r>
      <w:r w:rsidR="00663AE4" w:rsidRPr="0072485C">
        <w:t xml:space="preserve">, </w:t>
      </w:r>
      <w:r w:rsidR="00371B82" w:rsidRPr="0072485C">
        <w:t>а такж</w:t>
      </w:r>
      <w:r w:rsidR="00AD4155" w:rsidRPr="0072485C">
        <w:t>е с учетом прогноза социально-</w:t>
      </w:r>
      <w:r w:rsidR="00371B82" w:rsidRPr="0072485C">
        <w:t xml:space="preserve">экономического развития </w:t>
      </w:r>
      <w:r w:rsidR="00CF07E1" w:rsidRPr="0072485C">
        <w:t>муниципальн</w:t>
      </w:r>
      <w:r w:rsidRPr="0072485C">
        <w:t>ого</w:t>
      </w:r>
      <w:r w:rsidR="00CF07E1" w:rsidRPr="0072485C">
        <w:t xml:space="preserve"> образовани</w:t>
      </w:r>
      <w:r w:rsidRPr="0072485C">
        <w:t>я</w:t>
      </w:r>
      <w:r w:rsidR="00CF07E1" w:rsidRPr="0072485C">
        <w:t xml:space="preserve"> </w:t>
      </w:r>
      <w:r w:rsidR="00371B82" w:rsidRPr="0072485C">
        <w:t>Печенгск</w:t>
      </w:r>
      <w:r w:rsidR="00CF07E1" w:rsidRPr="0072485C">
        <w:t>ий</w:t>
      </w:r>
      <w:r w:rsidR="00371B82" w:rsidRPr="0072485C">
        <w:t xml:space="preserve"> </w:t>
      </w:r>
      <w:r w:rsidRPr="0072485C">
        <w:t xml:space="preserve">муниципальный округ на </w:t>
      </w:r>
      <w:r w:rsidR="00371B82" w:rsidRPr="0072485C">
        <w:t>20</w:t>
      </w:r>
      <w:r w:rsidR="00536FFC" w:rsidRPr="0072485C">
        <w:t>2</w:t>
      </w:r>
      <w:r w:rsidRPr="0072485C">
        <w:t>1</w:t>
      </w:r>
      <w:r w:rsidR="00371B82" w:rsidRPr="0072485C">
        <w:t>-202</w:t>
      </w:r>
      <w:r w:rsidRPr="0072485C">
        <w:t>3</w:t>
      </w:r>
      <w:r w:rsidR="00371B82" w:rsidRPr="0072485C">
        <w:t xml:space="preserve"> годы</w:t>
      </w:r>
      <w:r w:rsidR="00AD4155" w:rsidRPr="0072485C">
        <w:t>,</w:t>
      </w:r>
    </w:p>
    <w:p w:rsidR="00A21FCC" w:rsidRDefault="00A21FCC" w:rsidP="00DD0248">
      <w:pPr>
        <w:ind w:firstLine="709"/>
        <w:jc w:val="both"/>
      </w:pPr>
    </w:p>
    <w:p w:rsidR="00A21FCC" w:rsidRPr="00DE3925" w:rsidRDefault="00A21FCC" w:rsidP="00DD0248">
      <w:pPr>
        <w:ind w:right="27"/>
        <w:jc w:val="both"/>
        <w:rPr>
          <w:b/>
          <w:bCs/>
        </w:rPr>
      </w:pPr>
      <w:r w:rsidRPr="00DE3925">
        <w:rPr>
          <w:b/>
          <w:bCs/>
        </w:rPr>
        <w:t>ПОСТАНОВЛЯЮ:</w:t>
      </w:r>
    </w:p>
    <w:p w:rsidR="0091426F" w:rsidRPr="00E50A32" w:rsidRDefault="0091426F" w:rsidP="00DD0248">
      <w:pPr>
        <w:ind w:right="27"/>
        <w:jc w:val="both"/>
        <w:rPr>
          <w:bCs/>
        </w:rPr>
      </w:pPr>
    </w:p>
    <w:p w:rsidR="00C20093" w:rsidRPr="001A7695" w:rsidRDefault="00A21FCC" w:rsidP="0076175F">
      <w:pPr>
        <w:tabs>
          <w:tab w:val="left" w:pos="9360"/>
        </w:tabs>
        <w:ind w:right="-5" w:firstLine="720"/>
        <w:jc w:val="both"/>
        <w:rPr>
          <w:bCs/>
        </w:rPr>
      </w:pPr>
      <w:r>
        <w:rPr>
          <w:bCs/>
        </w:rPr>
        <w:t xml:space="preserve">1. </w:t>
      </w:r>
      <w:r w:rsidR="00371B82">
        <w:rPr>
          <w:bCs/>
        </w:rPr>
        <w:t>Утвердить основные направления бюджетной и налоговой политики  муниципальн</w:t>
      </w:r>
      <w:r w:rsidR="003945EF">
        <w:rPr>
          <w:bCs/>
        </w:rPr>
        <w:t>о</w:t>
      </w:r>
      <w:r w:rsidR="00B714B7">
        <w:rPr>
          <w:bCs/>
        </w:rPr>
        <w:t>го</w:t>
      </w:r>
      <w:r w:rsidR="00371B82">
        <w:rPr>
          <w:bCs/>
        </w:rPr>
        <w:t xml:space="preserve"> образовани</w:t>
      </w:r>
      <w:r w:rsidR="00B714B7">
        <w:rPr>
          <w:bCs/>
        </w:rPr>
        <w:t>я</w:t>
      </w:r>
      <w:r w:rsidR="00371B82">
        <w:rPr>
          <w:bCs/>
        </w:rPr>
        <w:t xml:space="preserve"> Печенгский </w:t>
      </w:r>
      <w:r w:rsidR="003945EF">
        <w:rPr>
          <w:bCs/>
        </w:rPr>
        <w:t xml:space="preserve">муниципальный округ </w:t>
      </w:r>
      <w:r w:rsidR="00371B82">
        <w:rPr>
          <w:bCs/>
        </w:rPr>
        <w:t>на 202</w:t>
      </w:r>
      <w:r w:rsidR="003945EF">
        <w:rPr>
          <w:bCs/>
        </w:rPr>
        <w:t>1</w:t>
      </w:r>
      <w:r w:rsidR="00371B82">
        <w:rPr>
          <w:bCs/>
        </w:rPr>
        <w:t xml:space="preserve"> год и плановый период 202</w:t>
      </w:r>
      <w:r w:rsidR="003945EF">
        <w:rPr>
          <w:bCs/>
        </w:rPr>
        <w:t>2</w:t>
      </w:r>
      <w:r w:rsidR="00371B82">
        <w:rPr>
          <w:bCs/>
        </w:rPr>
        <w:t xml:space="preserve"> и 202</w:t>
      </w:r>
      <w:r w:rsidR="003945EF">
        <w:rPr>
          <w:bCs/>
        </w:rPr>
        <w:t>3</w:t>
      </w:r>
      <w:r w:rsidR="00371B82">
        <w:rPr>
          <w:bCs/>
        </w:rPr>
        <w:t xml:space="preserve"> годов</w:t>
      </w:r>
      <w:r w:rsidR="00C20093">
        <w:rPr>
          <w:bCs/>
        </w:rPr>
        <w:t xml:space="preserve"> согласно </w:t>
      </w:r>
      <w:r w:rsidR="00C20093" w:rsidRPr="001A7695">
        <w:rPr>
          <w:bCs/>
        </w:rPr>
        <w:t>приложению</w:t>
      </w:r>
      <w:r w:rsidR="00B714B7" w:rsidRPr="001A7695">
        <w:rPr>
          <w:bCs/>
        </w:rPr>
        <w:t xml:space="preserve"> к настоящему постановлению</w:t>
      </w:r>
      <w:r w:rsidR="00C20093" w:rsidRPr="001A7695">
        <w:rPr>
          <w:bCs/>
        </w:rPr>
        <w:t>.</w:t>
      </w:r>
    </w:p>
    <w:p w:rsidR="00772D66" w:rsidRPr="00272025" w:rsidRDefault="00772D66" w:rsidP="0091426F">
      <w:pPr>
        <w:tabs>
          <w:tab w:val="left" w:pos="1134"/>
        </w:tabs>
        <w:ind w:right="-5" w:firstLine="720"/>
        <w:jc w:val="both"/>
        <w:rPr>
          <w:bCs/>
        </w:rPr>
      </w:pPr>
      <w:r w:rsidRPr="001A7695">
        <w:rPr>
          <w:bCs/>
        </w:rPr>
        <w:t>2.</w:t>
      </w:r>
      <w:r w:rsidR="0091426F" w:rsidRPr="001A7695">
        <w:rPr>
          <w:bCs/>
        </w:rPr>
        <w:tab/>
      </w:r>
      <w:r w:rsidRPr="001A7695">
        <w:rPr>
          <w:bCs/>
        </w:rPr>
        <w:t>Главным администраторам, главным распорядителям, ра</w:t>
      </w:r>
      <w:r w:rsidR="0091426F" w:rsidRPr="001A7695">
        <w:rPr>
          <w:bCs/>
        </w:rPr>
        <w:t xml:space="preserve">спорядителям, </w:t>
      </w:r>
      <w:r w:rsidR="0091426F" w:rsidRPr="00272025">
        <w:rPr>
          <w:bCs/>
        </w:rPr>
        <w:t xml:space="preserve">получателям средств бюджета Печенгского муниципального округа, </w:t>
      </w:r>
      <w:r w:rsidR="00B714B7" w:rsidRPr="00272025">
        <w:rPr>
          <w:bCs/>
        </w:rPr>
        <w:t xml:space="preserve">структурным подразделениям </w:t>
      </w:r>
      <w:r w:rsidR="0091426F" w:rsidRPr="00272025">
        <w:rPr>
          <w:bCs/>
        </w:rPr>
        <w:t>администрации Печенгского района в своей деятельности руководствоваться настоящим постановлением.</w:t>
      </w:r>
    </w:p>
    <w:p w:rsidR="00272025" w:rsidRPr="00272025" w:rsidRDefault="00F97D4D" w:rsidP="00272025">
      <w:pPr>
        <w:pStyle w:val="ConsPlusNormal"/>
        <w:tabs>
          <w:tab w:val="left" w:pos="709"/>
          <w:tab w:val="left" w:pos="1134"/>
        </w:tabs>
        <w:ind w:firstLine="709"/>
        <w:jc w:val="both"/>
        <w:rPr>
          <w:rFonts w:ascii="Times New Roman" w:hAnsi="Times New Roman" w:cs="Times New Roman"/>
          <w:sz w:val="24"/>
          <w:szCs w:val="24"/>
        </w:rPr>
      </w:pPr>
      <w:r w:rsidRPr="00272025">
        <w:rPr>
          <w:rFonts w:ascii="Times New Roman" w:hAnsi="Times New Roman" w:cs="Times New Roman"/>
          <w:bCs/>
          <w:sz w:val="24"/>
          <w:szCs w:val="24"/>
        </w:rPr>
        <w:t>3</w:t>
      </w:r>
      <w:r w:rsidR="00270DA5" w:rsidRPr="00272025">
        <w:rPr>
          <w:rFonts w:ascii="Times New Roman" w:hAnsi="Times New Roman" w:cs="Times New Roman"/>
          <w:bCs/>
          <w:sz w:val="24"/>
          <w:szCs w:val="24"/>
        </w:rPr>
        <w:t>.</w:t>
      </w:r>
      <w:r w:rsidR="00270DA5" w:rsidRPr="00272025">
        <w:rPr>
          <w:rFonts w:ascii="Times New Roman" w:hAnsi="Times New Roman" w:cs="Times New Roman"/>
          <w:bCs/>
          <w:sz w:val="24"/>
          <w:szCs w:val="24"/>
        </w:rPr>
        <w:tab/>
        <w:t xml:space="preserve">Настоящее постановление вступает в силу </w:t>
      </w:r>
      <w:r w:rsidR="00272025">
        <w:rPr>
          <w:rFonts w:ascii="Times New Roman" w:hAnsi="Times New Roman" w:cs="Times New Roman"/>
          <w:bCs/>
          <w:sz w:val="24"/>
          <w:szCs w:val="24"/>
        </w:rPr>
        <w:t xml:space="preserve">со дня </w:t>
      </w:r>
      <w:r w:rsidR="00270DA5" w:rsidRPr="00272025">
        <w:rPr>
          <w:rFonts w:ascii="Times New Roman" w:hAnsi="Times New Roman" w:cs="Times New Roman"/>
          <w:bCs/>
          <w:sz w:val="24"/>
          <w:szCs w:val="24"/>
        </w:rPr>
        <w:t xml:space="preserve">его опубликования в газете </w:t>
      </w:r>
      <w:r w:rsidR="00B714B7" w:rsidRPr="00272025">
        <w:rPr>
          <w:rFonts w:ascii="Times New Roman" w:hAnsi="Times New Roman" w:cs="Times New Roman"/>
          <w:bCs/>
          <w:sz w:val="24"/>
          <w:szCs w:val="24"/>
        </w:rPr>
        <w:t>«</w:t>
      </w:r>
      <w:r w:rsidR="00270DA5" w:rsidRPr="00272025">
        <w:rPr>
          <w:rFonts w:ascii="Times New Roman" w:hAnsi="Times New Roman" w:cs="Times New Roman"/>
          <w:bCs/>
          <w:sz w:val="24"/>
          <w:szCs w:val="24"/>
        </w:rPr>
        <w:t>Печенга</w:t>
      </w:r>
      <w:r w:rsidR="00B714B7" w:rsidRPr="00272025">
        <w:rPr>
          <w:rFonts w:ascii="Times New Roman" w:hAnsi="Times New Roman" w:cs="Times New Roman"/>
          <w:bCs/>
          <w:sz w:val="24"/>
          <w:szCs w:val="24"/>
        </w:rPr>
        <w:t>»</w:t>
      </w:r>
      <w:r w:rsidR="00272025">
        <w:rPr>
          <w:rFonts w:ascii="Times New Roman" w:hAnsi="Times New Roman" w:cs="Times New Roman"/>
          <w:bCs/>
          <w:sz w:val="24"/>
          <w:szCs w:val="24"/>
        </w:rPr>
        <w:t xml:space="preserve"> и </w:t>
      </w:r>
      <w:r w:rsidR="00270DA5" w:rsidRPr="00272025">
        <w:rPr>
          <w:rFonts w:ascii="Times New Roman" w:hAnsi="Times New Roman" w:cs="Times New Roman"/>
          <w:bCs/>
          <w:sz w:val="24"/>
          <w:szCs w:val="24"/>
        </w:rPr>
        <w:t xml:space="preserve">подлежит размещению на </w:t>
      </w:r>
      <w:r w:rsidR="00272025" w:rsidRPr="00272025">
        <w:rPr>
          <w:rFonts w:ascii="Times New Roman" w:hAnsi="Times New Roman" w:cs="Times New Roman"/>
          <w:sz w:val="24"/>
          <w:szCs w:val="24"/>
        </w:rPr>
        <w:t xml:space="preserve">сайте </w:t>
      </w:r>
      <w:hyperlink r:id="rId10" w:history="1">
        <w:r w:rsidR="00272025" w:rsidRPr="000332F3">
          <w:rPr>
            <w:rStyle w:val="a6"/>
            <w:rFonts w:cs="Times New Roman"/>
            <w:sz w:val="24"/>
            <w:szCs w:val="24"/>
          </w:rPr>
          <w:t>http://pechengamr.gov-murman.ru</w:t>
        </w:r>
      </w:hyperlink>
      <w:r w:rsidR="00272025" w:rsidRPr="00272025">
        <w:rPr>
          <w:rFonts w:ascii="Times New Roman" w:hAnsi="Times New Roman" w:cs="Times New Roman"/>
          <w:sz w:val="24"/>
          <w:szCs w:val="24"/>
        </w:rPr>
        <w:t>.</w:t>
      </w:r>
      <w:r w:rsidR="00272025">
        <w:rPr>
          <w:rFonts w:ascii="Times New Roman" w:hAnsi="Times New Roman" w:cs="Times New Roman"/>
          <w:sz w:val="24"/>
          <w:szCs w:val="24"/>
        </w:rPr>
        <w:t xml:space="preserve"> </w:t>
      </w:r>
      <w:r w:rsidR="00272025" w:rsidRPr="00272025">
        <w:rPr>
          <w:rFonts w:ascii="Times New Roman" w:hAnsi="Times New Roman" w:cs="Times New Roman"/>
          <w:sz w:val="24"/>
          <w:szCs w:val="24"/>
        </w:rPr>
        <w:t xml:space="preserve"> </w:t>
      </w:r>
    </w:p>
    <w:p w:rsidR="004D32EB" w:rsidRDefault="004D32EB" w:rsidP="00272025">
      <w:pPr>
        <w:tabs>
          <w:tab w:val="left" w:pos="1134"/>
        </w:tabs>
        <w:ind w:right="-5" w:firstLine="720"/>
        <w:jc w:val="both"/>
      </w:pPr>
    </w:p>
    <w:p w:rsidR="00B714B7" w:rsidRDefault="00B714B7" w:rsidP="00270DA5">
      <w:pPr>
        <w:pStyle w:val="affff0"/>
        <w:spacing w:after="0"/>
        <w:ind w:left="0"/>
        <w:jc w:val="both"/>
      </w:pPr>
    </w:p>
    <w:p w:rsidR="00F97D4D" w:rsidRPr="0030526E" w:rsidRDefault="00C85FC5" w:rsidP="00270DA5">
      <w:pPr>
        <w:pStyle w:val="affff0"/>
        <w:spacing w:after="0"/>
        <w:ind w:left="0"/>
        <w:jc w:val="both"/>
      </w:pPr>
      <w:r>
        <w:t xml:space="preserve">И.о. </w:t>
      </w:r>
      <w:r w:rsidR="00270DA5" w:rsidRPr="0030526E">
        <w:t>Глав</w:t>
      </w:r>
      <w:r>
        <w:t>ы</w:t>
      </w:r>
      <w:r w:rsidR="00270DA5" w:rsidRPr="0030526E">
        <w:t xml:space="preserve"> администрации Печенгского</w:t>
      </w:r>
      <w:r w:rsidR="0030526E" w:rsidRPr="0030526E">
        <w:t xml:space="preserve"> района</w:t>
      </w:r>
      <w:r w:rsidR="0030526E">
        <w:t xml:space="preserve">                                                    </w:t>
      </w:r>
      <w:r>
        <w:t>А.И. Живица</w:t>
      </w:r>
      <w:r w:rsidR="0030526E">
        <w:t xml:space="preserve"> </w:t>
      </w:r>
    </w:p>
    <w:p w:rsidR="0091426F" w:rsidRDefault="0091426F" w:rsidP="00270DA5">
      <w:pPr>
        <w:pStyle w:val="headertext"/>
        <w:spacing w:before="0" w:beforeAutospacing="0" w:after="0" w:afterAutospacing="0"/>
        <w:rPr>
          <w:sz w:val="16"/>
          <w:szCs w:val="16"/>
        </w:rPr>
      </w:pPr>
    </w:p>
    <w:p w:rsidR="00D07A81" w:rsidRDefault="00D07A81" w:rsidP="00270DA5">
      <w:pPr>
        <w:pStyle w:val="headertext"/>
        <w:spacing w:before="0" w:beforeAutospacing="0" w:after="0" w:afterAutospacing="0"/>
        <w:rPr>
          <w:sz w:val="16"/>
          <w:szCs w:val="16"/>
        </w:rPr>
      </w:pPr>
    </w:p>
    <w:p w:rsidR="00272025" w:rsidRDefault="00272025" w:rsidP="00270DA5">
      <w:pPr>
        <w:pStyle w:val="headertext"/>
        <w:spacing w:before="0" w:beforeAutospacing="0" w:after="0" w:afterAutospacing="0"/>
        <w:rPr>
          <w:sz w:val="16"/>
          <w:szCs w:val="16"/>
        </w:rPr>
      </w:pPr>
    </w:p>
    <w:p w:rsidR="00272025" w:rsidRDefault="00272025" w:rsidP="00270DA5">
      <w:pPr>
        <w:pStyle w:val="headertext"/>
        <w:spacing w:before="0" w:beforeAutospacing="0" w:after="0" w:afterAutospacing="0"/>
        <w:rPr>
          <w:sz w:val="16"/>
          <w:szCs w:val="16"/>
        </w:rPr>
      </w:pPr>
    </w:p>
    <w:p w:rsidR="00270DA5" w:rsidRDefault="00270DA5" w:rsidP="00270DA5">
      <w:pPr>
        <w:pStyle w:val="headertext"/>
        <w:spacing w:before="0" w:beforeAutospacing="0" w:after="0" w:afterAutospacing="0"/>
        <w:rPr>
          <w:sz w:val="16"/>
          <w:szCs w:val="16"/>
        </w:rPr>
      </w:pPr>
      <w:r>
        <w:rPr>
          <w:sz w:val="16"/>
          <w:szCs w:val="16"/>
        </w:rPr>
        <w:t>Ионова О.В.</w:t>
      </w:r>
      <w:r w:rsidRPr="00270DA5">
        <w:rPr>
          <w:sz w:val="16"/>
          <w:szCs w:val="16"/>
        </w:rPr>
        <w:t>, 50270</w:t>
      </w:r>
    </w:p>
    <w:p w:rsidR="00D04F0A" w:rsidRDefault="00D04F0A" w:rsidP="006513A7">
      <w:pPr>
        <w:pStyle w:val="af4"/>
        <w:spacing w:after="0"/>
        <w:ind w:left="5670" w:right="-1"/>
        <w:rPr>
          <w:rStyle w:val="a9"/>
          <w:b w:val="0"/>
          <w:sz w:val="24"/>
          <w:szCs w:val="24"/>
        </w:rPr>
      </w:pPr>
    </w:p>
    <w:p w:rsidR="00E27F4E" w:rsidRPr="00F22ADB" w:rsidRDefault="00E27F4E" w:rsidP="006513A7">
      <w:pPr>
        <w:pStyle w:val="af4"/>
        <w:spacing w:after="0"/>
        <w:ind w:left="5670" w:right="-1"/>
        <w:rPr>
          <w:rStyle w:val="a9"/>
          <w:b w:val="0"/>
          <w:sz w:val="24"/>
          <w:szCs w:val="24"/>
        </w:rPr>
      </w:pPr>
      <w:r w:rsidRPr="00F22ADB">
        <w:rPr>
          <w:rStyle w:val="a9"/>
          <w:b w:val="0"/>
          <w:sz w:val="24"/>
          <w:szCs w:val="24"/>
        </w:rPr>
        <w:t xml:space="preserve">Приложение </w:t>
      </w:r>
    </w:p>
    <w:p w:rsidR="00E27F4E" w:rsidRPr="0030526E" w:rsidRDefault="00E27F4E" w:rsidP="006513A7">
      <w:pPr>
        <w:pStyle w:val="af4"/>
        <w:spacing w:after="0"/>
        <w:ind w:left="5670" w:right="-1"/>
        <w:rPr>
          <w:rStyle w:val="a9"/>
          <w:b w:val="0"/>
          <w:sz w:val="24"/>
          <w:szCs w:val="24"/>
        </w:rPr>
      </w:pPr>
      <w:r w:rsidRPr="00F22ADB">
        <w:rPr>
          <w:rStyle w:val="a9"/>
          <w:b w:val="0"/>
          <w:sz w:val="24"/>
          <w:szCs w:val="24"/>
        </w:rPr>
        <w:t xml:space="preserve">к постановлению </w:t>
      </w:r>
      <w:r w:rsidRPr="0030526E">
        <w:rPr>
          <w:rStyle w:val="a9"/>
          <w:b w:val="0"/>
          <w:sz w:val="24"/>
          <w:szCs w:val="24"/>
        </w:rPr>
        <w:t>администрации Печенгского района</w:t>
      </w:r>
    </w:p>
    <w:p w:rsidR="00270DA5" w:rsidRDefault="00270DA5" w:rsidP="006513A7">
      <w:pPr>
        <w:pStyle w:val="af4"/>
        <w:spacing w:after="0"/>
        <w:ind w:left="5670" w:right="-1"/>
        <w:rPr>
          <w:rStyle w:val="a9"/>
          <w:b w:val="0"/>
          <w:sz w:val="24"/>
          <w:szCs w:val="24"/>
        </w:rPr>
      </w:pPr>
      <w:r>
        <w:rPr>
          <w:rStyle w:val="a9"/>
          <w:b w:val="0"/>
          <w:sz w:val="24"/>
          <w:szCs w:val="24"/>
        </w:rPr>
        <w:t>от</w:t>
      </w:r>
      <w:r w:rsidR="00C85FC5">
        <w:rPr>
          <w:rStyle w:val="a9"/>
          <w:b w:val="0"/>
          <w:sz w:val="24"/>
          <w:szCs w:val="24"/>
        </w:rPr>
        <w:t xml:space="preserve"> 20.11.2020</w:t>
      </w:r>
      <w:r w:rsidR="00D55D4C">
        <w:rPr>
          <w:rStyle w:val="a9"/>
          <w:b w:val="0"/>
          <w:sz w:val="24"/>
          <w:szCs w:val="24"/>
        </w:rPr>
        <w:t xml:space="preserve"> </w:t>
      </w:r>
      <w:r>
        <w:rPr>
          <w:rStyle w:val="a9"/>
          <w:b w:val="0"/>
          <w:sz w:val="24"/>
          <w:szCs w:val="24"/>
        </w:rPr>
        <w:t>№</w:t>
      </w:r>
      <w:r w:rsidR="0097034E">
        <w:rPr>
          <w:rStyle w:val="a9"/>
          <w:b w:val="0"/>
          <w:sz w:val="24"/>
          <w:szCs w:val="24"/>
        </w:rPr>
        <w:t xml:space="preserve"> </w:t>
      </w:r>
      <w:r w:rsidR="00C85FC5">
        <w:rPr>
          <w:rStyle w:val="a9"/>
          <w:b w:val="0"/>
          <w:sz w:val="24"/>
          <w:szCs w:val="24"/>
        </w:rPr>
        <w:t>1181</w:t>
      </w:r>
    </w:p>
    <w:p w:rsidR="00270DA5" w:rsidRDefault="00270DA5" w:rsidP="00870BE3">
      <w:pPr>
        <w:pStyle w:val="affff0"/>
        <w:spacing w:after="0"/>
        <w:ind w:left="0" w:firstLine="720"/>
        <w:jc w:val="both"/>
        <w:rPr>
          <w:lang w:eastAsia="ru-RU"/>
        </w:rPr>
      </w:pPr>
    </w:p>
    <w:p w:rsidR="00270DA5" w:rsidRDefault="00270DA5" w:rsidP="00870BE3">
      <w:pPr>
        <w:pStyle w:val="affff0"/>
        <w:spacing w:after="0"/>
        <w:ind w:left="0" w:firstLine="720"/>
        <w:jc w:val="both"/>
        <w:rPr>
          <w:lang w:eastAsia="ru-RU"/>
        </w:rPr>
      </w:pPr>
    </w:p>
    <w:p w:rsidR="00270DA5" w:rsidRPr="00270DA5" w:rsidRDefault="00270DA5" w:rsidP="00270DA5">
      <w:pPr>
        <w:shd w:val="clear" w:color="auto" w:fill="FFFFFF"/>
        <w:jc w:val="center"/>
        <w:rPr>
          <w:b/>
          <w:bCs/>
          <w:iCs/>
        </w:rPr>
      </w:pPr>
      <w:r w:rsidRPr="00270DA5">
        <w:rPr>
          <w:b/>
          <w:bCs/>
          <w:iCs/>
        </w:rPr>
        <w:t xml:space="preserve">ОСНОВНЫЕ НАПРАВЛЕНИЯ </w:t>
      </w:r>
    </w:p>
    <w:p w:rsidR="00270DA5" w:rsidRDefault="00270DA5" w:rsidP="00270DA5">
      <w:pPr>
        <w:tabs>
          <w:tab w:val="left" w:pos="9360"/>
        </w:tabs>
        <w:ind w:right="-5"/>
        <w:jc w:val="center"/>
      </w:pPr>
      <w:r w:rsidRPr="00270DA5">
        <w:t xml:space="preserve">бюджетной и налоговой </w:t>
      </w:r>
      <w:r w:rsidRPr="00BF2DAA">
        <w:t>политики муниципальн</w:t>
      </w:r>
      <w:r w:rsidR="003945EF" w:rsidRPr="00BF2DAA">
        <w:t>о</w:t>
      </w:r>
      <w:r w:rsidR="00B714B7" w:rsidRPr="00BF2DAA">
        <w:t xml:space="preserve">го </w:t>
      </w:r>
      <w:r w:rsidRPr="00BF2DAA">
        <w:t>образовани</w:t>
      </w:r>
      <w:r w:rsidR="00B714B7" w:rsidRPr="00BF2DAA">
        <w:t>я</w:t>
      </w:r>
      <w:r w:rsidR="003945EF" w:rsidRPr="00BF2DAA">
        <w:t xml:space="preserve"> </w:t>
      </w:r>
      <w:r w:rsidRPr="00BF2DAA">
        <w:t>Печенгский</w:t>
      </w:r>
      <w:r>
        <w:t xml:space="preserve"> </w:t>
      </w:r>
      <w:r w:rsidR="003945EF">
        <w:t>муниципальный округ</w:t>
      </w:r>
      <w:r w:rsidRPr="00270DA5">
        <w:t xml:space="preserve"> на 20</w:t>
      </w:r>
      <w:r>
        <w:t>2</w:t>
      </w:r>
      <w:r w:rsidR="003945EF">
        <w:t>1</w:t>
      </w:r>
      <w:r w:rsidRPr="00270DA5">
        <w:t xml:space="preserve"> год и плановый период 202</w:t>
      </w:r>
      <w:r w:rsidR="003945EF">
        <w:t>2</w:t>
      </w:r>
      <w:r w:rsidRPr="00270DA5">
        <w:t xml:space="preserve"> и 202</w:t>
      </w:r>
      <w:r w:rsidR="003945EF">
        <w:t>3</w:t>
      </w:r>
      <w:r w:rsidRPr="00270DA5">
        <w:t xml:space="preserve"> годов</w:t>
      </w:r>
    </w:p>
    <w:p w:rsidR="00131EDD" w:rsidRDefault="00131EDD" w:rsidP="00131EDD">
      <w:pPr>
        <w:tabs>
          <w:tab w:val="left" w:pos="9360"/>
        </w:tabs>
        <w:ind w:right="-5"/>
        <w:jc w:val="both"/>
      </w:pPr>
    </w:p>
    <w:p w:rsidR="002C6A8D" w:rsidRPr="004D32EB" w:rsidRDefault="00143ED8" w:rsidP="00143ED8">
      <w:pPr>
        <w:shd w:val="clear" w:color="auto" w:fill="FFFFFF"/>
        <w:tabs>
          <w:tab w:val="left" w:pos="426"/>
          <w:tab w:val="left" w:pos="1843"/>
          <w:tab w:val="left" w:pos="2127"/>
          <w:tab w:val="left" w:pos="2694"/>
        </w:tabs>
        <w:jc w:val="center"/>
        <w:rPr>
          <w:b/>
          <w:bCs/>
          <w:iCs/>
        </w:rPr>
      </w:pPr>
      <w:r>
        <w:rPr>
          <w:b/>
          <w:bCs/>
          <w:iCs/>
        </w:rPr>
        <w:t>1.</w:t>
      </w:r>
      <w:r>
        <w:rPr>
          <w:b/>
          <w:bCs/>
          <w:iCs/>
        </w:rPr>
        <w:tab/>
      </w:r>
      <w:r w:rsidR="002C6A8D" w:rsidRPr="002C6A8D">
        <w:rPr>
          <w:b/>
          <w:bCs/>
          <w:iCs/>
        </w:rPr>
        <w:t>Основные положения</w:t>
      </w:r>
    </w:p>
    <w:p w:rsidR="00131EDD" w:rsidRDefault="00131EDD" w:rsidP="00131EDD">
      <w:pPr>
        <w:tabs>
          <w:tab w:val="left" w:pos="9360"/>
        </w:tabs>
        <w:ind w:right="-5"/>
        <w:jc w:val="both"/>
      </w:pPr>
    </w:p>
    <w:p w:rsidR="00BC7CCB" w:rsidRPr="00303752" w:rsidRDefault="00131EDD" w:rsidP="00BC7CCB">
      <w:pPr>
        <w:autoSpaceDE w:val="0"/>
        <w:autoSpaceDN w:val="0"/>
        <w:adjustRightInd w:val="0"/>
        <w:ind w:firstLine="708"/>
        <w:jc w:val="both"/>
      </w:pPr>
      <w:proofErr w:type="gramStart"/>
      <w:r w:rsidRPr="00663AE4">
        <w:t>Основные направления бюджетной и налоговой политики муниципальн</w:t>
      </w:r>
      <w:r w:rsidR="00663AE4">
        <w:t>ого</w:t>
      </w:r>
      <w:r w:rsidR="005257B0" w:rsidRPr="00663AE4">
        <w:t xml:space="preserve"> образовани</w:t>
      </w:r>
      <w:r w:rsidR="00663AE4" w:rsidRPr="00663AE4">
        <w:t>я</w:t>
      </w:r>
      <w:r w:rsidR="005257B0" w:rsidRPr="00663AE4">
        <w:t xml:space="preserve"> </w:t>
      </w:r>
      <w:r w:rsidRPr="00663AE4">
        <w:t xml:space="preserve">Печенгский </w:t>
      </w:r>
      <w:r w:rsidR="00663AE4" w:rsidRPr="00663AE4">
        <w:t xml:space="preserve">муниципальный округ </w:t>
      </w:r>
      <w:r w:rsidR="00CF07E1" w:rsidRPr="00663AE4">
        <w:t xml:space="preserve">(далее – </w:t>
      </w:r>
      <w:r w:rsidR="00663AE4" w:rsidRPr="00663AE4">
        <w:t>муниципальный округ</w:t>
      </w:r>
      <w:r w:rsidR="0097034E" w:rsidRPr="00663AE4">
        <w:t>) н</w:t>
      </w:r>
      <w:r w:rsidRPr="00663AE4">
        <w:t>а 202</w:t>
      </w:r>
      <w:r w:rsidR="00663AE4" w:rsidRPr="00663AE4">
        <w:t>1</w:t>
      </w:r>
      <w:r w:rsidRPr="00663AE4">
        <w:t xml:space="preserve"> – 202</w:t>
      </w:r>
      <w:r w:rsidR="00663AE4" w:rsidRPr="00663AE4">
        <w:t>3</w:t>
      </w:r>
      <w:r w:rsidRPr="00663AE4">
        <w:t xml:space="preserve"> годы </w:t>
      </w:r>
      <w:r w:rsidR="005256D0" w:rsidRPr="00663AE4">
        <w:t xml:space="preserve">определены </w:t>
      </w:r>
      <w:r w:rsidRPr="00663AE4">
        <w:t xml:space="preserve">в соответствии с </w:t>
      </w:r>
      <w:r w:rsidR="00663AE4" w:rsidRPr="0072485C">
        <w:t>положениями Послания Президента Российской Федерации Федеральному собранию от 15.01.20</w:t>
      </w:r>
      <w:r w:rsidR="008A4E0F">
        <w:t>20</w:t>
      </w:r>
      <w:r w:rsidR="00663AE4" w:rsidRPr="0072485C">
        <w:t xml:space="preserve">, </w:t>
      </w:r>
      <w:r w:rsidR="007734AB" w:rsidRPr="0072485C">
        <w:t>У</w:t>
      </w:r>
      <w:r w:rsidR="00663AE4" w:rsidRPr="0072485C">
        <w:t>казами Президента Российской Федерации от 07.05.2012 № 597, от 21.07.2020 № 474 (далее – указы Президента Российской Федерации), с учетом положений Основных направлений налоговой политики Мурманской области на 2021 год и плановый</w:t>
      </w:r>
      <w:proofErr w:type="gramEnd"/>
      <w:r w:rsidR="00663AE4" w:rsidRPr="0072485C">
        <w:t xml:space="preserve"> период 2022 и 2023 годов, Основных направлений бюджетной политики Мурманской области на 2021 год и на плановый период 2022 и 2023 годов,  </w:t>
      </w:r>
      <w:r w:rsidR="00CF28DF" w:rsidRPr="0072485C">
        <w:t>муниципальных программ муниципального округа,</w:t>
      </w:r>
      <w:r w:rsidR="00663AE4" w:rsidRPr="0072485C">
        <w:t xml:space="preserve"> а также </w:t>
      </w:r>
      <w:r w:rsidR="00CF28DF" w:rsidRPr="0072485C">
        <w:t>направлен</w:t>
      </w:r>
      <w:r w:rsidR="008F57C8" w:rsidRPr="0072485C">
        <w:t>ы</w:t>
      </w:r>
      <w:r w:rsidR="00CF28DF" w:rsidRPr="0072485C">
        <w:t xml:space="preserve"> на обеспечение экономического роста и укрепления налогового потенциала муниципального </w:t>
      </w:r>
      <w:r w:rsidR="00663AE4" w:rsidRPr="0072485C">
        <w:t>округ</w:t>
      </w:r>
      <w:r w:rsidR="00CF28DF" w:rsidRPr="0072485C">
        <w:t>а.</w:t>
      </w:r>
    </w:p>
    <w:p w:rsidR="00EE38DF" w:rsidRPr="00CE631D" w:rsidRDefault="005D3F0B" w:rsidP="00303752">
      <w:pPr>
        <w:ind w:firstLine="720"/>
        <w:jc w:val="both"/>
        <w:rPr>
          <w:rFonts w:eastAsia="Calibri"/>
          <w:lang w:eastAsia="en-US"/>
        </w:rPr>
      </w:pPr>
      <w:r w:rsidRPr="00CE631D">
        <w:rPr>
          <w:rFonts w:eastAsia="Calibri"/>
          <w:lang w:eastAsia="en-US"/>
        </w:rPr>
        <w:t xml:space="preserve">При подготовке </w:t>
      </w:r>
      <w:r w:rsidR="00142294" w:rsidRPr="00CE631D">
        <w:rPr>
          <w:rFonts w:eastAsia="Calibri"/>
          <w:lang w:eastAsia="en-US"/>
        </w:rPr>
        <w:t>О</w:t>
      </w:r>
      <w:r w:rsidRPr="00CE631D">
        <w:rPr>
          <w:rFonts w:eastAsia="Calibri"/>
          <w:lang w:eastAsia="en-US"/>
        </w:rPr>
        <w:t xml:space="preserve">сновных направлений бюджетной и налоговой политики муниципального округа на </w:t>
      </w:r>
      <w:r w:rsidRPr="00CE631D">
        <w:t>2021–2023 годы</w:t>
      </w:r>
      <w:r w:rsidRPr="00CE631D">
        <w:rPr>
          <w:rFonts w:eastAsia="Calibri"/>
          <w:lang w:eastAsia="en-US"/>
        </w:rPr>
        <w:t xml:space="preserve"> </w:t>
      </w:r>
      <w:r w:rsidR="00EE38DF" w:rsidRPr="00CE631D">
        <w:rPr>
          <w:rFonts w:eastAsia="Calibri"/>
          <w:lang w:eastAsia="en-US"/>
        </w:rPr>
        <w:t>учт</w:t>
      </w:r>
      <w:r w:rsidRPr="00CE631D">
        <w:rPr>
          <w:rFonts w:eastAsia="Calibri"/>
          <w:lang w:eastAsia="en-US"/>
        </w:rPr>
        <w:t>ены</w:t>
      </w:r>
      <w:r w:rsidR="00EE38DF" w:rsidRPr="00CE631D">
        <w:rPr>
          <w:rFonts w:eastAsia="Calibri"/>
          <w:lang w:eastAsia="en-US"/>
        </w:rPr>
        <w:t xml:space="preserve"> особенност</w:t>
      </w:r>
      <w:r w:rsidRPr="00CE631D">
        <w:rPr>
          <w:rFonts w:eastAsia="Calibri"/>
          <w:lang w:eastAsia="en-US"/>
        </w:rPr>
        <w:t>и, связанные</w:t>
      </w:r>
      <w:r w:rsidR="00EE38DF" w:rsidRPr="00CE631D">
        <w:rPr>
          <w:rFonts w:eastAsia="Calibri"/>
          <w:lang w:eastAsia="en-US"/>
        </w:rPr>
        <w:t xml:space="preserve"> с объединением всех поселений, входивших в состав Печенгского района, в муниципальный округ в соответствии с </w:t>
      </w:r>
      <w:r w:rsidR="009C588B">
        <w:rPr>
          <w:rFonts w:eastAsia="Calibri"/>
          <w:lang w:eastAsia="en-US"/>
        </w:rPr>
        <w:t>з</w:t>
      </w:r>
      <w:r w:rsidR="00EE38DF" w:rsidRPr="00CE631D">
        <w:rPr>
          <w:rFonts w:eastAsia="Calibri"/>
          <w:lang w:eastAsia="en-US"/>
        </w:rPr>
        <w:t>аконом Мурманской</w:t>
      </w:r>
      <w:r w:rsidRPr="00CE631D">
        <w:rPr>
          <w:rFonts w:eastAsia="Calibri"/>
          <w:lang w:eastAsia="en-US"/>
        </w:rPr>
        <w:t xml:space="preserve"> </w:t>
      </w:r>
      <w:r w:rsidR="00EE38DF" w:rsidRPr="00CE631D">
        <w:rPr>
          <w:rFonts w:eastAsia="Calibri"/>
          <w:lang w:eastAsia="en-US"/>
        </w:rPr>
        <w:t>области</w:t>
      </w:r>
      <w:r w:rsidRPr="00CE631D">
        <w:rPr>
          <w:rFonts w:eastAsia="Calibri"/>
          <w:lang w:eastAsia="en-US"/>
        </w:rPr>
        <w:t xml:space="preserve"> от 24.04.2020 №</w:t>
      </w:r>
      <w:r w:rsidR="00142294" w:rsidRPr="00CE631D">
        <w:rPr>
          <w:rFonts w:eastAsia="Calibri"/>
          <w:lang w:eastAsia="en-US"/>
        </w:rPr>
        <w:t xml:space="preserve"> </w:t>
      </w:r>
      <w:r w:rsidRPr="00CE631D">
        <w:rPr>
          <w:rFonts w:eastAsia="Calibri"/>
          <w:lang w:eastAsia="en-US"/>
        </w:rPr>
        <w:t>2482-01-ЗМО «Об образовании муниципального образования Печенгский муниципальный округ Мурманской области».</w:t>
      </w:r>
    </w:p>
    <w:p w:rsidR="005256D0" w:rsidRPr="00CF28DF" w:rsidRDefault="005256D0" w:rsidP="00BC7CCB">
      <w:pPr>
        <w:autoSpaceDE w:val="0"/>
        <w:autoSpaceDN w:val="0"/>
        <w:adjustRightInd w:val="0"/>
        <w:ind w:firstLine="708"/>
        <w:jc w:val="both"/>
      </w:pPr>
      <w:r w:rsidRPr="00CE631D">
        <w:t xml:space="preserve">Бюджетная </w:t>
      </w:r>
      <w:r w:rsidR="005D3F0B" w:rsidRPr="00CE631D">
        <w:t xml:space="preserve">и налоговая </w:t>
      </w:r>
      <w:r w:rsidRPr="00CE631D">
        <w:t>политика</w:t>
      </w:r>
      <w:r w:rsidRPr="00303752">
        <w:t xml:space="preserve"> </w:t>
      </w:r>
      <w:r w:rsidR="00CF28DF" w:rsidRPr="00303752">
        <w:t xml:space="preserve">муниципального округа </w:t>
      </w:r>
      <w:r w:rsidRPr="00303752">
        <w:t xml:space="preserve">определяет основные ориентиры и стратегические цели развития </w:t>
      </w:r>
      <w:r w:rsidR="00CF28DF" w:rsidRPr="00303752">
        <w:t xml:space="preserve">муниципального округа </w:t>
      </w:r>
      <w:r w:rsidRPr="00303752">
        <w:t>на трехлетний период и направлена на адресное решение социальных</w:t>
      </w:r>
      <w:r w:rsidRPr="00CF28DF">
        <w:t xml:space="preserve"> задач, повышение качества муниципальных услуг, достижение конкретных общественно значимых результатов.</w:t>
      </w:r>
    </w:p>
    <w:p w:rsidR="002C6A8D" w:rsidRPr="00D07A81" w:rsidRDefault="002C6A8D" w:rsidP="002C6A8D">
      <w:pPr>
        <w:shd w:val="clear" w:color="auto" w:fill="FFFFFF"/>
        <w:tabs>
          <w:tab w:val="left" w:pos="1418"/>
          <w:tab w:val="left" w:pos="1843"/>
          <w:tab w:val="left" w:pos="2127"/>
          <w:tab w:val="left" w:pos="2694"/>
        </w:tabs>
        <w:ind w:firstLine="2410"/>
        <w:rPr>
          <w:b/>
          <w:bCs/>
          <w:iCs/>
          <w:sz w:val="20"/>
          <w:szCs w:val="20"/>
          <w:highlight w:val="yellow"/>
        </w:rPr>
      </w:pPr>
    </w:p>
    <w:p w:rsidR="002C6A8D" w:rsidRPr="0015085F" w:rsidRDefault="00143ED8" w:rsidP="00143ED8">
      <w:pPr>
        <w:shd w:val="clear" w:color="auto" w:fill="FFFFFF"/>
        <w:tabs>
          <w:tab w:val="left" w:pos="426"/>
          <w:tab w:val="left" w:pos="1843"/>
          <w:tab w:val="left" w:pos="2127"/>
          <w:tab w:val="left" w:pos="2694"/>
        </w:tabs>
        <w:jc w:val="center"/>
        <w:rPr>
          <w:b/>
          <w:bCs/>
          <w:iCs/>
        </w:rPr>
      </w:pPr>
      <w:r w:rsidRPr="0015085F">
        <w:rPr>
          <w:b/>
          <w:bCs/>
          <w:iCs/>
        </w:rPr>
        <w:t>2.</w:t>
      </w:r>
      <w:r w:rsidRPr="0015085F">
        <w:rPr>
          <w:b/>
          <w:bCs/>
          <w:iCs/>
        </w:rPr>
        <w:tab/>
      </w:r>
      <w:r w:rsidR="002C6A8D" w:rsidRPr="0015085F">
        <w:rPr>
          <w:b/>
          <w:bCs/>
          <w:iCs/>
        </w:rPr>
        <w:t>Цели и задачи бюджетной и налоговой политики</w:t>
      </w:r>
    </w:p>
    <w:p w:rsidR="002C6A8D" w:rsidRPr="00D07A81" w:rsidRDefault="002C6A8D" w:rsidP="005256D0">
      <w:pPr>
        <w:tabs>
          <w:tab w:val="left" w:pos="9360"/>
        </w:tabs>
        <w:ind w:right="-5" w:firstLine="851"/>
        <w:jc w:val="both"/>
        <w:rPr>
          <w:sz w:val="20"/>
          <w:szCs w:val="20"/>
          <w:highlight w:val="yellow"/>
        </w:rPr>
      </w:pPr>
    </w:p>
    <w:p w:rsidR="00BC7CCB" w:rsidRPr="0072485C" w:rsidRDefault="0015085F" w:rsidP="00BC7CCB">
      <w:pPr>
        <w:tabs>
          <w:tab w:val="left" w:pos="9360"/>
        </w:tabs>
        <w:ind w:right="-5" w:firstLine="709"/>
        <w:jc w:val="both"/>
      </w:pPr>
      <w:r w:rsidRPr="0072485C">
        <w:t xml:space="preserve">Целью разработки </w:t>
      </w:r>
      <w:r w:rsidR="005256D0" w:rsidRPr="0072485C">
        <w:t>Основны</w:t>
      </w:r>
      <w:r w:rsidRPr="0072485C">
        <w:t>х</w:t>
      </w:r>
      <w:r w:rsidR="005256D0" w:rsidRPr="0072485C">
        <w:t xml:space="preserve"> направлени</w:t>
      </w:r>
      <w:r w:rsidRPr="0072485C">
        <w:t>й</w:t>
      </w:r>
      <w:r w:rsidR="005256D0" w:rsidRPr="0072485C">
        <w:t xml:space="preserve"> бюджетной и налоговой политики</w:t>
      </w:r>
      <w:r w:rsidR="00640597" w:rsidRPr="0072485C">
        <w:t xml:space="preserve"> </w:t>
      </w:r>
      <w:r w:rsidRPr="0072485C">
        <w:t>муниципального округа на 2021</w:t>
      </w:r>
      <w:r w:rsidR="005256D0" w:rsidRPr="0072485C">
        <w:t>-202</w:t>
      </w:r>
      <w:r w:rsidRPr="0072485C">
        <w:t>3</w:t>
      </w:r>
      <w:r w:rsidR="005256D0" w:rsidRPr="0072485C">
        <w:t xml:space="preserve"> годы </w:t>
      </w:r>
      <w:r w:rsidRPr="0072485C">
        <w:t>является определение условий и подходов к формированию проекта бюджета Печенгского муниципального округа (далее – бюджет округа).</w:t>
      </w:r>
    </w:p>
    <w:p w:rsidR="00D42839" w:rsidRPr="0072485C" w:rsidRDefault="0094625D" w:rsidP="0094625D">
      <w:pPr>
        <w:autoSpaceDE w:val="0"/>
        <w:autoSpaceDN w:val="0"/>
        <w:adjustRightInd w:val="0"/>
        <w:ind w:firstLine="709"/>
        <w:jc w:val="both"/>
        <w:rPr>
          <w:color w:val="1A1A1A"/>
          <w:shd w:val="clear" w:color="auto" w:fill="FFFFFF"/>
        </w:rPr>
      </w:pPr>
      <w:r w:rsidRPr="0072485C">
        <w:t xml:space="preserve">Объединение всех поселений, входивших в состав Печенгского района, в муниципальный округ </w:t>
      </w:r>
      <w:r w:rsidR="00766999" w:rsidRPr="0072485C">
        <w:rPr>
          <w:bCs/>
          <w:color w:val="1A1A1A"/>
          <w:bdr w:val="none" w:sz="0" w:space="0" w:color="auto" w:frame="1"/>
          <w:shd w:val="clear" w:color="auto" w:fill="FFFFFF"/>
        </w:rPr>
        <w:t>обеспечит дополнительн</w:t>
      </w:r>
      <w:r w:rsidR="00D42839" w:rsidRPr="0072485C">
        <w:rPr>
          <w:bCs/>
          <w:color w:val="1A1A1A"/>
          <w:bdr w:val="none" w:sz="0" w:space="0" w:color="auto" w:frame="1"/>
          <w:shd w:val="clear" w:color="auto" w:fill="FFFFFF"/>
        </w:rPr>
        <w:t>ые подходы</w:t>
      </w:r>
      <w:r w:rsidR="00766999" w:rsidRPr="0072485C">
        <w:rPr>
          <w:bCs/>
          <w:color w:val="1A1A1A"/>
          <w:bdr w:val="none" w:sz="0" w:space="0" w:color="auto" w:frame="1"/>
          <w:shd w:val="clear" w:color="auto" w:fill="FFFFFF"/>
        </w:rPr>
        <w:t xml:space="preserve"> к осуществлению местного самоуправления с учетом особенностей территорий</w:t>
      </w:r>
      <w:r w:rsidR="005D3F0B" w:rsidRPr="0072485C">
        <w:rPr>
          <w:bCs/>
          <w:color w:val="1A1A1A"/>
          <w:bdr w:val="none" w:sz="0" w:space="0" w:color="auto" w:frame="1"/>
          <w:shd w:val="clear" w:color="auto" w:fill="FFFFFF"/>
        </w:rPr>
        <w:t xml:space="preserve"> населенных пунктов</w:t>
      </w:r>
      <w:r w:rsidR="00766999" w:rsidRPr="0072485C">
        <w:rPr>
          <w:bCs/>
          <w:color w:val="1A1A1A"/>
          <w:bdr w:val="none" w:sz="0" w:space="0" w:color="auto" w:frame="1"/>
          <w:shd w:val="clear" w:color="auto" w:fill="FFFFFF"/>
        </w:rPr>
        <w:t>.</w:t>
      </w:r>
      <w:r w:rsidR="00766999" w:rsidRPr="0072485C">
        <w:rPr>
          <w:color w:val="1A1A1A"/>
          <w:shd w:val="clear" w:color="auto" w:fill="FFFFFF"/>
        </w:rPr>
        <w:t>  Муниципальный округ позволит консолидировать представительские и административные ресурсы для оптимизации расходов на содержание органов местного самоуправления посредством создания одноуровневой системы местного самоуправления.</w:t>
      </w:r>
    </w:p>
    <w:p w:rsidR="00BC7CCB" w:rsidRPr="00D42839" w:rsidRDefault="00CF55E9" w:rsidP="00BC7CCB">
      <w:pPr>
        <w:tabs>
          <w:tab w:val="left" w:pos="9360"/>
        </w:tabs>
        <w:ind w:right="-5" w:firstLine="709"/>
        <w:jc w:val="both"/>
      </w:pPr>
      <w:r w:rsidRPr="0072485C">
        <w:t>Бюджетная и налоговая политика муниципального округа на 2021 год и плановый период 2022-2023 годов (далее – бюджетная и налоговая политика на 2021-2023 годы) ориентирована на создание условий для устойчивого социально – экономического развития муниципального округа, повышение качества бюджетного процесса, обеспечение рационального, эффективного и результативного расходования бюджетных средств.</w:t>
      </w:r>
    </w:p>
    <w:p w:rsidR="00BC7CCB" w:rsidRPr="0072485C" w:rsidRDefault="00AB7E50" w:rsidP="00BC7CCB">
      <w:pPr>
        <w:tabs>
          <w:tab w:val="left" w:pos="9360"/>
        </w:tabs>
        <w:ind w:right="-5" w:firstLine="709"/>
        <w:jc w:val="both"/>
      </w:pPr>
      <w:proofErr w:type="gramStart"/>
      <w:r w:rsidRPr="0072485C">
        <w:lastRenderedPageBreak/>
        <w:t xml:space="preserve">С учетом корректив, внесенных в реализацию </w:t>
      </w:r>
      <w:r w:rsidR="002C6A8D" w:rsidRPr="0072485C">
        <w:t xml:space="preserve">бюджетной политики </w:t>
      </w:r>
      <w:r w:rsidRPr="0072485C">
        <w:t>на федеральном</w:t>
      </w:r>
      <w:r w:rsidR="00BC130A" w:rsidRPr="0072485C">
        <w:t xml:space="preserve"> и региональном</w:t>
      </w:r>
      <w:r w:rsidRPr="0072485C">
        <w:t xml:space="preserve"> уровн</w:t>
      </w:r>
      <w:r w:rsidR="005E479F" w:rsidRPr="0072485C">
        <w:t>ях</w:t>
      </w:r>
      <w:r w:rsidRPr="0072485C">
        <w:t xml:space="preserve"> в связи с глобальной пандемией коронавируса,  приоритетами бюджетной и налоговой политики продолжают оставаться обеспечени</w:t>
      </w:r>
      <w:r w:rsidR="005E479F" w:rsidRPr="0072485C">
        <w:t>е</w:t>
      </w:r>
      <w:r w:rsidRPr="0072485C">
        <w:t xml:space="preserve"> долгосрочной </w:t>
      </w:r>
      <w:r w:rsidR="002C6A8D" w:rsidRPr="0072485C">
        <w:t xml:space="preserve">сбалансированности и </w:t>
      </w:r>
      <w:r w:rsidRPr="0072485C">
        <w:t xml:space="preserve">финансовой </w:t>
      </w:r>
      <w:r w:rsidR="002C6A8D" w:rsidRPr="0072485C">
        <w:t>устойчивости бюджет</w:t>
      </w:r>
      <w:r w:rsidR="00BC130A" w:rsidRPr="0072485C">
        <w:t xml:space="preserve">ной системы муниципального округа, </w:t>
      </w:r>
      <w:r w:rsidR="002C6A8D" w:rsidRPr="0072485C">
        <w:t xml:space="preserve">с учетом </w:t>
      </w:r>
      <w:r w:rsidRPr="0072485C">
        <w:t xml:space="preserve">безусловного исполнения всех принятых обязательств, приоритизация бюджетных расходов исходя из задач, поставленных в </w:t>
      </w:r>
      <w:r w:rsidR="004D6758" w:rsidRPr="0072485C">
        <w:t>указах Президента Российской Федерации, посредством направления в первоочередном порядке</w:t>
      </w:r>
      <w:proofErr w:type="gramEnd"/>
      <w:r w:rsidR="004D6758" w:rsidRPr="0072485C">
        <w:t xml:space="preserve"> бюджетных ассигнований на реализацию национальных (региональных) проектов (программ), мер, предусмотренных в послании Президента Российской Федерации, а также реализацию муниципальных программ.</w:t>
      </w:r>
    </w:p>
    <w:p w:rsidR="00BC7CCB" w:rsidRDefault="004D6758" w:rsidP="00BC7CCB">
      <w:pPr>
        <w:tabs>
          <w:tab w:val="left" w:pos="9360"/>
        </w:tabs>
        <w:ind w:right="-5" w:firstLine="709"/>
        <w:jc w:val="both"/>
      </w:pPr>
      <w:r w:rsidRPr="0072485C">
        <w:t>Г</w:t>
      </w:r>
      <w:r w:rsidR="00993596" w:rsidRPr="0072485C">
        <w:t>лавными рисками, которые могут возникнуть в ходе реализации бюджетной и налоговой политики на 2021-2023 годы, являются:</w:t>
      </w:r>
    </w:p>
    <w:p w:rsidR="00BC7CCB" w:rsidRDefault="00993596" w:rsidP="00BC7CCB">
      <w:pPr>
        <w:tabs>
          <w:tab w:val="left" w:pos="993"/>
        </w:tabs>
        <w:ind w:right="-5" w:firstLine="709"/>
        <w:jc w:val="both"/>
      </w:pPr>
      <w:r>
        <w:t>-</w:t>
      </w:r>
      <w:r>
        <w:tab/>
        <w:t>изменение норм федерального и областного законодательства, влекущие за собой снижение доходов бюджета округа и (или) увеличение расходов бюджета округа;</w:t>
      </w:r>
    </w:p>
    <w:p w:rsidR="00BC7CCB" w:rsidRDefault="00993596" w:rsidP="00BC7CCB">
      <w:pPr>
        <w:tabs>
          <w:tab w:val="left" w:pos="993"/>
        </w:tabs>
        <w:ind w:right="-5" w:firstLine="709"/>
        <w:jc w:val="both"/>
      </w:pPr>
      <w:r>
        <w:t>-</w:t>
      </w:r>
      <w:r>
        <w:tab/>
        <w:t xml:space="preserve">ухудшение </w:t>
      </w:r>
      <w:r w:rsidR="004D6758">
        <w:t>общеэкономической ситуации в муниципальном округе, приводящее к уменьшению поступлений налоговых и неналоговых доходов бюджета округа;</w:t>
      </w:r>
    </w:p>
    <w:p w:rsidR="00BC7CCB" w:rsidRDefault="004D6758" w:rsidP="00BC7CCB">
      <w:pPr>
        <w:tabs>
          <w:tab w:val="left" w:pos="993"/>
        </w:tabs>
        <w:ind w:right="-5" w:firstLine="709"/>
        <w:jc w:val="both"/>
      </w:pPr>
      <w:r>
        <w:t>-</w:t>
      </w:r>
      <w:r>
        <w:tab/>
        <w:t>снижение кредитного рейтинга и удорожание стоимо</w:t>
      </w:r>
      <w:r w:rsidR="00BC7CCB">
        <w:t>сти привлечения заемных средств.</w:t>
      </w:r>
    </w:p>
    <w:p w:rsidR="00670546" w:rsidRPr="00CE631D" w:rsidRDefault="00670546" w:rsidP="00670546">
      <w:pPr>
        <w:autoSpaceDE w:val="0"/>
        <w:autoSpaceDN w:val="0"/>
        <w:adjustRightInd w:val="0"/>
        <w:ind w:firstLine="709"/>
        <w:jc w:val="both"/>
      </w:pPr>
      <w:r w:rsidRPr="00CE631D">
        <w:t>В силу экономической специфики муниципального округа, выраженной в преобладании на территории муниципального округа градообразующего предприятия в сфере горнодобывающей промышленности, сохраняются риски высокой зависимости бюджета от факторов, влияющих на деятельность данного предприятия.</w:t>
      </w:r>
    </w:p>
    <w:p w:rsidR="00670546" w:rsidRPr="00CE631D" w:rsidRDefault="00670546" w:rsidP="00670546">
      <w:pPr>
        <w:autoSpaceDE w:val="0"/>
        <w:autoSpaceDN w:val="0"/>
        <w:adjustRightInd w:val="0"/>
        <w:ind w:firstLine="709"/>
        <w:jc w:val="both"/>
      </w:pPr>
      <w:r w:rsidRPr="00CE631D">
        <w:t>В случае закрытия плавильного производства, а также в случае ухудшения макроэкономической ситуации, может возникнуть угроза невыполнения бюджетных обязательств так, как налоговые</w:t>
      </w:r>
      <w:r w:rsidR="001E4C39" w:rsidRPr="00CE631D">
        <w:t xml:space="preserve"> и неналоговые </w:t>
      </w:r>
      <w:r w:rsidRPr="00CE631D">
        <w:t xml:space="preserve">поступления бюджета округа начинают сокращаться уже при первых кризисных проявлениях. </w:t>
      </w:r>
      <w:r w:rsidR="001E4C39" w:rsidRPr="00CE631D">
        <w:t>Р</w:t>
      </w:r>
      <w:r w:rsidRPr="00CE631D">
        <w:t xml:space="preserve">азвитие таких событий негативно для поддержания устойчивости бюджета округа к кризисным явлениям в экономике, </w:t>
      </w:r>
      <w:r w:rsidR="001E4C39" w:rsidRPr="00CE631D">
        <w:t xml:space="preserve">поэтому необходимо </w:t>
      </w:r>
      <w:r w:rsidRPr="00CE631D">
        <w:t>внедрение в муниципальном округе эффективных процедур планирования и исполнения бюджета округа.</w:t>
      </w:r>
    </w:p>
    <w:p w:rsidR="00670546" w:rsidRPr="00670546" w:rsidRDefault="00670546" w:rsidP="00670546">
      <w:pPr>
        <w:autoSpaceDE w:val="0"/>
        <w:autoSpaceDN w:val="0"/>
        <w:adjustRightInd w:val="0"/>
        <w:ind w:firstLine="709"/>
        <w:jc w:val="both"/>
      </w:pPr>
      <w:r w:rsidRPr="00CE631D">
        <w:t>Соблюдение ограничений на бюджетные параметры будет являться важнейшим инструментом снижения рисков для обеспечения сбалансированности и устойчивости бюджета округа.</w:t>
      </w:r>
    </w:p>
    <w:p w:rsidR="00BC7CCB" w:rsidRDefault="00121862" w:rsidP="00BC7CCB">
      <w:pPr>
        <w:tabs>
          <w:tab w:val="left" w:pos="993"/>
        </w:tabs>
        <w:ind w:right="-5" w:firstLine="709"/>
        <w:jc w:val="both"/>
      </w:pPr>
      <w:r w:rsidRPr="00670546">
        <w:t>Основными задачами бюджетной и налоговой</w:t>
      </w:r>
      <w:r w:rsidRPr="00121862">
        <w:t xml:space="preserve"> политики на 2021-2023 годы</w:t>
      </w:r>
      <w:r w:rsidR="00BC7CCB">
        <w:t xml:space="preserve"> являются:</w:t>
      </w:r>
    </w:p>
    <w:p w:rsidR="00BC7CCB" w:rsidRDefault="00BC7CCB" w:rsidP="00BC7CCB">
      <w:pPr>
        <w:tabs>
          <w:tab w:val="left" w:pos="993"/>
        </w:tabs>
        <w:ind w:right="-5" w:firstLine="709"/>
        <w:jc w:val="both"/>
        <w:rPr>
          <w:color w:val="000000"/>
        </w:rPr>
      </w:pPr>
      <w:r>
        <w:t>-</w:t>
      </w:r>
      <w:r>
        <w:tab/>
      </w:r>
      <w:r w:rsidRPr="00BC7CCB">
        <w:rPr>
          <w:color w:val="000000"/>
        </w:rPr>
        <w:t xml:space="preserve">повышение качества управления </w:t>
      </w:r>
      <w:r>
        <w:rPr>
          <w:color w:val="000000"/>
        </w:rPr>
        <w:t xml:space="preserve">муниципальными </w:t>
      </w:r>
      <w:r w:rsidRPr="00BC7CCB">
        <w:rPr>
          <w:color w:val="000000"/>
        </w:rPr>
        <w:t>финансами и соблюдение надлежащей финансовой дисциплины всеми главными распорядителями</w:t>
      </w:r>
      <w:r w:rsidR="00BC130A">
        <w:rPr>
          <w:color w:val="000000"/>
        </w:rPr>
        <w:t xml:space="preserve">, </w:t>
      </w:r>
      <w:r w:rsidR="00BC130A" w:rsidRPr="00CE631D">
        <w:rPr>
          <w:color w:val="000000"/>
        </w:rPr>
        <w:t>распорядителями</w:t>
      </w:r>
      <w:r w:rsidRPr="00CE631D">
        <w:rPr>
          <w:color w:val="000000"/>
        </w:rPr>
        <w:t xml:space="preserve"> и получателями</w:t>
      </w:r>
      <w:r w:rsidRPr="00BC7CCB">
        <w:rPr>
          <w:color w:val="000000"/>
        </w:rPr>
        <w:t xml:space="preserve"> средств</w:t>
      </w:r>
      <w:r>
        <w:rPr>
          <w:color w:val="000000"/>
        </w:rPr>
        <w:t xml:space="preserve"> бюджета округа</w:t>
      </w:r>
      <w:r w:rsidRPr="00BC7CCB">
        <w:rPr>
          <w:color w:val="000000"/>
        </w:rPr>
        <w:t>;</w:t>
      </w:r>
    </w:p>
    <w:p w:rsidR="00BC7CCB" w:rsidRDefault="00BC7CCB" w:rsidP="00BC7CCB">
      <w:pPr>
        <w:tabs>
          <w:tab w:val="left" w:pos="993"/>
        </w:tabs>
        <w:ind w:right="-5" w:firstLine="709"/>
        <w:jc w:val="both"/>
        <w:rPr>
          <w:rFonts w:eastAsiaTheme="minorEastAsia"/>
        </w:rPr>
      </w:pPr>
      <w:r>
        <w:rPr>
          <w:color w:val="000000"/>
        </w:rPr>
        <w:t>-</w:t>
      </w:r>
      <w:r>
        <w:rPr>
          <w:color w:val="000000"/>
        </w:rPr>
        <w:tab/>
      </w:r>
      <w:r>
        <w:rPr>
          <w:rFonts w:eastAsiaTheme="minorEastAsia"/>
        </w:rPr>
        <w:t>усиление внутреннего муниципального</w:t>
      </w:r>
      <w:r w:rsidRPr="00BC7CCB">
        <w:rPr>
          <w:rFonts w:eastAsiaTheme="minorEastAsia"/>
        </w:rPr>
        <w:t xml:space="preserve"> финансового контроля за соблюдением бюджетного законодательства и иных нормативных правовых актов, регулирующих бюджетные правоотношения;</w:t>
      </w:r>
    </w:p>
    <w:p w:rsidR="00BC7CCB" w:rsidRDefault="00BC7CCB" w:rsidP="00BC7CCB">
      <w:pPr>
        <w:tabs>
          <w:tab w:val="left" w:pos="993"/>
        </w:tabs>
        <w:ind w:right="-5" w:firstLine="709"/>
        <w:jc w:val="both"/>
        <w:rPr>
          <w:rFonts w:eastAsiaTheme="minorEastAsia"/>
        </w:rPr>
      </w:pPr>
      <w:r>
        <w:rPr>
          <w:rFonts w:eastAsiaTheme="minorEastAsia"/>
        </w:rPr>
        <w:t>-</w:t>
      </w:r>
      <w:r>
        <w:rPr>
          <w:rFonts w:eastAsiaTheme="minorEastAsia"/>
        </w:rPr>
        <w:tab/>
      </w:r>
      <w:r w:rsidRPr="00BC7CCB">
        <w:rPr>
          <w:rFonts w:eastAsiaTheme="minorEastAsia"/>
        </w:rPr>
        <w:t xml:space="preserve">обеспечение эффективного расходования бюджетных средств, четкой увязки бюджетных расходов с установленными целями </w:t>
      </w:r>
      <w:r>
        <w:rPr>
          <w:rFonts w:eastAsiaTheme="minorEastAsia"/>
        </w:rPr>
        <w:t xml:space="preserve">государственной и муниципальной </w:t>
      </w:r>
      <w:r w:rsidRPr="00BC7CCB">
        <w:rPr>
          <w:rFonts w:eastAsiaTheme="minorEastAsia"/>
        </w:rPr>
        <w:t>политики;</w:t>
      </w:r>
    </w:p>
    <w:p w:rsidR="0086100C" w:rsidRDefault="00BC7CCB" w:rsidP="0086100C">
      <w:pPr>
        <w:tabs>
          <w:tab w:val="left" w:pos="993"/>
        </w:tabs>
        <w:ind w:right="-5" w:firstLine="709"/>
        <w:jc w:val="both"/>
        <w:rPr>
          <w:rFonts w:eastAsiaTheme="minorEastAsia"/>
        </w:rPr>
      </w:pPr>
      <w:r>
        <w:rPr>
          <w:rFonts w:eastAsiaTheme="minorEastAsia"/>
        </w:rPr>
        <w:t>-</w:t>
      </w:r>
      <w:r>
        <w:rPr>
          <w:rFonts w:eastAsiaTheme="minorEastAsia"/>
        </w:rPr>
        <w:tab/>
      </w:r>
      <w:r w:rsidRPr="00BC7CCB">
        <w:rPr>
          <w:rFonts w:eastAsiaTheme="minorEastAsia"/>
        </w:rPr>
        <w:t xml:space="preserve">мобилизация внутренних источников путем проведения оценки эффективности бюджетных расходов, выявления резервов и их дальнейшее направление на социально-экономическое развитие </w:t>
      </w:r>
      <w:r>
        <w:rPr>
          <w:rFonts w:eastAsiaTheme="minorEastAsia"/>
        </w:rPr>
        <w:t>муниципального округа</w:t>
      </w:r>
      <w:r w:rsidRPr="00BC7CCB">
        <w:rPr>
          <w:rFonts w:eastAsiaTheme="minorEastAsia"/>
        </w:rPr>
        <w:t>;</w:t>
      </w:r>
    </w:p>
    <w:p w:rsidR="0086100C" w:rsidRDefault="0086100C" w:rsidP="0086100C">
      <w:pPr>
        <w:tabs>
          <w:tab w:val="left" w:pos="993"/>
        </w:tabs>
        <w:ind w:right="-5" w:firstLine="709"/>
        <w:jc w:val="both"/>
        <w:rPr>
          <w:rFonts w:eastAsiaTheme="minorEastAsia"/>
        </w:rPr>
      </w:pPr>
      <w:r>
        <w:rPr>
          <w:rFonts w:eastAsiaTheme="minorEastAsia"/>
        </w:rPr>
        <w:t>-</w:t>
      </w:r>
      <w:r>
        <w:rPr>
          <w:rFonts w:eastAsiaTheme="minorEastAsia"/>
        </w:rPr>
        <w:tab/>
      </w:r>
      <w:r w:rsidR="00BC7CCB" w:rsidRPr="00BC7CCB">
        <w:rPr>
          <w:rFonts w:eastAsiaTheme="minorEastAsia"/>
        </w:rPr>
        <w:t>недопущение возникновения просроченной кредиторской задолженности по заработной плате и социальным выплатам;</w:t>
      </w:r>
    </w:p>
    <w:p w:rsidR="0086100C" w:rsidRDefault="0086100C" w:rsidP="0086100C">
      <w:pPr>
        <w:tabs>
          <w:tab w:val="left" w:pos="993"/>
        </w:tabs>
        <w:ind w:right="-5" w:firstLine="709"/>
        <w:jc w:val="both"/>
        <w:rPr>
          <w:rFonts w:eastAsiaTheme="minorEastAsia"/>
        </w:rPr>
      </w:pPr>
      <w:r>
        <w:rPr>
          <w:rFonts w:eastAsiaTheme="minorEastAsia"/>
        </w:rPr>
        <w:t>-</w:t>
      </w:r>
      <w:r>
        <w:rPr>
          <w:rFonts w:eastAsiaTheme="minorEastAsia"/>
        </w:rPr>
        <w:tab/>
        <w:t>развитие конкурентной среды оказания муниципальных услуг за счет привлечения к их оказанию немуниципальных организаций;</w:t>
      </w:r>
    </w:p>
    <w:p w:rsidR="0086100C" w:rsidRDefault="0086100C" w:rsidP="0086100C">
      <w:pPr>
        <w:tabs>
          <w:tab w:val="left" w:pos="993"/>
        </w:tabs>
        <w:ind w:right="-5" w:firstLine="709"/>
        <w:jc w:val="both"/>
        <w:rPr>
          <w:rFonts w:eastAsiaTheme="minorEastAsia"/>
        </w:rPr>
      </w:pPr>
      <w:r>
        <w:rPr>
          <w:rFonts w:eastAsiaTheme="minorEastAsia"/>
        </w:rPr>
        <w:t>-</w:t>
      </w:r>
      <w:r>
        <w:rPr>
          <w:rFonts w:eastAsiaTheme="minorEastAsia"/>
        </w:rPr>
        <w:tab/>
      </w:r>
      <w:r w:rsidR="00BC7CCB" w:rsidRPr="00BC7CCB">
        <w:rPr>
          <w:rFonts w:eastAsiaTheme="minorEastAsia"/>
        </w:rPr>
        <w:t xml:space="preserve">сохранение на безопасном уровне объема </w:t>
      </w:r>
      <w:r>
        <w:rPr>
          <w:rFonts w:eastAsiaTheme="minorEastAsia"/>
        </w:rPr>
        <w:t xml:space="preserve">муниципального </w:t>
      </w:r>
      <w:r w:rsidR="00BC7CCB" w:rsidRPr="00BC7CCB">
        <w:rPr>
          <w:rFonts w:eastAsiaTheme="minorEastAsia"/>
        </w:rPr>
        <w:t>долга;</w:t>
      </w:r>
    </w:p>
    <w:p w:rsidR="0086100C" w:rsidRPr="0072485C" w:rsidRDefault="0086100C" w:rsidP="0086100C">
      <w:pPr>
        <w:tabs>
          <w:tab w:val="left" w:pos="993"/>
        </w:tabs>
        <w:ind w:right="-5" w:firstLine="709"/>
        <w:jc w:val="both"/>
        <w:rPr>
          <w:rFonts w:eastAsiaTheme="minorEastAsia"/>
        </w:rPr>
      </w:pPr>
      <w:r>
        <w:rPr>
          <w:rFonts w:eastAsiaTheme="minorEastAsia"/>
        </w:rPr>
        <w:lastRenderedPageBreak/>
        <w:t>-</w:t>
      </w:r>
      <w:r>
        <w:rPr>
          <w:rFonts w:eastAsiaTheme="minorEastAsia"/>
        </w:rPr>
        <w:tab/>
      </w:r>
      <w:r w:rsidR="00BC7CCB" w:rsidRPr="0072485C">
        <w:rPr>
          <w:rFonts w:eastAsiaTheme="minorEastAsia"/>
        </w:rPr>
        <w:t xml:space="preserve">обеспечение открытости и прозрачности информации об управлении общественными финансами, обеспечение широкого вовлечения населения </w:t>
      </w:r>
      <w:r w:rsidR="00BC130A" w:rsidRPr="0072485C">
        <w:rPr>
          <w:rFonts w:eastAsiaTheme="minorEastAsia"/>
        </w:rPr>
        <w:t xml:space="preserve">муниципального </w:t>
      </w:r>
      <w:r w:rsidRPr="0072485C">
        <w:rPr>
          <w:rFonts w:eastAsiaTheme="minorEastAsia"/>
        </w:rPr>
        <w:t>округа</w:t>
      </w:r>
      <w:r w:rsidR="00BC7CCB" w:rsidRPr="0072485C">
        <w:rPr>
          <w:rFonts w:eastAsiaTheme="minorEastAsia"/>
        </w:rPr>
        <w:t xml:space="preserve"> в процедуры обсуждения и принятия конкретных бюджетных решений, общественного контроля их эффективности и результативности.</w:t>
      </w:r>
    </w:p>
    <w:p w:rsidR="0086100C" w:rsidRPr="0072485C" w:rsidRDefault="00BC7CCB" w:rsidP="0086100C">
      <w:pPr>
        <w:tabs>
          <w:tab w:val="left" w:pos="993"/>
        </w:tabs>
        <w:ind w:right="-5" w:firstLine="709"/>
        <w:jc w:val="both"/>
        <w:rPr>
          <w:rFonts w:eastAsiaTheme="minorEastAsia"/>
        </w:rPr>
      </w:pPr>
      <w:r w:rsidRPr="0072485C">
        <w:rPr>
          <w:rFonts w:eastAsiaTheme="minorEastAsia"/>
        </w:rPr>
        <w:t>В целях повышения эффективности управления бюджетными ресурсами как операционного, так и стратегического уровня предполагается:</w:t>
      </w:r>
    </w:p>
    <w:p w:rsidR="0086100C" w:rsidRPr="0072485C" w:rsidRDefault="0086100C" w:rsidP="0086100C">
      <w:pPr>
        <w:tabs>
          <w:tab w:val="left" w:pos="993"/>
        </w:tabs>
        <w:ind w:right="-5" w:firstLine="709"/>
        <w:jc w:val="both"/>
        <w:rPr>
          <w:rFonts w:eastAsiaTheme="minorEastAsia"/>
        </w:rPr>
      </w:pPr>
      <w:proofErr w:type="gramStart"/>
      <w:r w:rsidRPr="0072485C">
        <w:rPr>
          <w:rFonts w:eastAsiaTheme="minorEastAsia"/>
        </w:rPr>
        <w:t>-</w:t>
      </w:r>
      <w:r w:rsidRPr="0072485C">
        <w:rPr>
          <w:rFonts w:eastAsiaTheme="minorEastAsia"/>
        </w:rPr>
        <w:tab/>
      </w:r>
      <w:r w:rsidR="00BC7CCB" w:rsidRPr="0072485C">
        <w:rPr>
          <w:rFonts w:eastAsiaTheme="minorEastAsia"/>
        </w:rPr>
        <w:t>аккумулирование, начиная с 2021 года, на едином казначейском счете (ЕКС) средств бюджет</w:t>
      </w:r>
      <w:r w:rsidR="00A922E9" w:rsidRPr="0072485C">
        <w:rPr>
          <w:rFonts w:eastAsiaTheme="minorEastAsia"/>
        </w:rPr>
        <w:t>а округа</w:t>
      </w:r>
      <w:r w:rsidR="00BC7CCB" w:rsidRPr="0072485C">
        <w:rPr>
          <w:rFonts w:eastAsiaTheme="minorEastAsia"/>
        </w:rPr>
        <w:t xml:space="preserve">, бюджетных и автономных учреждений, юридических лиц (получателей субсидий), что позволит снизить </w:t>
      </w:r>
      <w:r w:rsidR="00CF55E9" w:rsidRPr="0072485C">
        <w:rPr>
          <w:rFonts w:eastAsiaTheme="minorEastAsia"/>
        </w:rPr>
        <w:t>транзакционные</w:t>
      </w:r>
      <w:r w:rsidR="00BC7CCB" w:rsidRPr="0072485C">
        <w:rPr>
          <w:rFonts w:eastAsiaTheme="minorEastAsia"/>
        </w:rPr>
        <w:t xml:space="preserve"> издержки, сократить сроки зачисления доходов в бюджеты</w:t>
      </w:r>
      <w:r w:rsidR="0030526E" w:rsidRPr="0072485C">
        <w:rPr>
          <w:rFonts w:eastAsiaTheme="minorEastAsia"/>
        </w:rPr>
        <w:t xml:space="preserve"> бюджетной системы Российской Федерации</w:t>
      </w:r>
      <w:r w:rsidR="00BC7CCB" w:rsidRPr="0072485C">
        <w:rPr>
          <w:rFonts w:eastAsiaTheme="minorEastAsia"/>
        </w:rPr>
        <w:t xml:space="preserve">, полноценно использовать современные банковские технологии, расширить платежные сервисы, повысить доступность и комфортность оплаты </w:t>
      </w:r>
      <w:r w:rsidR="0030526E" w:rsidRPr="0072485C">
        <w:rPr>
          <w:rFonts w:eastAsiaTheme="minorEastAsia"/>
        </w:rPr>
        <w:t>муниципальных</w:t>
      </w:r>
      <w:r w:rsidR="00BC7CCB" w:rsidRPr="0072485C">
        <w:rPr>
          <w:rFonts w:eastAsiaTheme="minorEastAsia"/>
        </w:rPr>
        <w:t xml:space="preserve"> услуг для граждан и организаций;</w:t>
      </w:r>
      <w:proofErr w:type="gramEnd"/>
    </w:p>
    <w:p w:rsidR="0086100C" w:rsidRPr="0072485C" w:rsidRDefault="0086100C" w:rsidP="0086100C">
      <w:pPr>
        <w:tabs>
          <w:tab w:val="left" w:pos="993"/>
        </w:tabs>
        <w:ind w:right="-5" w:firstLine="709"/>
        <w:jc w:val="both"/>
        <w:rPr>
          <w:rFonts w:eastAsiaTheme="minorEastAsia"/>
        </w:rPr>
      </w:pPr>
      <w:proofErr w:type="gramStart"/>
      <w:r w:rsidRPr="0072485C">
        <w:rPr>
          <w:rFonts w:eastAsiaTheme="minorEastAsia"/>
        </w:rPr>
        <w:t>-</w:t>
      </w:r>
      <w:r w:rsidRPr="0072485C">
        <w:rPr>
          <w:rFonts w:eastAsiaTheme="minorEastAsia"/>
        </w:rPr>
        <w:tab/>
      </w:r>
      <w:r w:rsidR="00BC7CCB" w:rsidRPr="0072485C">
        <w:rPr>
          <w:rFonts w:eastAsiaTheme="minorEastAsia"/>
        </w:rPr>
        <w:t>повышение оперативности принятия решений о внесении изменений в сводную бюджетную роспись бюджета</w:t>
      </w:r>
      <w:r w:rsidRPr="0072485C">
        <w:rPr>
          <w:rFonts w:eastAsiaTheme="minorEastAsia"/>
        </w:rPr>
        <w:t xml:space="preserve"> округа</w:t>
      </w:r>
      <w:r w:rsidR="00BC7CCB" w:rsidRPr="0072485C">
        <w:rPr>
          <w:rFonts w:eastAsiaTheme="minorEastAsia"/>
        </w:rPr>
        <w:t xml:space="preserve"> в части финансового обеспечения реализации национальных проектов (программ), приоритетных региональных проектов,</w:t>
      </w:r>
      <w:r w:rsidR="00766810" w:rsidRPr="0072485C">
        <w:rPr>
          <w:rFonts w:eastAsiaTheme="minorEastAsia"/>
        </w:rPr>
        <w:t xml:space="preserve"> муниципальных программ, </w:t>
      </w:r>
      <w:r w:rsidR="00BC7CCB" w:rsidRPr="0072485C">
        <w:rPr>
          <w:rFonts w:eastAsiaTheme="minorEastAsia"/>
        </w:rPr>
        <w:t>иных расходов бюджета</w:t>
      </w:r>
      <w:r w:rsidRPr="0072485C">
        <w:rPr>
          <w:rFonts w:eastAsiaTheme="minorEastAsia"/>
        </w:rPr>
        <w:t xml:space="preserve"> округа</w:t>
      </w:r>
      <w:r w:rsidR="00BC7CCB" w:rsidRPr="0072485C">
        <w:rPr>
          <w:rFonts w:eastAsiaTheme="minorEastAsia"/>
        </w:rPr>
        <w:t>, в целях софинансирования которых предоставляются межбюдж</w:t>
      </w:r>
      <w:r w:rsidRPr="0072485C">
        <w:rPr>
          <w:rFonts w:eastAsiaTheme="minorEastAsia"/>
        </w:rPr>
        <w:t>етные трансферты из вышестоящих</w:t>
      </w:r>
      <w:r w:rsidR="00BC7CCB" w:rsidRPr="0072485C">
        <w:rPr>
          <w:rFonts w:eastAsiaTheme="minorEastAsia"/>
        </w:rPr>
        <w:t xml:space="preserve"> бюджет</w:t>
      </w:r>
      <w:r w:rsidRPr="0072485C">
        <w:rPr>
          <w:rFonts w:eastAsiaTheme="minorEastAsia"/>
        </w:rPr>
        <w:t>ов</w:t>
      </w:r>
      <w:r w:rsidR="00BC7CCB" w:rsidRPr="0072485C">
        <w:rPr>
          <w:rFonts w:eastAsiaTheme="minorEastAsia"/>
        </w:rPr>
        <w:t>, в том числе путем реализации дополнительных оснований для внесения изменений в сводную бюджетную роспись бюджета</w:t>
      </w:r>
      <w:r w:rsidRPr="0072485C">
        <w:rPr>
          <w:rFonts w:eastAsiaTheme="minorEastAsia"/>
        </w:rPr>
        <w:t xml:space="preserve"> округа</w:t>
      </w:r>
      <w:r w:rsidR="00BC7CCB" w:rsidRPr="0072485C">
        <w:rPr>
          <w:rFonts w:eastAsiaTheme="minorEastAsia"/>
        </w:rPr>
        <w:t>, позволяющих без внесения изменений</w:t>
      </w:r>
      <w:proofErr w:type="gramEnd"/>
      <w:r w:rsidR="00BC7CCB" w:rsidRPr="0072485C">
        <w:rPr>
          <w:rFonts w:eastAsiaTheme="minorEastAsia"/>
        </w:rPr>
        <w:t xml:space="preserve"> в </w:t>
      </w:r>
      <w:r w:rsidRPr="0072485C">
        <w:rPr>
          <w:rFonts w:eastAsiaTheme="minorEastAsia"/>
        </w:rPr>
        <w:t>решение о б</w:t>
      </w:r>
      <w:r w:rsidR="00BC7CCB" w:rsidRPr="0072485C">
        <w:rPr>
          <w:rFonts w:eastAsiaTheme="minorEastAsia"/>
        </w:rPr>
        <w:t>юджете</w:t>
      </w:r>
      <w:r w:rsidRPr="0072485C">
        <w:rPr>
          <w:rFonts w:eastAsiaTheme="minorEastAsia"/>
        </w:rPr>
        <w:t xml:space="preserve"> округа</w:t>
      </w:r>
      <w:r w:rsidR="00BC7CCB" w:rsidRPr="0072485C">
        <w:rPr>
          <w:rFonts w:eastAsiaTheme="minorEastAsia"/>
        </w:rPr>
        <w:t xml:space="preserve"> своевременно направлять бюджетные средства для финансового обеспечения мероприятий, связанных с профилактикой и устранением последствий распространения коронавирусной инфекции;</w:t>
      </w:r>
    </w:p>
    <w:p w:rsidR="0086100C" w:rsidRPr="0072485C" w:rsidRDefault="0086100C" w:rsidP="0086100C">
      <w:pPr>
        <w:tabs>
          <w:tab w:val="left" w:pos="993"/>
        </w:tabs>
        <w:ind w:right="-5" w:firstLine="709"/>
        <w:jc w:val="both"/>
        <w:rPr>
          <w:rFonts w:eastAsiaTheme="minorEastAsia"/>
        </w:rPr>
      </w:pPr>
      <w:r w:rsidRPr="0072485C">
        <w:rPr>
          <w:rFonts w:eastAsiaTheme="minorEastAsia"/>
        </w:rPr>
        <w:t>-</w:t>
      </w:r>
      <w:r w:rsidRPr="0072485C">
        <w:rPr>
          <w:rFonts w:eastAsiaTheme="minorEastAsia"/>
        </w:rPr>
        <w:tab/>
      </w:r>
      <w:r w:rsidR="00BC7CCB" w:rsidRPr="0072485C">
        <w:rPr>
          <w:rFonts w:eastAsiaTheme="minorEastAsia"/>
        </w:rPr>
        <w:t>применение режима первоочередных расходов, позволяющего не допускать проведение кассовых выплат при наличии у бюджетных и автономных учреждений просроченной кредиторской задолженности по расходам на оплату труда и уплату взносов по обязательному социальному страхованию на выплаты по оплате труда и иные выплаты работникам, а также неисполненных исполнительных документов и решений налоговых органов;</w:t>
      </w:r>
    </w:p>
    <w:p w:rsidR="0086100C" w:rsidRPr="0072485C" w:rsidRDefault="0086100C" w:rsidP="0086100C">
      <w:pPr>
        <w:tabs>
          <w:tab w:val="left" w:pos="993"/>
        </w:tabs>
        <w:ind w:right="-5" w:firstLine="709"/>
        <w:jc w:val="both"/>
        <w:rPr>
          <w:rFonts w:eastAsiaTheme="minorEastAsia"/>
        </w:rPr>
      </w:pPr>
      <w:r w:rsidRPr="0072485C">
        <w:rPr>
          <w:rFonts w:eastAsiaTheme="minorEastAsia"/>
        </w:rPr>
        <w:t>-</w:t>
      </w:r>
      <w:r w:rsidRPr="0072485C">
        <w:rPr>
          <w:rFonts w:eastAsiaTheme="minorEastAsia"/>
        </w:rPr>
        <w:tab/>
      </w:r>
      <w:r w:rsidR="00BC7CCB" w:rsidRPr="0072485C">
        <w:rPr>
          <w:rFonts w:eastAsiaTheme="minorEastAsia"/>
        </w:rPr>
        <w:t xml:space="preserve">учет результатов рассмотрения оценки налоговых расходов при формировании основных направлений бюджетной и налоговой политики </w:t>
      </w:r>
      <w:r w:rsidRPr="0072485C">
        <w:rPr>
          <w:rFonts w:eastAsiaTheme="minorEastAsia"/>
        </w:rPr>
        <w:t>муниципального округа</w:t>
      </w:r>
      <w:r w:rsidR="00BC7CCB" w:rsidRPr="0072485C">
        <w:rPr>
          <w:rFonts w:eastAsiaTheme="minorEastAsia"/>
        </w:rPr>
        <w:t xml:space="preserve">, а также при проведении </w:t>
      </w:r>
      <w:proofErr w:type="gramStart"/>
      <w:r w:rsidR="00BC7CCB" w:rsidRPr="0072485C">
        <w:rPr>
          <w:rFonts w:eastAsiaTheme="minorEastAsia"/>
        </w:rPr>
        <w:t xml:space="preserve">оценки эффективности реализации </w:t>
      </w:r>
      <w:r w:rsidRPr="0072485C">
        <w:rPr>
          <w:rFonts w:eastAsiaTheme="minorEastAsia"/>
        </w:rPr>
        <w:t xml:space="preserve">муниципальных </w:t>
      </w:r>
      <w:r w:rsidR="00BC7CCB" w:rsidRPr="0072485C">
        <w:rPr>
          <w:rFonts w:eastAsiaTheme="minorEastAsia"/>
        </w:rPr>
        <w:t xml:space="preserve">программ </w:t>
      </w:r>
      <w:r w:rsidR="00766810" w:rsidRPr="0072485C">
        <w:rPr>
          <w:rFonts w:eastAsiaTheme="minorEastAsia"/>
        </w:rPr>
        <w:t xml:space="preserve">муниципального </w:t>
      </w:r>
      <w:r w:rsidRPr="0072485C">
        <w:rPr>
          <w:rFonts w:eastAsiaTheme="minorEastAsia"/>
        </w:rPr>
        <w:t>округа</w:t>
      </w:r>
      <w:proofErr w:type="gramEnd"/>
      <w:r w:rsidR="00BC7CCB" w:rsidRPr="0072485C">
        <w:rPr>
          <w:rFonts w:eastAsiaTheme="minorEastAsia"/>
        </w:rPr>
        <w:t>;</w:t>
      </w:r>
    </w:p>
    <w:p w:rsidR="00FC5C43" w:rsidRDefault="005806E4" w:rsidP="00FC5C43">
      <w:pPr>
        <w:autoSpaceDE w:val="0"/>
        <w:autoSpaceDN w:val="0"/>
        <w:adjustRightInd w:val="0"/>
        <w:ind w:firstLine="709"/>
        <w:jc w:val="both"/>
      </w:pPr>
      <w:r w:rsidRPr="0072485C">
        <w:t>Основное внимание планируется уделять повышению требований к качеству разработки и реализации</w:t>
      </w:r>
      <w:r w:rsidRPr="0086100C">
        <w:t xml:space="preserve"> муниципальных программ </w:t>
      </w:r>
      <w:r w:rsidR="0086100C" w:rsidRPr="0086100C">
        <w:t xml:space="preserve">муниципального округа </w:t>
      </w:r>
      <w:r w:rsidRPr="0086100C">
        <w:t xml:space="preserve">как основного инструмента повышения эффективности бюджетных расходов, механизма </w:t>
      </w:r>
      <w:proofErr w:type="gramStart"/>
      <w:r w:rsidRPr="0086100C">
        <w:t>контроля за</w:t>
      </w:r>
      <w:proofErr w:type="gramEnd"/>
      <w:r w:rsidRPr="0086100C">
        <w:t xml:space="preserve"> их выполнением.</w:t>
      </w:r>
    </w:p>
    <w:p w:rsidR="005806E4" w:rsidRPr="0072485C" w:rsidRDefault="005806E4" w:rsidP="00FC5C43">
      <w:pPr>
        <w:autoSpaceDE w:val="0"/>
        <w:autoSpaceDN w:val="0"/>
        <w:adjustRightInd w:val="0"/>
        <w:ind w:firstLine="709"/>
        <w:jc w:val="both"/>
      </w:pPr>
      <w:r w:rsidRPr="00FC5C43">
        <w:t>Главные распорядители средств бюджет</w:t>
      </w:r>
      <w:r w:rsidR="00FC5C43" w:rsidRPr="00FC5C43">
        <w:t>а округа</w:t>
      </w:r>
      <w:r w:rsidRPr="00FC5C43">
        <w:t xml:space="preserve"> должны обеспечивать высокий уровень </w:t>
      </w:r>
      <w:r w:rsidRPr="0072485C">
        <w:t>бюджетной дисциплины, включая своевременность принятия необходимых бюджетных решений, их оперативную реализацию, установление расходных обязательств и включение их в бюджет</w:t>
      </w:r>
      <w:r w:rsidR="00766810" w:rsidRPr="0072485C">
        <w:t xml:space="preserve"> округа</w:t>
      </w:r>
      <w:r w:rsidRPr="0072485C">
        <w:t xml:space="preserve"> в строгом соответствии с законодательством Российской Федерации.</w:t>
      </w:r>
    </w:p>
    <w:p w:rsidR="005806E4" w:rsidRPr="0072485C" w:rsidRDefault="00FE3618" w:rsidP="000E1F17">
      <w:pPr>
        <w:tabs>
          <w:tab w:val="left" w:pos="1134"/>
        </w:tabs>
        <w:ind w:right="-5" w:firstLine="851"/>
        <w:jc w:val="both"/>
      </w:pPr>
      <w:r w:rsidRPr="0072485C">
        <w:t xml:space="preserve">Необходимо </w:t>
      </w:r>
      <w:r w:rsidR="00A922E9" w:rsidRPr="0072485C">
        <w:t>организова</w:t>
      </w:r>
      <w:r w:rsidRPr="0072485C">
        <w:t>ть</w:t>
      </w:r>
      <w:r w:rsidR="00A922E9" w:rsidRPr="0072485C">
        <w:t xml:space="preserve"> </w:t>
      </w:r>
      <w:r w:rsidR="005806E4" w:rsidRPr="0072485C">
        <w:t>работ</w:t>
      </w:r>
      <w:r w:rsidRPr="0072485C">
        <w:t>у</w:t>
      </w:r>
      <w:r w:rsidR="005806E4" w:rsidRPr="0072485C">
        <w:t xml:space="preserve"> по интеграции муниципальных систем с государственной информационной</w:t>
      </w:r>
      <w:r w:rsidR="00FF6F9A" w:rsidRPr="0072485C">
        <w:t xml:space="preserve"> системой «Электронный бюджет» </w:t>
      </w:r>
      <w:r w:rsidR="005806E4" w:rsidRPr="0072485C">
        <w:t xml:space="preserve">по мере внедрения Минфином России и </w:t>
      </w:r>
      <w:r w:rsidR="00DE3D6B" w:rsidRPr="0072485C">
        <w:t>Ф</w:t>
      </w:r>
      <w:r w:rsidR="005806E4" w:rsidRPr="0072485C">
        <w:t>едеральным казначейством её подсистем.</w:t>
      </w:r>
    </w:p>
    <w:p w:rsidR="00AB7272" w:rsidRPr="0072485C" w:rsidRDefault="00AB7272" w:rsidP="000E1F17">
      <w:pPr>
        <w:tabs>
          <w:tab w:val="left" w:pos="1134"/>
        </w:tabs>
        <w:ind w:right="-5" w:firstLine="851"/>
        <w:jc w:val="both"/>
        <w:rPr>
          <w:rFonts w:ascii="Arial" w:hAnsi="Arial" w:cs="Arial"/>
          <w:color w:val="646464"/>
          <w:sz w:val="23"/>
          <w:szCs w:val="23"/>
        </w:rPr>
      </w:pPr>
      <w:r w:rsidRPr="0072485C">
        <w:t xml:space="preserve">В связи с упразднением муниципального образования Печенгский район объем долговых обязательств переходит в порядке правопреемства муниципальному округу с учетом </w:t>
      </w:r>
      <w:r w:rsidRPr="0072485C">
        <w:rPr>
          <w:rFonts w:ascii="PTSans" w:hAnsi="PTSans"/>
          <w:color w:val="000000"/>
          <w:shd w:val="clear" w:color="auto" w:fill="FFFFFF"/>
        </w:rPr>
        <w:t>соблюдения требований бюджетного законодательства Российской Федерации в части установления предельного объема муниципального долга. </w:t>
      </w:r>
    </w:p>
    <w:p w:rsidR="00C63925" w:rsidRPr="0072485C" w:rsidRDefault="00AB7272" w:rsidP="000E1F17">
      <w:pPr>
        <w:tabs>
          <w:tab w:val="left" w:pos="1134"/>
        </w:tabs>
        <w:ind w:right="-5" w:firstLine="851"/>
        <w:jc w:val="both"/>
      </w:pPr>
      <w:r w:rsidRPr="0072485C">
        <w:t>Принятый о</w:t>
      </w:r>
      <w:r w:rsidR="00C63925" w:rsidRPr="0072485C">
        <w:t xml:space="preserve">бъем муниципального долга </w:t>
      </w:r>
      <w:r w:rsidRPr="0072485C">
        <w:t>по</w:t>
      </w:r>
      <w:r w:rsidR="00C63925" w:rsidRPr="0072485C">
        <w:t>требует проведения эффективной и взвешенной политики, направленной на сокращение дефицита бюджета</w:t>
      </w:r>
      <w:r w:rsidR="00FC5C43" w:rsidRPr="0072485C">
        <w:t xml:space="preserve"> округа</w:t>
      </w:r>
      <w:r w:rsidR="00C63925" w:rsidRPr="0072485C">
        <w:t xml:space="preserve"> в условиях бюджетной ситуации. Для решения этой задачи долговая политика в </w:t>
      </w:r>
      <w:r w:rsidR="00FC5C43" w:rsidRPr="0072485C">
        <w:t xml:space="preserve">муниципальном </w:t>
      </w:r>
      <w:r w:rsidR="00FC5C43" w:rsidRPr="0072485C">
        <w:lastRenderedPageBreak/>
        <w:t>округе</w:t>
      </w:r>
      <w:r w:rsidR="00C63925" w:rsidRPr="0072485C">
        <w:t xml:space="preserve"> </w:t>
      </w:r>
      <w:r w:rsidR="00306FFB" w:rsidRPr="0072485C">
        <w:t>будет направлена на достижение конкретных целевых ориентиров управления долговыми обязательствами, с применением мониторинга и управлением потенциальными рисками, возникающими в ходе реализации долговой политики.</w:t>
      </w:r>
    </w:p>
    <w:p w:rsidR="00002B13" w:rsidRPr="0072485C" w:rsidRDefault="00002B13" w:rsidP="00143ED8">
      <w:pPr>
        <w:tabs>
          <w:tab w:val="left" w:pos="426"/>
          <w:tab w:val="left" w:pos="1560"/>
        </w:tabs>
        <w:jc w:val="center"/>
        <w:rPr>
          <w:b/>
          <w:bCs/>
          <w:iCs/>
          <w:sz w:val="20"/>
          <w:szCs w:val="20"/>
        </w:rPr>
      </w:pPr>
    </w:p>
    <w:p w:rsidR="004D32EB" w:rsidRPr="0072485C" w:rsidRDefault="00143ED8" w:rsidP="00143ED8">
      <w:pPr>
        <w:tabs>
          <w:tab w:val="left" w:pos="426"/>
          <w:tab w:val="left" w:pos="1560"/>
        </w:tabs>
        <w:jc w:val="center"/>
        <w:rPr>
          <w:b/>
          <w:bCs/>
          <w:iCs/>
        </w:rPr>
      </w:pPr>
      <w:r w:rsidRPr="0072485C">
        <w:rPr>
          <w:b/>
          <w:bCs/>
          <w:iCs/>
        </w:rPr>
        <w:t>3.</w:t>
      </w:r>
      <w:r w:rsidRPr="0072485C">
        <w:rPr>
          <w:b/>
          <w:bCs/>
          <w:iCs/>
        </w:rPr>
        <w:tab/>
      </w:r>
      <w:r w:rsidR="004D32EB" w:rsidRPr="0072485C">
        <w:rPr>
          <w:b/>
          <w:bCs/>
          <w:iCs/>
        </w:rPr>
        <w:t>Основные итоги бюджетной и налоговой политики в 201</w:t>
      </w:r>
      <w:r w:rsidR="0015085F" w:rsidRPr="0072485C">
        <w:rPr>
          <w:b/>
          <w:bCs/>
          <w:iCs/>
        </w:rPr>
        <w:t>9</w:t>
      </w:r>
      <w:r w:rsidR="00E00D47" w:rsidRPr="0072485C">
        <w:rPr>
          <w:b/>
          <w:bCs/>
          <w:iCs/>
        </w:rPr>
        <w:t xml:space="preserve"> – 20</w:t>
      </w:r>
      <w:r w:rsidR="0015085F" w:rsidRPr="0072485C">
        <w:rPr>
          <w:b/>
          <w:bCs/>
          <w:iCs/>
        </w:rPr>
        <w:t>20</w:t>
      </w:r>
      <w:r w:rsidR="00E00D47" w:rsidRPr="0072485C">
        <w:rPr>
          <w:b/>
          <w:bCs/>
          <w:iCs/>
        </w:rPr>
        <w:t xml:space="preserve"> год</w:t>
      </w:r>
      <w:r w:rsidR="00BC7CCB" w:rsidRPr="0072485C">
        <w:rPr>
          <w:b/>
          <w:bCs/>
          <w:iCs/>
        </w:rPr>
        <w:t>ах</w:t>
      </w:r>
    </w:p>
    <w:p w:rsidR="004D32EB" w:rsidRPr="0072485C" w:rsidRDefault="004D32EB" w:rsidP="004D32EB">
      <w:pPr>
        <w:shd w:val="clear" w:color="auto" w:fill="FFFFFF"/>
        <w:ind w:firstLine="851"/>
        <w:jc w:val="center"/>
        <w:rPr>
          <w:b/>
          <w:bCs/>
          <w:iCs/>
          <w:caps/>
          <w:sz w:val="20"/>
          <w:szCs w:val="20"/>
        </w:rPr>
      </w:pPr>
    </w:p>
    <w:p w:rsidR="005E6F8B" w:rsidRDefault="005E6F8B" w:rsidP="004D32EB">
      <w:pPr>
        <w:ind w:firstLine="709"/>
        <w:jc w:val="both"/>
        <w:rPr>
          <w:bCs/>
          <w:iCs/>
        </w:rPr>
      </w:pPr>
      <w:proofErr w:type="gramStart"/>
      <w:r w:rsidRPr="0072485C">
        <w:rPr>
          <w:bCs/>
          <w:iCs/>
        </w:rPr>
        <w:t>Реализация бюджетной и налоговой политики в 2019 году и в истекшем периоде 2020 года осуществлялась в условиях ограниченности собственной доходной базы, зависимости от объемов финансовой помощи из областного</w:t>
      </w:r>
      <w:r w:rsidR="0052643B" w:rsidRPr="0072485C">
        <w:rPr>
          <w:bCs/>
          <w:iCs/>
        </w:rPr>
        <w:t xml:space="preserve"> бюджета</w:t>
      </w:r>
      <w:r w:rsidRPr="0072485C">
        <w:rPr>
          <w:bCs/>
          <w:iCs/>
        </w:rPr>
        <w:t>,</w:t>
      </w:r>
      <w:r>
        <w:rPr>
          <w:bCs/>
          <w:iCs/>
        </w:rPr>
        <w:t xml:space="preserve"> а также роста расходных обязательств, обусловленных необходимостью реализации Указов Президента Российской Федерации по повышению оплаты труда педагогических работников образовательных учреждений и учреждений культуры, повышением минимального размера оп</w:t>
      </w:r>
      <w:r w:rsidR="0052643B">
        <w:rPr>
          <w:bCs/>
          <w:iCs/>
        </w:rPr>
        <w:t>л</w:t>
      </w:r>
      <w:r>
        <w:rPr>
          <w:bCs/>
          <w:iCs/>
        </w:rPr>
        <w:t>аты труда.</w:t>
      </w:r>
      <w:proofErr w:type="gramEnd"/>
    </w:p>
    <w:p w:rsidR="00F00B01" w:rsidRPr="0072485C" w:rsidRDefault="00F00B01" w:rsidP="004D32EB">
      <w:pPr>
        <w:ind w:firstLine="709"/>
        <w:jc w:val="both"/>
        <w:rPr>
          <w:bCs/>
          <w:iCs/>
        </w:rPr>
      </w:pPr>
      <w:r>
        <w:rPr>
          <w:bCs/>
          <w:iCs/>
        </w:rPr>
        <w:t>Консолидированный бюджет Печенгского района в 2019 году был исполнен по доходам в сумм</w:t>
      </w:r>
      <w:r w:rsidR="00522DB2">
        <w:rPr>
          <w:bCs/>
          <w:iCs/>
        </w:rPr>
        <w:t>е</w:t>
      </w:r>
      <w:r w:rsidR="001236F7">
        <w:rPr>
          <w:bCs/>
          <w:iCs/>
        </w:rPr>
        <w:t xml:space="preserve"> 2 133,8</w:t>
      </w:r>
      <w:r>
        <w:rPr>
          <w:bCs/>
          <w:iCs/>
        </w:rPr>
        <w:t xml:space="preserve"> млн. </w:t>
      </w:r>
      <w:r w:rsidRPr="0072485C">
        <w:rPr>
          <w:bCs/>
          <w:iCs/>
        </w:rPr>
        <w:t>рублей, по расходам в сумме</w:t>
      </w:r>
      <w:r w:rsidR="00522DB2" w:rsidRPr="0072485C">
        <w:rPr>
          <w:bCs/>
          <w:iCs/>
        </w:rPr>
        <w:t xml:space="preserve"> 2 098,8</w:t>
      </w:r>
      <w:r w:rsidRPr="0072485C">
        <w:rPr>
          <w:bCs/>
          <w:iCs/>
        </w:rPr>
        <w:t xml:space="preserve"> млн. рублей, профицит бюджета составил </w:t>
      </w:r>
      <w:r w:rsidR="00522DB2" w:rsidRPr="0072485C">
        <w:rPr>
          <w:bCs/>
          <w:iCs/>
        </w:rPr>
        <w:t>35</w:t>
      </w:r>
      <w:r w:rsidR="00134F55" w:rsidRPr="0072485C">
        <w:rPr>
          <w:bCs/>
          <w:iCs/>
        </w:rPr>
        <w:t>,0</w:t>
      </w:r>
      <w:r w:rsidRPr="0072485C">
        <w:rPr>
          <w:bCs/>
          <w:iCs/>
        </w:rPr>
        <w:t xml:space="preserve"> млн. рублей. </w:t>
      </w:r>
      <w:proofErr w:type="gramStart"/>
      <w:r w:rsidR="00766810" w:rsidRPr="0072485C">
        <w:rPr>
          <w:bCs/>
          <w:iCs/>
        </w:rPr>
        <w:t xml:space="preserve">Остатки средств </w:t>
      </w:r>
      <w:r w:rsidR="006D5740" w:rsidRPr="0072485C">
        <w:rPr>
          <w:bCs/>
          <w:iCs/>
        </w:rPr>
        <w:t xml:space="preserve">консолидированного бюджета </w:t>
      </w:r>
      <w:r w:rsidR="00766810" w:rsidRPr="0072485C">
        <w:rPr>
          <w:bCs/>
          <w:iCs/>
        </w:rPr>
        <w:t xml:space="preserve">на 01.01.2020 года составили </w:t>
      </w:r>
      <w:r w:rsidR="006D5740" w:rsidRPr="0072485C">
        <w:rPr>
          <w:bCs/>
          <w:iCs/>
        </w:rPr>
        <w:t xml:space="preserve"> 19,4 </w:t>
      </w:r>
      <w:r w:rsidR="00766810" w:rsidRPr="0072485C">
        <w:rPr>
          <w:bCs/>
          <w:iCs/>
        </w:rPr>
        <w:t>млн. руб.,</w:t>
      </w:r>
      <w:r w:rsidR="006D5740" w:rsidRPr="0072485C">
        <w:rPr>
          <w:bCs/>
          <w:iCs/>
        </w:rPr>
        <w:t xml:space="preserve"> </w:t>
      </w:r>
      <w:r w:rsidR="00766810" w:rsidRPr="0072485C">
        <w:rPr>
          <w:bCs/>
          <w:iCs/>
        </w:rPr>
        <w:t xml:space="preserve">в том числе за счет целевых средств </w:t>
      </w:r>
      <w:r w:rsidR="006D5740" w:rsidRPr="0072485C">
        <w:rPr>
          <w:bCs/>
          <w:iCs/>
        </w:rPr>
        <w:t xml:space="preserve"> (поступления от юридических лиц для осуществления расходов в соответствии с заключенными соглашениями) 1,2</w:t>
      </w:r>
      <w:r w:rsidR="00766810" w:rsidRPr="0072485C">
        <w:rPr>
          <w:bCs/>
          <w:iCs/>
        </w:rPr>
        <w:t xml:space="preserve"> мл</w:t>
      </w:r>
      <w:r w:rsidR="006D5740" w:rsidRPr="0072485C">
        <w:rPr>
          <w:bCs/>
          <w:iCs/>
        </w:rPr>
        <w:t>н</w:t>
      </w:r>
      <w:r w:rsidR="00766810" w:rsidRPr="0072485C">
        <w:rPr>
          <w:bCs/>
          <w:iCs/>
        </w:rPr>
        <w:t xml:space="preserve">. руб. </w:t>
      </w:r>
      <w:r w:rsidR="00A5112E" w:rsidRPr="0072485C">
        <w:rPr>
          <w:bCs/>
          <w:iCs/>
        </w:rPr>
        <w:t>В 2019 году сумма бюджетных ассигнований, направленных на погашение кредита из областного бюджета, состав</w:t>
      </w:r>
      <w:r w:rsidR="00530F09" w:rsidRPr="0072485C">
        <w:rPr>
          <w:bCs/>
          <w:iCs/>
        </w:rPr>
        <w:t>ила</w:t>
      </w:r>
      <w:r w:rsidR="00A5112E" w:rsidRPr="0072485C">
        <w:rPr>
          <w:bCs/>
          <w:iCs/>
        </w:rPr>
        <w:t xml:space="preserve"> 23,3 млн. руб. </w:t>
      </w:r>
      <w:r w:rsidRPr="0072485C">
        <w:rPr>
          <w:bCs/>
          <w:iCs/>
        </w:rPr>
        <w:t xml:space="preserve">Уровень освоения бюджетных ассигнований в 2019 году достиг показателя </w:t>
      </w:r>
      <w:r w:rsidR="00134F55" w:rsidRPr="0072485C">
        <w:rPr>
          <w:bCs/>
          <w:iCs/>
        </w:rPr>
        <w:t>96,1</w:t>
      </w:r>
      <w:r w:rsidRPr="0072485C">
        <w:rPr>
          <w:bCs/>
          <w:iCs/>
        </w:rPr>
        <w:t>%.</w:t>
      </w:r>
      <w:proofErr w:type="gramEnd"/>
    </w:p>
    <w:p w:rsidR="009C6BBE" w:rsidRPr="0072485C" w:rsidRDefault="00F00B01" w:rsidP="004D32EB">
      <w:pPr>
        <w:ind w:firstLine="709"/>
        <w:jc w:val="both"/>
        <w:rPr>
          <w:bCs/>
          <w:iCs/>
        </w:rPr>
      </w:pPr>
      <w:r w:rsidRPr="0072485C">
        <w:rPr>
          <w:bCs/>
          <w:iCs/>
        </w:rPr>
        <w:t>В ходе исполнения консолидированного бюджета Печенгского района сохранена его социальная направленность. В целом расходы социального характера (образование, культуры, спорт и социальная политика) составляют</w:t>
      </w:r>
      <w:r w:rsidR="00134F55" w:rsidRPr="0072485C">
        <w:rPr>
          <w:bCs/>
          <w:iCs/>
        </w:rPr>
        <w:t xml:space="preserve"> 73,6 </w:t>
      </w:r>
      <w:r w:rsidR="009C6BBE" w:rsidRPr="0072485C">
        <w:rPr>
          <w:bCs/>
          <w:iCs/>
        </w:rPr>
        <w:t>% в общем объеме произведенных расходов консолидированного бюджета Печенгского района в 2019 году.</w:t>
      </w:r>
    </w:p>
    <w:p w:rsidR="00A2409B" w:rsidRPr="0072485C" w:rsidRDefault="00F00B01" w:rsidP="004D32EB">
      <w:pPr>
        <w:ind w:firstLine="709"/>
        <w:jc w:val="both"/>
        <w:rPr>
          <w:bCs/>
          <w:iCs/>
        </w:rPr>
      </w:pPr>
      <w:r w:rsidRPr="0072485C">
        <w:rPr>
          <w:bCs/>
          <w:iCs/>
        </w:rPr>
        <w:t>В условиях недостаточности финансовых средств для исполнения полномочий муниципального</w:t>
      </w:r>
      <w:r w:rsidR="009C6BBE" w:rsidRPr="0072485C">
        <w:rPr>
          <w:bCs/>
          <w:iCs/>
        </w:rPr>
        <w:t xml:space="preserve"> уровня в бюджетах муниципальных образований Печенгского района предусмотрены ассигнования, позволяющие привлечь средства вышестоящих бюджетов на условиях софинансирования для решения вопросов местного значения. Так муниципальные образования Печенгского района приняли участие в реализации</w:t>
      </w:r>
      <w:r w:rsidR="00111CDF" w:rsidRPr="0072485C">
        <w:rPr>
          <w:bCs/>
          <w:iCs/>
        </w:rPr>
        <w:t xml:space="preserve"> 13</w:t>
      </w:r>
      <w:r w:rsidR="009C6BBE" w:rsidRPr="0072485C">
        <w:rPr>
          <w:bCs/>
          <w:iCs/>
        </w:rPr>
        <w:t xml:space="preserve"> государственных программ Мурманской области по наиболее важным направлениям, выполнив условия получения субсидий из вышестоящих бюджетов</w:t>
      </w:r>
      <w:r w:rsidR="00A2409B" w:rsidRPr="0072485C">
        <w:rPr>
          <w:bCs/>
          <w:iCs/>
        </w:rPr>
        <w:t xml:space="preserve"> на исполнение полномочий муниципального уровня.</w:t>
      </w:r>
    </w:p>
    <w:p w:rsidR="00747B00" w:rsidRDefault="00747B00" w:rsidP="00747B00">
      <w:pPr>
        <w:ind w:firstLine="709"/>
        <w:jc w:val="both"/>
        <w:rPr>
          <w:bCs/>
          <w:iCs/>
        </w:rPr>
      </w:pPr>
      <w:r w:rsidRPr="0072485C">
        <w:rPr>
          <w:bCs/>
          <w:iCs/>
        </w:rPr>
        <w:t>Для консолидированного бюджета Печенгского района в 2020 году имеются риски, обусловлен</w:t>
      </w:r>
      <w:r w:rsidR="00766810" w:rsidRPr="0072485C">
        <w:rPr>
          <w:bCs/>
          <w:iCs/>
        </w:rPr>
        <w:t>ные</w:t>
      </w:r>
      <w:r w:rsidRPr="0072485C">
        <w:rPr>
          <w:bCs/>
          <w:iCs/>
        </w:rPr>
        <w:t xml:space="preserve"> сложившейся экономической ситуацией в стране в связи с распространением </w:t>
      </w:r>
      <w:r w:rsidRPr="0072485C">
        <w:rPr>
          <w:bCs/>
          <w:iCs/>
          <w:lang w:val="en-US"/>
        </w:rPr>
        <w:t>COVID</w:t>
      </w:r>
      <w:r w:rsidRPr="0072485C">
        <w:rPr>
          <w:bCs/>
          <w:iCs/>
        </w:rPr>
        <w:t>-19 и принятие</w:t>
      </w:r>
      <w:r w:rsidR="00530F09" w:rsidRPr="0072485C">
        <w:rPr>
          <w:bCs/>
          <w:iCs/>
        </w:rPr>
        <w:t>м</w:t>
      </w:r>
      <w:r w:rsidRPr="0072485C">
        <w:rPr>
          <w:bCs/>
          <w:iCs/>
        </w:rPr>
        <w:t xml:space="preserve"> мер по устранению последствий коронавирусной инфекции.</w:t>
      </w:r>
    </w:p>
    <w:p w:rsidR="00747B00" w:rsidRDefault="00747B00" w:rsidP="00747B00">
      <w:pPr>
        <w:ind w:firstLine="709"/>
        <w:jc w:val="both"/>
        <w:rPr>
          <w:bCs/>
          <w:iCs/>
        </w:rPr>
      </w:pPr>
      <w:r>
        <w:rPr>
          <w:bCs/>
          <w:iCs/>
        </w:rPr>
        <w:t>В 2020 году ожидается значительное уменьшение налоговых и неналоговых доходов. Ухудшение ситуации подтверждается снижением спроса на рынке из-за перераспределения денежных потоков населения в пользу продовольственных товаров. Кроме того, на снижение доходных источников окажут влияние принимаемые меры по изменению сроков уплаты платежей для субъектов малого и среднего предпринимательства.</w:t>
      </w:r>
    </w:p>
    <w:p w:rsidR="00F679BD" w:rsidRDefault="00A2409B" w:rsidP="004D32EB">
      <w:pPr>
        <w:ind w:firstLine="709"/>
        <w:jc w:val="both"/>
        <w:rPr>
          <w:bCs/>
          <w:iCs/>
        </w:rPr>
      </w:pPr>
      <w:proofErr w:type="gramStart"/>
      <w:r w:rsidRPr="00A2409B">
        <w:rPr>
          <w:bCs/>
          <w:iCs/>
        </w:rPr>
        <w:t>Проведение мероприятий по мобилизации доходов, оптимизаци</w:t>
      </w:r>
      <w:r w:rsidR="00DA2A36">
        <w:rPr>
          <w:bCs/>
          <w:iCs/>
        </w:rPr>
        <w:t>и</w:t>
      </w:r>
      <w:r w:rsidRPr="00A2409B">
        <w:rPr>
          <w:bCs/>
          <w:iCs/>
        </w:rPr>
        <w:t xml:space="preserve"> действующих расходных обязательств и перераспределени</w:t>
      </w:r>
      <w:r w:rsidR="00DA2A36">
        <w:rPr>
          <w:bCs/>
          <w:iCs/>
        </w:rPr>
        <w:t>е</w:t>
      </w:r>
      <w:r w:rsidRPr="00A2409B">
        <w:rPr>
          <w:bCs/>
          <w:iCs/>
        </w:rPr>
        <w:t xml:space="preserve"> ресурсов на решение </w:t>
      </w:r>
      <w:r>
        <w:rPr>
          <w:bCs/>
          <w:iCs/>
        </w:rPr>
        <w:t>первоочередных социально –</w:t>
      </w:r>
      <w:r w:rsidR="00522DB2">
        <w:rPr>
          <w:bCs/>
          <w:iCs/>
        </w:rPr>
        <w:t xml:space="preserve"> </w:t>
      </w:r>
      <w:r>
        <w:rPr>
          <w:bCs/>
          <w:iCs/>
        </w:rPr>
        <w:t>значимых задач позволили обеспечить выполнение целевых показателей</w:t>
      </w:r>
      <w:r w:rsidR="00F679BD">
        <w:rPr>
          <w:bCs/>
          <w:iCs/>
        </w:rPr>
        <w:t xml:space="preserve"> повышения заработной платы отдельных категорий работников в соответствии с Указами </w:t>
      </w:r>
      <w:r w:rsidR="00DA2A36">
        <w:rPr>
          <w:bCs/>
          <w:iCs/>
        </w:rPr>
        <w:t>П</w:t>
      </w:r>
      <w:r w:rsidR="00F679BD">
        <w:rPr>
          <w:bCs/>
          <w:iCs/>
        </w:rPr>
        <w:t>резидента Российской Федерации от 07.05.2012 года № 597, довести минимальную заработную плату до установленного уровня, не допустить образования задолженности по заработной плате и оплате коммунальных услуг.</w:t>
      </w:r>
      <w:proofErr w:type="gramEnd"/>
    </w:p>
    <w:p w:rsidR="00F679BD" w:rsidRDefault="00F679BD" w:rsidP="004D32EB">
      <w:pPr>
        <w:ind w:firstLine="709"/>
        <w:jc w:val="both"/>
        <w:rPr>
          <w:bCs/>
          <w:iCs/>
        </w:rPr>
      </w:pPr>
      <w:proofErr w:type="gramStart"/>
      <w:r>
        <w:rPr>
          <w:bCs/>
          <w:iCs/>
        </w:rPr>
        <w:t xml:space="preserve">В текущем году в консолидированный бюджет Печенгского района планируется привлечь средства вышестоящих бюджетов в сумме </w:t>
      </w:r>
      <w:r w:rsidR="00D078F2">
        <w:rPr>
          <w:bCs/>
          <w:iCs/>
        </w:rPr>
        <w:t>185,3</w:t>
      </w:r>
      <w:r w:rsidR="004B5A40">
        <w:rPr>
          <w:bCs/>
          <w:iCs/>
        </w:rPr>
        <w:t xml:space="preserve"> млн. рублей, в том числе: на ремонт автомобильных дорог общего пользования местного значения – 41,7 млн. рублей, </w:t>
      </w:r>
      <w:r w:rsidR="004B5A40">
        <w:rPr>
          <w:bCs/>
          <w:iCs/>
        </w:rPr>
        <w:lastRenderedPageBreak/>
        <w:t>формирование современной городской среды – 29,0 млн. рублей, реализаци</w:t>
      </w:r>
      <w:r w:rsidR="00084EC2">
        <w:rPr>
          <w:bCs/>
          <w:iCs/>
        </w:rPr>
        <w:t>ю</w:t>
      </w:r>
      <w:r w:rsidR="004B5A40">
        <w:rPr>
          <w:bCs/>
          <w:iCs/>
        </w:rPr>
        <w:t xml:space="preserve"> проектов по поддержке местных инициатив – 2,2 млн. рублей, </w:t>
      </w:r>
      <w:r w:rsidR="00084EC2">
        <w:rPr>
          <w:bCs/>
          <w:iCs/>
        </w:rPr>
        <w:t>капитальные вложения в объекты  муниципальной собственности – 32,6 млн. рублей, обновление и укрепление</w:t>
      </w:r>
      <w:proofErr w:type="gramEnd"/>
      <w:r w:rsidR="00084EC2">
        <w:rPr>
          <w:bCs/>
          <w:iCs/>
        </w:rPr>
        <w:t xml:space="preserve"> </w:t>
      </w:r>
      <w:proofErr w:type="gramStart"/>
      <w:r w:rsidR="00CF55E9">
        <w:rPr>
          <w:bCs/>
          <w:iCs/>
        </w:rPr>
        <w:t>материально – технической базы учреждений образования, культуры – 4,1 млн. рублей, создание новых мест в образовательных учреждениях – 2,5 млн. рублей, обеспечение комплексной безопасности образовательных учреждений – 7,7 млн. рублей, проведение капитального ремонта ООШ № 20 – 25,3 млн. рублей, подготовку объектов и систем жизнеобеспечения к осенне-зимнему периоду – 32,9 млн. рублей, реализацию мероприятий по ликвидации накопленного экологического ущерба – 7,3 млн. рублей.</w:t>
      </w:r>
      <w:proofErr w:type="gramEnd"/>
    </w:p>
    <w:p w:rsidR="00E41C32" w:rsidRDefault="000B6388" w:rsidP="004D32EB">
      <w:pPr>
        <w:ind w:firstLine="709"/>
        <w:jc w:val="both"/>
        <w:rPr>
          <w:bCs/>
          <w:iCs/>
        </w:rPr>
      </w:pPr>
      <w:r>
        <w:rPr>
          <w:bCs/>
          <w:iCs/>
        </w:rPr>
        <w:t>Н</w:t>
      </w:r>
      <w:r w:rsidR="007624DA" w:rsidRPr="00E41C32">
        <w:rPr>
          <w:bCs/>
          <w:iCs/>
        </w:rPr>
        <w:t xml:space="preserve">а основании соглашений о реструктуризации бюджетных кредитов от 18.12.2018 своевременно осуществляется погашение задолженности по утвержденному графику. </w:t>
      </w:r>
      <w:r w:rsidR="00A2409B" w:rsidRPr="00E41C32">
        <w:rPr>
          <w:bCs/>
          <w:iCs/>
        </w:rPr>
        <w:t>Подготовлено и направлено в Министерство финансов Мурманской области обращение о реструктуризации бюджетного кредита, привлеченного в 2017 году</w:t>
      </w:r>
      <w:r w:rsidR="00E41C32" w:rsidRPr="00E41C32">
        <w:rPr>
          <w:bCs/>
          <w:iCs/>
        </w:rPr>
        <w:t>, с частичным списанием долга</w:t>
      </w:r>
      <w:r w:rsidR="00E41C32">
        <w:rPr>
          <w:bCs/>
          <w:iCs/>
        </w:rPr>
        <w:t>.</w:t>
      </w:r>
    </w:p>
    <w:p w:rsidR="000B6388" w:rsidRDefault="007624DA" w:rsidP="004D32EB">
      <w:pPr>
        <w:ind w:firstLine="709"/>
        <w:jc w:val="both"/>
        <w:rPr>
          <w:bCs/>
          <w:iCs/>
        </w:rPr>
      </w:pPr>
      <w:r w:rsidRPr="00E41C32">
        <w:rPr>
          <w:bCs/>
          <w:iCs/>
        </w:rPr>
        <w:t xml:space="preserve">Сумма муниципального долга </w:t>
      </w:r>
      <w:r w:rsidR="00E41C32" w:rsidRPr="00E41C32">
        <w:rPr>
          <w:bCs/>
          <w:iCs/>
        </w:rPr>
        <w:t xml:space="preserve">консолидированного </w:t>
      </w:r>
      <w:r w:rsidRPr="00E41C32">
        <w:rPr>
          <w:bCs/>
          <w:iCs/>
        </w:rPr>
        <w:t>бюджета</w:t>
      </w:r>
      <w:r w:rsidR="00E41C32" w:rsidRPr="00E41C32">
        <w:rPr>
          <w:bCs/>
          <w:iCs/>
        </w:rPr>
        <w:t xml:space="preserve"> Печенгского района  </w:t>
      </w:r>
      <w:r w:rsidRPr="00E41C32">
        <w:rPr>
          <w:bCs/>
          <w:iCs/>
        </w:rPr>
        <w:t>на 01.</w:t>
      </w:r>
      <w:r w:rsidR="00A2409B" w:rsidRPr="00E41C32">
        <w:rPr>
          <w:bCs/>
          <w:iCs/>
        </w:rPr>
        <w:t>11</w:t>
      </w:r>
      <w:r w:rsidRPr="00E41C32">
        <w:rPr>
          <w:bCs/>
          <w:iCs/>
        </w:rPr>
        <w:t>.20</w:t>
      </w:r>
      <w:r w:rsidR="00A2409B" w:rsidRPr="00E41C32">
        <w:rPr>
          <w:bCs/>
          <w:iCs/>
        </w:rPr>
        <w:t>20</w:t>
      </w:r>
      <w:r w:rsidRPr="00E41C32">
        <w:rPr>
          <w:bCs/>
          <w:iCs/>
        </w:rPr>
        <w:t xml:space="preserve"> года составляет </w:t>
      </w:r>
      <w:r w:rsidR="00A2409B" w:rsidRPr="00E41C32">
        <w:rPr>
          <w:bCs/>
          <w:iCs/>
        </w:rPr>
        <w:t>115,7</w:t>
      </w:r>
      <w:r w:rsidR="00E41C32">
        <w:rPr>
          <w:bCs/>
          <w:iCs/>
        </w:rPr>
        <w:t>1</w:t>
      </w:r>
      <w:r w:rsidR="00D86A58" w:rsidRPr="00E41C32">
        <w:rPr>
          <w:bCs/>
          <w:iCs/>
        </w:rPr>
        <w:t xml:space="preserve"> млн.</w:t>
      </w:r>
      <w:r w:rsidR="00E41C32">
        <w:rPr>
          <w:bCs/>
          <w:iCs/>
        </w:rPr>
        <w:t xml:space="preserve"> </w:t>
      </w:r>
      <w:r w:rsidRPr="00E41C32">
        <w:rPr>
          <w:bCs/>
          <w:iCs/>
        </w:rPr>
        <w:t>руб</w:t>
      </w:r>
      <w:r w:rsidR="00E41C32">
        <w:rPr>
          <w:bCs/>
          <w:iCs/>
        </w:rPr>
        <w:t>лей</w:t>
      </w:r>
      <w:r w:rsidRPr="00E41C32">
        <w:rPr>
          <w:bCs/>
          <w:iCs/>
        </w:rPr>
        <w:t>.</w:t>
      </w:r>
    </w:p>
    <w:p w:rsidR="004D32EB" w:rsidRPr="000B6388" w:rsidRDefault="004D32EB" w:rsidP="004D32EB">
      <w:pPr>
        <w:ind w:firstLine="709"/>
        <w:jc w:val="both"/>
        <w:rPr>
          <w:bCs/>
          <w:iCs/>
        </w:rPr>
      </w:pPr>
      <w:r w:rsidRPr="000B6388">
        <w:rPr>
          <w:bCs/>
          <w:iCs/>
        </w:rPr>
        <w:t xml:space="preserve">С целью решения прозрачности и открытости бюджетного процесса, обеспечения вовлеченности граждан в бюджетный процесс актуальная информация о </w:t>
      </w:r>
      <w:r w:rsidR="000B6388">
        <w:rPr>
          <w:bCs/>
          <w:iCs/>
        </w:rPr>
        <w:t>бюджетах муниципальных образований Печенгского района и</w:t>
      </w:r>
      <w:r w:rsidRPr="000B6388">
        <w:rPr>
          <w:bCs/>
          <w:iCs/>
        </w:rPr>
        <w:t xml:space="preserve"> </w:t>
      </w:r>
      <w:r w:rsidR="000B6388">
        <w:rPr>
          <w:bCs/>
          <w:iCs/>
        </w:rPr>
        <w:t>их</w:t>
      </w:r>
      <w:r w:rsidRPr="000B6388">
        <w:rPr>
          <w:bCs/>
          <w:iCs/>
        </w:rPr>
        <w:t xml:space="preserve"> исполнении в объективной и доступной для понимания форме размещается на официальн</w:t>
      </w:r>
      <w:r w:rsidR="000B6388">
        <w:rPr>
          <w:bCs/>
          <w:iCs/>
        </w:rPr>
        <w:t xml:space="preserve">ых </w:t>
      </w:r>
      <w:r w:rsidRPr="000B6388">
        <w:rPr>
          <w:bCs/>
          <w:iCs/>
        </w:rPr>
        <w:t>сайт</w:t>
      </w:r>
      <w:r w:rsidR="000B6388">
        <w:rPr>
          <w:bCs/>
          <w:iCs/>
        </w:rPr>
        <w:t>ах</w:t>
      </w:r>
      <w:r w:rsidRPr="000B6388">
        <w:rPr>
          <w:bCs/>
          <w:iCs/>
        </w:rPr>
        <w:t xml:space="preserve"> муниципальн</w:t>
      </w:r>
      <w:r w:rsidR="000B6388">
        <w:rPr>
          <w:bCs/>
          <w:iCs/>
        </w:rPr>
        <w:t xml:space="preserve">ых </w:t>
      </w:r>
      <w:r w:rsidRPr="000B6388">
        <w:rPr>
          <w:bCs/>
          <w:iCs/>
        </w:rPr>
        <w:t xml:space="preserve"> образовани</w:t>
      </w:r>
      <w:r w:rsidR="000B6388">
        <w:rPr>
          <w:bCs/>
          <w:iCs/>
        </w:rPr>
        <w:t xml:space="preserve">й </w:t>
      </w:r>
      <w:r w:rsidRPr="000B6388">
        <w:rPr>
          <w:bCs/>
          <w:iCs/>
        </w:rPr>
        <w:t>Печенгск</w:t>
      </w:r>
      <w:r w:rsidR="000B6388">
        <w:rPr>
          <w:bCs/>
          <w:iCs/>
        </w:rPr>
        <w:t>ого</w:t>
      </w:r>
      <w:r w:rsidRPr="000B6388">
        <w:rPr>
          <w:bCs/>
          <w:iCs/>
        </w:rPr>
        <w:t xml:space="preserve"> район</w:t>
      </w:r>
      <w:r w:rsidR="000B6388">
        <w:rPr>
          <w:bCs/>
          <w:iCs/>
        </w:rPr>
        <w:t>а</w:t>
      </w:r>
      <w:r w:rsidR="00E1134C" w:rsidRPr="000B6388">
        <w:rPr>
          <w:bCs/>
          <w:iCs/>
        </w:rPr>
        <w:t xml:space="preserve"> </w:t>
      </w:r>
      <w:r w:rsidRPr="000B6388">
        <w:rPr>
          <w:bCs/>
          <w:iCs/>
        </w:rPr>
        <w:t>в сети Интернет.</w:t>
      </w:r>
    </w:p>
    <w:p w:rsidR="004D32EB" w:rsidRPr="003945EF" w:rsidRDefault="004D32EB" w:rsidP="004D32EB">
      <w:pPr>
        <w:ind w:firstLine="709"/>
        <w:jc w:val="both"/>
        <w:rPr>
          <w:bCs/>
          <w:iCs/>
          <w:sz w:val="20"/>
          <w:szCs w:val="20"/>
          <w:highlight w:val="yellow"/>
        </w:rPr>
      </w:pPr>
    </w:p>
    <w:p w:rsidR="004D32EB" w:rsidRPr="002D5E1E" w:rsidRDefault="00143ED8" w:rsidP="00143ED8">
      <w:pPr>
        <w:tabs>
          <w:tab w:val="left" w:pos="426"/>
        </w:tabs>
        <w:jc w:val="center"/>
        <w:rPr>
          <w:b/>
          <w:bCs/>
          <w:iCs/>
        </w:rPr>
      </w:pPr>
      <w:r w:rsidRPr="002D5E1E">
        <w:rPr>
          <w:b/>
          <w:bCs/>
          <w:iCs/>
        </w:rPr>
        <w:t>4.</w:t>
      </w:r>
      <w:r w:rsidRPr="002D5E1E">
        <w:rPr>
          <w:b/>
          <w:bCs/>
          <w:iCs/>
        </w:rPr>
        <w:tab/>
      </w:r>
      <w:r w:rsidR="004D32EB" w:rsidRPr="002D5E1E">
        <w:rPr>
          <w:b/>
          <w:bCs/>
          <w:iCs/>
        </w:rPr>
        <w:t>Основные направления налоговой политики на 20</w:t>
      </w:r>
      <w:r w:rsidR="00595BFE" w:rsidRPr="002D5E1E">
        <w:rPr>
          <w:b/>
          <w:bCs/>
          <w:iCs/>
        </w:rPr>
        <w:t>2</w:t>
      </w:r>
      <w:r w:rsidR="00CF28DF" w:rsidRPr="002D5E1E">
        <w:rPr>
          <w:b/>
          <w:bCs/>
          <w:iCs/>
        </w:rPr>
        <w:t>1</w:t>
      </w:r>
      <w:r w:rsidR="004D32EB" w:rsidRPr="002D5E1E">
        <w:rPr>
          <w:b/>
          <w:bCs/>
          <w:iCs/>
        </w:rPr>
        <w:t>-202</w:t>
      </w:r>
      <w:r w:rsidR="00CF28DF" w:rsidRPr="002D5E1E">
        <w:rPr>
          <w:b/>
          <w:bCs/>
          <w:iCs/>
        </w:rPr>
        <w:t>3</w:t>
      </w:r>
      <w:r w:rsidR="004D32EB" w:rsidRPr="002D5E1E">
        <w:rPr>
          <w:b/>
          <w:bCs/>
          <w:iCs/>
        </w:rPr>
        <w:t xml:space="preserve"> годы</w:t>
      </w:r>
    </w:p>
    <w:p w:rsidR="004D32EB" w:rsidRPr="003945EF" w:rsidRDefault="004D32EB" w:rsidP="004D32EB">
      <w:pPr>
        <w:shd w:val="clear" w:color="auto" w:fill="FFFFFF"/>
        <w:ind w:firstLine="709"/>
        <w:jc w:val="center"/>
        <w:rPr>
          <w:b/>
          <w:bCs/>
          <w:iCs/>
          <w:caps/>
          <w:sz w:val="20"/>
          <w:szCs w:val="20"/>
          <w:highlight w:val="yellow"/>
        </w:rPr>
      </w:pPr>
    </w:p>
    <w:p w:rsidR="0003105C" w:rsidRPr="003E5FF0" w:rsidRDefault="0003105C" w:rsidP="004D32EB">
      <w:pPr>
        <w:shd w:val="clear" w:color="auto" w:fill="FFFFFF"/>
        <w:ind w:firstLine="709"/>
        <w:jc w:val="both"/>
        <w:rPr>
          <w:bCs/>
          <w:iCs/>
        </w:rPr>
      </w:pPr>
      <w:r w:rsidRPr="003E5FF0">
        <w:rPr>
          <w:bCs/>
          <w:iCs/>
        </w:rPr>
        <w:t>Налоговая политика муниципального округа на 2021 год и плановый период 2022 и 2023 годов будет выстраиваться с учетом реализации изменений федерального законодательства и законодательства Мурманской области, муниципальных правовых актов.</w:t>
      </w:r>
    </w:p>
    <w:p w:rsidR="003E5FF0" w:rsidRDefault="003E5FF0" w:rsidP="004D32EB">
      <w:pPr>
        <w:shd w:val="clear" w:color="auto" w:fill="FFFFFF"/>
        <w:ind w:firstLine="709"/>
        <w:jc w:val="both"/>
        <w:rPr>
          <w:bCs/>
          <w:iCs/>
        </w:rPr>
      </w:pPr>
      <w:r w:rsidRPr="003E5FF0">
        <w:rPr>
          <w:bCs/>
          <w:iCs/>
        </w:rPr>
        <w:t>Исходя из текущей экономической ситуации и целей, поставленных Президентом Российской Федерации, Прав</w:t>
      </w:r>
      <w:r>
        <w:rPr>
          <w:bCs/>
          <w:iCs/>
        </w:rPr>
        <w:t>ительством Российской Федерации, н</w:t>
      </w:r>
      <w:r w:rsidR="00405A50" w:rsidRPr="003E5FF0">
        <w:rPr>
          <w:bCs/>
          <w:iCs/>
        </w:rPr>
        <w:t xml:space="preserve">алоговая политика </w:t>
      </w:r>
      <w:r>
        <w:rPr>
          <w:bCs/>
          <w:iCs/>
        </w:rPr>
        <w:t>муниципального округа на 2021- 2023 годы будет направлена на обеспечение сбалансированности и устойчивости бюджета округа в условиях восстановления экономической активности после преодоления негативных последствий для экономики, обусловленных распространением коронавирусной инфекции.</w:t>
      </w:r>
    </w:p>
    <w:p w:rsidR="003E5FF0" w:rsidRDefault="003E5FF0" w:rsidP="004D32EB">
      <w:pPr>
        <w:shd w:val="clear" w:color="auto" w:fill="FFFFFF"/>
        <w:ind w:firstLine="709"/>
        <w:jc w:val="both"/>
        <w:rPr>
          <w:bCs/>
          <w:iCs/>
        </w:rPr>
      </w:pPr>
      <w:r>
        <w:rPr>
          <w:bCs/>
          <w:iCs/>
        </w:rPr>
        <w:t>Основными направлениями налоговой политики муниципального округа на 2021 -2023 годы определены:</w:t>
      </w:r>
    </w:p>
    <w:p w:rsidR="003E5FF0" w:rsidRDefault="003E5FF0" w:rsidP="003E5FF0">
      <w:pPr>
        <w:shd w:val="clear" w:color="auto" w:fill="FFFFFF"/>
        <w:tabs>
          <w:tab w:val="left" w:pos="993"/>
        </w:tabs>
        <w:ind w:firstLine="709"/>
        <w:jc w:val="both"/>
        <w:rPr>
          <w:bCs/>
          <w:iCs/>
        </w:rPr>
      </w:pPr>
      <w:r>
        <w:rPr>
          <w:bCs/>
          <w:iCs/>
        </w:rPr>
        <w:t>-</w:t>
      </w:r>
      <w:r>
        <w:rPr>
          <w:bCs/>
          <w:iCs/>
        </w:rPr>
        <w:tab/>
      </w:r>
      <w:r w:rsidR="00403AA3">
        <w:rPr>
          <w:bCs/>
          <w:iCs/>
        </w:rPr>
        <w:t xml:space="preserve">укрепление </w:t>
      </w:r>
      <w:r>
        <w:rPr>
          <w:bCs/>
          <w:iCs/>
        </w:rPr>
        <w:t>налогового потенциала на территории муниципального округа;</w:t>
      </w:r>
    </w:p>
    <w:p w:rsidR="00403AA3" w:rsidRDefault="003E5FF0" w:rsidP="003E5FF0">
      <w:pPr>
        <w:shd w:val="clear" w:color="auto" w:fill="FFFFFF"/>
        <w:tabs>
          <w:tab w:val="left" w:pos="993"/>
        </w:tabs>
        <w:ind w:firstLine="709"/>
        <w:jc w:val="both"/>
        <w:rPr>
          <w:bCs/>
          <w:iCs/>
        </w:rPr>
      </w:pPr>
      <w:r>
        <w:rPr>
          <w:bCs/>
          <w:iCs/>
        </w:rPr>
        <w:t>-</w:t>
      </w:r>
      <w:r>
        <w:rPr>
          <w:bCs/>
          <w:iCs/>
        </w:rPr>
        <w:tab/>
      </w:r>
      <w:r w:rsidR="00403AA3">
        <w:rPr>
          <w:bCs/>
          <w:iCs/>
        </w:rPr>
        <w:t>развитие налогового потенциала и обеспечение роста доходной части бюджета округа.</w:t>
      </w:r>
    </w:p>
    <w:p w:rsidR="00FA650E" w:rsidRDefault="00FA650E" w:rsidP="004D32EB">
      <w:pPr>
        <w:shd w:val="clear" w:color="auto" w:fill="FFFFFF"/>
        <w:ind w:firstLine="709"/>
        <w:jc w:val="both"/>
        <w:rPr>
          <w:bCs/>
          <w:iCs/>
        </w:rPr>
      </w:pPr>
      <w:r>
        <w:rPr>
          <w:bCs/>
          <w:iCs/>
        </w:rPr>
        <w:t xml:space="preserve">В части сохранения и укрепления налогового потенциала </w:t>
      </w:r>
      <w:r w:rsidRPr="00FA650E">
        <w:rPr>
          <w:bCs/>
          <w:iCs/>
        </w:rPr>
        <w:t>муниципального округа</w:t>
      </w:r>
      <w:r w:rsidR="00405A50" w:rsidRPr="00FA650E">
        <w:rPr>
          <w:bCs/>
          <w:iCs/>
        </w:rPr>
        <w:t xml:space="preserve"> </w:t>
      </w:r>
      <w:r>
        <w:rPr>
          <w:bCs/>
          <w:iCs/>
        </w:rPr>
        <w:t>планируется:</w:t>
      </w:r>
    </w:p>
    <w:p w:rsidR="00D31B72" w:rsidRPr="0072485C" w:rsidRDefault="00D31B72" w:rsidP="00A52C01">
      <w:pPr>
        <w:shd w:val="clear" w:color="auto" w:fill="FFFFFF"/>
        <w:tabs>
          <w:tab w:val="left" w:pos="993"/>
        </w:tabs>
        <w:ind w:firstLine="709"/>
        <w:jc w:val="both"/>
        <w:rPr>
          <w:bCs/>
          <w:iCs/>
        </w:rPr>
      </w:pPr>
      <w:r>
        <w:rPr>
          <w:bCs/>
          <w:iCs/>
        </w:rPr>
        <w:t>-</w:t>
      </w:r>
      <w:r>
        <w:rPr>
          <w:bCs/>
          <w:iCs/>
        </w:rPr>
        <w:tab/>
        <w:t xml:space="preserve">проведение мероприятий по выявлению причин ухудшения финансового состояния и платежеспособности организаций, предприятий, </w:t>
      </w:r>
      <w:r w:rsidRPr="0072485C">
        <w:rPr>
          <w:bCs/>
          <w:iCs/>
        </w:rPr>
        <w:t>индивидуальных предпринимателей на территории муниципального округа; определение мер, необходимых для стабилизации их финансово</w:t>
      </w:r>
      <w:r w:rsidR="00A52C01" w:rsidRPr="0072485C">
        <w:rPr>
          <w:bCs/>
          <w:iCs/>
        </w:rPr>
        <w:t xml:space="preserve"> </w:t>
      </w:r>
      <w:r w:rsidRPr="0072485C">
        <w:rPr>
          <w:bCs/>
          <w:iCs/>
        </w:rPr>
        <w:t>- экономического положения;</w:t>
      </w:r>
    </w:p>
    <w:p w:rsidR="00250313" w:rsidRPr="0072485C" w:rsidRDefault="00250313" w:rsidP="00250313">
      <w:pPr>
        <w:shd w:val="clear" w:color="auto" w:fill="FFFFFF"/>
        <w:tabs>
          <w:tab w:val="left" w:pos="993"/>
        </w:tabs>
        <w:ind w:firstLine="709"/>
        <w:jc w:val="both"/>
        <w:rPr>
          <w:bCs/>
          <w:iCs/>
        </w:rPr>
      </w:pPr>
      <w:r w:rsidRPr="0072485C">
        <w:rPr>
          <w:bCs/>
          <w:iCs/>
        </w:rPr>
        <w:t>-</w:t>
      </w:r>
      <w:r w:rsidRPr="0072485C">
        <w:rPr>
          <w:bCs/>
          <w:iCs/>
        </w:rPr>
        <w:tab/>
        <w:t>продолжение работы по инвентаризации и оптимизации</w:t>
      </w:r>
      <w:r w:rsidR="00FE3618" w:rsidRPr="0072485C">
        <w:rPr>
          <w:bCs/>
          <w:iCs/>
        </w:rPr>
        <w:t xml:space="preserve"> использования</w:t>
      </w:r>
      <w:r w:rsidRPr="0072485C">
        <w:rPr>
          <w:bCs/>
          <w:iCs/>
        </w:rPr>
        <w:t xml:space="preserve"> </w:t>
      </w:r>
      <w:r w:rsidR="00766810" w:rsidRPr="0072485C">
        <w:rPr>
          <w:bCs/>
          <w:iCs/>
        </w:rPr>
        <w:t xml:space="preserve">муниципального </w:t>
      </w:r>
      <w:r w:rsidRPr="0072485C">
        <w:rPr>
          <w:bCs/>
          <w:iCs/>
        </w:rPr>
        <w:t>имущества, вовлечению в хозяйственный оборот неиспользуемых объектов недвижимости и земельных участков;</w:t>
      </w:r>
    </w:p>
    <w:p w:rsidR="00250313" w:rsidRPr="0072485C" w:rsidRDefault="00250313" w:rsidP="00250313">
      <w:pPr>
        <w:shd w:val="clear" w:color="auto" w:fill="FFFFFF"/>
        <w:tabs>
          <w:tab w:val="left" w:pos="993"/>
        </w:tabs>
        <w:ind w:firstLine="709"/>
        <w:jc w:val="both"/>
        <w:rPr>
          <w:bCs/>
          <w:iCs/>
        </w:rPr>
      </w:pPr>
      <w:r w:rsidRPr="0072485C">
        <w:rPr>
          <w:bCs/>
          <w:iCs/>
        </w:rPr>
        <w:t>-</w:t>
      </w:r>
      <w:r w:rsidRPr="0072485C">
        <w:rPr>
          <w:bCs/>
          <w:iCs/>
        </w:rPr>
        <w:tab/>
        <w:t>организация и проведение государственной регистрации оценки объектов недвижимости в целях актуализации налогооблагаемой базы;</w:t>
      </w:r>
    </w:p>
    <w:p w:rsidR="00F6703E" w:rsidRDefault="00FA650E" w:rsidP="00DA65F3">
      <w:pPr>
        <w:shd w:val="clear" w:color="auto" w:fill="FFFFFF"/>
        <w:tabs>
          <w:tab w:val="left" w:pos="993"/>
        </w:tabs>
        <w:ind w:firstLine="709"/>
        <w:jc w:val="both"/>
        <w:rPr>
          <w:bCs/>
          <w:iCs/>
        </w:rPr>
      </w:pPr>
      <w:r w:rsidRPr="0072485C">
        <w:rPr>
          <w:bCs/>
          <w:iCs/>
        </w:rPr>
        <w:t>-</w:t>
      </w:r>
      <w:r w:rsidRPr="0072485C">
        <w:rPr>
          <w:bCs/>
          <w:iCs/>
        </w:rPr>
        <w:tab/>
      </w:r>
      <w:r w:rsidR="00F6703E" w:rsidRPr="0072485C">
        <w:rPr>
          <w:bCs/>
          <w:iCs/>
        </w:rPr>
        <w:t xml:space="preserve">осуществление </w:t>
      </w:r>
      <w:r w:rsidR="00DA65F3" w:rsidRPr="0072485C">
        <w:rPr>
          <w:bCs/>
          <w:iCs/>
        </w:rPr>
        <w:t xml:space="preserve">оценки налоговых </w:t>
      </w:r>
      <w:r w:rsidR="00766810" w:rsidRPr="0072485C">
        <w:rPr>
          <w:bCs/>
          <w:iCs/>
        </w:rPr>
        <w:t>расходов</w:t>
      </w:r>
      <w:r w:rsidR="00DA65F3" w:rsidRPr="0072485C">
        <w:rPr>
          <w:bCs/>
          <w:iCs/>
        </w:rPr>
        <w:t xml:space="preserve">, </w:t>
      </w:r>
      <w:r w:rsidR="00F6703E" w:rsidRPr="0072485C">
        <w:rPr>
          <w:bCs/>
          <w:iCs/>
        </w:rPr>
        <w:t xml:space="preserve">обусловленных предоставлением налоговых льгот по местным налогам, </w:t>
      </w:r>
      <w:r w:rsidR="00DA65F3" w:rsidRPr="0072485C">
        <w:rPr>
          <w:bCs/>
          <w:iCs/>
        </w:rPr>
        <w:t>включая оценку их целесообразности</w:t>
      </w:r>
      <w:r w:rsidR="00DA65F3">
        <w:rPr>
          <w:bCs/>
          <w:iCs/>
        </w:rPr>
        <w:t xml:space="preserve"> </w:t>
      </w:r>
      <w:r w:rsidR="00F6703E">
        <w:rPr>
          <w:bCs/>
          <w:iCs/>
        </w:rPr>
        <w:t>и результативности, принятие мер по недопущению неэффективных налоговых расходов;</w:t>
      </w:r>
    </w:p>
    <w:p w:rsidR="00F6703E" w:rsidRDefault="00F6703E" w:rsidP="00DA65F3">
      <w:pPr>
        <w:shd w:val="clear" w:color="auto" w:fill="FFFFFF"/>
        <w:tabs>
          <w:tab w:val="left" w:pos="993"/>
        </w:tabs>
        <w:ind w:firstLine="709"/>
        <w:jc w:val="both"/>
        <w:rPr>
          <w:bCs/>
          <w:iCs/>
        </w:rPr>
      </w:pPr>
      <w:r>
        <w:rPr>
          <w:bCs/>
          <w:iCs/>
        </w:rPr>
        <w:lastRenderedPageBreak/>
        <w:t>-</w:t>
      </w:r>
      <w:r>
        <w:rPr>
          <w:bCs/>
          <w:iCs/>
        </w:rPr>
        <w:tab/>
        <w:t>установление определенного срока действия при введении новых налоговых льгот по местным налогам и иных налоговых преимуществ;</w:t>
      </w:r>
    </w:p>
    <w:p w:rsidR="00F6703E" w:rsidRPr="0072485C" w:rsidRDefault="00F6703E" w:rsidP="00DA65F3">
      <w:pPr>
        <w:shd w:val="clear" w:color="auto" w:fill="FFFFFF"/>
        <w:tabs>
          <w:tab w:val="left" w:pos="993"/>
        </w:tabs>
        <w:ind w:firstLine="709"/>
        <w:jc w:val="both"/>
        <w:rPr>
          <w:bCs/>
          <w:iCs/>
        </w:rPr>
      </w:pPr>
      <w:r>
        <w:rPr>
          <w:bCs/>
          <w:iCs/>
        </w:rPr>
        <w:t>-</w:t>
      </w:r>
      <w:r>
        <w:rPr>
          <w:bCs/>
          <w:iCs/>
        </w:rPr>
        <w:tab/>
      </w:r>
      <w:r w:rsidR="00405A50" w:rsidRPr="00FA650E">
        <w:rPr>
          <w:bCs/>
          <w:iCs/>
        </w:rPr>
        <w:t xml:space="preserve"> </w:t>
      </w:r>
      <w:r w:rsidRPr="0072485C">
        <w:rPr>
          <w:bCs/>
          <w:iCs/>
        </w:rPr>
        <w:t>подготовка предложений для решения вопросов, связанных с изменением федерального и регионального законодательства, нормативных правовых актов органов местного самоуправления, в том числе для повышения эффективности и результативности налогообложения, а также улучшения администрирования налоговых и неналоговых платежей и погашения задолженности по ним;</w:t>
      </w:r>
    </w:p>
    <w:p w:rsidR="00DF0507" w:rsidRPr="0072485C" w:rsidRDefault="00C2170C" w:rsidP="00DA65F3">
      <w:pPr>
        <w:shd w:val="clear" w:color="auto" w:fill="FFFFFF"/>
        <w:tabs>
          <w:tab w:val="left" w:pos="993"/>
        </w:tabs>
        <w:ind w:firstLine="709"/>
        <w:jc w:val="both"/>
        <w:rPr>
          <w:bCs/>
          <w:iCs/>
        </w:rPr>
      </w:pPr>
      <w:r w:rsidRPr="0072485C">
        <w:rPr>
          <w:bCs/>
          <w:iCs/>
        </w:rPr>
        <w:t>-</w:t>
      </w:r>
      <w:r w:rsidRPr="0072485C">
        <w:rPr>
          <w:bCs/>
          <w:iCs/>
        </w:rPr>
        <w:tab/>
      </w:r>
      <w:r w:rsidR="00D31B72" w:rsidRPr="0072485C">
        <w:rPr>
          <w:bCs/>
          <w:iCs/>
        </w:rPr>
        <w:t xml:space="preserve">взаимодействие органов местного самоуправления с органами государственной власти по </w:t>
      </w:r>
      <w:r w:rsidR="00DF0507" w:rsidRPr="0072485C">
        <w:rPr>
          <w:bCs/>
          <w:iCs/>
        </w:rPr>
        <w:t xml:space="preserve">вопросам мобилизации </w:t>
      </w:r>
      <w:r w:rsidR="00A52C01" w:rsidRPr="0072485C">
        <w:rPr>
          <w:bCs/>
          <w:iCs/>
        </w:rPr>
        <w:t>доход</w:t>
      </w:r>
      <w:r w:rsidR="00DF0507" w:rsidRPr="0072485C">
        <w:rPr>
          <w:bCs/>
          <w:iCs/>
        </w:rPr>
        <w:t>ов</w:t>
      </w:r>
      <w:r w:rsidR="00A52C01" w:rsidRPr="0072485C">
        <w:rPr>
          <w:bCs/>
          <w:iCs/>
        </w:rPr>
        <w:t xml:space="preserve"> </w:t>
      </w:r>
      <w:r w:rsidR="00DF0507" w:rsidRPr="0072485C">
        <w:rPr>
          <w:bCs/>
          <w:iCs/>
        </w:rPr>
        <w:t>в бюджет</w:t>
      </w:r>
      <w:r w:rsidR="00FE3618" w:rsidRPr="0072485C">
        <w:rPr>
          <w:bCs/>
          <w:iCs/>
        </w:rPr>
        <w:t xml:space="preserve"> всех уровней</w:t>
      </w:r>
      <w:r w:rsidR="00DF0507" w:rsidRPr="0072485C">
        <w:rPr>
          <w:bCs/>
          <w:iCs/>
        </w:rPr>
        <w:t>;</w:t>
      </w:r>
    </w:p>
    <w:p w:rsidR="00A52C01" w:rsidRPr="0072485C" w:rsidRDefault="00A52C01" w:rsidP="00DA65F3">
      <w:pPr>
        <w:shd w:val="clear" w:color="auto" w:fill="FFFFFF"/>
        <w:tabs>
          <w:tab w:val="left" w:pos="993"/>
        </w:tabs>
        <w:ind w:firstLine="709"/>
        <w:jc w:val="both"/>
        <w:rPr>
          <w:bCs/>
          <w:iCs/>
        </w:rPr>
      </w:pPr>
      <w:r w:rsidRPr="0072485C">
        <w:rPr>
          <w:bCs/>
          <w:iCs/>
        </w:rPr>
        <w:t>-</w:t>
      </w:r>
      <w:r w:rsidRPr="0072485C">
        <w:rPr>
          <w:bCs/>
          <w:iCs/>
        </w:rPr>
        <w:tab/>
        <w:t>усиление мер по укреплению налоговой дисциплины налогоплательщиков</w:t>
      </w:r>
      <w:r w:rsidR="00766810" w:rsidRPr="0072485C">
        <w:rPr>
          <w:bCs/>
          <w:iCs/>
        </w:rPr>
        <w:t>.</w:t>
      </w:r>
    </w:p>
    <w:p w:rsidR="00FA0ABB" w:rsidRPr="0072485C" w:rsidRDefault="00FA0ABB" w:rsidP="004D32EB">
      <w:pPr>
        <w:shd w:val="clear" w:color="auto" w:fill="FFFFFF"/>
        <w:ind w:firstLine="709"/>
        <w:jc w:val="both"/>
        <w:rPr>
          <w:bCs/>
          <w:iCs/>
        </w:rPr>
      </w:pPr>
      <w:r w:rsidRPr="0072485C">
        <w:rPr>
          <w:bCs/>
          <w:iCs/>
        </w:rPr>
        <w:t>В части развития налогового потенциала муниципального округа в трехлетней перспективе будет продолжена работа по мобилизации в доход бюджета округа имеющихся резервов по доходным источникам. Рост бюджетных поступлений планируется достичь за счет:</w:t>
      </w:r>
    </w:p>
    <w:p w:rsidR="00E0721D" w:rsidRPr="0072485C" w:rsidRDefault="00FA0ABB" w:rsidP="00E0721D">
      <w:pPr>
        <w:shd w:val="clear" w:color="auto" w:fill="FFFFFF"/>
        <w:tabs>
          <w:tab w:val="left" w:pos="993"/>
        </w:tabs>
        <w:ind w:firstLine="709"/>
        <w:jc w:val="both"/>
        <w:rPr>
          <w:bCs/>
          <w:iCs/>
        </w:rPr>
      </w:pPr>
      <w:r w:rsidRPr="0072485C">
        <w:rPr>
          <w:bCs/>
          <w:iCs/>
        </w:rPr>
        <w:t>-</w:t>
      </w:r>
      <w:r w:rsidRPr="0072485C">
        <w:rPr>
          <w:bCs/>
          <w:iCs/>
        </w:rPr>
        <w:tab/>
        <w:t xml:space="preserve"> </w:t>
      </w:r>
      <w:r w:rsidR="007C4CA1" w:rsidRPr="0072485C">
        <w:rPr>
          <w:bCs/>
          <w:iCs/>
        </w:rPr>
        <w:t>совершенствования</w:t>
      </w:r>
      <w:r w:rsidR="00937D81" w:rsidRPr="0072485C">
        <w:rPr>
          <w:bCs/>
          <w:iCs/>
        </w:rPr>
        <w:t xml:space="preserve"> методов налогового администрирования, повышение уровня ответственности главных администраторов</w:t>
      </w:r>
      <w:r w:rsidR="00747B00" w:rsidRPr="0072485C">
        <w:rPr>
          <w:bCs/>
          <w:iCs/>
        </w:rPr>
        <w:t xml:space="preserve"> (администраторов)</w:t>
      </w:r>
      <w:r w:rsidR="00937D81" w:rsidRPr="0072485C">
        <w:rPr>
          <w:bCs/>
          <w:iCs/>
        </w:rPr>
        <w:t xml:space="preserve"> доходов</w:t>
      </w:r>
      <w:r w:rsidRPr="0072485C">
        <w:rPr>
          <w:bCs/>
          <w:iCs/>
        </w:rPr>
        <w:t xml:space="preserve"> за выполнение плановых показателей пост</w:t>
      </w:r>
      <w:r w:rsidR="007C4CA1" w:rsidRPr="0072485C">
        <w:rPr>
          <w:bCs/>
          <w:iCs/>
        </w:rPr>
        <w:t>упления доходов</w:t>
      </w:r>
      <w:r w:rsidR="00937D81" w:rsidRPr="0072485C">
        <w:rPr>
          <w:bCs/>
          <w:iCs/>
        </w:rPr>
        <w:t>;</w:t>
      </w:r>
    </w:p>
    <w:p w:rsidR="007C4CA1" w:rsidRPr="0072485C" w:rsidRDefault="007C4CA1" w:rsidP="00E0721D">
      <w:pPr>
        <w:shd w:val="clear" w:color="auto" w:fill="FFFFFF"/>
        <w:tabs>
          <w:tab w:val="left" w:pos="993"/>
        </w:tabs>
        <w:ind w:firstLine="709"/>
        <w:jc w:val="both"/>
        <w:rPr>
          <w:bCs/>
          <w:iCs/>
        </w:rPr>
      </w:pPr>
      <w:r w:rsidRPr="0072485C">
        <w:rPr>
          <w:bCs/>
          <w:iCs/>
        </w:rPr>
        <w:t>-</w:t>
      </w:r>
      <w:r w:rsidRPr="0072485C">
        <w:rPr>
          <w:bCs/>
          <w:iCs/>
        </w:rPr>
        <w:tab/>
        <w:t>совершенствования существующего механизма государственной (муниципальной) поддержки инвестиционной деятельности на территории муниципального округа;</w:t>
      </w:r>
    </w:p>
    <w:p w:rsidR="007C4CA1" w:rsidRPr="0072485C" w:rsidRDefault="007C4CA1" w:rsidP="00E0721D">
      <w:pPr>
        <w:shd w:val="clear" w:color="auto" w:fill="FFFFFF"/>
        <w:tabs>
          <w:tab w:val="left" w:pos="993"/>
        </w:tabs>
        <w:ind w:firstLine="709"/>
        <w:jc w:val="both"/>
        <w:rPr>
          <w:bCs/>
          <w:iCs/>
        </w:rPr>
      </w:pPr>
      <w:r w:rsidRPr="0072485C">
        <w:rPr>
          <w:bCs/>
          <w:iCs/>
        </w:rPr>
        <w:t>-</w:t>
      </w:r>
      <w:r w:rsidRPr="0072485C">
        <w:rPr>
          <w:bCs/>
          <w:iCs/>
        </w:rPr>
        <w:tab/>
        <w:t>поддержки предпринимательской инициативы и содействие вовлечению новых хозяйствующих субъектов в малое и среднее предпринимательство;</w:t>
      </w:r>
    </w:p>
    <w:p w:rsidR="00707D4F" w:rsidRPr="0072485C" w:rsidRDefault="00B00AEF" w:rsidP="00707D4F">
      <w:pPr>
        <w:shd w:val="clear" w:color="auto" w:fill="FFFFFF"/>
        <w:tabs>
          <w:tab w:val="left" w:pos="993"/>
        </w:tabs>
        <w:ind w:firstLine="709"/>
        <w:jc w:val="both"/>
        <w:rPr>
          <w:bCs/>
          <w:iCs/>
        </w:rPr>
      </w:pPr>
      <w:r w:rsidRPr="0072485C">
        <w:rPr>
          <w:bCs/>
          <w:iCs/>
        </w:rPr>
        <w:t>-</w:t>
      </w:r>
      <w:r w:rsidRPr="0072485C">
        <w:rPr>
          <w:bCs/>
          <w:iCs/>
        </w:rPr>
        <w:tab/>
        <w:t>осуществления межведомственного взаимодействия с целью выявления и пересечения схем минимизации налогов, совершенствования методов контроля легализации «теневой» заработной платы, обеспечению полноты поступления в бюджет округа налоговых и неналоговых доходов</w:t>
      </w:r>
      <w:r w:rsidR="00711D51" w:rsidRPr="0072485C">
        <w:rPr>
          <w:bCs/>
          <w:iCs/>
        </w:rPr>
        <w:t>.</w:t>
      </w:r>
    </w:p>
    <w:p w:rsidR="00707D4F" w:rsidRPr="0072485C" w:rsidRDefault="00707D4F" w:rsidP="00707D4F">
      <w:pPr>
        <w:shd w:val="clear" w:color="auto" w:fill="FFFFFF"/>
        <w:tabs>
          <w:tab w:val="left" w:pos="993"/>
        </w:tabs>
        <w:ind w:firstLine="709"/>
        <w:jc w:val="both"/>
        <w:rPr>
          <w:rFonts w:eastAsia="Calibri"/>
          <w:lang w:eastAsia="en-US"/>
        </w:rPr>
      </w:pPr>
      <w:r w:rsidRPr="0072485C">
        <w:rPr>
          <w:bCs/>
          <w:iCs/>
        </w:rPr>
        <w:t>В</w:t>
      </w:r>
      <w:r w:rsidRPr="0072485C">
        <w:rPr>
          <w:rFonts w:eastAsia="Calibri"/>
          <w:lang w:eastAsia="en-US"/>
        </w:rPr>
        <w:t xml:space="preserve"> связи с образованием нового муниципального образования Печенгский муниципальный округ Мурманской области Советом депутатов Печенгского муниципального округа утверждены нормативные правовые акты о земельном налоге и налоге на имущество физических</w:t>
      </w:r>
      <w:r w:rsidR="00853B07" w:rsidRPr="0072485C">
        <w:rPr>
          <w:rFonts w:eastAsia="Calibri"/>
          <w:lang w:eastAsia="en-US"/>
        </w:rPr>
        <w:t xml:space="preserve"> лиц</w:t>
      </w:r>
      <w:r w:rsidRPr="0072485C">
        <w:rPr>
          <w:rFonts w:eastAsia="Calibri"/>
          <w:lang w:eastAsia="en-US"/>
        </w:rPr>
        <w:t xml:space="preserve"> на территории муниципального округа.</w:t>
      </w:r>
    </w:p>
    <w:p w:rsidR="00EC13F4" w:rsidRPr="0072485C" w:rsidRDefault="00EC13F4" w:rsidP="00E0721D">
      <w:pPr>
        <w:shd w:val="clear" w:color="auto" w:fill="FFFFFF"/>
        <w:tabs>
          <w:tab w:val="left" w:pos="993"/>
        </w:tabs>
        <w:ind w:firstLine="709"/>
        <w:jc w:val="both"/>
        <w:rPr>
          <w:bCs/>
          <w:iCs/>
        </w:rPr>
      </w:pPr>
      <w:r w:rsidRPr="0072485C">
        <w:rPr>
          <w:bCs/>
          <w:iCs/>
        </w:rPr>
        <w:t>Ключевую роль в наполнении бюджет</w:t>
      </w:r>
      <w:r w:rsidR="00B00AEF" w:rsidRPr="0072485C">
        <w:rPr>
          <w:bCs/>
          <w:iCs/>
        </w:rPr>
        <w:t>а округа</w:t>
      </w:r>
      <w:r w:rsidRPr="0072485C">
        <w:rPr>
          <w:bCs/>
          <w:iCs/>
        </w:rPr>
        <w:t xml:space="preserve"> имущественными налогами играет полнота учета объектов недвижимости. </w:t>
      </w:r>
      <w:r w:rsidR="00707D4F" w:rsidRPr="0072485C">
        <w:rPr>
          <w:bCs/>
          <w:iCs/>
        </w:rPr>
        <w:t xml:space="preserve">Существует необходимость в проведении </w:t>
      </w:r>
      <w:r w:rsidRPr="0072485C">
        <w:rPr>
          <w:bCs/>
          <w:iCs/>
        </w:rPr>
        <w:t>мероприяти</w:t>
      </w:r>
      <w:r w:rsidR="00707D4F" w:rsidRPr="0072485C">
        <w:rPr>
          <w:bCs/>
          <w:iCs/>
        </w:rPr>
        <w:t>й</w:t>
      </w:r>
      <w:r w:rsidRPr="0072485C">
        <w:rPr>
          <w:bCs/>
          <w:iCs/>
        </w:rPr>
        <w:t xml:space="preserve"> по регистрации объектов недвижимости с целью формирования актуальной налоговой базы, в том числе:</w:t>
      </w:r>
    </w:p>
    <w:p w:rsidR="00EC13F4" w:rsidRPr="0072485C" w:rsidRDefault="00EC13F4" w:rsidP="00E0721D">
      <w:pPr>
        <w:shd w:val="clear" w:color="auto" w:fill="FFFFFF"/>
        <w:tabs>
          <w:tab w:val="left" w:pos="993"/>
        </w:tabs>
        <w:ind w:firstLine="709"/>
        <w:jc w:val="both"/>
        <w:rPr>
          <w:bCs/>
          <w:iCs/>
        </w:rPr>
      </w:pPr>
      <w:r w:rsidRPr="0072485C">
        <w:rPr>
          <w:bCs/>
          <w:iCs/>
        </w:rPr>
        <w:t>-</w:t>
      </w:r>
      <w:r w:rsidRPr="0072485C">
        <w:rPr>
          <w:bCs/>
          <w:iCs/>
        </w:rPr>
        <w:tab/>
        <w:t xml:space="preserve">проведение инвентаризации объектов недвижимости, включая земельные участки, расположенные на территории </w:t>
      </w:r>
      <w:r w:rsidR="00B00AEF" w:rsidRPr="0072485C">
        <w:rPr>
          <w:bCs/>
          <w:iCs/>
        </w:rPr>
        <w:t>муниципального округа</w:t>
      </w:r>
      <w:r w:rsidR="00711D51" w:rsidRPr="0072485C">
        <w:rPr>
          <w:bCs/>
          <w:iCs/>
        </w:rPr>
        <w:t>,</w:t>
      </w:r>
      <w:r w:rsidRPr="0072485C">
        <w:rPr>
          <w:bCs/>
          <w:iCs/>
        </w:rPr>
        <w:t xml:space="preserve"> дальнейшей сверкой информации, полученной от налоговых органов по объектам налогообложения;</w:t>
      </w:r>
    </w:p>
    <w:p w:rsidR="00EC13F4" w:rsidRPr="0072485C" w:rsidRDefault="00EC13F4" w:rsidP="00E0721D">
      <w:pPr>
        <w:shd w:val="clear" w:color="auto" w:fill="FFFFFF"/>
        <w:tabs>
          <w:tab w:val="left" w:pos="993"/>
        </w:tabs>
        <w:ind w:firstLine="709"/>
        <w:jc w:val="both"/>
        <w:rPr>
          <w:bCs/>
          <w:iCs/>
        </w:rPr>
      </w:pPr>
      <w:r w:rsidRPr="0072485C">
        <w:rPr>
          <w:bCs/>
          <w:iCs/>
        </w:rPr>
        <w:t>-</w:t>
      </w:r>
      <w:r w:rsidRPr="0072485C">
        <w:rPr>
          <w:bCs/>
          <w:iCs/>
        </w:rPr>
        <w:tab/>
        <w:t>выявление не учтенных для целей налогообложения объектов недвижимости;</w:t>
      </w:r>
    </w:p>
    <w:p w:rsidR="00EC13F4" w:rsidRPr="0072485C" w:rsidRDefault="00937D81" w:rsidP="00E0721D">
      <w:pPr>
        <w:shd w:val="clear" w:color="auto" w:fill="FFFFFF"/>
        <w:tabs>
          <w:tab w:val="left" w:pos="993"/>
        </w:tabs>
        <w:ind w:firstLine="709"/>
        <w:jc w:val="both"/>
        <w:rPr>
          <w:bCs/>
          <w:iCs/>
        </w:rPr>
      </w:pPr>
      <w:r w:rsidRPr="0072485C">
        <w:rPr>
          <w:bCs/>
          <w:iCs/>
        </w:rPr>
        <w:t>-</w:t>
      </w:r>
      <w:r w:rsidRPr="0072485C">
        <w:rPr>
          <w:bCs/>
          <w:iCs/>
        </w:rPr>
        <w:tab/>
        <w:t>проведение разъяснительной работы по побуждению к постановке на государственный кадастровый учет объектов недвижимости в соответствии с действующим законодательством;</w:t>
      </w:r>
    </w:p>
    <w:p w:rsidR="00EC13F4" w:rsidRPr="0072485C" w:rsidRDefault="00EC13F4" w:rsidP="00E0721D">
      <w:pPr>
        <w:shd w:val="clear" w:color="auto" w:fill="FFFFFF"/>
        <w:tabs>
          <w:tab w:val="left" w:pos="993"/>
        </w:tabs>
        <w:ind w:firstLine="709"/>
        <w:jc w:val="both"/>
        <w:rPr>
          <w:bCs/>
          <w:iCs/>
        </w:rPr>
      </w:pPr>
      <w:r w:rsidRPr="0072485C">
        <w:rPr>
          <w:bCs/>
          <w:iCs/>
        </w:rPr>
        <w:t>-</w:t>
      </w:r>
      <w:r w:rsidRPr="0072485C">
        <w:rPr>
          <w:bCs/>
          <w:iCs/>
        </w:rPr>
        <w:tab/>
        <w:t>проведение работ по дополнению и (или) уточнению сведений об объектах недвижимости в том числе:</w:t>
      </w:r>
    </w:p>
    <w:p w:rsidR="00EC13F4" w:rsidRPr="0072485C" w:rsidRDefault="00EC13F4" w:rsidP="00E0721D">
      <w:pPr>
        <w:shd w:val="clear" w:color="auto" w:fill="FFFFFF"/>
        <w:tabs>
          <w:tab w:val="left" w:pos="993"/>
        </w:tabs>
        <w:ind w:firstLine="709"/>
        <w:jc w:val="both"/>
        <w:rPr>
          <w:bCs/>
          <w:iCs/>
        </w:rPr>
      </w:pPr>
      <w:r w:rsidRPr="0072485C">
        <w:rPr>
          <w:bCs/>
          <w:iCs/>
        </w:rPr>
        <w:t xml:space="preserve">а) </w:t>
      </w:r>
      <w:r w:rsidRPr="0072485C">
        <w:rPr>
          <w:bCs/>
          <w:iCs/>
        </w:rPr>
        <w:tab/>
        <w:t>установление (уточнение) категорий и (или) видов разрешенного использования земельных участков;</w:t>
      </w:r>
    </w:p>
    <w:p w:rsidR="00EC13F4" w:rsidRPr="0072485C" w:rsidRDefault="00EC13F4" w:rsidP="00E0721D">
      <w:pPr>
        <w:shd w:val="clear" w:color="auto" w:fill="FFFFFF"/>
        <w:tabs>
          <w:tab w:val="left" w:pos="993"/>
        </w:tabs>
        <w:ind w:firstLine="709"/>
        <w:jc w:val="both"/>
        <w:rPr>
          <w:bCs/>
          <w:iCs/>
        </w:rPr>
      </w:pPr>
      <w:r w:rsidRPr="0072485C">
        <w:rPr>
          <w:bCs/>
          <w:iCs/>
        </w:rPr>
        <w:t>б)</w:t>
      </w:r>
      <w:r w:rsidRPr="0072485C">
        <w:rPr>
          <w:bCs/>
          <w:iCs/>
        </w:rPr>
        <w:tab/>
        <w:t>установление (уточнение) адресов местонахождения земельных участков (зданий, помещений, сооружений).</w:t>
      </w:r>
    </w:p>
    <w:p w:rsidR="00EC13F4" w:rsidRPr="0072485C" w:rsidRDefault="009266B5" w:rsidP="00E0721D">
      <w:pPr>
        <w:shd w:val="clear" w:color="auto" w:fill="FFFFFF"/>
        <w:tabs>
          <w:tab w:val="left" w:pos="993"/>
        </w:tabs>
        <w:ind w:firstLine="709"/>
        <w:jc w:val="both"/>
        <w:rPr>
          <w:bCs/>
          <w:iCs/>
        </w:rPr>
      </w:pPr>
      <w:r w:rsidRPr="0072485C">
        <w:rPr>
          <w:bCs/>
          <w:iCs/>
        </w:rPr>
        <w:t>Повышение качества механизмов использования муниципальной собственности должно привести к получению дополнительных доходов в бюджет</w:t>
      </w:r>
      <w:r w:rsidR="00BC6282" w:rsidRPr="0072485C">
        <w:rPr>
          <w:bCs/>
          <w:iCs/>
        </w:rPr>
        <w:t xml:space="preserve"> округа</w:t>
      </w:r>
      <w:r w:rsidRPr="0072485C">
        <w:rPr>
          <w:bCs/>
          <w:iCs/>
        </w:rPr>
        <w:t xml:space="preserve"> за счет:</w:t>
      </w:r>
    </w:p>
    <w:p w:rsidR="009266B5" w:rsidRPr="0072485C" w:rsidRDefault="009266B5" w:rsidP="00E0721D">
      <w:pPr>
        <w:shd w:val="clear" w:color="auto" w:fill="FFFFFF"/>
        <w:tabs>
          <w:tab w:val="left" w:pos="993"/>
        </w:tabs>
        <w:ind w:firstLine="709"/>
        <w:jc w:val="both"/>
        <w:rPr>
          <w:bCs/>
          <w:iCs/>
        </w:rPr>
      </w:pPr>
      <w:r w:rsidRPr="0072485C">
        <w:rPr>
          <w:bCs/>
          <w:iCs/>
        </w:rPr>
        <w:t>-</w:t>
      </w:r>
      <w:r w:rsidRPr="0072485C">
        <w:rPr>
          <w:bCs/>
          <w:iCs/>
        </w:rPr>
        <w:tab/>
        <w:t>установления жесткого контроля за поступлением арендных платежей путем активизации контрольных функций администратора поступлений неналоговых доходов;</w:t>
      </w:r>
    </w:p>
    <w:p w:rsidR="009266B5" w:rsidRDefault="009266B5" w:rsidP="00E0721D">
      <w:pPr>
        <w:shd w:val="clear" w:color="auto" w:fill="FFFFFF"/>
        <w:tabs>
          <w:tab w:val="left" w:pos="993"/>
        </w:tabs>
        <w:ind w:firstLine="709"/>
        <w:jc w:val="both"/>
        <w:rPr>
          <w:bCs/>
          <w:iCs/>
        </w:rPr>
      </w:pPr>
      <w:r w:rsidRPr="0072485C">
        <w:rPr>
          <w:bCs/>
          <w:iCs/>
        </w:rPr>
        <w:t>-</w:t>
      </w:r>
      <w:r w:rsidRPr="0072485C">
        <w:rPr>
          <w:bCs/>
          <w:iCs/>
        </w:rPr>
        <w:tab/>
        <w:t>проведени</w:t>
      </w:r>
      <w:r w:rsidR="00FE3618" w:rsidRPr="0072485C">
        <w:rPr>
          <w:bCs/>
          <w:iCs/>
        </w:rPr>
        <w:t>я</w:t>
      </w:r>
      <w:r w:rsidRPr="0072485C">
        <w:rPr>
          <w:bCs/>
          <w:iCs/>
        </w:rPr>
        <w:t xml:space="preserve"> работы по инвен</w:t>
      </w:r>
      <w:r w:rsidRPr="00B00AEF">
        <w:rPr>
          <w:bCs/>
          <w:iCs/>
        </w:rPr>
        <w:t>таризации муниципального имущества;</w:t>
      </w:r>
    </w:p>
    <w:p w:rsidR="00FE3618" w:rsidRPr="00CE631D" w:rsidRDefault="00FE3618" w:rsidP="00FE3618">
      <w:pPr>
        <w:shd w:val="clear" w:color="auto" w:fill="FFFFFF"/>
        <w:tabs>
          <w:tab w:val="left" w:pos="993"/>
        </w:tabs>
        <w:ind w:firstLine="709"/>
        <w:jc w:val="both"/>
        <w:rPr>
          <w:bCs/>
          <w:iCs/>
        </w:rPr>
      </w:pPr>
      <w:r w:rsidRPr="00CE631D">
        <w:rPr>
          <w:bCs/>
          <w:iCs/>
        </w:rPr>
        <w:lastRenderedPageBreak/>
        <w:t>- проведения мероприятий по выявлению имущества, в том числе земельных участков, используемого без оформления в соответствии с законодательством Российской Федерации;</w:t>
      </w:r>
    </w:p>
    <w:p w:rsidR="00143ED8" w:rsidRPr="0072485C" w:rsidRDefault="009266B5" w:rsidP="00143ED8">
      <w:pPr>
        <w:shd w:val="clear" w:color="auto" w:fill="FFFFFF"/>
        <w:tabs>
          <w:tab w:val="left" w:pos="993"/>
        </w:tabs>
        <w:ind w:firstLine="709"/>
        <w:jc w:val="both"/>
        <w:rPr>
          <w:bCs/>
          <w:iCs/>
        </w:rPr>
      </w:pPr>
      <w:r w:rsidRPr="0072485C">
        <w:rPr>
          <w:bCs/>
          <w:iCs/>
        </w:rPr>
        <w:t>-</w:t>
      </w:r>
      <w:r w:rsidRPr="0072485C">
        <w:rPr>
          <w:bCs/>
          <w:iCs/>
        </w:rPr>
        <w:tab/>
      </w:r>
      <w:r w:rsidR="00143ED8" w:rsidRPr="0072485C">
        <w:rPr>
          <w:bCs/>
          <w:iCs/>
        </w:rPr>
        <w:t>осуществлени</w:t>
      </w:r>
      <w:r w:rsidR="00FE3618" w:rsidRPr="0072485C">
        <w:rPr>
          <w:bCs/>
          <w:iCs/>
        </w:rPr>
        <w:t>я</w:t>
      </w:r>
      <w:r w:rsidR="00143ED8" w:rsidRPr="0072485C">
        <w:rPr>
          <w:bCs/>
          <w:iCs/>
        </w:rPr>
        <w:t xml:space="preserve"> продажи муниципального имущества с максимальной выгодой для бюджет</w:t>
      </w:r>
      <w:r w:rsidR="00BC6282" w:rsidRPr="0072485C">
        <w:rPr>
          <w:bCs/>
          <w:iCs/>
        </w:rPr>
        <w:t>а округа</w:t>
      </w:r>
      <w:r w:rsidR="00143ED8" w:rsidRPr="0072485C">
        <w:rPr>
          <w:bCs/>
          <w:iCs/>
        </w:rPr>
        <w:t>.</w:t>
      </w:r>
    </w:p>
    <w:p w:rsidR="00143ED8" w:rsidRPr="0072485C" w:rsidRDefault="00143ED8" w:rsidP="004D32EB">
      <w:pPr>
        <w:shd w:val="clear" w:color="auto" w:fill="FFFFFF"/>
        <w:tabs>
          <w:tab w:val="left" w:pos="1276"/>
        </w:tabs>
        <w:ind w:firstLine="709"/>
        <w:jc w:val="both"/>
        <w:rPr>
          <w:bCs/>
          <w:iCs/>
        </w:rPr>
      </w:pPr>
      <w:r w:rsidRPr="0072485C">
        <w:rPr>
          <w:bCs/>
          <w:iCs/>
        </w:rPr>
        <w:t xml:space="preserve">Реализация налоговой политики будет способствовать повышению доходного потенциала </w:t>
      </w:r>
      <w:r w:rsidR="00BC6282" w:rsidRPr="0072485C">
        <w:rPr>
          <w:bCs/>
          <w:iCs/>
        </w:rPr>
        <w:t>муниципального округа</w:t>
      </w:r>
      <w:r w:rsidRPr="0072485C">
        <w:rPr>
          <w:bCs/>
          <w:iCs/>
        </w:rPr>
        <w:t>, повышению финансовой самостоятельности.</w:t>
      </w:r>
    </w:p>
    <w:p w:rsidR="004D32EB" w:rsidRPr="0072485C" w:rsidRDefault="004D32EB" w:rsidP="004D32EB">
      <w:pPr>
        <w:shd w:val="clear" w:color="auto" w:fill="FFFFFF"/>
        <w:tabs>
          <w:tab w:val="left" w:pos="1276"/>
        </w:tabs>
        <w:ind w:firstLine="709"/>
        <w:jc w:val="both"/>
        <w:rPr>
          <w:sz w:val="20"/>
          <w:szCs w:val="20"/>
        </w:rPr>
      </w:pPr>
    </w:p>
    <w:p w:rsidR="004D32EB" w:rsidRPr="0072485C" w:rsidRDefault="00143ED8" w:rsidP="00143ED8">
      <w:pPr>
        <w:shd w:val="clear" w:color="auto" w:fill="FFFFFF"/>
        <w:tabs>
          <w:tab w:val="left" w:pos="426"/>
        </w:tabs>
        <w:jc w:val="center"/>
        <w:rPr>
          <w:b/>
        </w:rPr>
      </w:pPr>
      <w:r w:rsidRPr="0072485C">
        <w:rPr>
          <w:b/>
        </w:rPr>
        <w:t>5.</w:t>
      </w:r>
      <w:r w:rsidRPr="0072485C">
        <w:rPr>
          <w:b/>
        </w:rPr>
        <w:tab/>
      </w:r>
      <w:r w:rsidR="004D32EB" w:rsidRPr="0072485C">
        <w:rPr>
          <w:b/>
        </w:rPr>
        <w:t>Основные направления бюджетной политики на 20</w:t>
      </w:r>
      <w:r w:rsidR="00455F89" w:rsidRPr="0072485C">
        <w:rPr>
          <w:b/>
        </w:rPr>
        <w:t>2</w:t>
      </w:r>
      <w:r w:rsidR="0003105C" w:rsidRPr="0072485C">
        <w:rPr>
          <w:b/>
        </w:rPr>
        <w:t>1</w:t>
      </w:r>
      <w:r w:rsidR="004D32EB" w:rsidRPr="0072485C">
        <w:rPr>
          <w:b/>
        </w:rPr>
        <w:t>-202</w:t>
      </w:r>
      <w:r w:rsidR="0003105C" w:rsidRPr="0072485C">
        <w:rPr>
          <w:b/>
        </w:rPr>
        <w:t>3</w:t>
      </w:r>
      <w:r w:rsidR="004D32EB" w:rsidRPr="0072485C">
        <w:rPr>
          <w:b/>
        </w:rPr>
        <w:t xml:space="preserve"> годы</w:t>
      </w:r>
    </w:p>
    <w:p w:rsidR="004D32EB" w:rsidRPr="0072485C" w:rsidRDefault="004D32EB" w:rsidP="004D32EB">
      <w:pPr>
        <w:shd w:val="clear" w:color="auto" w:fill="FFFFFF"/>
        <w:ind w:firstLine="709"/>
        <w:jc w:val="center"/>
        <w:rPr>
          <w:bCs/>
          <w:iCs/>
          <w:caps/>
          <w:sz w:val="20"/>
          <w:szCs w:val="20"/>
        </w:rPr>
      </w:pPr>
    </w:p>
    <w:p w:rsidR="004443E3" w:rsidRPr="0072485C" w:rsidRDefault="004443E3" w:rsidP="004D32EB">
      <w:pPr>
        <w:spacing w:line="240" w:lineRule="atLeast"/>
        <w:ind w:left="-15" w:right="63" w:firstLine="709"/>
        <w:jc w:val="both"/>
        <w:rPr>
          <w:color w:val="000000"/>
        </w:rPr>
      </w:pPr>
      <w:r w:rsidRPr="0072485C">
        <w:rPr>
          <w:color w:val="000000"/>
        </w:rPr>
        <w:t>В основе б</w:t>
      </w:r>
      <w:r w:rsidR="004D32EB" w:rsidRPr="0072485C">
        <w:rPr>
          <w:color w:val="000000"/>
        </w:rPr>
        <w:t>юджетн</w:t>
      </w:r>
      <w:r w:rsidRPr="0072485C">
        <w:rPr>
          <w:color w:val="000000"/>
        </w:rPr>
        <w:t xml:space="preserve">ой </w:t>
      </w:r>
      <w:r w:rsidR="004D32EB" w:rsidRPr="0072485C">
        <w:rPr>
          <w:color w:val="000000"/>
        </w:rPr>
        <w:t>политик</w:t>
      </w:r>
      <w:r w:rsidRPr="0072485C">
        <w:rPr>
          <w:color w:val="000000"/>
        </w:rPr>
        <w:t>и муниципального округа</w:t>
      </w:r>
      <w:r w:rsidR="007669F7" w:rsidRPr="0072485C">
        <w:rPr>
          <w:color w:val="000000"/>
        </w:rPr>
        <w:t xml:space="preserve"> </w:t>
      </w:r>
      <w:r w:rsidRPr="0072485C">
        <w:rPr>
          <w:color w:val="000000"/>
        </w:rPr>
        <w:t>лежат поставленные Президенто</w:t>
      </w:r>
      <w:r w:rsidR="00CF55E9" w:rsidRPr="0072485C">
        <w:rPr>
          <w:color w:val="000000"/>
        </w:rPr>
        <w:t>м</w:t>
      </w:r>
      <w:r w:rsidRPr="0072485C">
        <w:rPr>
          <w:color w:val="000000"/>
        </w:rPr>
        <w:t xml:space="preserve"> Российской Федерации национальные цели развития на период до 2024 года, исходя из которых бюджетная политика в 2021-2023 годах будет направлена </w:t>
      </w:r>
      <w:proofErr w:type="gramStart"/>
      <w:r w:rsidRPr="0072485C">
        <w:rPr>
          <w:color w:val="000000"/>
        </w:rPr>
        <w:t>на</w:t>
      </w:r>
      <w:proofErr w:type="gramEnd"/>
      <w:r w:rsidRPr="0072485C">
        <w:rPr>
          <w:color w:val="000000"/>
        </w:rPr>
        <w:t>:</w:t>
      </w:r>
    </w:p>
    <w:p w:rsidR="00F47C2C" w:rsidRPr="0072485C" w:rsidRDefault="0024573E" w:rsidP="004443E3">
      <w:pPr>
        <w:tabs>
          <w:tab w:val="left" w:pos="993"/>
        </w:tabs>
        <w:spacing w:line="240" w:lineRule="atLeast"/>
        <w:ind w:left="-15" w:right="63" w:firstLine="709"/>
        <w:jc w:val="both"/>
        <w:rPr>
          <w:color w:val="000000"/>
        </w:rPr>
      </w:pPr>
      <w:r w:rsidRPr="0072485C">
        <w:rPr>
          <w:color w:val="000000"/>
        </w:rPr>
        <w:t>а)</w:t>
      </w:r>
      <w:r w:rsidR="004443E3" w:rsidRPr="0072485C">
        <w:rPr>
          <w:color w:val="000000"/>
        </w:rPr>
        <w:tab/>
      </w:r>
      <w:r w:rsidR="004D32EB" w:rsidRPr="0072485C">
        <w:rPr>
          <w:color w:val="000000"/>
        </w:rPr>
        <w:t xml:space="preserve"> </w:t>
      </w:r>
      <w:r w:rsidRPr="0072485C">
        <w:t>Обеспечение</w:t>
      </w:r>
      <w:r w:rsidRPr="0072485C">
        <w:rPr>
          <w:color w:val="000000"/>
        </w:rPr>
        <w:t xml:space="preserve"> сбалансированности и долгосрочной устойчивости бюджета округа, в том числе за счет:</w:t>
      </w:r>
    </w:p>
    <w:p w:rsidR="0024573E" w:rsidRPr="0072485C" w:rsidRDefault="0024573E" w:rsidP="004443E3">
      <w:pPr>
        <w:tabs>
          <w:tab w:val="left" w:pos="993"/>
        </w:tabs>
        <w:spacing w:line="240" w:lineRule="atLeast"/>
        <w:ind w:left="-15" w:right="63" w:firstLine="709"/>
        <w:jc w:val="both"/>
        <w:rPr>
          <w:color w:val="000000"/>
        </w:rPr>
      </w:pPr>
      <w:r w:rsidRPr="0072485C">
        <w:rPr>
          <w:color w:val="000000"/>
        </w:rPr>
        <w:t>-</w:t>
      </w:r>
      <w:r w:rsidRPr="0072485C">
        <w:rPr>
          <w:color w:val="000000"/>
        </w:rPr>
        <w:tab/>
        <w:t xml:space="preserve">формирования реалистичного прогноза поступлений доходов </w:t>
      </w:r>
      <w:r w:rsidR="00711D51" w:rsidRPr="0072485C">
        <w:rPr>
          <w:color w:val="000000"/>
        </w:rPr>
        <w:t xml:space="preserve">в </w:t>
      </w:r>
      <w:r w:rsidRPr="0072485C">
        <w:rPr>
          <w:color w:val="000000"/>
        </w:rPr>
        <w:t>бюджет округа;</w:t>
      </w:r>
    </w:p>
    <w:p w:rsidR="0024573E" w:rsidRPr="0072485C" w:rsidRDefault="0024573E" w:rsidP="004443E3">
      <w:pPr>
        <w:tabs>
          <w:tab w:val="left" w:pos="993"/>
        </w:tabs>
        <w:spacing w:line="240" w:lineRule="atLeast"/>
        <w:ind w:left="-15" w:right="63" w:firstLine="709"/>
        <w:jc w:val="both"/>
        <w:rPr>
          <w:color w:val="000000"/>
        </w:rPr>
      </w:pPr>
      <w:r w:rsidRPr="0072485C">
        <w:rPr>
          <w:color w:val="000000"/>
        </w:rPr>
        <w:t>-</w:t>
      </w:r>
      <w:r w:rsidRPr="0072485C">
        <w:rPr>
          <w:color w:val="000000"/>
        </w:rPr>
        <w:tab/>
        <w:t>взвешенного подхода к принятию новых расходных обязательств;</w:t>
      </w:r>
    </w:p>
    <w:p w:rsidR="0024573E" w:rsidRPr="0072485C" w:rsidRDefault="0024573E" w:rsidP="004443E3">
      <w:pPr>
        <w:tabs>
          <w:tab w:val="left" w:pos="993"/>
        </w:tabs>
        <w:spacing w:line="240" w:lineRule="atLeast"/>
        <w:ind w:left="-15" w:right="63" w:firstLine="709"/>
        <w:jc w:val="both"/>
        <w:rPr>
          <w:color w:val="000000"/>
        </w:rPr>
      </w:pPr>
      <w:r w:rsidRPr="0072485C">
        <w:rPr>
          <w:color w:val="000000"/>
        </w:rPr>
        <w:t>-</w:t>
      </w:r>
      <w:r w:rsidRPr="0072485C">
        <w:rPr>
          <w:color w:val="000000"/>
        </w:rPr>
        <w:tab/>
        <w:t>проведени</w:t>
      </w:r>
      <w:r w:rsidR="00BC130A" w:rsidRPr="0072485C">
        <w:rPr>
          <w:color w:val="000000"/>
        </w:rPr>
        <w:t>я</w:t>
      </w:r>
      <w:r w:rsidRPr="0072485C">
        <w:rPr>
          <w:color w:val="000000"/>
        </w:rPr>
        <w:t xml:space="preserve"> ответственной долговой политики.</w:t>
      </w:r>
    </w:p>
    <w:p w:rsidR="0024573E" w:rsidRPr="0072485C" w:rsidRDefault="00CF55E9" w:rsidP="004443E3">
      <w:pPr>
        <w:tabs>
          <w:tab w:val="left" w:pos="993"/>
        </w:tabs>
        <w:spacing w:line="240" w:lineRule="atLeast"/>
        <w:ind w:left="-15" w:right="63" w:firstLine="709"/>
        <w:jc w:val="both"/>
        <w:rPr>
          <w:color w:val="000000"/>
        </w:rPr>
      </w:pPr>
      <w:r w:rsidRPr="0072485C">
        <w:rPr>
          <w:color w:val="000000"/>
        </w:rPr>
        <w:t>б)</w:t>
      </w:r>
      <w:r w:rsidRPr="0072485C">
        <w:rPr>
          <w:color w:val="000000"/>
        </w:rPr>
        <w:tab/>
      </w:r>
      <w:r w:rsidRPr="0072485C">
        <w:t>Повышение</w:t>
      </w:r>
      <w:r w:rsidRPr="0072485C">
        <w:rPr>
          <w:color w:val="000000"/>
        </w:rPr>
        <w:t xml:space="preserve"> эффективности  оптимизации бюджетных расходов, в том числе за счет:</w:t>
      </w:r>
    </w:p>
    <w:p w:rsidR="0024573E" w:rsidRPr="0072485C" w:rsidRDefault="0024573E" w:rsidP="004443E3">
      <w:pPr>
        <w:tabs>
          <w:tab w:val="left" w:pos="993"/>
        </w:tabs>
        <w:spacing w:line="240" w:lineRule="atLeast"/>
        <w:ind w:left="-15" w:right="63" w:firstLine="709"/>
        <w:jc w:val="both"/>
        <w:rPr>
          <w:color w:val="000000"/>
        </w:rPr>
      </w:pPr>
      <w:r w:rsidRPr="0072485C">
        <w:rPr>
          <w:color w:val="000000"/>
        </w:rPr>
        <w:t>-</w:t>
      </w:r>
      <w:r w:rsidRPr="0072485C">
        <w:rPr>
          <w:color w:val="000000"/>
        </w:rPr>
        <w:tab/>
        <w:t>приоритизации расходов;</w:t>
      </w:r>
    </w:p>
    <w:p w:rsidR="0024573E" w:rsidRPr="0072485C" w:rsidRDefault="0024573E" w:rsidP="004443E3">
      <w:pPr>
        <w:tabs>
          <w:tab w:val="left" w:pos="993"/>
        </w:tabs>
        <w:spacing w:line="240" w:lineRule="atLeast"/>
        <w:ind w:left="-15" w:right="63" w:firstLine="709"/>
        <w:jc w:val="both"/>
        <w:rPr>
          <w:color w:val="000000"/>
        </w:rPr>
      </w:pPr>
      <w:r w:rsidRPr="0072485C">
        <w:rPr>
          <w:color w:val="000000"/>
        </w:rPr>
        <w:t>-</w:t>
      </w:r>
      <w:r w:rsidRPr="0072485C">
        <w:rPr>
          <w:color w:val="000000"/>
        </w:rPr>
        <w:tab/>
        <w:t>повышени</w:t>
      </w:r>
      <w:r w:rsidR="00A1531B" w:rsidRPr="0072485C">
        <w:rPr>
          <w:color w:val="000000" w:themeColor="text1"/>
        </w:rPr>
        <w:t>я</w:t>
      </w:r>
      <w:r w:rsidRPr="0072485C">
        <w:rPr>
          <w:color w:val="000000"/>
        </w:rPr>
        <w:t xml:space="preserve"> качества программного бюджетирования, исходя из планируемых и достигаемых результатов;</w:t>
      </w:r>
    </w:p>
    <w:p w:rsidR="0024573E" w:rsidRDefault="0024573E" w:rsidP="004443E3">
      <w:pPr>
        <w:tabs>
          <w:tab w:val="left" w:pos="993"/>
        </w:tabs>
        <w:spacing w:line="240" w:lineRule="atLeast"/>
        <w:ind w:left="-15" w:right="63" w:firstLine="709"/>
        <w:jc w:val="both"/>
        <w:rPr>
          <w:color w:val="000000"/>
        </w:rPr>
      </w:pPr>
      <w:r w:rsidRPr="0072485C">
        <w:rPr>
          <w:color w:val="000000"/>
        </w:rPr>
        <w:t>-</w:t>
      </w:r>
      <w:r w:rsidRPr="0072485C">
        <w:rPr>
          <w:color w:val="000000"/>
        </w:rPr>
        <w:tab/>
        <w:t>усиления контроля финансовой дисциплины отраслевых подразделений на основе проведения мониторинга реализации</w:t>
      </w:r>
      <w:r>
        <w:rPr>
          <w:color w:val="000000"/>
        </w:rPr>
        <w:t xml:space="preserve"> муниципальных программ.</w:t>
      </w:r>
    </w:p>
    <w:p w:rsidR="00EE155A" w:rsidRDefault="0024573E" w:rsidP="004443E3">
      <w:pPr>
        <w:tabs>
          <w:tab w:val="left" w:pos="993"/>
        </w:tabs>
        <w:spacing w:line="240" w:lineRule="atLeast"/>
        <w:ind w:left="-15" w:right="63" w:firstLine="709"/>
        <w:jc w:val="both"/>
        <w:rPr>
          <w:color w:val="000000"/>
        </w:rPr>
      </w:pPr>
      <w:r>
        <w:rPr>
          <w:color w:val="000000"/>
        </w:rPr>
        <w:t>в)</w:t>
      </w:r>
      <w:r>
        <w:rPr>
          <w:color w:val="000000"/>
        </w:rPr>
        <w:tab/>
      </w:r>
      <w:r w:rsidRPr="00FE3618">
        <w:t>Повышение</w:t>
      </w:r>
      <w:r>
        <w:rPr>
          <w:color w:val="000000"/>
        </w:rPr>
        <w:t xml:space="preserve"> качества оказываемых муниципальных услуг (выполнение работ) в отношении подведомственных муниципальных учреждений муниципального округа, в том числе за счет:</w:t>
      </w:r>
    </w:p>
    <w:p w:rsidR="00EE155A" w:rsidRPr="0072485C" w:rsidRDefault="00EE155A" w:rsidP="004443E3">
      <w:pPr>
        <w:tabs>
          <w:tab w:val="left" w:pos="993"/>
        </w:tabs>
        <w:spacing w:line="240" w:lineRule="atLeast"/>
        <w:ind w:left="-15" w:right="63" w:firstLine="709"/>
        <w:jc w:val="both"/>
        <w:rPr>
          <w:color w:val="000000"/>
        </w:rPr>
      </w:pPr>
      <w:r>
        <w:rPr>
          <w:color w:val="000000"/>
        </w:rPr>
        <w:t>-</w:t>
      </w:r>
      <w:r>
        <w:rPr>
          <w:color w:val="000000"/>
        </w:rPr>
        <w:tab/>
      </w:r>
      <w:r w:rsidR="0024573E">
        <w:rPr>
          <w:color w:val="000000"/>
        </w:rPr>
        <w:t xml:space="preserve">установления муниципальных заданий на оказание муниципальных услуг (выполнение </w:t>
      </w:r>
      <w:r w:rsidR="0024573E" w:rsidRPr="0072485C">
        <w:rPr>
          <w:color w:val="000000"/>
        </w:rPr>
        <w:t xml:space="preserve">работ) в соответствии с общероссийскими базовыми </w:t>
      </w:r>
      <w:r w:rsidR="008F6CD3" w:rsidRPr="0072485C">
        <w:rPr>
          <w:color w:val="000000"/>
        </w:rPr>
        <w:t>(</w:t>
      </w:r>
      <w:r w:rsidR="0024573E" w:rsidRPr="0072485C">
        <w:rPr>
          <w:color w:val="000000"/>
        </w:rPr>
        <w:t>отраслевыми) перечнями (классификаторами) государственных и муниципальных услуг</w:t>
      </w:r>
      <w:r w:rsidR="008F6CD3" w:rsidRPr="0072485C">
        <w:rPr>
          <w:color w:val="000000"/>
        </w:rPr>
        <w:t>, оказываемых физическим лицам, и региональным перечнем (классификатором) государственных (муниципальных) услуг, не включенных в общероссийские базовые (отраслевые) перечни (классификаторами) государственных и муниципальных услуг;</w:t>
      </w:r>
    </w:p>
    <w:p w:rsidR="00EE155A" w:rsidRPr="0072485C" w:rsidRDefault="00EE155A" w:rsidP="004443E3">
      <w:pPr>
        <w:tabs>
          <w:tab w:val="left" w:pos="993"/>
        </w:tabs>
        <w:spacing w:line="240" w:lineRule="atLeast"/>
        <w:ind w:left="-15" w:right="63" w:firstLine="709"/>
        <w:jc w:val="both"/>
        <w:rPr>
          <w:color w:val="000000"/>
        </w:rPr>
      </w:pPr>
      <w:r w:rsidRPr="0072485C">
        <w:rPr>
          <w:color w:val="000000"/>
        </w:rPr>
        <w:t>-</w:t>
      </w:r>
      <w:r w:rsidRPr="0072485C">
        <w:rPr>
          <w:color w:val="000000"/>
        </w:rPr>
        <w:tab/>
      </w:r>
      <w:r w:rsidR="008F6CD3" w:rsidRPr="0072485C">
        <w:rPr>
          <w:color w:val="000000"/>
        </w:rPr>
        <w:t>определени</w:t>
      </w:r>
      <w:r w:rsidRPr="0072485C">
        <w:rPr>
          <w:color w:val="000000"/>
        </w:rPr>
        <w:t>я</w:t>
      </w:r>
      <w:r w:rsidR="008F6CD3" w:rsidRPr="0072485C">
        <w:rPr>
          <w:color w:val="000000"/>
        </w:rPr>
        <w:t xml:space="preserve"> финансового обеспечения муниципальных заданий в отношении муниципальных учреждений на основе нормативных затрат, установленных</w:t>
      </w:r>
      <w:r w:rsidR="00711D51" w:rsidRPr="0072485C">
        <w:rPr>
          <w:color w:val="000000"/>
        </w:rPr>
        <w:t xml:space="preserve"> в соответствии </w:t>
      </w:r>
      <w:r w:rsidR="008F6CD3" w:rsidRPr="0072485C">
        <w:rPr>
          <w:color w:val="000000"/>
        </w:rPr>
        <w:t>с действующим законодательством;</w:t>
      </w:r>
    </w:p>
    <w:p w:rsidR="00EE155A" w:rsidRPr="0072485C" w:rsidRDefault="00CF55E9" w:rsidP="004443E3">
      <w:pPr>
        <w:tabs>
          <w:tab w:val="left" w:pos="993"/>
        </w:tabs>
        <w:spacing w:line="240" w:lineRule="atLeast"/>
        <w:ind w:left="-15" w:right="63" w:firstLine="709"/>
        <w:jc w:val="both"/>
        <w:rPr>
          <w:color w:val="000000"/>
        </w:rPr>
      </w:pPr>
      <w:r w:rsidRPr="0072485C">
        <w:rPr>
          <w:color w:val="000000"/>
        </w:rPr>
        <w:t>-</w:t>
      </w:r>
      <w:r w:rsidRPr="0072485C">
        <w:rPr>
          <w:color w:val="000000"/>
        </w:rPr>
        <w:tab/>
        <w:t>повышения ответственности муниципальных учреждений за невыполнение муниципального задания, в том числе за счет реализации требований об обязательном возврате средств субсидии в бюджет округа в случае не достижения показателей, установленных в муниципальном задании;</w:t>
      </w:r>
    </w:p>
    <w:p w:rsidR="00EE155A" w:rsidRPr="0072485C" w:rsidRDefault="008F6CD3" w:rsidP="004443E3">
      <w:pPr>
        <w:tabs>
          <w:tab w:val="left" w:pos="993"/>
        </w:tabs>
        <w:spacing w:line="240" w:lineRule="atLeast"/>
        <w:ind w:left="-15" w:right="63" w:firstLine="709"/>
        <w:jc w:val="both"/>
        <w:rPr>
          <w:color w:val="000000"/>
        </w:rPr>
      </w:pPr>
      <w:r w:rsidRPr="0072485C">
        <w:rPr>
          <w:color w:val="000000"/>
        </w:rPr>
        <w:t>г)</w:t>
      </w:r>
      <w:r w:rsidRPr="0072485C">
        <w:rPr>
          <w:color w:val="000000"/>
        </w:rPr>
        <w:tab/>
      </w:r>
      <w:r w:rsidRPr="0072485C">
        <w:t>Повышение</w:t>
      </w:r>
      <w:r w:rsidRPr="0072485C">
        <w:rPr>
          <w:color w:val="000000"/>
        </w:rPr>
        <w:t xml:space="preserve"> эффективности муниципального управления, в том числе за счет:</w:t>
      </w:r>
    </w:p>
    <w:p w:rsidR="00EE155A" w:rsidRPr="0072485C" w:rsidRDefault="00EE155A" w:rsidP="004443E3">
      <w:pPr>
        <w:tabs>
          <w:tab w:val="left" w:pos="993"/>
        </w:tabs>
        <w:spacing w:line="240" w:lineRule="atLeast"/>
        <w:ind w:left="-15" w:right="63" w:firstLine="709"/>
        <w:jc w:val="both"/>
        <w:rPr>
          <w:color w:val="000000"/>
        </w:rPr>
      </w:pPr>
      <w:r w:rsidRPr="0072485C">
        <w:rPr>
          <w:color w:val="000000"/>
        </w:rPr>
        <w:t>-</w:t>
      </w:r>
      <w:r w:rsidRPr="0072485C">
        <w:rPr>
          <w:color w:val="000000"/>
        </w:rPr>
        <w:tab/>
      </w:r>
      <w:r w:rsidR="008F6CD3" w:rsidRPr="0072485C">
        <w:rPr>
          <w:color w:val="000000"/>
        </w:rPr>
        <w:t>внедрения принципов инициативного бюджетирования;</w:t>
      </w:r>
    </w:p>
    <w:p w:rsidR="00EE155A" w:rsidRPr="0072485C" w:rsidRDefault="00EE155A" w:rsidP="004443E3">
      <w:pPr>
        <w:tabs>
          <w:tab w:val="left" w:pos="993"/>
        </w:tabs>
        <w:spacing w:line="240" w:lineRule="atLeast"/>
        <w:ind w:left="-15" w:right="63" w:firstLine="709"/>
        <w:jc w:val="both"/>
        <w:rPr>
          <w:color w:val="000000"/>
        </w:rPr>
      </w:pPr>
      <w:r w:rsidRPr="0072485C">
        <w:rPr>
          <w:color w:val="000000"/>
        </w:rPr>
        <w:t>-</w:t>
      </w:r>
      <w:r w:rsidRPr="0072485C">
        <w:rPr>
          <w:color w:val="000000"/>
        </w:rPr>
        <w:tab/>
      </w:r>
      <w:r w:rsidR="008F6CD3" w:rsidRPr="0072485C">
        <w:rPr>
          <w:color w:val="000000"/>
        </w:rPr>
        <w:t>реализаци</w:t>
      </w:r>
      <w:r w:rsidRPr="0072485C">
        <w:rPr>
          <w:color w:val="000000"/>
        </w:rPr>
        <w:t>и</w:t>
      </w:r>
      <w:r w:rsidR="008F6CD3" w:rsidRPr="0072485C">
        <w:rPr>
          <w:color w:val="000000"/>
        </w:rPr>
        <w:t xml:space="preserve"> принципов открытости и прозрачности управления муниципальными финансами, раскрытия финансовой или иной информации о бюджет</w:t>
      </w:r>
      <w:r w:rsidR="0030526E" w:rsidRPr="0072485C">
        <w:rPr>
          <w:color w:val="000000"/>
        </w:rPr>
        <w:t>е</w:t>
      </w:r>
      <w:r w:rsidR="008F6CD3" w:rsidRPr="0072485C">
        <w:rPr>
          <w:color w:val="000000"/>
        </w:rPr>
        <w:t xml:space="preserve"> и бюджетном процессе;</w:t>
      </w:r>
    </w:p>
    <w:p w:rsidR="00EE155A" w:rsidRPr="0072485C" w:rsidRDefault="00EE155A" w:rsidP="004443E3">
      <w:pPr>
        <w:tabs>
          <w:tab w:val="left" w:pos="993"/>
        </w:tabs>
        <w:spacing w:line="240" w:lineRule="atLeast"/>
        <w:ind w:left="-15" w:right="63" w:firstLine="709"/>
        <w:jc w:val="both"/>
        <w:rPr>
          <w:color w:val="000000"/>
        </w:rPr>
      </w:pPr>
      <w:r w:rsidRPr="0072485C">
        <w:rPr>
          <w:color w:val="000000"/>
        </w:rPr>
        <w:t>-</w:t>
      </w:r>
      <w:r w:rsidRPr="0072485C">
        <w:rPr>
          <w:color w:val="000000"/>
        </w:rPr>
        <w:tab/>
      </w:r>
      <w:r w:rsidR="008F6CD3" w:rsidRPr="0072485C">
        <w:rPr>
          <w:color w:val="000000"/>
        </w:rPr>
        <w:t>совершенствовани</w:t>
      </w:r>
      <w:r w:rsidRPr="0072485C">
        <w:rPr>
          <w:color w:val="000000"/>
        </w:rPr>
        <w:t>я</w:t>
      </w:r>
      <w:r w:rsidR="008F6CD3" w:rsidRPr="0072485C">
        <w:rPr>
          <w:color w:val="000000"/>
        </w:rPr>
        <w:t xml:space="preserve"> системы финансового контроля и контроля в сфере закупок.</w:t>
      </w:r>
    </w:p>
    <w:p w:rsidR="00EE155A" w:rsidRDefault="00701846" w:rsidP="004443E3">
      <w:pPr>
        <w:tabs>
          <w:tab w:val="left" w:pos="993"/>
        </w:tabs>
        <w:spacing w:line="240" w:lineRule="atLeast"/>
        <w:ind w:left="-15" w:right="63" w:firstLine="709"/>
        <w:jc w:val="both"/>
        <w:rPr>
          <w:color w:val="000000"/>
        </w:rPr>
      </w:pPr>
      <w:r w:rsidRPr="0072485C">
        <w:rPr>
          <w:color w:val="000000"/>
        </w:rPr>
        <w:t xml:space="preserve">Основными подходами к формированию бюджета округа по доходам на среднесрочную перспективу </w:t>
      </w:r>
      <w:r w:rsidR="00EE155A" w:rsidRPr="0072485C">
        <w:rPr>
          <w:color w:val="000000"/>
        </w:rPr>
        <w:t>являются</w:t>
      </w:r>
      <w:r w:rsidRPr="0072485C">
        <w:rPr>
          <w:color w:val="000000"/>
        </w:rPr>
        <w:t>:</w:t>
      </w:r>
    </w:p>
    <w:p w:rsidR="00EE155A" w:rsidRDefault="00EE155A" w:rsidP="004443E3">
      <w:pPr>
        <w:tabs>
          <w:tab w:val="left" w:pos="993"/>
        </w:tabs>
        <w:spacing w:line="240" w:lineRule="atLeast"/>
        <w:ind w:left="-15" w:right="63" w:firstLine="709"/>
        <w:jc w:val="both"/>
        <w:rPr>
          <w:color w:val="000000"/>
        </w:rPr>
      </w:pPr>
      <w:r>
        <w:rPr>
          <w:color w:val="000000"/>
        </w:rPr>
        <w:t>-</w:t>
      </w:r>
      <w:r>
        <w:rPr>
          <w:color w:val="000000"/>
        </w:rPr>
        <w:tab/>
      </w:r>
      <w:r w:rsidR="00701846">
        <w:rPr>
          <w:color w:val="000000"/>
        </w:rPr>
        <w:t>планируемы</w:t>
      </w:r>
      <w:r>
        <w:rPr>
          <w:color w:val="000000"/>
        </w:rPr>
        <w:t xml:space="preserve">е </w:t>
      </w:r>
      <w:r w:rsidR="00701846">
        <w:rPr>
          <w:color w:val="000000"/>
        </w:rPr>
        <w:t>изменени</w:t>
      </w:r>
      <w:r>
        <w:rPr>
          <w:color w:val="000000"/>
        </w:rPr>
        <w:t>я</w:t>
      </w:r>
      <w:r w:rsidR="00701846">
        <w:rPr>
          <w:color w:val="000000"/>
        </w:rPr>
        <w:t xml:space="preserve"> в федеральное, региональное законодательство по вопросам налогообложения и </w:t>
      </w:r>
      <w:r>
        <w:rPr>
          <w:color w:val="000000"/>
        </w:rPr>
        <w:t xml:space="preserve">в </w:t>
      </w:r>
      <w:r w:rsidR="00701846">
        <w:rPr>
          <w:color w:val="000000"/>
        </w:rPr>
        <w:t>нормативные правовые акты органов местного самоуправления муниципального округа;</w:t>
      </w:r>
    </w:p>
    <w:p w:rsidR="00EE155A" w:rsidRDefault="00EE155A" w:rsidP="00EE155A">
      <w:pPr>
        <w:tabs>
          <w:tab w:val="left" w:pos="993"/>
        </w:tabs>
        <w:spacing w:line="240" w:lineRule="atLeast"/>
        <w:ind w:left="-15" w:right="63" w:firstLine="709"/>
        <w:jc w:val="both"/>
        <w:rPr>
          <w:color w:val="000000"/>
        </w:rPr>
      </w:pPr>
      <w:r>
        <w:rPr>
          <w:color w:val="000000"/>
        </w:rPr>
        <w:lastRenderedPageBreak/>
        <w:t>-</w:t>
      </w:r>
      <w:r>
        <w:rPr>
          <w:color w:val="000000"/>
        </w:rPr>
        <w:tab/>
      </w:r>
      <w:r w:rsidR="00701846">
        <w:rPr>
          <w:color w:val="000000"/>
        </w:rPr>
        <w:t>информация главных администраторов (администраторов) доходов бюджета округа о состоянии и перспективах развития курируемых ими направлений, данные отчетности Межрайонной ИФНС России № 7 по Мурманской области и динамика поступлений сумм конкретных доходных источников за ряд предыдущих лет, а также прогнозируемый на 2021-2023 годы индекс – дефлятор.</w:t>
      </w:r>
    </w:p>
    <w:p w:rsidR="00EE155A" w:rsidRDefault="00F47C2C" w:rsidP="00F52DD8">
      <w:pPr>
        <w:tabs>
          <w:tab w:val="left" w:pos="993"/>
        </w:tabs>
        <w:spacing w:line="240" w:lineRule="atLeast"/>
        <w:ind w:left="-15" w:right="63" w:firstLine="709"/>
        <w:jc w:val="both"/>
        <w:rPr>
          <w:color w:val="000000"/>
        </w:rPr>
      </w:pPr>
      <w:r w:rsidRPr="00F52DD8">
        <w:rPr>
          <w:color w:val="000000"/>
        </w:rPr>
        <w:t>В соответст</w:t>
      </w:r>
      <w:r w:rsidR="007223F5" w:rsidRPr="00F52DD8">
        <w:rPr>
          <w:color w:val="000000"/>
        </w:rPr>
        <w:t>вии с бюджетным законодательством</w:t>
      </w:r>
      <w:r w:rsidRPr="00F52DD8">
        <w:rPr>
          <w:color w:val="000000"/>
        </w:rPr>
        <w:t xml:space="preserve"> Российской Федерации общий объем расходов бюджет</w:t>
      </w:r>
      <w:r w:rsidR="00F52DD8" w:rsidRPr="00F52DD8">
        <w:rPr>
          <w:color w:val="000000"/>
        </w:rPr>
        <w:t>а округа</w:t>
      </w:r>
      <w:r w:rsidRPr="00F52DD8">
        <w:rPr>
          <w:color w:val="000000"/>
        </w:rPr>
        <w:t xml:space="preserve"> предлагается определить исходя</w:t>
      </w:r>
      <w:r w:rsidR="00CB6506" w:rsidRPr="00F52DD8">
        <w:rPr>
          <w:color w:val="000000"/>
        </w:rPr>
        <w:t xml:space="preserve"> </w:t>
      </w:r>
      <w:r w:rsidRPr="00F52DD8">
        <w:rPr>
          <w:color w:val="000000"/>
        </w:rPr>
        <w:t>из соблюдения следующих положений:</w:t>
      </w:r>
    </w:p>
    <w:p w:rsidR="00EE155A" w:rsidRDefault="00EE155A" w:rsidP="00CB6506">
      <w:pPr>
        <w:tabs>
          <w:tab w:val="left" w:pos="993"/>
        </w:tabs>
        <w:spacing w:line="240" w:lineRule="atLeast"/>
        <w:ind w:left="-15" w:right="63" w:firstLine="709"/>
        <w:jc w:val="both"/>
        <w:rPr>
          <w:color w:val="000000"/>
        </w:rPr>
      </w:pPr>
      <w:r>
        <w:rPr>
          <w:color w:val="000000"/>
        </w:rPr>
        <w:t>-</w:t>
      </w:r>
      <w:r>
        <w:rPr>
          <w:color w:val="000000"/>
        </w:rPr>
        <w:tab/>
      </w:r>
      <w:r w:rsidR="00CB6506" w:rsidRPr="00F52DD8">
        <w:rPr>
          <w:color w:val="000000"/>
        </w:rPr>
        <w:t>объем дефицита бюджет</w:t>
      </w:r>
      <w:r w:rsidR="00F52DD8">
        <w:rPr>
          <w:color w:val="000000"/>
        </w:rPr>
        <w:t>а</w:t>
      </w:r>
      <w:r w:rsidR="00711D51">
        <w:rPr>
          <w:color w:val="000000"/>
        </w:rPr>
        <w:t xml:space="preserve"> округа</w:t>
      </w:r>
      <w:r w:rsidR="00F52DD8">
        <w:rPr>
          <w:color w:val="000000"/>
        </w:rPr>
        <w:t xml:space="preserve"> </w:t>
      </w:r>
      <w:r w:rsidR="00CB6506" w:rsidRPr="00F52DD8">
        <w:rPr>
          <w:color w:val="000000"/>
        </w:rPr>
        <w:t>не выше 10 процентов от суммы доходов бюджет</w:t>
      </w:r>
      <w:r w:rsidR="00F52DD8">
        <w:rPr>
          <w:color w:val="000000"/>
        </w:rPr>
        <w:t>а</w:t>
      </w:r>
      <w:r w:rsidR="00711D51">
        <w:rPr>
          <w:color w:val="000000"/>
        </w:rPr>
        <w:t xml:space="preserve"> округа</w:t>
      </w:r>
      <w:r w:rsidR="00F52DD8">
        <w:rPr>
          <w:color w:val="000000"/>
        </w:rPr>
        <w:t xml:space="preserve"> </w:t>
      </w:r>
      <w:r w:rsidR="00CB6506" w:rsidRPr="00F52DD8">
        <w:rPr>
          <w:color w:val="000000"/>
        </w:rPr>
        <w:t>без учета безвозмездных поступлений;</w:t>
      </w:r>
    </w:p>
    <w:p w:rsidR="00EE155A" w:rsidRDefault="00EE155A" w:rsidP="00F52DD8">
      <w:pPr>
        <w:tabs>
          <w:tab w:val="left" w:pos="993"/>
        </w:tabs>
        <w:spacing w:line="240" w:lineRule="atLeast"/>
        <w:ind w:left="-15" w:right="63" w:firstLine="709"/>
        <w:jc w:val="both"/>
        <w:rPr>
          <w:color w:val="000000"/>
        </w:rPr>
      </w:pPr>
      <w:r>
        <w:rPr>
          <w:color w:val="000000"/>
        </w:rPr>
        <w:t>-</w:t>
      </w:r>
      <w:r>
        <w:rPr>
          <w:color w:val="000000"/>
        </w:rPr>
        <w:tab/>
      </w:r>
      <w:r w:rsidR="00CB6506" w:rsidRPr="00F52DD8">
        <w:rPr>
          <w:color w:val="000000"/>
        </w:rPr>
        <w:t>установление и исполнение расходных обязатель</w:t>
      </w:r>
      <w:proofErr w:type="gramStart"/>
      <w:r w:rsidR="00CB6506" w:rsidRPr="00F52DD8">
        <w:rPr>
          <w:color w:val="000000"/>
        </w:rPr>
        <w:t>ств в пр</w:t>
      </w:r>
      <w:proofErr w:type="gramEnd"/>
      <w:r w:rsidR="00CB6506" w:rsidRPr="00F52DD8">
        <w:rPr>
          <w:color w:val="000000"/>
        </w:rPr>
        <w:t xml:space="preserve">еделах полномочий, отнесенных Конституцией Российской Федерации, Бюджетным кодексом и федеральными законами к полномочиям органов местного самоуправления муниципального </w:t>
      </w:r>
      <w:r w:rsidR="00F52DD8">
        <w:rPr>
          <w:color w:val="000000"/>
        </w:rPr>
        <w:t>округа</w:t>
      </w:r>
      <w:r w:rsidR="00CB6506" w:rsidRPr="00F52DD8">
        <w:rPr>
          <w:color w:val="000000"/>
        </w:rPr>
        <w:t>;</w:t>
      </w:r>
    </w:p>
    <w:p w:rsidR="00EE155A" w:rsidRPr="00BC130A" w:rsidRDefault="00EE155A" w:rsidP="00EE155A">
      <w:pPr>
        <w:tabs>
          <w:tab w:val="left" w:pos="993"/>
        </w:tabs>
        <w:spacing w:line="240" w:lineRule="atLeast"/>
        <w:ind w:left="-15" w:right="63" w:firstLine="709"/>
        <w:jc w:val="both"/>
      </w:pPr>
      <w:r w:rsidRPr="00D856CC">
        <w:t>-</w:t>
      </w:r>
      <w:r w:rsidRPr="00D856CC">
        <w:tab/>
      </w:r>
      <w:r w:rsidR="004D32EB" w:rsidRPr="00D856CC">
        <w:t xml:space="preserve">ограничение </w:t>
      </w:r>
      <w:proofErr w:type="gramStart"/>
      <w:r w:rsidR="004D32EB" w:rsidRPr="00D856CC">
        <w:t xml:space="preserve">увеличения численности работников органов местного самоуправления </w:t>
      </w:r>
      <w:r w:rsidR="00F52DD8" w:rsidRPr="00D856CC">
        <w:t>муниципального</w:t>
      </w:r>
      <w:proofErr w:type="gramEnd"/>
      <w:r w:rsidR="00F52DD8" w:rsidRPr="00D856CC">
        <w:t xml:space="preserve"> округа</w:t>
      </w:r>
      <w:r w:rsidR="004D32EB" w:rsidRPr="00D856CC">
        <w:t>,</w:t>
      </w:r>
      <w:r w:rsidR="004D32EB" w:rsidRPr="00BC130A">
        <w:t xml:space="preserve"> за исключением случаев увеличения численности работников, связанных с наделением органов местного самоуправления новыми полномочиями и (или) перераспределением полномочий между органами государственной власти Российской Федерации, Мурманской области и муниципальным образовани</w:t>
      </w:r>
      <w:r w:rsidR="00F52DD8" w:rsidRPr="00BC130A">
        <w:t>ем</w:t>
      </w:r>
      <w:r w:rsidR="0005328F" w:rsidRPr="00BC130A">
        <w:t>.</w:t>
      </w:r>
    </w:p>
    <w:p w:rsidR="00EE155A" w:rsidRPr="00BC51ED" w:rsidRDefault="00D26551" w:rsidP="00EE155A">
      <w:pPr>
        <w:tabs>
          <w:tab w:val="left" w:pos="993"/>
        </w:tabs>
        <w:spacing w:line="240" w:lineRule="atLeast"/>
        <w:ind w:left="-15" w:right="63" w:firstLine="709"/>
        <w:jc w:val="both"/>
        <w:rPr>
          <w:rFonts w:eastAsiaTheme="minorEastAsia"/>
        </w:rPr>
      </w:pPr>
      <w:r w:rsidRPr="00BC51ED">
        <w:rPr>
          <w:rFonts w:eastAsiaTheme="minorEastAsia"/>
        </w:rPr>
        <w:t xml:space="preserve">Объемы бюджетных ассигнований </w:t>
      </w:r>
      <w:r w:rsidR="00711D51" w:rsidRPr="00BC51ED">
        <w:rPr>
          <w:rFonts w:eastAsiaTheme="minorEastAsia"/>
        </w:rPr>
        <w:t xml:space="preserve">на </w:t>
      </w:r>
      <w:r w:rsidRPr="00BC51ED">
        <w:rPr>
          <w:rFonts w:eastAsiaTheme="minorEastAsia"/>
        </w:rPr>
        <w:t>2021 - 2023 годы сформированы с учетом</w:t>
      </w:r>
      <w:r w:rsidR="00EE155A" w:rsidRPr="00BC51ED">
        <w:rPr>
          <w:rFonts w:eastAsiaTheme="minorEastAsia"/>
        </w:rPr>
        <w:t xml:space="preserve"> следующих подходов:</w:t>
      </w:r>
    </w:p>
    <w:p w:rsidR="00EE155A" w:rsidRPr="001A7695" w:rsidRDefault="00EE155A" w:rsidP="00EE155A">
      <w:pPr>
        <w:tabs>
          <w:tab w:val="left" w:pos="993"/>
        </w:tabs>
        <w:spacing w:line="240" w:lineRule="atLeast"/>
        <w:ind w:left="-15" w:right="63" w:firstLine="709"/>
        <w:jc w:val="both"/>
      </w:pPr>
      <w:r w:rsidRPr="001A7695">
        <w:rPr>
          <w:rFonts w:eastAsiaTheme="minorEastAsia"/>
        </w:rPr>
        <w:t>-</w:t>
      </w:r>
      <w:r w:rsidRPr="001A7695">
        <w:rPr>
          <w:rFonts w:eastAsiaTheme="minorEastAsia"/>
        </w:rPr>
        <w:tab/>
      </w:r>
      <w:r w:rsidR="00D26551" w:rsidRPr="001A7695">
        <w:rPr>
          <w:rFonts w:eastAsiaTheme="minorEastAsia"/>
        </w:rPr>
        <w:t>включени</w:t>
      </w:r>
      <w:r w:rsidR="00135643" w:rsidRPr="001A7695">
        <w:rPr>
          <w:rFonts w:eastAsiaTheme="minorEastAsia"/>
        </w:rPr>
        <w:t>е</w:t>
      </w:r>
      <w:r w:rsidR="00D26551" w:rsidRPr="001A7695">
        <w:rPr>
          <w:rFonts w:eastAsiaTheme="minorEastAsia"/>
        </w:rPr>
        <w:t xml:space="preserve"> в проект </w:t>
      </w:r>
      <w:r w:rsidRPr="001A7695">
        <w:rPr>
          <w:rFonts w:eastAsiaTheme="minorEastAsia"/>
        </w:rPr>
        <w:t xml:space="preserve">решения о бюджете округа </w:t>
      </w:r>
      <w:r w:rsidR="00D26551" w:rsidRPr="001A7695">
        <w:rPr>
          <w:rFonts w:eastAsiaTheme="minorEastAsia"/>
        </w:rPr>
        <w:t>объемов бюджетных ассигнований, направленных на реализацию национальных</w:t>
      </w:r>
      <w:r w:rsidRPr="001A7695">
        <w:rPr>
          <w:rFonts w:eastAsiaTheme="minorEastAsia"/>
        </w:rPr>
        <w:t xml:space="preserve"> (региональных)</w:t>
      </w:r>
      <w:r w:rsidR="00D26551" w:rsidRPr="001A7695">
        <w:rPr>
          <w:rFonts w:eastAsiaTheme="minorEastAsia"/>
        </w:rPr>
        <w:t xml:space="preserve"> проектов (программ)</w:t>
      </w:r>
      <w:r w:rsidR="00D26551" w:rsidRPr="001A7695">
        <w:t>;</w:t>
      </w:r>
    </w:p>
    <w:p w:rsidR="00EE155A" w:rsidRPr="001A7695" w:rsidRDefault="00EE155A" w:rsidP="00EE155A">
      <w:pPr>
        <w:tabs>
          <w:tab w:val="left" w:pos="993"/>
        </w:tabs>
        <w:spacing w:line="240" w:lineRule="atLeast"/>
        <w:ind w:left="-15" w:right="63" w:firstLine="709"/>
        <w:jc w:val="both"/>
        <w:rPr>
          <w:rFonts w:eastAsiaTheme="minorEastAsia"/>
        </w:rPr>
      </w:pPr>
      <w:r w:rsidRPr="001A7695">
        <w:t>-</w:t>
      </w:r>
      <w:r w:rsidRPr="001A7695">
        <w:tab/>
      </w:r>
      <w:r w:rsidR="00D26551" w:rsidRPr="001A7695">
        <w:rPr>
          <w:rFonts w:eastAsiaTheme="minorEastAsia"/>
        </w:rPr>
        <w:t>уточнени</w:t>
      </w:r>
      <w:r w:rsidR="00135643" w:rsidRPr="001A7695">
        <w:rPr>
          <w:rFonts w:eastAsiaTheme="minorEastAsia"/>
        </w:rPr>
        <w:t>е</w:t>
      </w:r>
      <w:r w:rsidR="00D26551" w:rsidRPr="001A7695">
        <w:rPr>
          <w:rFonts w:eastAsiaTheme="minorEastAsia"/>
        </w:rPr>
        <w:t xml:space="preserve"> объема принятых обязательств с учетом изменения контингента получателей;</w:t>
      </w:r>
    </w:p>
    <w:p w:rsidR="00BC51ED" w:rsidRPr="001A7695" w:rsidRDefault="00BC51ED" w:rsidP="00EE155A">
      <w:pPr>
        <w:tabs>
          <w:tab w:val="left" w:pos="993"/>
        </w:tabs>
        <w:spacing w:line="240" w:lineRule="atLeast"/>
        <w:ind w:left="-15" w:right="63" w:firstLine="709"/>
        <w:jc w:val="both"/>
        <w:rPr>
          <w:rFonts w:eastAsiaTheme="minorEastAsia"/>
        </w:rPr>
      </w:pPr>
      <w:r w:rsidRPr="001A7695">
        <w:t>-</w:t>
      </w:r>
      <w:r w:rsidRPr="001A7695">
        <w:rPr>
          <w:rFonts w:eastAsiaTheme="minorEastAsia"/>
        </w:rPr>
        <w:tab/>
        <w:t>проведение оптимизаци</w:t>
      </w:r>
      <w:r w:rsidR="00ED0DF3" w:rsidRPr="001A7695">
        <w:rPr>
          <w:rFonts w:eastAsiaTheme="minorEastAsia"/>
        </w:rPr>
        <w:t>и</w:t>
      </w:r>
      <w:r w:rsidRPr="001A7695">
        <w:rPr>
          <w:rFonts w:eastAsiaTheme="minorEastAsia"/>
        </w:rPr>
        <w:t xml:space="preserve"> штатн</w:t>
      </w:r>
      <w:r w:rsidR="003D1884" w:rsidRPr="001A7695">
        <w:rPr>
          <w:rFonts w:eastAsiaTheme="minorEastAsia"/>
        </w:rPr>
        <w:t xml:space="preserve">ой численности </w:t>
      </w:r>
      <w:r w:rsidRPr="001A7695">
        <w:rPr>
          <w:rFonts w:eastAsiaTheme="minorEastAsia"/>
        </w:rPr>
        <w:t xml:space="preserve">органов местного </w:t>
      </w:r>
      <w:r w:rsidR="003D1884" w:rsidRPr="001A7695">
        <w:rPr>
          <w:rFonts w:eastAsiaTheme="minorEastAsia"/>
        </w:rPr>
        <w:t>самоуправления;</w:t>
      </w:r>
    </w:p>
    <w:p w:rsidR="00135643" w:rsidRPr="001A7695" w:rsidRDefault="00EE155A" w:rsidP="00135643">
      <w:pPr>
        <w:tabs>
          <w:tab w:val="left" w:pos="993"/>
        </w:tabs>
        <w:spacing w:line="240" w:lineRule="atLeast"/>
        <w:ind w:left="-15" w:right="63" w:firstLine="709"/>
        <w:jc w:val="both"/>
        <w:rPr>
          <w:rFonts w:eastAsiaTheme="minorEastAsia"/>
        </w:rPr>
      </w:pPr>
      <w:r w:rsidRPr="001A7695">
        <w:rPr>
          <w:rFonts w:eastAsiaTheme="minorEastAsia"/>
        </w:rPr>
        <w:t>-</w:t>
      </w:r>
      <w:r w:rsidRPr="001A7695">
        <w:rPr>
          <w:rFonts w:eastAsiaTheme="minorEastAsia"/>
        </w:rPr>
        <w:tab/>
      </w:r>
      <w:r w:rsidR="00135643" w:rsidRPr="001A7695">
        <w:rPr>
          <w:rFonts w:eastAsiaTheme="minorEastAsia"/>
        </w:rPr>
        <w:t>у</w:t>
      </w:r>
      <w:r w:rsidR="00135643" w:rsidRPr="001A7695">
        <w:t xml:space="preserve">величение бюджетных ассигнований на оплату коммунальных услуг </w:t>
      </w:r>
      <w:r w:rsidR="00D26551" w:rsidRPr="001A7695">
        <w:rPr>
          <w:rFonts w:eastAsiaTheme="minorEastAsia"/>
        </w:rPr>
        <w:t>с 01.01.2021</w:t>
      </w:r>
      <w:r w:rsidR="00135643" w:rsidRPr="001A7695">
        <w:rPr>
          <w:rFonts w:eastAsiaTheme="minorEastAsia"/>
        </w:rPr>
        <w:t xml:space="preserve"> на </w:t>
      </w:r>
      <w:r w:rsidR="00D26551" w:rsidRPr="001A7695">
        <w:rPr>
          <w:rFonts w:eastAsiaTheme="minorEastAsia"/>
        </w:rPr>
        <w:t xml:space="preserve">4,0 </w:t>
      </w:r>
      <w:r w:rsidR="00135643" w:rsidRPr="001A7695">
        <w:rPr>
          <w:rFonts w:eastAsiaTheme="minorEastAsia"/>
        </w:rPr>
        <w:t xml:space="preserve">процента, с </w:t>
      </w:r>
      <w:r w:rsidR="00D26551" w:rsidRPr="001A7695">
        <w:rPr>
          <w:rFonts w:eastAsiaTheme="minorEastAsia"/>
        </w:rPr>
        <w:t xml:space="preserve">01.01.2022 – 4,0 </w:t>
      </w:r>
      <w:r w:rsidR="00135643" w:rsidRPr="001A7695">
        <w:rPr>
          <w:rFonts w:eastAsiaTheme="minorEastAsia"/>
        </w:rPr>
        <w:t>процента;</w:t>
      </w:r>
    </w:p>
    <w:p w:rsidR="00135643" w:rsidRDefault="00135643" w:rsidP="00135643">
      <w:pPr>
        <w:tabs>
          <w:tab w:val="left" w:pos="993"/>
        </w:tabs>
        <w:spacing w:line="240" w:lineRule="atLeast"/>
        <w:ind w:left="-15" w:right="63" w:firstLine="709"/>
        <w:jc w:val="both"/>
      </w:pPr>
      <w:r w:rsidRPr="001A7695">
        <w:rPr>
          <w:rFonts w:eastAsiaTheme="minorEastAsia"/>
        </w:rPr>
        <w:t>-</w:t>
      </w:r>
      <w:r w:rsidRPr="001A7695">
        <w:rPr>
          <w:rFonts w:eastAsiaTheme="minorEastAsia"/>
        </w:rPr>
        <w:tab/>
      </w:r>
      <w:r w:rsidR="00D26551" w:rsidRPr="001A7695">
        <w:t>сохранени</w:t>
      </w:r>
      <w:r w:rsidRPr="001A7695">
        <w:t>е</w:t>
      </w:r>
      <w:r w:rsidR="00D26551" w:rsidRPr="001A7695">
        <w:t xml:space="preserve"> в 2021-2023 годах установленных </w:t>
      </w:r>
      <w:r w:rsidRPr="001A7695">
        <w:t>у</w:t>
      </w:r>
      <w:r w:rsidR="00D26551" w:rsidRPr="001A7695">
        <w:t>казами Президента Российской Федерации целевых показателей</w:t>
      </w:r>
      <w:r w:rsidR="00D26551" w:rsidRPr="00D26551">
        <w:t xml:space="preserve"> повышения оплаты труда работников в сфере образования, культуры с учетом допустимого отклонения уровня средней заработной платы соответствующей категории работников бюджетной сферы от целевого ориентира по итогам года не более 5</w:t>
      </w:r>
      <w:r>
        <w:t>,0 процентов;</w:t>
      </w:r>
    </w:p>
    <w:p w:rsidR="00135643" w:rsidRDefault="00135643" w:rsidP="00135643">
      <w:pPr>
        <w:tabs>
          <w:tab w:val="left" w:pos="993"/>
        </w:tabs>
        <w:spacing w:line="240" w:lineRule="atLeast"/>
        <w:ind w:left="-15" w:right="63" w:firstLine="709"/>
        <w:jc w:val="both"/>
      </w:pPr>
      <w:r>
        <w:t>-</w:t>
      </w:r>
      <w:r>
        <w:tab/>
      </w:r>
      <w:r w:rsidR="00D26551" w:rsidRPr="00D26551">
        <w:t xml:space="preserve">индексации фондов оплаты труда категорий работников бюджетной сферы, которые не попадают под действие </w:t>
      </w:r>
      <w:r>
        <w:t>у</w:t>
      </w:r>
      <w:r w:rsidR="00D26551" w:rsidRPr="00D26551">
        <w:t xml:space="preserve">казов Президента Российской Федерации с 01.10.2022 на 4 </w:t>
      </w:r>
      <w:r>
        <w:t xml:space="preserve">процента, </w:t>
      </w:r>
      <w:r w:rsidR="00D26551" w:rsidRPr="00D26551">
        <w:t xml:space="preserve">с 01.10.2023 на 4 </w:t>
      </w:r>
      <w:r>
        <w:t>процента;</w:t>
      </w:r>
    </w:p>
    <w:p w:rsidR="00135643" w:rsidRDefault="00135643" w:rsidP="00135643">
      <w:pPr>
        <w:tabs>
          <w:tab w:val="left" w:pos="993"/>
        </w:tabs>
        <w:spacing w:line="240" w:lineRule="atLeast"/>
        <w:ind w:left="-15" w:right="63" w:firstLine="709"/>
        <w:jc w:val="both"/>
      </w:pPr>
      <w:r>
        <w:t>-</w:t>
      </w:r>
      <w:r>
        <w:tab/>
      </w:r>
      <w:r w:rsidR="00D26551" w:rsidRPr="00D26551">
        <w:t>изменения предельной базы для исчисления страховых взносов на обязательное социальное страхование на случай временной нетрудоспособности и в связи с материнством и предельной величины базы для исчисления страховых взносов на обязательное пенсионное страхование с учетом положений статьи 421 Налогового кодекса Российской Федерации в 2021 - 2023 годах: ФСС – 912 000 рублей, ПФР – 1 292 000 рублей.</w:t>
      </w:r>
    </w:p>
    <w:p w:rsidR="00F315EF" w:rsidRDefault="00D26551" w:rsidP="00F315EF">
      <w:pPr>
        <w:tabs>
          <w:tab w:val="left" w:pos="993"/>
        </w:tabs>
        <w:spacing w:line="240" w:lineRule="atLeast"/>
        <w:ind w:left="-15" w:right="63" w:firstLine="709"/>
        <w:jc w:val="both"/>
        <w:rPr>
          <w:color w:val="000000"/>
        </w:rPr>
      </w:pPr>
      <w:r w:rsidRPr="00D26551">
        <w:rPr>
          <w:color w:val="000000"/>
        </w:rPr>
        <w:t>Формирование объемов и структуры расходов бюджета</w:t>
      </w:r>
      <w:r w:rsidR="00F315EF">
        <w:rPr>
          <w:color w:val="000000"/>
        </w:rPr>
        <w:t xml:space="preserve"> округа </w:t>
      </w:r>
      <w:r w:rsidRPr="00D26551">
        <w:rPr>
          <w:color w:val="000000"/>
        </w:rPr>
        <w:t>на 2021 - 2023 годы будет проводиться с учетом следующих факторов:</w:t>
      </w:r>
    </w:p>
    <w:p w:rsidR="00D26551" w:rsidRDefault="00F315EF" w:rsidP="00F315EF">
      <w:pPr>
        <w:tabs>
          <w:tab w:val="left" w:pos="993"/>
        </w:tabs>
        <w:spacing w:line="240" w:lineRule="atLeast"/>
        <w:ind w:left="-15" w:right="63" w:firstLine="709"/>
        <w:jc w:val="both"/>
        <w:rPr>
          <w:rFonts w:eastAsiaTheme="minorEastAsia"/>
        </w:rPr>
      </w:pPr>
      <w:r>
        <w:rPr>
          <w:color w:val="000000"/>
        </w:rPr>
        <w:t>-</w:t>
      </w:r>
      <w:r>
        <w:rPr>
          <w:color w:val="000000"/>
        </w:rPr>
        <w:tab/>
        <w:t>р</w:t>
      </w:r>
      <w:r w:rsidR="00D26551" w:rsidRPr="00D26551">
        <w:rPr>
          <w:rFonts w:eastAsiaTheme="minorEastAsia"/>
        </w:rPr>
        <w:t>еализация указов Президента Российской Федерации с учетом использования внутренних ресурсов отраслей, полученных в результате реализации мер по оптимизации расходов и привлечения средств о</w:t>
      </w:r>
      <w:r>
        <w:rPr>
          <w:rFonts w:eastAsiaTheme="minorEastAsia"/>
        </w:rPr>
        <w:t>т приносящей доход деятельности;</w:t>
      </w:r>
    </w:p>
    <w:p w:rsidR="00F315EF" w:rsidRDefault="00F315EF" w:rsidP="00F315EF">
      <w:pPr>
        <w:tabs>
          <w:tab w:val="left" w:pos="993"/>
        </w:tabs>
        <w:spacing w:line="240" w:lineRule="atLeast"/>
        <w:ind w:left="-15" w:right="63" w:firstLine="709"/>
        <w:jc w:val="both"/>
        <w:rPr>
          <w:rFonts w:eastAsiaTheme="minorEastAsia"/>
        </w:rPr>
      </w:pPr>
      <w:r>
        <w:rPr>
          <w:rFonts w:eastAsiaTheme="minorEastAsia"/>
        </w:rPr>
        <w:lastRenderedPageBreak/>
        <w:t>-</w:t>
      </w:r>
      <w:r>
        <w:rPr>
          <w:rFonts w:eastAsiaTheme="minorEastAsia"/>
        </w:rPr>
        <w:tab/>
        <w:t>о</w:t>
      </w:r>
      <w:r w:rsidR="00D26551" w:rsidRPr="00D26551">
        <w:rPr>
          <w:rFonts w:eastAsiaTheme="minorEastAsia"/>
        </w:rPr>
        <w:t xml:space="preserve">существление бюджетных инвестиций в объекты капитального строительства, по которым предусмотрено софинансирование за счет средств </w:t>
      </w:r>
      <w:r>
        <w:rPr>
          <w:rFonts w:eastAsiaTheme="minorEastAsia"/>
        </w:rPr>
        <w:t xml:space="preserve">вышестоящих </w:t>
      </w:r>
      <w:r w:rsidR="00D26551" w:rsidRPr="00D26551">
        <w:rPr>
          <w:rFonts w:eastAsiaTheme="minorEastAsia"/>
        </w:rPr>
        <w:t>бюджет</w:t>
      </w:r>
      <w:r>
        <w:rPr>
          <w:rFonts w:eastAsiaTheme="minorEastAsia"/>
        </w:rPr>
        <w:t>ов</w:t>
      </w:r>
      <w:r w:rsidR="00D26551" w:rsidRPr="00D26551">
        <w:rPr>
          <w:rFonts w:eastAsiaTheme="minorEastAsia"/>
        </w:rPr>
        <w:t>, а также с учетом необходимости за</w:t>
      </w:r>
      <w:r>
        <w:rPr>
          <w:rFonts w:eastAsiaTheme="minorEastAsia"/>
        </w:rPr>
        <w:t>вершения ранее начатых проектов;</w:t>
      </w:r>
    </w:p>
    <w:p w:rsidR="00D26551" w:rsidRPr="00F315EF" w:rsidRDefault="00F315EF" w:rsidP="00F52DD8">
      <w:pPr>
        <w:tabs>
          <w:tab w:val="left" w:pos="993"/>
        </w:tabs>
        <w:spacing w:line="240" w:lineRule="atLeast"/>
        <w:ind w:left="-15" w:right="63" w:firstLine="709"/>
        <w:jc w:val="both"/>
      </w:pPr>
      <w:r>
        <w:rPr>
          <w:rFonts w:eastAsiaTheme="minorEastAsia"/>
        </w:rPr>
        <w:t>-</w:t>
      </w:r>
      <w:r>
        <w:rPr>
          <w:rFonts w:eastAsiaTheme="minorEastAsia"/>
        </w:rPr>
        <w:tab/>
        <w:t>ф</w:t>
      </w:r>
      <w:r w:rsidR="00D26551" w:rsidRPr="00D26551">
        <w:rPr>
          <w:rFonts w:eastAsiaTheme="minorEastAsia"/>
        </w:rPr>
        <w:t xml:space="preserve">ормирование бюджетных ассигнований на предоставление субсидий юридическим лицам, индивидуальным предпринимателям, а также физическим лицам - производителям товаров, работ будет осуществляться с учетом </w:t>
      </w:r>
      <w:r w:rsidR="00D26551" w:rsidRPr="00F315EF">
        <w:rPr>
          <w:rFonts w:eastAsiaTheme="minorEastAsia"/>
        </w:rPr>
        <w:t>отраслевых особенностей</w:t>
      </w:r>
      <w:r w:rsidRPr="00F315EF">
        <w:rPr>
          <w:rFonts w:eastAsiaTheme="minorEastAsia"/>
        </w:rPr>
        <w:t>.</w:t>
      </w:r>
    </w:p>
    <w:p w:rsidR="004D32EB" w:rsidRPr="00F315EF" w:rsidRDefault="00F315EF" w:rsidP="007255C2">
      <w:pPr>
        <w:spacing w:line="240" w:lineRule="atLeast"/>
        <w:ind w:left="-15" w:right="63" w:firstLine="724"/>
        <w:jc w:val="both"/>
      </w:pPr>
      <w:proofErr w:type="gramStart"/>
      <w:r w:rsidRPr="00F315EF">
        <w:t xml:space="preserve">В соответствии с поручением Президента Российской </w:t>
      </w:r>
      <w:r>
        <w:t>Ф</w:t>
      </w:r>
      <w:r w:rsidRPr="00F315EF">
        <w:t xml:space="preserve">едерации </w:t>
      </w:r>
      <w:r>
        <w:t>от 01.03.2020 года № Пр-354 необходимо создание условий для реализации мероприятий, имеющих приоритетное значение для жителей муниципального округа</w:t>
      </w:r>
      <w:r w:rsidR="004C4B44">
        <w:t xml:space="preserve"> и определяемых с учетом их мнения (путем проведения открытого голосования или конкурсного отбора) по таким направлениям, как благоустройство городской среды, проведение культурных и спортивных мероприятий, обустройство объектов социальной инфраструктуры и прилегающих к ним территорий.</w:t>
      </w:r>
      <w:proofErr w:type="gramEnd"/>
      <w:r w:rsidR="004C4B44">
        <w:t xml:space="preserve"> Также, будет продолжена поддержка развития инициативного бюджетирования через участие граждан в конкурсах, проводимых на региональном уровне, для реализации инициативных проектов.</w:t>
      </w:r>
    </w:p>
    <w:p w:rsidR="00F315EF" w:rsidRPr="00D07A81" w:rsidRDefault="00F315EF" w:rsidP="009811B8">
      <w:pPr>
        <w:tabs>
          <w:tab w:val="left" w:pos="426"/>
        </w:tabs>
        <w:jc w:val="center"/>
        <w:rPr>
          <w:b/>
          <w:sz w:val="20"/>
          <w:szCs w:val="20"/>
        </w:rPr>
      </w:pPr>
    </w:p>
    <w:p w:rsidR="005D299E" w:rsidRPr="00F315EF" w:rsidRDefault="00143ED8" w:rsidP="009811B8">
      <w:pPr>
        <w:tabs>
          <w:tab w:val="left" w:pos="426"/>
        </w:tabs>
        <w:jc w:val="center"/>
        <w:rPr>
          <w:b/>
        </w:rPr>
      </w:pPr>
      <w:r w:rsidRPr="00F315EF">
        <w:rPr>
          <w:b/>
        </w:rPr>
        <w:t>6.</w:t>
      </w:r>
      <w:r w:rsidRPr="00F315EF">
        <w:rPr>
          <w:b/>
        </w:rPr>
        <w:tab/>
      </w:r>
      <w:r w:rsidR="004D32EB" w:rsidRPr="00F315EF">
        <w:rPr>
          <w:b/>
        </w:rPr>
        <w:t xml:space="preserve">Основные направления в сфере управления муниципальным долгом </w:t>
      </w:r>
    </w:p>
    <w:p w:rsidR="004D32EB" w:rsidRPr="00F315EF" w:rsidRDefault="004D32EB" w:rsidP="009811B8">
      <w:pPr>
        <w:tabs>
          <w:tab w:val="left" w:pos="426"/>
        </w:tabs>
        <w:jc w:val="center"/>
        <w:rPr>
          <w:b/>
        </w:rPr>
      </w:pPr>
      <w:r w:rsidRPr="00F315EF">
        <w:rPr>
          <w:b/>
        </w:rPr>
        <w:t>на 20</w:t>
      </w:r>
      <w:r w:rsidR="007255C2" w:rsidRPr="00F315EF">
        <w:rPr>
          <w:b/>
        </w:rPr>
        <w:t>2</w:t>
      </w:r>
      <w:r w:rsidR="00F315EF" w:rsidRPr="00F315EF">
        <w:rPr>
          <w:b/>
        </w:rPr>
        <w:t>1</w:t>
      </w:r>
      <w:r w:rsidRPr="00F315EF">
        <w:rPr>
          <w:b/>
        </w:rPr>
        <w:t>-202</w:t>
      </w:r>
      <w:r w:rsidR="00F315EF" w:rsidRPr="00F315EF">
        <w:rPr>
          <w:b/>
        </w:rPr>
        <w:t>3</w:t>
      </w:r>
      <w:r w:rsidRPr="00F315EF">
        <w:rPr>
          <w:b/>
        </w:rPr>
        <w:t xml:space="preserve"> годы</w:t>
      </w:r>
    </w:p>
    <w:p w:rsidR="004D32EB" w:rsidRPr="00D07A81" w:rsidRDefault="004D32EB" w:rsidP="009811B8">
      <w:pPr>
        <w:tabs>
          <w:tab w:val="left" w:pos="426"/>
        </w:tabs>
        <w:ind w:firstLine="724"/>
        <w:jc w:val="center"/>
        <w:rPr>
          <w:b/>
          <w:sz w:val="20"/>
          <w:szCs w:val="20"/>
          <w:highlight w:val="yellow"/>
        </w:rPr>
      </w:pPr>
    </w:p>
    <w:p w:rsidR="004C4B44" w:rsidRDefault="00A41DA1" w:rsidP="004D32EB">
      <w:pPr>
        <w:tabs>
          <w:tab w:val="left" w:pos="1134"/>
        </w:tabs>
        <w:ind w:firstLine="724"/>
        <w:jc w:val="both"/>
      </w:pPr>
      <w:r w:rsidRPr="004C4B44">
        <w:t xml:space="preserve">Долговая политика в </w:t>
      </w:r>
      <w:r w:rsidR="004C4B44">
        <w:t>муниципальном округе</w:t>
      </w:r>
      <w:r w:rsidRPr="004C4B44">
        <w:t xml:space="preserve"> в 202</w:t>
      </w:r>
      <w:r w:rsidR="004C4B44">
        <w:t>1</w:t>
      </w:r>
      <w:r w:rsidRPr="004C4B44">
        <w:t>-202</w:t>
      </w:r>
      <w:r w:rsidR="004C4B44">
        <w:t>3</w:t>
      </w:r>
      <w:r w:rsidRPr="004C4B44">
        <w:t xml:space="preserve"> годах будет продолжаться строиться на принципах безусловного исполнения и обслуживания принятых долговых обязательств в полном объеме и в установленные сроки.</w:t>
      </w:r>
    </w:p>
    <w:p w:rsidR="004C4B44" w:rsidRDefault="00A41DA1" w:rsidP="004C4B44">
      <w:pPr>
        <w:tabs>
          <w:tab w:val="left" w:pos="1134"/>
        </w:tabs>
        <w:ind w:firstLine="724"/>
        <w:jc w:val="both"/>
      </w:pPr>
      <w:r w:rsidRPr="004C4B44">
        <w:t>Основными направлениями долговой политики являются:</w:t>
      </w:r>
    </w:p>
    <w:p w:rsidR="004C4B44" w:rsidRDefault="004C4B44" w:rsidP="00A41DA1">
      <w:pPr>
        <w:tabs>
          <w:tab w:val="left" w:pos="993"/>
        </w:tabs>
        <w:ind w:firstLine="724"/>
        <w:jc w:val="both"/>
      </w:pPr>
      <w:r>
        <w:t>-</w:t>
      </w:r>
      <w:r>
        <w:tab/>
      </w:r>
      <w:r w:rsidR="00A41DA1" w:rsidRPr="004C4B44">
        <w:t xml:space="preserve">поддержание величины муниципального долга </w:t>
      </w:r>
      <w:r>
        <w:t xml:space="preserve">муниципального округа </w:t>
      </w:r>
      <w:r w:rsidR="00A41DA1" w:rsidRPr="004C4B44">
        <w:t>на экономически безопасном уровне;</w:t>
      </w:r>
    </w:p>
    <w:p w:rsidR="004C4B44" w:rsidRPr="001A7695" w:rsidRDefault="004C4B44" w:rsidP="00A41DA1">
      <w:pPr>
        <w:tabs>
          <w:tab w:val="left" w:pos="993"/>
        </w:tabs>
        <w:ind w:firstLine="724"/>
        <w:jc w:val="both"/>
      </w:pPr>
      <w:r w:rsidRPr="004C4B44">
        <w:t>-</w:t>
      </w:r>
      <w:r w:rsidRPr="004C4B44">
        <w:tab/>
      </w:r>
      <w:r w:rsidR="00A41DA1" w:rsidRPr="004C4B44">
        <w:t>распределение долговой нагрузки на бюджет</w:t>
      </w:r>
      <w:r>
        <w:t xml:space="preserve"> округа</w:t>
      </w:r>
      <w:r w:rsidR="00A41DA1" w:rsidRPr="004C4B44">
        <w:t xml:space="preserve"> с целью обеспечения </w:t>
      </w:r>
      <w:r w:rsidR="00A41DA1" w:rsidRPr="001A7695">
        <w:t>ежемесячной сбалансированности бюджет</w:t>
      </w:r>
      <w:r w:rsidRPr="001A7695">
        <w:t>а округа</w:t>
      </w:r>
      <w:r w:rsidR="00A41DA1" w:rsidRPr="001A7695">
        <w:t>;</w:t>
      </w:r>
    </w:p>
    <w:p w:rsidR="004C4B44" w:rsidRPr="001A7695" w:rsidRDefault="004C4B44" w:rsidP="00A41DA1">
      <w:pPr>
        <w:tabs>
          <w:tab w:val="left" w:pos="993"/>
        </w:tabs>
        <w:ind w:firstLine="724"/>
        <w:jc w:val="both"/>
      </w:pPr>
      <w:r w:rsidRPr="001A7695">
        <w:t>-</w:t>
      </w:r>
      <w:r w:rsidRPr="001A7695">
        <w:tab/>
      </w:r>
      <w:r w:rsidR="00A41DA1" w:rsidRPr="001A7695">
        <w:t>минимизация стоимости заимствований;</w:t>
      </w:r>
    </w:p>
    <w:p w:rsidR="004C4B44" w:rsidRPr="001A7695" w:rsidRDefault="004C4B44" w:rsidP="00A41DA1">
      <w:pPr>
        <w:tabs>
          <w:tab w:val="left" w:pos="993"/>
        </w:tabs>
        <w:ind w:firstLine="724"/>
        <w:jc w:val="both"/>
      </w:pPr>
      <w:r w:rsidRPr="001A7695">
        <w:t>-</w:t>
      </w:r>
      <w:r w:rsidRPr="001A7695">
        <w:tab/>
      </w:r>
      <w:r w:rsidR="00A41DA1" w:rsidRPr="001A7695">
        <w:t>осуществление привлечения новых заимствований с учетом соблюдения ограничений, установленных Бюджетн</w:t>
      </w:r>
      <w:r w:rsidR="008A63D1" w:rsidRPr="001A7695">
        <w:t xml:space="preserve">ым кодексом Российской Федерации, </w:t>
      </w:r>
      <w:r w:rsidRPr="001A7695">
        <w:t>дополнительными соглашениями к договорам о предоставлении бюджетных кредитов</w:t>
      </w:r>
      <w:r w:rsidR="00BB57F5" w:rsidRPr="001A7695">
        <w:t xml:space="preserve"> из областного бюджета</w:t>
      </w:r>
      <w:r w:rsidRPr="001A7695">
        <w:t xml:space="preserve">, </w:t>
      </w:r>
      <w:r w:rsidR="008A63D1" w:rsidRPr="001A7695">
        <w:t>в отношении муниципального долга и расходов на его обслуживание;</w:t>
      </w:r>
    </w:p>
    <w:p w:rsidR="008A63D1" w:rsidRPr="004C4B44" w:rsidRDefault="004C4B44" w:rsidP="00A41DA1">
      <w:pPr>
        <w:tabs>
          <w:tab w:val="left" w:pos="993"/>
        </w:tabs>
        <w:ind w:firstLine="724"/>
        <w:jc w:val="both"/>
      </w:pPr>
      <w:r w:rsidRPr="001A7695">
        <w:t>-</w:t>
      </w:r>
      <w:r w:rsidRPr="001A7695">
        <w:tab/>
      </w:r>
      <w:r w:rsidR="008A63D1" w:rsidRPr="001A7695">
        <w:t>обеспечение своевременного и полного учета долговых обязательств</w:t>
      </w:r>
      <w:r w:rsidRPr="001A7695">
        <w:t xml:space="preserve"> муниципального округа</w:t>
      </w:r>
      <w:r w:rsidR="008A63D1" w:rsidRPr="001A7695">
        <w:t>. В целях обеспечения стабильного исполнения бюджет</w:t>
      </w:r>
      <w:r w:rsidRPr="001A7695">
        <w:t>а округа</w:t>
      </w:r>
      <w:r w:rsidR="008A63D1" w:rsidRPr="001A7695">
        <w:t xml:space="preserve">, повышения кредитного рейтинга, характеризующего </w:t>
      </w:r>
      <w:r w:rsidRPr="001A7695">
        <w:t>муниципальный округ</w:t>
      </w:r>
      <w:r w:rsidR="008A63D1" w:rsidRPr="001A7695">
        <w:t xml:space="preserve"> как заемщика,</w:t>
      </w:r>
      <w:r w:rsidRPr="001A7695">
        <w:t xml:space="preserve"> с высоким уровнем долговой устойчивости, </w:t>
      </w:r>
      <w:r w:rsidR="008A63D1" w:rsidRPr="001A7695">
        <w:t xml:space="preserve"> муниципальн</w:t>
      </w:r>
      <w:r w:rsidR="00A90731" w:rsidRPr="001A7695">
        <w:t>ое</w:t>
      </w:r>
      <w:r w:rsidR="008A63D1" w:rsidRPr="001A7695">
        <w:t xml:space="preserve"> образовани</w:t>
      </w:r>
      <w:r w:rsidR="00A90731" w:rsidRPr="001A7695">
        <w:t>е</w:t>
      </w:r>
      <w:r w:rsidR="008A63D1" w:rsidRPr="004C4B44">
        <w:t xml:space="preserve"> в 202</w:t>
      </w:r>
      <w:r w:rsidR="00A90731">
        <w:t>1</w:t>
      </w:r>
      <w:r w:rsidR="008A63D1" w:rsidRPr="004C4B44">
        <w:t xml:space="preserve"> – 202</w:t>
      </w:r>
      <w:r w:rsidR="00A90731">
        <w:t>3</w:t>
      </w:r>
      <w:r w:rsidR="008A63D1" w:rsidRPr="004C4B44">
        <w:t xml:space="preserve"> годах буд</w:t>
      </w:r>
      <w:r w:rsidR="00A90731">
        <w:t>ет</w:t>
      </w:r>
      <w:r w:rsidR="008A63D1" w:rsidRPr="004C4B44">
        <w:t xml:space="preserve"> проводить взвешенную долговую политику, направленную на оптимизацию объема муниципального долга.</w:t>
      </w:r>
    </w:p>
    <w:p w:rsidR="00A41DA1" w:rsidRPr="00D07A81" w:rsidRDefault="00A41DA1" w:rsidP="004D32EB">
      <w:pPr>
        <w:tabs>
          <w:tab w:val="left" w:pos="1134"/>
        </w:tabs>
        <w:ind w:firstLine="724"/>
        <w:jc w:val="both"/>
        <w:rPr>
          <w:sz w:val="20"/>
          <w:szCs w:val="20"/>
          <w:highlight w:val="yellow"/>
        </w:rPr>
      </w:pPr>
    </w:p>
    <w:p w:rsidR="004D32EB" w:rsidRPr="003D1884" w:rsidRDefault="00143ED8" w:rsidP="008A63D1">
      <w:pPr>
        <w:tabs>
          <w:tab w:val="left" w:pos="426"/>
        </w:tabs>
        <w:jc w:val="center"/>
        <w:rPr>
          <w:b/>
          <w:caps/>
        </w:rPr>
      </w:pPr>
      <w:r w:rsidRPr="003D1884">
        <w:rPr>
          <w:b/>
        </w:rPr>
        <w:t>7.</w:t>
      </w:r>
      <w:r w:rsidRPr="003D1884">
        <w:rPr>
          <w:b/>
        </w:rPr>
        <w:tab/>
      </w:r>
      <w:r w:rsidR="004D32EB" w:rsidRPr="003D1884">
        <w:rPr>
          <w:b/>
        </w:rPr>
        <w:t>Заключительные положения</w:t>
      </w:r>
    </w:p>
    <w:p w:rsidR="004D32EB" w:rsidRPr="00D07A81" w:rsidRDefault="004D32EB" w:rsidP="004D32EB">
      <w:pPr>
        <w:shd w:val="clear" w:color="auto" w:fill="FFFFFF"/>
        <w:ind w:firstLine="724"/>
        <w:jc w:val="center"/>
        <w:rPr>
          <w:b/>
          <w:caps/>
          <w:sz w:val="20"/>
          <w:szCs w:val="20"/>
          <w:highlight w:val="yellow"/>
        </w:rPr>
      </w:pPr>
    </w:p>
    <w:p w:rsidR="00A90731" w:rsidRPr="001A7695" w:rsidRDefault="004C4B44" w:rsidP="00A90731">
      <w:pPr>
        <w:autoSpaceDE w:val="0"/>
        <w:autoSpaceDN w:val="0"/>
        <w:adjustRightInd w:val="0"/>
        <w:ind w:firstLine="709"/>
        <w:jc w:val="both"/>
        <w:rPr>
          <w:rFonts w:eastAsiaTheme="minorEastAsia"/>
        </w:rPr>
      </w:pPr>
      <w:r w:rsidRPr="004C4B44">
        <w:rPr>
          <w:rFonts w:eastAsiaTheme="minorEastAsia"/>
        </w:rPr>
        <w:t xml:space="preserve">Сформированный с учетом изложенных выше направлений бюджетной </w:t>
      </w:r>
      <w:r w:rsidR="00A90731">
        <w:rPr>
          <w:rFonts w:eastAsiaTheme="minorEastAsia"/>
        </w:rPr>
        <w:t xml:space="preserve">и налоговой </w:t>
      </w:r>
      <w:r w:rsidRPr="004C4B44">
        <w:rPr>
          <w:rFonts w:eastAsiaTheme="minorEastAsia"/>
        </w:rPr>
        <w:t xml:space="preserve">политики проект бюджета </w:t>
      </w:r>
      <w:r w:rsidR="00A90731">
        <w:rPr>
          <w:rFonts w:eastAsiaTheme="minorEastAsia"/>
        </w:rPr>
        <w:t xml:space="preserve">округа </w:t>
      </w:r>
      <w:r w:rsidRPr="004C4B44">
        <w:rPr>
          <w:rFonts w:eastAsiaTheme="minorEastAsia"/>
        </w:rPr>
        <w:t xml:space="preserve">на 2021 - 2023 годы предполагает направление в приоритетном порядке бюджетных ассигнований на реализацию национальных проектов (программ), приоритетных региональных проектов, </w:t>
      </w:r>
      <w:r w:rsidR="00A90731">
        <w:rPr>
          <w:rFonts w:eastAsiaTheme="minorEastAsia"/>
        </w:rPr>
        <w:t xml:space="preserve">муниципальных </w:t>
      </w:r>
      <w:r w:rsidR="00A90731" w:rsidRPr="001A7695">
        <w:rPr>
          <w:rFonts w:eastAsiaTheme="minorEastAsia"/>
        </w:rPr>
        <w:t xml:space="preserve">программ, </w:t>
      </w:r>
      <w:r w:rsidRPr="001A7695">
        <w:rPr>
          <w:rFonts w:eastAsiaTheme="minorEastAsia"/>
        </w:rPr>
        <w:t>а также задач, поставленных Президентом Российской Федерации Федеральному Собранию.</w:t>
      </w:r>
    </w:p>
    <w:p w:rsidR="00A90731" w:rsidRPr="001A7695" w:rsidRDefault="004C4B44" w:rsidP="00A90731">
      <w:pPr>
        <w:autoSpaceDE w:val="0"/>
        <w:autoSpaceDN w:val="0"/>
        <w:adjustRightInd w:val="0"/>
        <w:ind w:firstLine="709"/>
        <w:jc w:val="both"/>
        <w:rPr>
          <w:rFonts w:eastAsiaTheme="minorEastAsia"/>
        </w:rPr>
      </w:pPr>
      <w:r w:rsidRPr="001A7695">
        <w:rPr>
          <w:rFonts w:eastAsiaTheme="minorEastAsia"/>
        </w:rPr>
        <w:t xml:space="preserve">Благодаря реализации комплексного подхода к обеспечению устойчивости бюджета </w:t>
      </w:r>
      <w:r w:rsidR="00A90731" w:rsidRPr="001A7695">
        <w:rPr>
          <w:rFonts w:eastAsiaTheme="minorEastAsia"/>
        </w:rPr>
        <w:t xml:space="preserve">округа </w:t>
      </w:r>
      <w:r w:rsidRPr="001A7695">
        <w:rPr>
          <w:rFonts w:eastAsiaTheme="minorEastAsia"/>
        </w:rPr>
        <w:t xml:space="preserve">долговая нагрузка на бюджет </w:t>
      </w:r>
      <w:r w:rsidR="00BC130A" w:rsidRPr="001A7695">
        <w:rPr>
          <w:rFonts w:eastAsiaTheme="minorEastAsia"/>
        </w:rPr>
        <w:t xml:space="preserve">округа </w:t>
      </w:r>
      <w:r w:rsidRPr="001A7695">
        <w:rPr>
          <w:rFonts w:eastAsiaTheme="minorEastAsia"/>
        </w:rPr>
        <w:t>будет оставаться на безопасном уровне.</w:t>
      </w:r>
    </w:p>
    <w:p w:rsidR="00A90731" w:rsidRDefault="004C4B44" w:rsidP="00A90731">
      <w:pPr>
        <w:autoSpaceDE w:val="0"/>
        <w:autoSpaceDN w:val="0"/>
        <w:adjustRightInd w:val="0"/>
        <w:ind w:firstLine="709"/>
        <w:jc w:val="both"/>
        <w:rPr>
          <w:rFonts w:eastAsiaTheme="minorEastAsia"/>
        </w:rPr>
      </w:pPr>
      <w:r w:rsidRPr="001A7695">
        <w:rPr>
          <w:rFonts w:eastAsiaTheme="minorEastAsia"/>
        </w:rPr>
        <w:t>Источниками внутреннего финансирования дефицита бюджета</w:t>
      </w:r>
      <w:r w:rsidR="00A90731" w:rsidRPr="001A7695">
        <w:rPr>
          <w:rFonts w:eastAsiaTheme="minorEastAsia"/>
        </w:rPr>
        <w:t xml:space="preserve"> округа</w:t>
      </w:r>
      <w:r w:rsidRPr="001A7695">
        <w:rPr>
          <w:rFonts w:eastAsiaTheme="minorEastAsia"/>
        </w:rPr>
        <w:t xml:space="preserve"> в рассматриваемом периоде будут являться разница</w:t>
      </w:r>
      <w:r w:rsidRPr="004C4B44">
        <w:rPr>
          <w:rFonts w:eastAsiaTheme="minorEastAsia"/>
        </w:rPr>
        <w:t xml:space="preserve"> между полученными (погашенными) </w:t>
      </w:r>
      <w:r w:rsidRPr="004C4B44">
        <w:rPr>
          <w:rFonts w:eastAsiaTheme="minorEastAsia"/>
        </w:rPr>
        <w:lastRenderedPageBreak/>
        <w:t xml:space="preserve">кредитами от кредитных организаций, изменение остатков на счетах по учету средств бюджета </w:t>
      </w:r>
      <w:r w:rsidR="00A90731">
        <w:rPr>
          <w:rFonts w:eastAsiaTheme="minorEastAsia"/>
        </w:rPr>
        <w:t xml:space="preserve">округа </w:t>
      </w:r>
      <w:r w:rsidRPr="004C4B44">
        <w:rPr>
          <w:rFonts w:eastAsiaTheme="minorEastAsia"/>
        </w:rPr>
        <w:t>в течение соответствующего финансового года, иные внутренние источники финансирования.</w:t>
      </w:r>
    </w:p>
    <w:p w:rsidR="00A90731" w:rsidRPr="001A7695" w:rsidRDefault="004C4B44" w:rsidP="00A90731">
      <w:pPr>
        <w:autoSpaceDE w:val="0"/>
        <w:autoSpaceDN w:val="0"/>
        <w:adjustRightInd w:val="0"/>
        <w:ind w:firstLine="709"/>
        <w:jc w:val="both"/>
        <w:rPr>
          <w:rFonts w:eastAsiaTheme="minorEastAsia"/>
        </w:rPr>
      </w:pPr>
      <w:r w:rsidRPr="004C4B44">
        <w:rPr>
          <w:rFonts w:eastAsiaTheme="minorEastAsia"/>
        </w:rPr>
        <w:t xml:space="preserve">Кроме того, в целях эффективного использования расходов, связанных с обслуживанием внутреннего </w:t>
      </w:r>
      <w:r w:rsidR="00A90731">
        <w:rPr>
          <w:rFonts w:eastAsiaTheme="minorEastAsia"/>
        </w:rPr>
        <w:t xml:space="preserve">муниципального </w:t>
      </w:r>
      <w:r w:rsidRPr="004C4B44">
        <w:rPr>
          <w:rFonts w:eastAsiaTheme="minorEastAsia"/>
        </w:rPr>
        <w:t xml:space="preserve">долга, и во избежание возникновения кассовых разрывов, будут привлекаться остатки </w:t>
      </w:r>
      <w:r w:rsidRPr="001A7695">
        <w:rPr>
          <w:rFonts w:eastAsiaTheme="minorEastAsia"/>
        </w:rPr>
        <w:t xml:space="preserve">временно свободных средств на счетах </w:t>
      </w:r>
      <w:r w:rsidR="00A90731" w:rsidRPr="001A7695">
        <w:rPr>
          <w:rFonts w:eastAsiaTheme="minorEastAsia"/>
        </w:rPr>
        <w:t>муниципальных бюджетных</w:t>
      </w:r>
      <w:r w:rsidRPr="001A7695">
        <w:rPr>
          <w:rFonts w:eastAsiaTheme="minorEastAsia"/>
        </w:rPr>
        <w:t>, автономных и казенных учреждений.</w:t>
      </w:r>
    </w:p>
    <w:p w:rsidR="00CE631D" w:rsidRPr="001A7695" w:rsidRDefault="00CE631D" w:rsidP="00CE631D">
      <w:pPr>
        <w:autoSpaceDE w:val="0"/>
        <w:autoSpaceDN w:val="0"/>
        <w:adjustRightInd w:val="0"/>
        <w:ind w:firstLine="709"/>
        <w:jc w:val="both"/>
        <w:rPr>
          <w:rFonts w:eastAsiaTheme="minorHAnsi"/>
          <w:lang w:eastAsia="en-US"/>
        </w:rPr>
      </w:pPr>
      <w:r w:rsidRPr="001A7695">
        <w:rPr>
          <w:rFonts w:eastAsiaTheme="minorEastAsia"/>
        </w:rPr>
        <w:t>Реализация мер по повышению эффективности бюджетных расходов будет осуществляться как путем</w:t>
      </w:r>
      <w:r w:rsidRPr="001A7695">
        <w:rPr>
          <w:rFonts w:eastAsiaTheme="minorEastAsia"/>
          <w:bCs/>
        </w:rPr>
        <w:t xml:space="preserve"> совершенствования системы муниципальных программ и проектных принципов управления, так и внедрением э</w:t>
      </w:r>
      <w:r w:rsidRPr="001A7695">
        <w:rPr>
          <w:rFonts w:eastAsiaTheme="minorHAnsi"/>
          <w:lang w:eastAsia="en-US"/>
        </w:rPr>
        <w:t>ффективных процедур планирования и исполнения бюджета округа.</w:t>
      </w:r>
    </w:p>
    <w:p w:rsidR="009D09CB" w:rsidRPr="001A7695" w:rsidRDefault="00963969" w:rsidP="008407ED">
      <w:pPr>
        <w:autoSpaceDE w:val="0"/>
        <w:autoSpaceDN w:val="0"/>
        <w:adjustRightInd w:val="0"/>
        <w:ind w:firstLine="709"/>
        <w:jc w:val="both"/>
        <w:rPr>
          <w:color w:val="000000"/>
          <w:shd w:val="clear" w:color="auto" w:fill="FFFFFF"/>
        </w:rPr>
      </w:pPr>
      <w:r>
        <w:rPr>
          <w:color w:val="000000"/>
          <w:spacing w:val="3"/>
        </w:rPr>
        <w:t xml:space="preserve">Преобразование </w:t>
      </w:r>
      <w:r w:rsidR="009D09CB" w:rsidRPr="001A7695">
        <w:rPr>
          <w:color w:val="000000"/>
          <w:spacing w:val="3"/>
        </w:rPr>
        <w:t xml:space="preserve">муниципалитетов в муниципальный округ приведет </w:t>
      </w:r>
      <w:r w:rsidR="008407ED" w:rsidRPr="001A7695">
        <w:rPr>
          <w:color w:val="000000"/>
          <w:spacing w:val="3"/>
        </w:rPr>
        <w:t xml:space="preserve">к </w:t>
      </w:r>
      <w:r w:rsidR="008407ED" w:rsidRPr="001A7695">
        <w:t>ускорению социально-экономического развития территорий, входивших в состав Печенгского района, и повышения уровня жизни населения, проживающего на этих территориях</w:t>
      </w:r>
      <w:r w:rsidR="00CE631D" w:rsidRPr="001A7695">
        <w:t>.</w:t>
      </w:r>
      <w:r w:rsidR="009D09CB" w:rsidRPr="001A7695">
        <w:rPr>
          <w:color w:val="000000"/>
          <w:spacing w:val="3"/>
        </w:rPr>
        <w:t xml:space="preserve"> </w:t>
      </w:r>
      <w:r w:rsidR="009D09CB" w:rsidRPr="001A7695">
        <w:rPr>
          <w:color w:val="000000"/>
          <w:shd w:val="clear" w:color="auto" w:fill="FFFFFF"/>
        </w:rPr>
        <w:t xml:space="preserve">Кроме того, создание одного муниципального округа позволит создать единый план развития территории. И уже согласно этому документу единая администрация муниципального округа начнет работу по выстраиванию логистики, системы налогов и сборов, формированию единой </w:t>
      </w:r>
      <w:r w:rsidR="009D09CB" w:rsidRPr="001A7695">
        <w:rPr>
          <w:shd w:val="clear" w:color="auto" w:fill="FFFFFF"/>
        </w:rPr>
        <w:t>жилищно–коммунальной</w:t>
      </w:r>
      <w:r w:rsidR="009D09CB" w:rsidRPr="001A7695">
        <w:rPr>
          <w:color w:val="000000"/>
          <w:shd w:val="clear" w:color="auto" w:fill="FFFFFF"/>
        </w:rPr>
        <w:t xml:space="preserve"> сферы, транспортной системы.</w:t>
      </w:r>
    </w:p>
    <w:p w:rsidR="009D09CB" w:rsidRPr="001A7695" w:rsidRDefault="009D09CB" w:rsidP="009D09CB">
      <w:pPr>
        <w:autoSpaceDE w:val="0"/>
        <w:autoSpaceDN w:val="0"/>
        <w:adjustRightInd w:val="0"/>
        <w:ind w:firstLine="709"/>
        <w:jc w:val="both"/>
        <w:rPr>
          <w:color w:val="000000"/>
          <w:shd w:val="clear" w:color="auto" w:fill="FFFFFF"/>
        </w:rPr>
      </w:pPr>
      <w:r w:rsidRPr="001A7695">
        <w:rPr>
          <w:color w:val="000000"/>
          <w:shd w:val="clear" w:color="auto" w:fill="FFFFFF"/>
        </w:rPr>
        <w:t xml:space="preserve">Укрупнение муниципалитетов повышает контроль </w:t>
      </w:r>
      <w:r w:rsidR="00A1531B" w:rsidRPr="001A7695">
        <w:rPr>
          <w:shd w:val="clear" w:color="auto" w:fill="FFFFFF"/>
        </w:rPr>
        <w:t>над</w:t>
      </w:r>
      <w:r w:rsidRPr="001A7695">
        <w:rPr>
          <w:color w:val="000000"/>
          <w:shd w:val="clear" w:color="auto" w:fill="FFFFFF"/>
        </w:rPr>
        <w:t xml:space="preserve"> тем, что </w:t>
      </w:r>
      <w:r w:rsidR="008407ED" w:rsidRPr="001A7695">
        <w:rPr>
          <w:color w:val="000000"/>
          <w:shd w:val="clear" w:color="auto" w:fill="FFFFFF"/>
        </w:rPr>
        <w:t xml:space="preserve">в </w:t>
      </w:r>
      <w:r w:rsidRPr="001A7695">
        <w:rPr>
          <w:color w:val="000000"/>
          <w:shd w:val="clear" w:color="auto" w:fill="FFFFFF"/>
        </w:rPr>
        <w:t>них происходит со стороны высшей региональной власти, а значит, возрастает и степень подчинения, и отчётности.</w:t>
      </w:r>
    </w:p>
    <w:p w:rsidR="004C4B44" w:rsidRPr="001A7695" w:rsidRDefault="004C4B44" w:rsidP="004C4B44">
      <w:pPr>
        <w:autoSpaceDE w:val="0"/>
        <w:autoSpaceDN w:val="0"/>
        <w:adjustRightInd w:val="0"/>
        <w:ind w:firstLine="540"/>
        <w:jc w:val="both"/>
        <w:rPr>
          <w:rFonts w:eastAsiaTheme="minorEastAsia"/>
        </w:rPr>
      </w:pPr>
    </w:p>
    <w:p w:rsidR="00270DA5" w:rsidRPr="001A7695" w:rsidRDefault="00270DA5" w:rsidP="00870BE3">
      <w:pPr>
        <w:pStyle w:val="affff0"/>
        <w:spacing w:after="0"/>
        <w:ind w:left="0" w:firstLine="720"/>
        <w:jc w:val="both"/>
        <w:rPr>
          <w:lang w:eastAsia="ru-RU"/>
        </w:rPr>
      </w:pPr>
    </w:p>
    <w:p w:rsidR="00084037" w:rsidRPr="003945EF" w:rsidRDefault="00084037" w:rsidP="00BE4F41">
      <w:pPr>
        <w:jc w:val="center"/>
        <w:rPr>
          <w:b/>
          <w:highlight w:val="yellow"/>
        </w:rPr>
      </w:pPr>
    </w:p>
    <w:p w:rsidR="00084037" w:rsidRDefault="00084037" w:rsidP="00BE4F41">
      <w:pPr>
        <w:jc w:val="center"/>
        <w:rPr>
          <w:b/>
          <w:highlight w:val="yellow"/>
        </w:rPr>
      </w:pPr>
    </w:p>
    <w:p w:rsidR="00890B62" w:rsidRDefault="00890B62" w:rsidP="00BE4F41">
      <w:pPr>
        <w:jc w:val="center"/>
        <w:rPr>
          <w:b/>
          <w:highlight w:val="yellow"/>
        </w:rPr>
      </w:pPr>
    </w:p>
    <w:p w:rsidR="00890B62" w:rsidRDefault="00890B62" w:rsidP="00BE4F41">
      <w:pPr>
        <w:jc w:val="center"/>
        <w:rPr>
          <w:b/>
          <w:highlight w:val="yellow"/>
        </w:rPr>
      </w:pPr>
    </w:p>
    <w:p w:rsidR="00890B62" w:rsidRDefault="00890B62" w:rsidP="00BE4F41">
      <w:pPr>
        <w:jc w:val="center"/>
        <w:rPr>
          <w:b/>
          <w:highlight w:val="yellow"/>
        </w:rPr>
      </w:pPr>
      <w:bookmarkStart w:id="0" w:name="_GoBack"/>
      <w:bookmarkEnd w:id="0"/>
    </w:p>
    <w:p w:rsidR="00890B62" w:rsidRDefault="00890B62" w:rsidP="00BE4F41">
      <w:pPr>
        <w:jc w:val="center"/>
        <w:rPr>
          <w:b/>
          <w:highlight w:val="yellow"/>
        </w:rPr>
      </w:pPr>
    </w:p>
    <w:p w:rsidR="00890B62" w:rsidRDefault="00890B62" w:rsidP="00BE4F41">
      <w:pPr>
        <w:jc w:val="center"/>
        <w:rPr>
          <w:b/>
          <w:highlight w:val="yellow"/>
        </w:rPr>
      </w:pPr>
    </w:p>
    <w:p w:rsidR="00890B62" w:rsidRDefault="00890B62" w:rsidP="00BE4F41">
      <w:pPr>
        <w:jc w:val="center"/>
        <w:rPr>
          <w:b/>
          <w:highlight w:val="yellow"/>
        </w:rPr>
      </w:pPr>
    </w:p>
    <w:p w:rsidR="00890B62" w:rsidRDefault="00890B62" w:rsidP="00BE4F41">
      <w:pPr>
        <w:jc w:val="center"/>
        <w:rPr>
          <w:b/>
          <w:highlight w:val="yellow"/>
        </w:rPr>
      </w:pPr>
    </w:p>
    <w:p w:rsidR="00890B62" w:rsidRDefault="00890B62" w:rsidP="00BE4F41">
      <w:pPr>
        <w:jc w:val="center"/>
        <w:rPr>
          <w:b/>
          <w:highlight w:val="yellow"/>
        </w:rPr>
      </w:pPr>
    </w:p>
    <w:p w:rsidR="00890B62" w:rsidRDefault="00890B62" w:rsidP="00BE4F41">
      <w:pPr>
        <w:jc w:val="center"/>
        <w:rPr>
          <w:b/>
          <w:highlight w:val="yellow"/>
        </w:rPr>
      </w:pPr>
    </w:p>
    <w:p w:rsidR="00890B62" w:rsidRDefault="00890B62" w:rsidP="00BE4F41">
      <w:pPr>
        <w:jc w:val="center"/>
        <w:rPr>
          <w:b/>
          <w:highlight w:val="yellow"/>
        </w:rPr>
      </w:pPr>
    </w:p>
    <w:p w:rsidR="00890B62" w:rsidRDefault="00890B62" w:rsidP="00BE4F41">
      <w:pPr>
        <w:jc w:val="center"/>
        <w:rPr>
          <w:b/>
          <w:highlight w:val="yellow"/>
        </w:rPr>
      </w:pPr>
    </w:p>
    <w:p w:rsidR="00890B62" w:rsidRDefault="00890B62" w:rsidP="00BE4F41">
      <w:pPr>
        <w:jc w:val="center"/>
        <w:rPr>
          <w:b/>
          <w:highlight w:val="yellow"/>
        </w:rPr>
      </w:pPr>
    </w:p>
    <w:p w:rsidR="00890B62" w:rsidRDefault="00890B62" w:rsidP="00BE4F41">
      <w:pPr>
        <w:jc w:val="center"/>
        <w:rPr>
          <w:b/>
          <w:highlight w:val="yellow"/>
        </w:rPr>
      </w:pPr>
    </w:p>
    <w:p w:rsidR="00890B62" w:rsidRDefault="00890B62" w:rsidP="00BE4F41">
      <w:pPr>
        <w:jc w:val="center"/>
        <w:rPr>
          <w:b/>
          <w:highlight w:val="yellow"/>
        </w:rPr>
      </w:pPr>
    </w:p>
    <w:p w:rsidR="00890B62" w:rsidRDefault="00890B62" w:rsidP="00BE4F41">
      <w:pPr>
        <w:jc w:val="center"/>
        <w:rPr>
          <w:b/>
          <w:highlight w:val="yellow"/>
        </w:rPr>
      </w:pPr>
    </w:p>
    <w:p w:rsidR="00890B62" w:rsidRDefault="00890B62" w:rsidP="00BE4F41">
      <w:pPr>
        <w:jc w:val="center"/>
        <w:rPr>
          <w:b/>
          <w:highlight w:val="yellow"/>
        </w:rPr>
      </w:pPr>
    </w:p>
    <w:p w:rsidR="00CE631D" w:rsidRDefault="00CE631D" w:rsidP="00BE4F41">
      <w:pPr>
        <w:jc w:val="center"/>
        <w:rPr>
          <w:b/>
          <w:highlight w:val="yellow"/>
        </w:rPr>
      </w:pPr>
    </w:p>
    <w:p w:rsidR="00CE631D" w:rsidRDefault="00CE631D" w:rsidP="00BE4F41">
      <w:pPr>
        <w:jc w:val="center"/>
        <w:rPr>
          <w:b/>
          <w:highlight w:val="yellow"/>
        </w:rPr>
      </w:pPr>
    </w:p>
    <w:p w:rsidR="00CE631D" w:rsidRDefault="00CE631D" w:rsidP="00BE4F41">
      <w:pPr>
        <w:jc w:val="center"/>
        <w:rPr>
          <w:b/>
          <w:highlight w:val="yellow"/>
        </w:rPr>
      </w:pPr>
    </w:p>
    <w:p w:rsidR="00CE631D" w:rsidRDefault="00CE631D" w:rsidP="00BE4F41">
      <w:pPr>
        <w:jc w:val="center"/>
        <w:rPr>
          <w:b/>
          <w:highlight w:val="yellow"/>
        </w:rPr>
      </w:pPr>
    </w:p>
    <w:p w:rsidR="00CE631D" w:rsidRDefault="00CE631D" w:rsidP="00BE4F41">
      <w:pPr>
        <w:jc w:val="center"/>
        <w:rPr>
          <w:b/>
          <w:highlight w:val="yellow"/>
        </w:rPr>
      </w:pPr>
    </w:p>
    <w:p w:rsidR="00CE631D" w:rsidRDefault="00CE631D" w:rsidP="00BE4F41">
      <w:pPr>
        <w:jc w:val="center"/>
        <w:rPr>
          <w:b/>
          <w:highlight w:val="yellow"/>
        </w:rPr>
      </w:pPr>
    </w:p>
    <w:p w:rsidR="00CE631D" w:rsidRDefault="00CE631D" w:rsidP="00BE4F41">
      <w:pPr>
        <w:jc w:val="center"/>
        <w:rPr>
          <w:b/>
          <w:highlight w:val="yellow"/>
        </w:rPr>
      </w:pPr>
    </w:p>
    <w:p w:rsidR="00CE631D" w:rsidRDefault="00CE631D" w:rsidP="00BE4F41">
      <w:pPr>
        <w:jc w:val="center"/>
        <w:rPr>
          <w:b/>
          <w:highlight w:val="yellow"/>
        </w:rPr>
      </w:pPr>
    </w:p>
    <w:p w:rsidR="00CE631D" w:rsidRDefault="00CE631D" w:rsidP="00BE4F41">
      <w:pPr>
        <w:jc w:val="center"/>
        <w:rPr>
          <w:b/>
          <w:highlight w:val="yellow"/>
        </w:rPr>
      </w:pPr>
    </w:p>
    <w:p w:rsidR="00CE631D" w:rsidRDefault="00CE631D" w:rsidP="00BE4F41">
      <w:pPr>
        <w:jc w:val="center"/>
        <w:rPr>
          <w:b/>
          <w:highlight w:val="yellow"/>
        </w:rPr>
      </w:pPr>
    </w:p>
    <w:p w:rsidR="00CE631D" w:rsidRDefault="00CE631D" w:rsidP="00BE4F41">
      <w:pPr>
        <w:jc w:val="center"/>
        <w:rPr>
          <w:b/>
          <w:highlight w:val="yellow"/>
        </w:rPr>
      </w:pPr>
    </w:p>
    <w:p w:rsidR="00890B62" w:rsidRPr="00917512" w:rsidRDefault="00890B62" w:rsidP="00890B62">
      <w:pPr>
        <w:tabs>
          <w:tab w:val="left" w:pos="6237"/>
        </w:tabs>
        <w:autoSpaceDE w:val="0"/>
        <w:autoSpaceDN w:val="0"/>
        <w:adjustRightInd w:val="0"/>
        <w:ind w:right="-5"/>
        <w:jc w:val="center"/>
        <w:rPr>
          <w:b/>
          <w:color w:val="000000"/>
        </w:rPr>
      </w:pPr>
      <w:r w:rsidRPr="00917512">
        <w:rPr>
          <w:b/>
          <w:color w:val="000000"/>
        </w:rPr>
        <w:lastRenderedPageBreak/>
        <w:t>ЛИСТ</w:t>
      </w:r>
      <w:r w:rsidRPr="00917512">
        <w:rPr>
          <w:color w:val="000000"/>
        </w:rPr>
        <w:t xml:space="preserve"> </w:t>
      </w:r>
      <w:r w:rsidRPr="00917512">
        <w:rPr>
          <w:b/>
          <w:color w:val="000000"/>
        </w:rPr>
        <w:t>СОГЛАСОВАНИЯ</w:t>
      </w:r>
    </w:p>
    <w:p w:rsidR="00890B62" w:rsidRPr="00C96730" w:rsidRDefault="00890B62" w:rsidP="00890B62">
      <w:pPr>
        <w:autoSpaceDN w:val="0"/>
        <w:jc w:val="center"/>
        <w:rPr>
          <w:color w:val="000000"/>
          <w:szCs w:val="22"/>
        </w:rPr>
      </w:pPr>
      <w:r w:rsidRPr="00C96730">
        <w:rPr>
          <w:color w:val="000000"/>
          <w:szCs w:val="22"/>
        </w:rPr>
        <w:t>проекта постановления</w:t>
      </w:r>
    </w:p>
    <w:p w:rsidR="00890B62" w:rsidRDefault="00890B62" w:rsidP="00890B62">
      <w:pPr>
        <w:widowControl w:val="0"/>
        <w:shd w:val="clear" w:color="auto" w:fill="FFFFFF"/>
        <w:suppressAutoHyphens/>
        <w:jc w:val="center"/>
        <w:rPr>
          <w:rFonts w:eastAsia="Lucida Sans Unicode"/>
          <w:color w:val="000000"/>
          <w:spacing w:val="1"/>
          <w:kern w:val="1"/>
          <w:szCs w:val="22"/>
        </w:rPr>
      </w:pPr>
      <w:r w:rsidRPr="00890B62">
        <w:rPr>
          <w:rFonts w:eastAsia="Lucida Sans Unicode"/>
          <w:color w:val="000000"/>
          <w:spacing w:val="1"/>
          <w:kern w:val="1"/>
          <w:szCs w:val="22"/>
        </w:rPr>
        <w:t xml:space="preserve">Об основных направлениях бюджетной и налоговой политики в муниципальном образовании Печенгский муниципальный округ на 2021 год и плановый период </w:t>
      </w:r>
      <w:r>
        <w:rPr>
          <w:rFonts w:eastAsia="Lucida Sans Unicode"/>
          <w:color w:val="000000"/>
          <w:spacing w:val="1"/>
          <w:kern w:val="1"/>
          <w:szCs w:val="22"/>
        </w:rPr>
        <w:t xml:space="preserve">                      </w:t>
      </w:r>
      <w:r w:rsidRPr="00890B62">
        <w:rPr>
          <w:rFonts w:eastAsia="Lucida Sans Unicode"/>
          <w:color w:val="000000"/>
          <w:spacing w:val="1"/>
          <w:kern w:val="1"/>
          <w:szCs w:val="22"/>
        </w:rPr>
        <w:t>2022 и 2023 годов</w:t>
      </w:r>
    </w:p>
    <w:p w:rsidR="00890B62" w:rsidRPr="00917512" w:rsidRDefault="00890B62" w:rsidP="00890B62">
      <w:pPr>
        <w:widowControl w:val="0"/>
        <w:shd w:val="clear" w:color="auto" w:fill="FFFFFF"/>
        <w:suppressAutoHyphens/>
        <w:jc w:val="center"/>
        <w:rPr>
          <w:rFonts w:eastAsia="Lucida Sans Unicode"/>
          <w:color w:val="000000"/>
          <w:spacing w:val="1"/>
          <w:kern w:val="1"/>
          <w:sz w:val="22"/>
          <w:szCs w:val="22"/>
        </w:rPr>
      </w:pPr>
    </w:p>
    <w:p w:rsidR="00890B62" w:rsidRPr="00917512" w:rsidRDefault="00890B62" w:rsidP="00890B62">
      <w:pPr>
        <w:autoSpaceDN w:val="0"/>
        <w:rPr>
          <w:color w:val="000000"/>
        </w:rPr>
      </w:pPr>
      <w:r w:rsidRPr="00917512">
        <w:rPr>
          <w:color w:val="000000"/>
        </w:rPr>
        <w:t>Исполнитель: Начальник финансового управления Ионова О.В., 5-02-70</w:t>
      </w:r>
    </w:p>
    <w:p w:rsidR="00890B62" w:rsidRPr="00917512" w:rsidRDefault="00890B62" w:rsidP="00890B62">
      <w:pPr>
        <w:widowControl w:val="0"/>
        <w:autoSpaceDN w:val="0"/>
      </w:pPr>
    </w:p>
    <w:p w:rsidR="00890B62" w:rsidRPr="00917512" w:rsidRDefault="00890B62" w:rsidP="00890B62">
      <w:pPr>
        <w:widowControl w:val="0"/>
        <w:autoSpaceDN w:val="0"/>
        <w:rPr>
          <w:color w:val="000000"/>
        </w:rPr>
      </w:pPr>
      <w:r w:rsidRPr="00917512">
        <w:t>Лицо, ответственное за соблюдение срока согласования проекта: заместитель начальника финансового управления – начальник бюджетного отдела Пикина Н.А.,50270</w:t>
      </w:r>
    </w:p>
    <w:p w:rsidR="00890B62" w:rsidRPr="00917512" w:rsidRDefault="00890B62" w:rsidP="00890B62">
      <w:pPr>
        <w:autoSpaceDN w:val="0"/>
        <w:rPr>
          <w:color w:val="000000"/>
        </w:rPr>
      </w:pPr>
    </w:p>
    <w:p w:rsidR="00890B62" w:rsidRPr="00917512" w:rsidRDefault="00890B62" w:rsidP="00890B62">
      <w:pPr>
        <w:widowControl w:val="0"/>
        <w:autoSpaceDN w:val="0"/>
        <w:rPr>
          <w:color w:val="000000"/>
        </w:rPr>
      </w:pPr>
      <w:r w:rsidRPr="00917512">
        <w:rPr>
          <w:color w:val="000000"/>
        </w:rPr>
        <w:t xml:space="preserve">Количество листов в документе (начиная с титула, включая приложения) - </w:t>
      </w:r>
    </w:p>
    <w:p w:rsidR="00890B62" w:rsidRPr="00917512" w:rsidRDefault="00890B62" w:rsidP="00890B62">
      <w:pPr>
        <w:widowControl w:val="0"/>
        <w:autoSpaceDN w:val="0"/>
        <w:rPr>
          <w:color w:val="000000"/>
        </w:rPr>
      </w:pPr>
    </w:p>
    <w:p w:rsidR="00890B62" w:rsidRPr="00917512" w:rsidRDefault="00890B62" w:rsidP="00890B62">
      <w:pPr>
        <w:widowControl w:val="0"/>
        <w:autoSpaceDN w:val="0"/>
        <w:rPr>
          <w:color w:val="000000"/>
        </w:rPr>
      </w:pPr>
      <w:r w:rsidRPr="00917512">
        <w:rPr>
          <w:color w:val="000000"/>
        </w:rPr>
        <w:t>«</w:t>
      </w:r>
      <w:r>
        <w:rPr>
          <w:color w:val="000000"/>
        </w:rPr>
        <w:t>20</w:t>
      </w:r>
      <w:r w:rsidRPr="00917512">
        <w:rPr>
          <w:color w:val="000000"/>
        </w:rPr>
        <w:t>» октября 2020 г.                                                                          ______________________</w:t>
      </w:r>
    </w:p>
    <w:p w:rsidR="00890B62" w:rsidRPr="00917512" w:rsidRDefault="00890B62" w:rsidP="00890B62">
      <w:pPr>
        <w:widowControl w:val="0"/>
        <w:autoSpaceDN w:val="0"/>
        <w:ind w:left="6946"/>
        <w:rPr>
          <w:color w:val="000000"/>
        </w:rPr>
      </w:pPr>
      <w:r w:rsidRPr="00917512">
        <w:rPr>
          <w:color w:val="000000"/>
        </w:rPr>
        <w:t>подпись исполнителя</w:t>
      </w:r>
    </w:p>
    <w:p w:rsidR="00890B62" w:rsidRPr="00917512" w:rsidRDefault="00890B62" w:rsidP="00890B62">
      <w:pPr>
        <w:widowControl w:val="0"/>
        <w:autoSpaceDN w:val="0"/>
        <w:jc w:val="center"/>
        <w:rPr>
          <w:color w:val="000000"/>
        </w:rPr>
      </w:pPr>
    </w:p>
    <w:tbl>
      <w:tblPr>
        <w:tblW w:w="9571" w:type="dxa"/>
        <w:tblLook w:val="04A0" w:firstRow="1" w:lastRow="0" w:firstColumn="1" w:lastColumn="0" w:noHBand="0" w:noVBand="1"/>
      </w:tblPr>
      <w:tblGrid>
        <w:gridCol w:w="3794"/>
        <w:gridCol w:w="1701"/>
        <w:gridCol w:w="1683"/>
        <w:gridCol w:w="2393"/>
      </w:tblGrid>
      <w:tr w:rsidR="00890B62" w:rsidRPr="00917512" w:rsidTr="005E479F">
        <w:tc>
          <w:tcPr>
            <w:tcW w:w="3794" w:type="dxa"/>
            <w:tcBorders>
              <w:top w:val="single" w:sz="4" w:space="0" w:color="000000"/>
              <w:left w:val="single" w:sz="4" w:space="0" w:color="000000"/>
              <w:bottom w:val="single" w:sz="4" w:space="0" w:color="000000"/>
              <w:right w:val="single" w:sz="4" w:space="0" w:color="000000"/>
            </w:tcBorders>
            <w:hideMark/>
          </w:tcPr>
          <w:p w:rsidR="00890B62" w:rsidRPr="00917512" w:rsidRDefault="00890B62" w:rsidP="005E479F">
            <w:pPr>
              <w:widowControl w:val="0"/>
              <w:autoSpaceDN w:val="0"/>
              <w:jc w:val="center"/>
              <w:rPr>
                <w:b/>
                <w:color w:val="000000"/>
                <w:sz w:val="20"/>
                <w:szCs w:val="20"/>
              </w:rPr>
            </w:pPr>
            <w:r w:rsidRPr="00917512">
              <w:rPr>
                <w:b/>
                <w:color w:val="000000"/>
                <w:sz w:val="20"/>
                <w:szCs w:val="20"/>
              </w:rPr>
              <w:t>Должность, Фамилия И.О.</w:t>
            </w:r>
          </w:p>
        </w:tc>
        <w:tc>
          <w:tcPr>
            <w:tcW w:w="1701" w:type="dxa"/>
            <w:tcBorders>
              <w:top w:val="single" w:sz="4" w:space="0" w:color="000000"/>
              <w:left w:val="single" w:sz="4" w:space="0" w:color="000000"/>
              <w:bottom w:val="single" w:sz="4" w:space="0" w:color="000000"/>
              <w:right w:val="single" w:sz="4" w:space="0" w:color="000000"/>
            </w:tcBorders>
            <w:hideMark/>
          </w:tcPr>
          <w:p w:rsidR="00890B62" w:rsidRPr="00917512" w:rsidRDefault="00890B62" w:rsidP="005E479F">
            <w:pPr>
              <w:widowControl w:val="0"/>
              <w:autoSpaceDN w:val="0"/>
              <w:jc w:val="center"/>
              <w:rPr>
                <w:b/>
                <w:color w:val="000000"/>
                <w:sz w:val="20"/>
                <w:szCs w:val="20"/>
              </w:rPr>
            </w:pPr>
            <w:r w:rsidRPr="00917512">
              <w:rPr>
                <w:b/>
                <w:color w:val="000000"/>
                <w:sz w:val="20"/>
                <w:szCs w:val="20"/>
              </w:rPr>
              <w:t>Дата получения, подпись</w:t>
            </w:r>
          </w:p>
        </w:tc>
        <w:tc>
          <w:tcPr>
            <w:tcW w:w="1683" w:type="dxa"/>
            <w:tcBorders>
              <w:top w:val="single" w:sz="4" w:space="0" w:color="000000"/>
              <w:left w:val="single" w:sz="4" w:space="0" w:color="000000"/>
              <w:bottom w:val="single" w:sz="4" w:space="0" w:color="000000"/>
              <w:right w:val="single" w:sz="4" w:space="0" w:color="000000"/>
            </w:tcBorders>
            <w:hideMark/>
          </w:tcPr>
          <w:p w:rsidR="00890B62" w:rsidRPr="00917512" w:rsidRDefault="00890B62" w:rsidP="005E479F">
            <w:pPr>
              <w:widowControl w:val="0"/>
              <w:autoSpaceDN w:val="0"/>
              <w:jc w:val="center"/>
              <w:rPr>
                <w:b/>
                <w:color w:val="000000"/>
                <w:sz w:val="20"/>
                <w:szCs w:val="20"/>
              </w:rPr>
            </w:pPr>
            <w:r w:rsidRPr="00917512">
              <w:rPr>
                <w:b/>
                <w:color w:val="000000"/>
                <w:sz w:val="20"/>
                <w:szCs w:val="20"/>
              </w:rPr>
              <w:t>Дата отправки, подпись</w:t>
            </w:r>
          </w:p>
        </w:tc>
        <w:tc>
          <w:tcPr>
            <w:tcW w:w="2393" w:type="dxa"/>
            <w:tcBorders>
              <w:top w:val="single" w:sz="4" w:space="0" w:color="000000"/>
              <w:left w:val="single" w:sz="4" w:space="0" w:color="000000"/>
              <w:bottom w:val="single" w:sz="4" w:space="0" w:color="000000"/>
              <w:right w:val="single" w:sz="4" w:space="0" w:color="000000"/>
            </w:tcBorders>
            <w:hideMark/>
          </w:tcPr>
          <w:p w:rsidR="00890B62" w:rsidRPr="00917512" w:rsidRDefault="00890B62" w:rsidP="005E479F">
            <w:pPr>
              <w:widowControl w:val="0"/>
              <w:autoSpaceDN w:val="0"/>
              <w:jc w:val="center"/>
              <w:rPr>
                <w:b/>
                <w:color w:val="000000"/>
                <w:sz w:val="20"/>
                <w:szCs w:val="20"/>
              </w:rPr>
            </w:pPr>
            <w:r w:rsidRPr="00917512">
              <w:rPr>
                <w:b/>
                <w:color w:val="000000"/>
                <w:sz w:val="20"/>
                <w:szCs w:val="20"/>
              </w:rPr>
              <w:t>Отметка о результатах согласования</w:t>
            </w:r>
          </w:p>
        </w:tc>
      </w:tr>
      <w:tr w:rsidR="00890B62" w:rsidRPr="00917512" w:rsidTr="005E479F">
        <w:tc>
          <w:tcPr>
            <w:tcW w:w="3794" w:type="dxa"/>
            <w:tcBorders>
              <w:top w:val="single" w:sz="4" w:space="0" w:color="000000"/>
              <w:left w:val="single" w:sz="4" w:space="0" w:color="000000"/>
              <w:bottom w:val="single" w:sz="4" w:space="0" w:color="000000"/>
              <w:right w:val="single" w:sz="4" w:space="0" w:color="000000"/>
            </w:tcBorders>
            <w:hideMark/>
          </w:tcPr>
          <w:p w:rsidR="00890B62" w:rsidRPr="00917512" w:rsidRDefault="00890B62" w:rsidP="00890B62">
            <w:pPr>
              <w:widowControl w:val="0"/>
              <w:autoSpaceDN w:val="0"/>
              <w:rPr>
                <w:color w:val="000000"/>
                <w:sz w:val="22"/>
                <w:szCs w:val="22"/>
              </w:rPr>
            </w:pPr>
            <w:r w:rsidRPr="00917512">
              <w:rPr>
                <w:color w:val="000000"/>
                <w:sz w:val="22"/>
                <w:szCs w:val="22"/>
              </w:rPr>
              <w:t>Руководител</w:t>
            </w:r>
            <w:r>
              <w:rPr>
                <w:color w:val="000000"/>
                <w:sz w:val="22"/>
                <w:szCs w:val="22"/>
              </w:rPr>
              <w:t xml:space="preserve">ь </w:t>
            </w:r>
            <w:r w:rsidRPr="00917512">
              <w:rPr>
                <w:color w:val="000000"/>
                <w:sz w:val="22"/>
                <w:szCs w:val="22"/>
              </w:rPr>
              <w:t xml:space="preserve"> МКУ «Управление по обеспечению деятельности администрации Печенгского района» </w:t>
            </w:r>
            <w:r>
              <w:rPr>
                <w:color w:val="000000"/>
                <w:sz w:val="22"/>
                <w:szCs w:val="22"/>
              </w:rPr>
              <w:t>Рыжкова А.А.</w:t>
            </w:r>
          </w:p>
        </w:tc>
        <w:tc>
          <w:tcPr>
            <w:tcW w:w="1701" w:type="dxa"/>
            <w:tcBorders>
              <w:top w:val="single" w:sz="4" w:space="0" w:color="000000"/>
              <w:left w:val="single" w:sz="4" w:space="0" w:color="000000"/>
              <w:bottom w:val="single" w:sz="4" w:space="0" w:color="000000"/>
              <w:right w:val="single" w:sz="4" w:space="0" w:color="000000"/>
            </w:tcBorders>
          </w:tcPr>
          <w:p w:rsidR="00890B62" w:rsidRPr="00917512" w:rsidRDefault="00890B62" w:rsidP="005E479F">
            <w:pPr>
              <w:widowControl w:val="0"/>
              <w:autoSpaceDN w:val="0"/>
              <w:rPr>
                <w:color w:val="000000"/>
              </w:rPr>
            </w:pPr>
          </w:p>
        </w:tc>
        <w:tc>
          <w:tcPr>
            <w:tcW w:w="1683" w:type="dxa"/>
            <w:tcBorders>
              <w:top w:val="single" w:sz="4" w:space="0" w:color="000000"/>
              <w:left w:val="single" w:sz="4" w:space="0" w:color="000000"/>
              <w:bottom w:val="single" w:sz="4" w:space="0" w:color="000000"/>
              <w:right w:val="single" w:sz="4" w:space="0" w:color="000000"/>
            </w:tcBorders>
          </w:tcPr>
          <w:p w:rsidR="00890B62" w:rsidRPr="00917512" w:rsidRDefault="00890B62" w:rsidP="005E479F">
            <w:pPr>
              <w:widowControl w:val="0"/>
              <w:autoSpaceDN w:val="0"/>
              <w:rPr>
                <w:color w:val="000000"/>
              </w:rPr>
            </w:pPr>
          </w:p>
        </w:tc>
        <w:tc>
          <w:tcPr>
            <w:tcW w:w="2393" w:type="dxa"/>
            <w:tcBorders>
              <w:top w:val="single" w:sz="4" w:space="0" w:color="000000"/>
              <w:left w:val="single" w:sz="4" w:space="0" w:color="000000"/>
              <w:bottom w:val="single" w:sz="4" w:space="0" w:color="000000"/>
              <w:right w:val="single" w:sz="4" w:space="0" w:color="000000"/>
            </w:tcBorders>
          </w:tcPr>
          <w:p w:rsidR="00890B62" w:rsidRPr="00917512" w:rsidRDefault="00890B62" w:rsidP="005E479F">
            <w:pPr>
              <w:widowControl w:val="0"/>
              <w:autoSpaceDN w:val="0"/>
              <w:rPr>
                <w:color w:val="000000"/>
              </w:rPr>
            </w:pPr>
          </w:p>
        </w:tc>
      </w:tr>
      <w:tr w:rsidR="00890B62" w:rsidRPr="00917512" w:rsidTr="005E479F">
        <w:trPr>
          <w:trHeight w:val="593"/>
        </w:trPr>
        <w:tc>
          <w:tcPr>
            <w:tcW w:w="3794" w:type="dxa"/>
            <w:tcBorders>
              <w:top w:val="single" w:sz="4" w:space="0" w:color="000000"/>
              <w:left w:val="single" w:sz="4" w:space="0" w:color="000000"/>
              <w:bottom w:val="single" w:sz="4" w:space="0" w:color="000000"/>
              <w:right w:val="single" w:sz="4" w:space="0" w:color="000000"/>
            </w:tcBorders>
            <w:hideMark/>
          </w:tcPr>
          <w:p w:rsidR="00890B62" w:rsidRPr="00917512" w:rsidRDefault="00890B62" w:rsidP="005E479F">
            <w:pPr>
              <w:widowControl w:val="0"/>
              <w:autoSpaceDN w:val="0"/>
              <w:rPr>
                <w:color w:val="000000"/>
                <w:sz w:val="22"/>
                <w:szCs w:val="22"/>
              </w:rPr>
            </w:pPr>
            <w:r w:rsidRPr="00917512">
              <w:rPr>
                <w:color w:val="000000"/>
                <w:sz w:val="22"/>
                <w:szCs w:val="22"/>
              </w:rPr>
              <w:t>Начальник финансового управления Ионова О.В.</w:t>
            </w:r>
          </w:p>
        </w:tc>
        <w:tc>
          <w:tcPr>
            <w:tcW w:w="1701" w:type="dxa"/>
            <w:tcBorders>
              <w:top w:val="single" w:sz="4" w:space="0" w:color="000000"/>
              <w:left w:val="single" w:sz="4" w:space="0" w:color="000000"/>
              <w:bottom w:val="single" w:sz="4" w:space="0" w:color="000000"/>
              <w:right w:val="single" w:sz="4" w:space="0" w:color="000000"/>
            </w:tcBorders>
          </w:tcPr>
          <w:p w:rsidR="00890B62" w:rsidRPr="00917512" w:rsidRDefault="00890B62" w:rsidP="005E479F">
            <w:pPr>
              <w:widowControl w:val="0"/>
              <w:autoSpaceDN w:val="0"/>
              <w:rPr>
                <w:color w:val="000000"/>
              </w:rPr>
            </w:pPr>
          </w:p>
        </w:tc>
        <w:tc>
          <w:tcPr>
            <w:tcW w:w="1683" w:type="dxa"/>
            <w:tcBorders>
              <w:top w:val="single" w:sz="4" w:space="0" w:color="000000"/>
              <w:left w:val="single" w:sz="4" w:space="0" w:color="000000"/>
              <w:bottom w:val="single" w:sz="4" w:space="0" w:color="000000"/>
              <w:right w:val="single" w:sz="4" w:space="0" w:color="000000"/>
            </w:tcBorders>
          </w:tcPr>
          <w:p w:rsidR="00890B62" w:rsidRPr="00917512" w:rsidRDefault="00890B62" w:rsidP="005E479F">
            <w:pPr>
              <w:widowControl w:val="0"/>
              <w:autoSpaceDN w:val="0"/>
              <w:rPr>
                <w:color w:val="000000"/>
              </w:rPr>
            </w:pPr>
          </w:p>
        </w:tc>
        <w:tc>
          <w:tcPr>
            <w:tcW w:w="2393" w:type="dxa"/>
            <w:tcBorders>
              <w:top w:val="single" w:sz="4" w:space="0" w:color="000000"/>
              <w:left w:val="single" w:sz="4" w:space="0" w:color="000000"/>
              <w:bottom w:val="single" w:sz="4" w:space="0" w:color="000000"/>
              <w:right w:val="single" w:sz="4" w:space="0" w:color="000000"/>
            </w:tcBorders>
          </w:tcPr>
          <w:p w:rsidR="00890B62" w:rsidRPr="00917512" w:rsidRDefault="00890B62" w:rsidP="005E479F">
            <w:pPr>
              <w:widowControl w:val="0"/>
              <w:autoSpaceDN w:val="0"/>
              <w:rPr>
                <w:color w:val="000000"/>
              </w:rPr>
            </w:pPr>
          </w:p>
        </w:tc>
      </w:tr>
      <w:tr w:rsidR="00890B62" w:rsidRPr="00917512" w:rsidTr="005E479F">
        <w:tc>
          <w:tcPr>
            <w:tcW w:w="3794" w:type="dxa"/>
            <w:vMerge w:val="restart"/>
            <w:tcBorders>
              <w:top w:val="single" w:sz="4" w:space="0" w:color="000000"/>
              <w:left w:val="single" w:sz="4" w:space="0" w:color="000000"/>
              <w:bottom w:val="single" w:sz="4" w:space="0" w:color="000000"/>
              <w:right w:val="single" w:sz="4" w:space="0" w:color="000000"/>
            </w:tcBorders>
          </w:tcPr>
          <w:p w:rsidR="00890B62" w:rsidRPr="00917512" w:rsidRDefault="00890B62" w:rsidP="005E479F">
            <w:pPr>
              <w:widowControl w:val="0"/>
              <w:autoSpaceDN w:val="0"/>
              <w:rPr>
                <w:color w:val="000000"/>
                <w:sz w:val="22"/>
                <w:szCs w:val="22"/>
              </w:rPr>
            </w:pPr>
            <w:r w:rsidRPr="00917512">
              <w:rPr>
                <w:color w:val="000000"/>
                <w:sz w:val="22"/>
                <w:szCs w:val="22"/>
              </w:rPr>
              <w:t>Начальник юридического отдела Алиева Е.М.</w:t>
            </w:r>
          </w:p>
          <w:p w:rsidR="00890B62" w:rsidRPr="00917512" w:rsidRDefault="00890B62" w:rsidP="005E479F">
            <w:pPr>
              <w:widowControl w:val="0"/>
              <w:autoSpaceDN w:val="0"/>
              <w:rPr>
                <w:color w:val="000000"/>
                <w:sz w:val="22"/>
                <w:szCs w:val="22"/>
              </w:rPr>
            </w:pPr>
          </w:p>
        </w:tc>
        <w:tc>
          <w:tcPr>
            <w:tcW w:w="1701" w:type="dxa"/>
            <w:tcBorders>
              <w:top w:val="single" w:sz="4" w:space="0" w:color="000000"/>
              <w:left w:val="single" w:sz="4" w:space="0" w:color="000000"/>
              <w:bottom w:val="single" w:sz="4" w:space="0" w:color="000000"/>
              <w:right w:val="single" w:sz="4" w:space="0" w:color="000000"/>
            </w:tcBorders>
          </w:tcPr>
          <w:p w:rsidR="00890B62" w:rsidRPr="00917512" w:rsidRDefault="00890B62" w:rsidP="005E479F">
            <w:pPr>
              <w:widowControl w:val="0"/>
              <w:autoSpaceDN w:val="0"/>
              <w:rPr>
                <w:color w:val="000000"/>
              </w:rPr>
            </w:pPr>
          </w:p>
          <w:p w:rsidR="00890B62" w:rsidRPr="00917512" w:rsidRDefault="00890B62" w:rsidP="005E479F">
            <w:pPr>
              <w:widowControl w:val="0"/>
              <w:autoSpaceDN w:val="0"/>
              <w:rPr>
                <w:color w:val="000000"/>
              </w:rPr>
            </w:pPr>
          </w:p>
          <w:p w:rsidR="00890B62" w:rsidRPr="00917512" w:rsidRDefault="00890B62" w:rsidP="005E479F">
            <w:pPr>
              <w:widowControl w:val="0"/>
              <w:autoSpaceDN w:val="0"/>
              <w:rPr>
                <w:color w:val="000000"/>
              </w:rPr>
            </w:pPr>
          </w:p>
        </w:tc>
        <w:tc>
          <w:tcPr>
            <w:tcW w:w="1683" w:type="dxa"/>
            <w:tcBorders>
              <w:top w:val="single" w:sz="4" w:space="0" w:color="000000"/>
              <w:left w:val="single" w:sz="4" w:space="0" w:color="000000"/>
              <w:bottom w:val="single" w:sz="4" w:space="0" w:color="000000"/>
              <w:right w:val="single" w:sz="4" w:space="0" w:color="000000"/>
            </w:tcBorders>
          </w:tcPr>
          <w:p w:rsidR="00890B62" w:rsidRPr="00917512" w:rsidRDefault="00890B62" w:rsidP="005E479F">
            <w:pPr>
              <w:widowControl w:val="0"/>
              <w:autoSpaceDN w:val="0"/>
              <w:rPr>
                <w:color w:val="000000"/>
              </w:rPr>
            </w:pPr>
          </w:p>
        </w:tc>
        <w:tc>
          <w:tcPr>
            <w:tcW w:w="2393" w:type="dxa"/>
            <w:tcBorders>
              <w:top w:val="single" w:sz="4" w:space="0" w:color="000000"/>
              <w:left w:val="single" w:sz="4" w:space="0" w:color="000000"/>
              <w:bottom w:val="single" w:sz="4" w:space="0" w:color="000000"/>
              <w:right w:val="single" w:sz="4" w:space="0" w:color="000000"/>
            </w:tcBorders>
          </w:tcPr>
          <w:p w:rsidR="00890B62" w:rsidRPr="00917512" w:rsidRDefault="00890B62" w:rsidP="005E479F">
            <w:pPr>
              <w:widowControl w:val="0"/>
              <w:autoSpaceDN w:val="0"/>
              <w:rPr>
                <w:color w:val="000000"/>
              </w:rPr>
            </w:pPr>
          </w:p>
        </w:tc>
      </w:tr>
      <w:tr w:rsidR="00890B62" w:rsidRPr="00917512" w:rsidTr="005E479F">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90B62" w:rsidRPr="00917512" w:rsidRDefault="00890B62" w:rsidP="005E479F">
            <w:pPr>
              <w:rPr>
                <w:color w:val="000000"/>
                <w:sz w:val="22"/>
                <w:szCs w:val="22"/>
              </w:rPr>
            </w:pPr>
          </w:p>
        </w:tc>
        <w:tc>
          <w:tcPr>
            <w:tcW w:w="5777" w:type="dxa"/>
            <w:gridSpan w:val="3"/>
            <w:tcBorders>
              <w:top w:val="single" w:sz="4" w:space="0" w:color="000000"/>
              <w:left w:val="single" w:sz="4" w:space="0" w:color="000000"/>
              <w:bottom w:val="single" w:sz="4" w:space="0" w:color="000000"/>
              <w:right w:val="single" w:sz="4" w:space="0" w:color="000000"/>
            </w:tcBorders>
            <w:hideMark/>
          </w:tcPr>
          <w:p w:rsidR="00890B62" w:rsidRPr="00917512" w:rsidRDefault="00890B62" w:rsidP="005E479F">
            <w:pPr>
              <w:widowControl w:val="0"/>
              <w:autoSpaceDN w:val="0"/>
              <w:jc w:val="both"/>
              <w:rPr>
                <w:b/>
                <w:color w:val="000000"/>
                <w:sz w:val="20"/>
                <w:szCs w:val="20"/>
              </w:rPr>
            </w:pPr>
            <w:r w:rsidRPr="00917512">
              <w:rPr>
                <w:b/>
                <w:color w:val="000000"/>
                <w:sz w:val="20"/>
                <w:szCs w:val="20"/>
              </w:rPr>
              <w:t>Сведения о нормативности документа:</w:t>
            </w:r>
          </w:p>
          <w:p w:rsidR="00890B62" w:rsidRPr="00917512" w:rsidRDefault="00890B62" w:rsidP="005E479F">
            <w:pPr>
              <w:widowControl w:val="0"/>
              <w:autoSpaceDN w:val="0"/>
              <w:jc w:val="both"/>
              <w:rPr>
                <w:color w:val="000000"/>
                <w:sz w:val="20"/>
                <w:szCs w:val="20"/>
              </w:rPr>
            </w:pPr>
            <w:r w:rsidRPr="00917512">
              <w:rPr>
                <w:color w:val="000000"/>
                <w:sz w:val="20"/>
                <w:szCs w:val="20"/>
              </w:rPr>
              <w:t xml:space="preserve">«НПА» или «не НПА» </w:t>
            </w:r>
          </w:p>
        </w:tc>
      </w:tr>
      <w:tr w:rsidR="00890B62" w:rsidRPr="00917512" w:rsidTr="005E479F">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90B62" w:rsidRPr="00917512" w:rsidRDefault="00890B62" w:rsidP="005E479F">
            <w:pPr>
              <w:rPr>
                <w:color w:val="000000"/>
                <w:sz w:val="22"/>
                <w:szCs w:val="22"/>
              </w:rPr>
            </w:pPr>
          </w:p>
        </w:tc>
        <w:tc>
          <w:tcPr>
            <w:tcW w:w="5777" w:type="dxa"/>
            <w:gridSpan w:val="3"/>
            <w:tcBorders>
              <w:top w:val="single" w:sz="4" w:space="0" w:color="000000"/>
              <w:left w:val="single" w:sz="4" w:space="0" w:color="000000"/>
              <w:bottom w:val="single" w:sz="4" w:space="0" w:color="000000"/>
              <w:right w:val="single" w:sz="4" w:space="0" w:color="000000"/>
            </w:tcBorders>
            <w:hideMark/>
          </w:tcPr>
          <w:p w:rsidR="00890B62" w:rsidRPr="00917512" w:rsidRDefault="00890B62" w:rsidP="005E479F">
            <w:pPr>
              <w:widowControl w:val="0"/>
              <w:autoSpaceDN w:val="0"/>
              <w:jc w:val="both"/>
              <w:rPr>
                <w:b/>
                <w:color w:val="000000"/>
                <w:sz w:val="20"/>
                <w:szCs w:val="20"/>
              </w:rPr>
            </w:pPr>
            <w:r w:rsidRPr="00917512">
              <w:rPr>
                <w:b/>
                <w:color w:val="000000"/>
                <w:sz w:val="20"/>
                <w:szCs w:val="20"/>
              </w:rPr>
              <w:t xml:space="preserve">Сведения о необходимости направления проекта прокурору: </w:t>
            </w:r>
          </w:p>
          <w:p w:rsidR="00890B62" w:rsidRPr="00917512" w:rsidRDefault="00890B62" w:rsidP="005E479F">
            <w:pPr>
              <w:widowControl w:val="0"/>
              <w:autoSpaceDN w:val="0"/>
              <w:jc w:val="both"/>
              <w:rPr>
                <w:color w:val="000000"/>
                <w:sz w:val="20"/>
                <w:szCs w:val="20"/>
              </w:rPr>
            </w:pPr>
            <w:r w:rsidRPr="00917512">
              <w:rPr>
                <w:color w:val="000000"/>
                <w:sz w:val="20"/>
                <w:szCs w:val="20"/>
              </w:rPr>
              <w:t>«Направить проект прокурору» или «Проект не подлежит направлению прокурору»</w:t>
            </w:r>
          </w:p>
        </w:tc>
      </w:tr>
      <w:tr w:rsidR="00890B62" w:rsidRPr="00917512" w:rsidTr="005E479F">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90B62" w:rsidRPr="00917512" w:rsidRDefault="00890B62" w:rsidP="005E479F">
            <w:pPr>
              <w:rPr>
                <w:color w:val="000000"/>
                <w:sz w:val="22"/>
                <w:szCs w:val="22"/>
              </w:rPr>
            </w:pPr>
          </w:p>
        </w:tc>
        <w:tc>
          <w:tcPr>
            <w:tcW w:w="5777" w:type="dxa"/>
            <w:gridSpan w:val="3"/>
            <w:tcBorders>
              <w:top w:val="single" w:sz="4" w:space="0" w:color="000000"/>
              <w:left w:val="single" w:sz="4" w:space="0" w:color="000000"/>
              <w:bottom w:val="single" w:sz="4" w:space="0" w:color="000000"/>
              <w:right w:val="single" w:sz="4" w:space="0" w:color="000000"/>
            </w:tcBorders>
            <w:hideMark/>
          </w:tcPr>
          <w:p w:rsidR="00890B62" w:rsidRPr="00917512" w:rsidRDefault="00890B62" w:rsidP="005E479F">
            <w:pPr>
              <w:widowControl w:val="0"/>
              <w:autoSpaceDN w:val="0"/>
              <w:jc w:val="both"/>
              <w:rPr>
                <w:b/>
                <w:color w:val="000000"/>
                <w:sz w:val="20"/>
                <w:szCs w:val="20"/>
              </w:rPr>
            </w:pPr>
            <w:r w:rsidRPr="00917512">
              <w:rPr>
                <w:b/>
                <w:color w:val="000000"/>
                <w:sz w:val="20"/>
                <w:szCs w:val="20"/>
              </w:rPr>
              <w:t xml:space="preserve">Сведения о необходимости размещения проекта на официальном сайте муниципального образования Печенгский район в сети Интернет </w:t>
            </w:r>
          </w:p>
          <w:p w:rsidR="00890B62" w:rsidRPr="00917512" w:rsidRDefault="00890B62" w:rsidP="005E479F">
            <w:pPr>
              <w:widowControl w:val="0"/>
              <w:autoSpaceDN w:val="0"/>
              <w:jc w:val="both"/>
              <w:rPr>
                <w:color w:val="000000"/>
                <w:sz w:val="20"/>
                <w:szCs w:val="20"/>
              </w:rPr>
            </w:pPr>
            <w:r w:rsidRPr="00917512">
              <w:rPr>
                <w:color w:val="000000"/>
                <w:sz w:val="20"/>
                <w:szCs w:val="20"/>
              </w:rPr>
              <w:t>«Подлежит размещению» или «Не подлежит размещению»</w:t>
            </w:r>
          </w:p>
          <w:p w:rsidR="00890B62" w:rsidRPr="00917512" w:rsidRDefault="00890B62" w:rsidP="005E479F">
            <w:pPr>
              <w:widowControl w:val="0"/>
              <w:autoSpaceDN w:val="0"/>
              <w:jc w:val="both"/>
              <w:rPr>
                <w:b/>
                <w:color w:val="000000"/>
                <w:sz w:val="20"/>
                <w:szCs w:val="20"/>
              </w:rPr>
            </w:pPr>
            <w:r w:rsidRPr="00917512">
              <w:rPr>
                <w:b/>
                <w:color w:val="000000"/>
                <w:sz w:val="20"/>
                <w:szCs w:val="20"/>
              </w:rPr>
              <w:t>Отметка о получении электронного вида проекта правового акта в отдел информационных технологий:</w:t>
            </w:r>
          </w:p>
          <w:p w:rsidR="00890B62" w:rsidRPr="00917512" w:rsidRDefault="00890B62" w:rsidP="005E479F">
            <w:pPr>
              <w:widowControl w:val="0"/>
              <w:autoSpaceDN w:val="0"/>
              <w:spacing w:after="120"/>
              <w:jc w:val="both"/>
              <w:rPr>
                <w:b/>
                <w:color w:val="000000"/>
                <w:sz w:val="20"/>
                <w:szCs w:val="20"/>
              </w:rPr>
            </w:pPr>
            <w:r w:rsidRPr="00917512">
              <w:rPr>
                <w:color w:val="000000"/>
                <w:sz w:val="20"/>
                <w:szCs w:val="20"/>
              </w:rPr>
              <w:t>«___»_________20__ г</w:t>
            </w:r>
            <w:proofErr w:type="gramStart"/>
            <w:r w:rsidRPr="00917512">
              <w:rPr>
                <w:color w:val="000000"/>
                <w:sz w:val="20"/>
                <w:szCs w:val="20"/>
              </w:rPr>
              <w:t>. ___________ (_____________________)</w:t>
            </w:r>
            <w:proofErr w:type="gramEnd"/>
          </w:p>
        </w:tc>
      </w:tr>
      <w:tr w:rsidR="00890B62" w:rsidRPr="00917512" w:rsidTr="005E479F">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90B62" w:rsidRPr="00917512" w:rsidRDefault="00890B62" w:rsidP="005E479F">
            <w:pPr>
              <w:rPr>
                <w:color w:val="000000"/>
                <w:sz w:val="22"/>
                <w:szCs w:val="22"/>
              </w:rPr>
            </w:pPr>
          </w:p>
        </w:tc>
        <w:tc>
          <w:tcPr>
            <w:tcW w:w="5777" w:type="dxa"/>
            <w:gridSpan w:val="3"/>
            <w:tcBorders>
              <w:top w:val="single" w:sz="4" w:space="0" w:color="000000"/>
              <w:left w:val="single" w:sz="4" w:space="0" w:color="000000"/>
              <w:bottom w:val="single" w:sz="4" w:space="0" w:color="000000"/>
              <w:right w:val="single" w:sz="4" w:space="0" w:color="000000"/>
            </w:tcBorders>
            <w:hideMark/>
          </w:tcPr>
          <w:p w:rsidR="00890B62" w:rsidRPr="00917512" w:rsidRDefault="00890B62" w:rsidP="005E479F">
            <w:pPr>
              <w:widowControl w:val="0"/>
              <w:autoSpaceDN w:val="0"/>
              <w:jc w:val="both"/>
              <w:rPr>
                <w:b/>
                <w:color w:val="000000"/>
                <w:sz w:val="20"/>
                <w:szCs w:val="20"/>
              </w:rPr>
            </w:pPr>
            <w:r w:rsidRPr="00917512">
              <w:rPr>
                <w:b/>
                <w:color w:val="000000"/>
                <w:sz w:val="20"/>
                <w:szCs w:val="20"/>
              </w:rPr>
              <w:t xml:space="preserve">К проекту приложены заключения: </w:t>
            </w:r>
          </w:p>
          <w:p w:rsidR="00890B62" w:rsidRPr="00917512" w:rsidRDefault="00890B62" w:rsidP="00890B62">
            <w:pPr>
              <w:widowControl w:val="0"/>
              <w:numPr>
                <w:ilvl w:val="0"/>
                <w:numId w:val="33"/>
              </w:numPr>
              <w:tabs>
                <w:tab w:val="left" w:pos="233"/>
              </w:tabs>
              <w:autoSpaceDE w:val="0"/>
              <w:autoSpaceDN w:val="0"/>
              <w:adjustRightInd w:val="0"/>
              <w:ind w:left="34"/>
              <w:jc w:val="both"/>
              <w:rPr>
                <w:color w:val="000000"/>
                <w:sz w:val="20"/>
                <w:szCs w:val="20"/>
              </w:rPr>
            </w:pPr>
            <w:r w:rsidRPr="00917512">
              <w:rPr>
                <w:color w:val="000000"/>
                <w:sz w:val="20"/>
                <w:szCs w:val="20"/>
              </w:rPr>
              <w:t>Правовое заключение - «Да»  или «Нет»;</w:t>
            </w:r>
          </w:p>
          <w:p w:rsidR="00890B62" w:rsidRPr="00917512" w:rsidRDefault="00890B62" w:rsidP="00890B62">
            <w:pPr>
              <w:widowControl w:val="0"/>
              <w:numPr>
                <w:ilvl w:val="0"/>
                <w:numId w:val="33"/>
              </w:numPr>
              <w:tabs>
                <w:tab w:val="left" w:pos="233"/>
              </w:tabs>
              <w:autoSpaceDE w:val="0"/>
              <w:autoSpaceDN w:val="0"/>
              <w:adjustRightInd w:val="0"/>
              <w:ind w:left="34"/>
              <w:jc w:val="both"/>
              <w:rPr>
                <w:b/>
                <w:color w:val="000000"/>
                <w:sz w:val="20"/>
                <w:szCs w:val="20"/>
              </w:rPr>
            </w:pPr>
            <w:r w:rsidRPr="00917512">
              <w:rPr>
                <w:color w:val="000000"/>
                <w:sz w:val="20"/>
                <w:szCs w:val="20"/>
              </w:rPr>
              <w:t>Заключение по результатам антикоррупционной экспертизы  - «Да»  или «Нет».</w:t>
            </w:r>
          </w:p>
        </w:tc>
      </w:tr>
      <w:tr w:rsidR="00890B62" w:rsidRPr="00917512" w:rsidTr="005E479F">
        <w:tc>
          <w:tcPr>
            <w:tcW w:w="3794" w:type="dxa"/>
            <w:tcBorders>
              <w:top w:val="single" w:sz="4" w:space="0" w:color="000000"/>
              <w:left w:val="single" w:sz="4" w:space="0" w:color="000000"/>
              <w:bottom w:val="single" w:sz="4" w:space="0" w:color="000000"/>
              <w:right w:val="single" w:sz="4" w:space="0" w:color="000000"/>
            </w:tcBorders>
          </w:tcPr>
          <w:p w:rsidR="00890B62" w:rsidRPr="00917512" w:rsidRDefault="00890B62" w:rsidP="005E479F">
            <w:pPr>
              <w:widowControl w:val="0"/>
              <w:autoSpaceDN w:val="0"/>
              <w:rPr>
                <w:color w:val="000000"/>
                <w:sz w:val="22"/>
                <w:szCs w:val="22"/>
              </w:rPr>
            </w:pPr>
            <w:r w:rsidRPr="00917512">
              <w:rPr>
                <w:color w:val="000000"/>
                <w:sz w:val="22"/>
                <w:szCs w:val="22"/>
              </w:rPr>
              <w:t>Заместитель Главы администрации Фоменко И.А.</w:t>
            </w:r>
          </w:p>
          <w:p w:rsidR="00890B62" w:rsidRPr="00917512" w:rsidRDefault="00890B62" w:rsidP="005E479F">
            <w:pPr>
              <w:widowControl w:val="0"/>
              <w:autoSpaceDN w:val="0"/>
              <w:rPr>
                <w:color w:val="000000"/>
                <w:sz w:val="22"/>
                <w:szCs w:val="22"/>
              </w:rPr>
            </w:pPr>
          </w:p>
        </w:tc>
        <w:tc>
          <w:tcPr>
            <w:tcW w:w="1701" w:type="dxa"/>
            <w:tcBorders>
              <w:top w:val="single" w:sz="4" w:space="0" w:color="000000"/>
              <w:left w:val="single" w:sz="4" w:space="0" w:color="000000"/>
              <w:bottom w:val="single" w:sz="4" w:space="0" w:color="000000"/>
              <w:right w:val="single" w:sz="4" w:space="0" w:color="000000"/>
            </w:tcBorders>
          </w:tcPr>
          <w:p w:rsidR="00890B62" w:rsidRPr="00917512" w:rsidRDefault="00890B62" w:rsidP="005E479F">
            <w:pPr>
              <w:widowControl w:val="0"/>
              <w:autoSpaceDN w:val="0"/>
              <w:rPr>
                <w:color w:val="000000"/>
                <w:sz w:val="22"/>
                <w:szCs w:val="22"/>
              </w:rPr>
            </w:pPr>
          </w:p>
        </w:tc>
        <w:tc>
          <w:tcPr>
            <w:tcW w:w="1683" w:type="dxa"/>
            <w:tcBorders>
              <w:top w:val="single" w:sz="4" w:space="0" w:color="000000"/>
              <w:left w:val="single" w:sz="4" w:space="0" w:color="000000"/>
              <w:bottom w:val="single" w:sz="4" w:space="0" w:color="000000"/>
              <w:right w:val="single" w:sz="4" w:space="0" w:color="000000"/>
            </w:tcBorders>
          </w:tcPr>
          <w:p w:rsidR="00890B62" w:rsidRPr="00917512" w:rsidRDefault="00890B62" w:rsidP="005E479F">
            <w:pPr>
              <w:widowControl w:val="0"/>
              <w:autoSpaceDN w:val="0"/>
              <w:rPr>
                <w:color w:val="000000"/>
                <w:sz w:val="22"/>
                <w:szCs w:val="22"/>
              </w:rPr>
            </w:pPr>
          </w:p>
        </w:tc>
        <w:tc>
          <w:tcPr>
            <w:tcW w:w="2393" w:type="dxa"/>
            <w:tcBorders>
              <w:top w:val="single" w:sz="4" w:space="0" w:color="000000"/>
              <w:left w:val="single" w:sz="4" w:space="0" w:color="000000"/>
              <w:bottom w:val="single" w:sz="4" w:space="0" w:color="000000"/>
              <w:right w:val="single" w:sz="4" w:space="0" w:color="000000"/>
            </w:tcBorders>
          </w:tcPr>
          <w:p w:rsidR="00890B62" w:rsidRPr="00917512" w:rsidRDefault="00890B62" w:rsidP="005E479F">
            <w:pPr>
              <w:widowControl w:val="0"/>
              <w:autoSpaceDN w:val="0"/>
              <w:rPr>
                <w:color w:val="000000"/>
                <w:sz w:val="22"/>
                <w:szCs w:val="22"/>
              </w:rPr>
            </w:pPr>
          </w:p>
        </w:tc>
      </w:tr>
    </w:tbl>
    <w:p w:rsidR="00890B62" w:rsidRPr="00917512" w:rsidRDefault="00890B62" w:rsidP="00890B62">
      <w:pPr>
        <w:autoSpaceDN w:val="0"/>
        <w:rPr>
          <w:color w:val="000000"/>
        </w:rPr>
      </w:pPr>
    </w:p>
    <w:p w:rsidR="00890B62" w:rsidRPr="00917512" w:rsidRDefault="00890B62" w:rsidP="00890B62">
      <w:pPr>
        <w:autoSpaceDN w:val="0"/>
        <w:jc w:val="center"/>
        <w:rPr>
          <w:b/>
          <w:sz w:val="22"/>
          <w:szCs w:val="22"/>
        </w:rPr>
      </w:pPr>
    </w:p>
    <w:p w:rsidR="00890B62" w:rsidRPr="00917512" w:rsidRDefault="00890B62" w:rsidP="00890B62">
      <w:pPr>
        <w:autoSpaceDN w:val="0"/>
        <w:jc w:val="center"/>
        <w:rPr>
          <w:b/>
          <w:sz w:val="22"/>
          <w:szCs w:val="22"/>
        </w:rPr>
      </w:pPr>
    </w:p>
    <w:p w:rsidR="00890B62" w:rsidRPr="00917512" w:rsidRDefault="00890B62" w:rsidP="00890B62">
      <w:pPr>
        <w:autoSpaceDN w:val="0"/>
        <w:jc w:val="center"/>
        <w:rPr>
          <w:b/>
          <w:sz w:val="22"/>
          <w:szCs w:val="22"/>
        </w:rPr>
      </w:pPr>
    </w:p>
    <w:p w:rsidR="00890B62" w:rsidRPr="00917512" w:rsidRDefault="00890B62" w:rsidP="00890B62">
      <w:pPr>
        <w:autoSpaceDN w:val="0"/>
        <w:jc w:val="center"/>
        <w:rPr>
          <w:b/>
          <w:sz w:val="22"/>
          <w:szCs w:val="22"/>
        </w:rPr>
      </w:pPr>
    </w:p>
    <w:p w:rsidR="00890B62" w:rsidRPr="00917512" w:rsidRDefault="00890B62" w:rsidP="00890B62">
      <w:pPr>
        <w:autoSpaceDN w:val="0"/>
        <w:jc w:val="center"/>
        <w:rPr>
          <w:b/>
          <w:sz w:val="22"/>
          <w:szCs w:val="22"/>
        </w:rPr>
      </w:pPr>
    </w:p>
    <w:p w:rsidR="00890B62" w:rsidRPr="00917512" w:rsidRDefault="00890B62" w:rsidP="00890B62">
      <w:pPr>
        <w:autoSpaceDN w:val="0"/>
        <w:jc w:val="center"/>
        <w:rPr>
          <w:b/>
          <w:sz w:val="22"/>
          <w:szCs w:val="22"/>
        </w:rPr>
      </w:pPr>
    </w:p>
    <w:p w:rsidR="00890B62" w:rsidRPr="00917512" w:rsidRDefault="00890B62" w:rsidP="00890B62">
      <w:pPr>
        <w:autoSpaceDN w:val="0"/>
        <w:jc w:val="center"/>
        <w:rPr>
          <w:b/>
          <w:sz w:val="22"/>
          <w:szCs w:val="22"/>
        </w:rPr>
      </w:pPr>
    </w:p>
    <w:p w:rsidR="00890B62" w:rsidRPr="00917512" w:rsidRDefault="00890B62" w:rsidP="00890B62">
      <w:pPr>
        <w:autoSpaceDN w:val="0"/>
        <w:jc w:val="center"/>
        <w:rPr>
          <w:b/>
          <w:sz w:val="22"/>
          <w:szCs w:val="22"/>
        </w:rPr>
      </w:pPr>
    </w:p>
    <w:p w:rsidR="00890B62" w:rsidRPr="00917512" w:rsidRDefault="00890B62" w:rsidP="00890B62">
      <w:pPr>
        <w:autoSpaceDN w:val="0"/>
        <w:jc w:val="center"/>
        <w:rPr>
          <w:b/>
          <w:szCs w:val="22"/>
        </w:rPr>
      </w:pPr>
      <w:r w:rsidRPr="00917512">
        <w:rPr>
          <w:b/>
          <w:szCs w:val="22"/>
        </w:rPr>
        <w:lastRenderedPageBreak/>
        <w:t>РЕЕСТР РАССЫЛКИ</w:t>
      </w:r>
    </w:p>
    <w:p w:rsidR="00890B62" w:rsidRPr="00917512" w:rsidRDefault="00890B62" w:rsidP="00890B62">
      <w:pPr>
        <w:autoSpaceDN w:val="0"/>
        <w:jc w:val="center"/>
      </w:pPr>
      <w:r w:rsidRPr="00917512">
        <w:t xml:space="preserve">постановления </w:t>
      </w:r>
    </w:p>
    <w:p w:rsidR="00890B62" w:rsidRDefault="00890B62" w:rsidP="00890B62">
      <w:pPr>
        <w:widowControl w:val="0"/>
        <w:shd w:val="clear" w:color="auto" w:fill="FFFFFF"/>
        <w:suppressAutoHyphens/>
        <w:jc w:val="center"/>
        <w:rPr>
          <w:rFonts w:eastAsia="Lucida Sans Unicode"/>
          <w:color w:val="000000"/>
          <w:spacing w:val="1"/>
          <w:kern w:val="1"/>
          <w:szCs w:val="22"/>
        </w:rPr>
      </w:pPr>
      <w:r w:rsidRPr="00890B62">
        <w:rPr>
          <w:rFonts w:eastAsia="Lucida Sans Unicode"/>
          <w:color w:val="000000"/>
          <w:spacing w:val="1"/>
          <w:kern w:val="1"/>
          <w:szCs w:val="22"/>
        </w:rPr>
        <w:t xml:space="preserve">Об основных направлениях бюджетной и налоговой политики в муниципальном образовании Печенгский муниципальный округ на 2021 год и плановый период </w:t>
      </w:r>
      <w:r>
        <w:rPr>
          <w:rFonts w:eastAsia="Lucida Sans Unicode"/>
          <w:color w:val="000000"/>
          <w:spacing w:val="1"/>
          <w:kern w:val="1"/>
          <w:szCs w:val="22"/>
        </w:rPr>
        <w:t xml:space="preserve">               </w:t>
      </w:r>
      <w:r w:rsidRPr="00890B62">
        <w:rPr>
          <w:rFonts w:eastAsia="Lucida Sans Unicode"/>
          <w:color w:val="000000"/>
          <w:spacing w:val="1"/>
          <w:kern w:val="1"/>
          <w:szCs w:val="22"/>
        </w:rPr>
        <w:t>2022 и 2023 годов</w:t>
      </w:r>
    </w:p>
    <w:p w:rsidR="00890B62" w:rsidRPr="00115D38" w:rsidRDefault="00890B62" w:rsidP="00890B62">
      <w:pPr>
        <w:widowControl w:val="0"/>
        <w:shd w:val="clear" w:color="auto" w:fill="FFFFFF"/>
        <w:suppressAutoHyphens/>
        <w:rPr>
          <w:rFonts w:eastAsia="Lucida Sans Unicode"/>
          <w:color w:val="000000"/>
          <w:spacing w:val="1"/>
          <w:kern w:val="1"/>
          <w:sz w:val="20"/>
          <w:szCs w:val="26"/>
        </w:rPr>
      </w:pPr>
    </w:p>
    <w:p w:rsidR="00890B62" w:rsidRPr="00917512" w:rsidRDefault="00890B62" w:rsidP="00890B62">
      <w:pPr>
        <w:autoSpaceDN w:val="0"/>
        <w:jc w:val="center"/>
      </w:pPr>
      <w:r w:rsidRPr="00917512">
        <w:t>от ___________ № _____</w:t>
      </w:r>
    </w:p>
    <w:p w:rsidR="00890B62" w:rsidRPr="00917512" w:rsidRDefault="00890B62" w:rsidP="00890B62">
      <w:pPr>
        <w:autoSpaceDN w:val="0"/>
        <w:jc w:val="center"/>
      </w:pP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37"/>
        <w:gridCol w:w="1843"/>
        <w:gridCol w:w="3580"/>
      </w:tblGrid>
      <w:tr w:rsidR="00890B62" w:rsidRPr="00917512" w:rsidTr="005E479F">
        <w:trPr>
          <w:tblHeader/>
        </w:trPr>
        <w:tc>
          <w:tcPr>
            <w:tcW w:w="3937" w:type="dxa"/>
            <w:tcBorders>
              <w:top w:val="single" w:sz="4" w:space="0" w:color="000000"/>
              <w:left w:val="single" w:sz="4" w:space="0" w:color="000000"/>
              <w:bottom w:val="single" w:sz="4" w:space="0" w:color="000000"/>
              <w:right w:val="single" w:sz="4" w:space="0" w:color="000000"/>
            </w:tcBorders>
            <w:hideMark/>
          </w:tcPr>
          <w:p w:rsidR="00890B62" w:rsidRPr="00917512" w:rsidRDefault="00890B62" w:rsidP="005E479F">
            <w:pPr>
              <w:autoSpaceDN w:val="0"/>
              <w:jc w:val="center"/>
              <w:rPr>
                <w:b/>
              </w:rPr>
            </w:pPr>
            <w:r w:rsidRPr="00917512">
              <w:rPr>
                <w:b/>
              </w:rPr>
              <w:t>Кому</w:t>
            </w:r>
          </w:p>
        </w:tc>
        <w:tc>
          <w:tcPr>
            <w:tcW w:w="1843" w:type="dxa"/>
            <w:tcBorders>
              <w:top w:val="single" w:sz="4" w:space="0" w:color="000000"/>
              <w:left w:val="single" w:sz="4" w:space="0" w:color="000000"/>
              <w:bottom w:val="single" w:sz="4" w:space="0" w:color="000000"/>
              <w:right w:val="single" w:sz="4" w:space="0" w:color="000000"/>
            </w:tcBorders>
            <w:hideMark/>
          </w:tcPr>
          <w:p w:rsidR="00890B62" w:rsidRPr="00917512" w:rsidRDefault="00890B62" w:rsidP="005E479F">
            <w:pPr>
              <w:autoSpaceDN w:val="0"/>
              <w:jc w:val="center"/>
              <w:rPr>
                <w:b/>
              </w:rPr>
            </w:pPr>
            <w:r w:rsidRPr="00917512">
              <w:rPr>
                <w:b/>
              </w:rPr>
              <w:t>Количество экземпляров</w:t>
            </w:r>
          </w:p>
        </w:tc>
        <w:tc>
          <w:tcPr>
            <w:tcW w:w="3580" w:type="dxa"/>
            <w:tcBorders>
              <w:top w:val="single" w:sz="4" w:space="0" w:color="000000"/>
              <w:left w:val="single" w:sz="4" w:space="0" w:color="000000"/>
              <w:bottom w:val="single" w:sz="4" w:space="0" w:color="000000"/>
              <w:right w:val="single" w:sz="4" w:space="0" w:color="000000"/>
            </w:tcBorders>
            <w:hideMark/>
          </w:tcPr>
          <w:p w:rsidR="00890B62" w:rsidRPr="00917512" w:rsidRDefault="00890B62" w:rsidP="005E479F">
            <w:pPr>
              <w:autoSpaceDN w:val="0"/>
              <w:jc w:val="center"/>
            </w:pPr>
            <w:r w:rsidRPr="00917512">
              <w:rPr>
                <w:b/>
              </w:rPr>
              <w:t xml:space="preserve">Отметка о получении </w:t>
            </w:r>
            <w:r w:rsidRPr="00917512">
              <w:rPr>
                <w:sz w:val="20"/>
              </w:rPr>
              <w:t>(направлено почтой – указать № и дату исх. письма или получено в руки – подпись получателя и дата)</w:t>
            </w:r>
          </w:p>
        </w:tc>
      </w:tr>
      <w:tr w:rsidR="00890B62" w:rsidRPr="00917512" w:rsidTr="005E479F">
        <w:trPr>
          <w:trHeight w:val="204"/>
        </w:trPr>
        <w:tc>
          <w:tcPr>
            <w:tcW w:w="3937" w:type="dxa"/>
            <w:tcBorders>
              <w:top w:val="single" w:sz="4" w:space="0" w:color="000000"/>
              <w:left w:val="single" w:sz="4" w:space="0" w:color="000000"/>
              <w:bottom w:val="single" w:sz="4" w:space="0" w:color="000000"/>
              <w:right w:val="single" w:sz="4" w:space="0" w:color="000000"/>
            </w:tcBorders>
            <w:vAlign w:val="center"/>
            <w:hideMark/>
          </w:tcPr>
          <w:p w:rsidR="00890B62" w:rsidRPr="00917512" w:rsidRDefault="00890B62" w:rsidP="005E479F">
            <w:pPr>
              <w:autoSpaceDN w:val="0"/>
            </w:pPr>
            <w:r w:rsidRPr="00917512">
              <w:t>Финансовое управление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90B62" w:rsidRPr="00917512" w:rsidRDefault="00890B62" w:rsidP="005E479F">
            <w:pPr>
              <w:autoSpaceDN w:val="0"/>
              <w:jc w:val="center"/>
            </w:pPr>
            <w:r w:rsidRPr="00917512">
              <w:t>1</w:t>
            </w:r>
          </w:p>
        </w:tc>
        <w:tc>
          <w:tcPr>
            <w:tcW w:w="3580" w:type="dxa"/>
            <w:tcBorders>
              <w:top w:val="single" w:sz="4" w:space="0" w:color="000000"/>
              <w:left w:val="single" w:sz="4" w:space="0" w:color="000000"/>
              <w:bottom w:val="single" w:sz="4" w:space="0" w:color="000000"/>
              <w:right w:val="single" w:sz="4" w:space="0" w:color="000000"/>
            </w:tcBorders>
          </w:tcPr>
          <w:p w:rsidR="00890B62" w:rsidRPr="00917512" w:rsidRDefault="00890B62" w:rsidP="005E479F">
            <w:pPr>
              <w:autoSpaceDN w:val="0"/>
              <w:jc w:val="center"/>
            </w:pPr>
          </w:p>
        </w:tc>
      </w:tr>
      <w:tr w:rsidR="00890B62" w:rsidRPr="00917512" w:rsidTr="005E479F">
        <w:trPr>
          <w:trHeight w:val="204"/>
        </w:trPr>
        <w:tc>
          <w:tcPr>
            <w:tcW w:w="3937" w:type="dxa"/>
            <w:tcBorders>
              <w:top w:val="single" w:sz="4" w:space="0" w:color="000000"/>
              <w:left w:val="single" w:sz="4" w:space="0" w:color="000000"/>
              <w:bottom w:val="single" w:sz="4" w:space="0" w:color="000000"/>
              <w:right w:val="single" w:sz="4" w:space="0" w:color="000000"/>
            </w:tcBorders>
            <w:vAlign w:val="center"/>
            <w:hideMark/>
          </w:tcPr>
          <w:p w:rsidR="00890B62" w:rsidRPr="00917512" w:rsidRDefault="00890B62" w:rsidP="005E479F">
            <w:pPr>
              <w:autoSpaceDN w:val="0"/>
            </w:pPr>
            <w:r w:rsidRPr="00917512">
              <w:t>МБУ «ЦБ»</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90B62" w:rsidRPr="00917512" w:rsidRDefault="00890B62" w:rsidP="005E479F">
            <w:pPr>
              <w:autoSpaceDN w:val="0"/>
              <w:jc w:val="center"/>
            </w:pPr>
            <w:r w:rsidRPr="00917512">
              <w:t>1</w:t>
            </w:r>
          </w:p>
        </w:tc>
        <w:tc>
          <w:tcPr>
            <w:tcW w:w="3580" w:type="dxa"/>
            <w:tcBorders>
              <w:top w:val="single" w:sz="4" w:space="0" w:color="000000"/>
              <w:left w:val="single" w:sz="4" w:space="0" w:color="000000"/>
              <w:bottom w:val="single" w:sz="4" w:space="0" w:color="000000"/>
              <w:right w:val="single" w:sz="4" w:space="0" w:color="000000"/>
            </w:tcBorders>
          </w:tcPr>
          <w:p w:rsidR="00890B62" w:rsidRPr="00917512" w:rsidRDefault="00890B62" w:rsidP="005E479F">
            <w:pPr>
              <w:autoSpaceDN w:val="0"/>
              <w:jc w:val="center"/>
            </w:pPr>
          </w:p>
        </w:tc>
      </w:tr>
      <w:tr w:rsidR="00890B62" w:rsidRPr="00917512" w:rsidTr="005E479F">
        <w:tc>
          <w:tcPr>
            <w:tcW w:w="3937" w:type="dxa"/>
            <w:tcBorders>
              <w:top w:val="single" w:sz="4" w:space="0" w:color="000000"/>
              <w:left w:val="single" w:sz="4" w:space="0" w:color="000000"/>
              <w:bottom w:val="single" w:sz="4" w:space="0" w:color="000000"/>
              <w:right w:val="single" w:sz="4" w:space="0" w:color="000000"/>
            </w:tcBorders>
            <w:vAlign w:val="center"/>
            <w:hideMark/>
          </w:tcPr>
          <w:p w:rsidR="00890B62" w:rsidRPr="00917512" w:rsidRDefault="00890B62" w:rsidP="005E479F">
            <w:pPr>
              <w:autoSpaceDN w:val="0"/>
            </w:pPr>
            <w:r w:rsidRPr="00917512">
              <w:t>Прокуратура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90B62" w:rsidRPr="00917512" w:rsidRDefault="00890B62" w:rsidP="005E479F">
            <w:pPr>
              <w:autoSpaceDN w:val="0"/>
              <w:jc w:val="center"/>
            </w:pPr>
            <w:r w:rsidRPr="00917512">
              <w:t>1</w:t>
            </w:r>
          </w:p>
        </w:tc>
        <w:tc>
          <w:tcPr>
            <w:tcW w:w="3580" w:type="dxa"/>
            <w:tcBorders>
              <w:top w:val="single" w:sz="4" w:space="0" w:color="000000"/>
              <w:left w:val="single" w:sz="4" w:space="0" w:color="000000"/>
              <w:bottom w:val="single" w:sz="4" w:space="0" w:color="000000"/>
              <w:right w:val="single" w:sz="4" w:space="0" w:color="000000"/>
            </w:tcBorders>
          </w:tcPr>
          <w:p w:rsidR="00890B62" w:rsidRPr="00917512" w:rsidRDefault="00890B62" w:rsidP="005E479F">
            <w:pPr>
              <w:autoSpaceDN w:val="0"/>
              <w:jc w:val="center"/>
            </w:pPr>
          </w:p>
        </w:tc>
      </w:tr>
      <w:tr w:rsidR="00890B62" w:rsidRPr="00917512" w:rsidTr="005E479F">
        <w:tc>
          <w:tcPr>
            <w:tcW w:w="3937" w:type="dxa"/>
            <w:tcBorders>
              <w:top w:val="single" w:sz="4" w:space="0" w:color="000000"/>
              <w:left w:val="single" w:sz="4" w:space="0" w:color="000000"/>
              <w:bottom w:val="single" w:sz="4" w:space="0" w:color="000000"/>
              <w:right w:val="single" w:sz="4" w:space="0" w:color="000000"/>
            </w:tcBorders>
            <w:vAlign w:val="center"/>
            <w:hideMark/>
          </w:tcPr>
          <w:p w:rsidR="00890B62" w:rsidRPr="00917512" w:rsidRDefault="00890B62" w:rsidP="005E479F">
            <w:pPr>
              <w:autoSpaceDN w:val="0"/>
            </w:pPr>
            <w:r>
              <w:t xml:space="preserve">Отдел экономического развития </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90B62" w:rsidRPr="00917512" w:rsidRDefault="00890B62" w:rsidP="005E479F">
            <w:pPr>
              <w:autoSpaceDN w:val="0"/>
              <w:jc w:val="center"/>
            </w:pPr>
            <w:r w:rsidRPr="00917512">
              <w:t>1</w:t>
            </w:r>
          </w:p>
        </w:tc>
        <w:tc>
          <w:tcPr>
            <w:tcW w:w="3580" w:type="dxa"/>
            <w:tcBorders>
              <w:top w:val="single" w:sz="4" w:space="0" w:color="000000"/>
              <w:left w:val="single" w:sz="4" w:space="0" w:color="000000"/>
              <w:bottom w:val="single" w:sz="4" w:space="0" w:color="000000"/>
              <w:right w:val="single" w:sz="4" w:space="0" w:color="000000"/>
            </w:tcBorders>
          </w:tcPr>
          <w:p w:rsidR="00890B62" w:rsidRPr="00917512" w:rsidRDefault="00890B62" w:rsidP="005E479F">
            <w:pPr>
              <w:autoSpaceDN w:val="0"/>
              <w:jc w:val="center"/>
            </w:pPr>
          </w:p>
        </w:tc>
      </w:tr>
      <w:tr w:rsidR="00890B62" w:rsidRPr="00917512" w:rsidTr="005E479F">
        <w:tc>
          <w:tcPr>
            <w:tcW w:w="3937" w:type="dxa"/>
            <w:tcBorders>
              <w:top w:val="single" w:sz="4" w:space="0" w:color="000000"/>
              <w:left w:val="single" w:sz="4" w:space="0" w:color="000000"/>
              <w:bottom w:val="single" w:sz="4" w:space="0" w:color="000000"/>
              <w:right w:val="single" w:sz="4" w:space="0" w:color="000000"/>
            </w:tcBorders>
            <w:vAlign w:val="center"/>
            <w:hideMark/>
          </w:tcPr>
          <w:p w:rsidR="00890B62" w:rsidRPr="00917512" w:rsidRDefault="00890B62" w:rsidP="005E479F">
            <w:pPr>
              <w:autoSpaceDN w:val="0"/>
            </w:pPr>
            <w:r w:rsidRPr="00917512">
              <w:t>Газета «Печенга»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90B62" w:rsidRPr="00917512" w:rsidRDefault="00890B62" w:rsidP="005E479F">
            <w:pPr>
              <w:autoSpaceDN w:val="0"/>
              <w:jc w:val="center"/>
            </w:pPr>
            <w:r w:rsidRPr="00917512">
              <w:t>1</w:t>
            </w:r>
          </w:p>
        </w:tc>
        <w:tc>
          <w:tcPr>
            <w:tcW w:w="3580" w:type="dxa"/>
            <w:tcBorders>
              <w:top w:val="single" w:sz="4" w:space="0" w:color="000000"/>
              <w:left w:val="single" w:sz="4" w:space="0" w:color="000000"/>
              <w:bottom w:val="single" w:sz="4" w:space="0" w:color="000000"/>
              <w:right w:val="single" w:sz="4" w:space="0" w:color="000000"/>
            </w:tcBorders>
          </w:tcPr>
          <w:p w:rsidR="00890B62" w:rsidRPr="00917512" w:rsidRDefault="00890B62" w:rsidP="005E479F">
            <w:pPr>
              <w:autoSpaceDN w:val="0"/>
              <w:jc w:val="center"/>
            </w:pPr>
          </w:p>
        </w:tc>
      </w:tr>
      <w:tr w:rsidR="00890B62" w:rsidRPr="00917512" w:rsidTr="005E479F">
        <w:tc>
          <w:tcPr>
            <w:tcW w:w="3937" w:type="dxa"/>
            <w:tcBorders>
              <w:top w:val="single" w:sz="4" w:space="0" w:color="000000"/>
              <w:left w:val="single" w:sz="4" w:space="0" w:color="000000"/>
              <w:bottom w:val="single" w:sz="4" w:space="0" w:color="000000"/>
              <w:right w:val="single" w:sz="4" w:space="0" w:color="000000"/>
            </w:tcBorders>
            <w:vAlign w:val="center"/>
          </w:tcPr>
          <w:p w:rsidR="00890B62" w:rsidRPr="00917512" w:rsidRDefault="00890B62" w:rsidP="005E479F">
            <w:pPr>
              <w:autoSpaceDN w:val="0"/>
            </w:pPr>
            <w:r>
              <w:t>КСП</w:t>
            </w:r>
          </w:p>
        </w:tc>
        <w:tc>
          <w:tcPr>
            <w:tcW w:w="1843" w:type="dxa"/>
            <w:tcBorders>
              <w:top w:val="single" w:sz="4" w:space="0" w:color="000000"/>
              <w:left w:val="single" w:sz="4" w:space="0" w:color="000000"/>
              <w:bottom w:val="single" w:sz="4" w:space="0" w:color="000000"/>
              <w:right w:val="single" w:sz="4" w:space="0" w:color="000000"/>
            </w:tcBorders>
            <w:vAlign w:val="center"/>
          </w:tcPr>
          <w:p w:rsidR="00890B62" w:rsidRPr="00917512" w:rsidRDefault="00890B62" w:rsidP="005E479F">
            <w:pPr>
              <w:autoSpaceDN w:val="0"/>
              <w:jc w:val="center"/>
            </w:pPr>
            <w:r>
              <w:t>1</w:t>
            </w:r>
          </w:p>
        </w:tc>
        <w:tc>
          <w:tcPr>
            <w:tcW w:w="3580" w:type="dxa"/>
            <w:tcBorders>
              <w:top w:val="single" w:sz="4" w:space="0" w:color="000000"/>
              <w:left w:val="single" w:sz="4" w:space="0" w:color="000000"/>
              <w:bottom w:val="single" w:sz="4" w:space="0" w:color="000000"/>
              <w:right w:val="single" w:sz="4" w:space="0" w:color="000000"/>
            </w:tcBorders>
          </w:tcPr>
          <w:p w:rsidR="00890B62" w:rsidRPr="00917512" w:rsidRDefault="00890B62" w:rsidP="005E479F">
            <w:pPr>
              <w:autoSpaceDN w:val="0"/>
              <w:jc w:val="center"/>
            </w:pPr>
          </w:p>
        </w:tc>
      </w:tr>
      <w:tr w:rsidR="00890B62" w:rsidRPr="00917512" w:rsidTr="005E479F">
        <w:tc>
          <w:tcPr>
            <w:tcW w:w="3937" w:type="dxa"/>
            <w:tcBorders>
              <w:top w:val="single" w:sz="4" w:space="0" w:color="000000"/>
              <w:left w:val="single" w:sz="4" w:space="0" w:color="000000"/>
              <w:bottom w:val="single" w:sz="4" w:space="0" w:color="000000"/>
              <w:right w:val="single" w:sz="4" w:space="0" w:color="000000"/>
            </w:tcBorders>
            <w:vAlign w:val="center"/>
          </w:tcPr>
          <w:p w:rsidR="00890B62" w:rsidRDefault="00890B62" w:rsidP="005E479F">
            <w:pPr>
              <w:autoSpaceDN w:val="0"/>
            </w:pPr>
            <w:r>
              <w:t>Совет депутатов</w:t>
            </w:r>
          </w:p>
        </w:tc>
        <w:tc>
          <w:tcPr>
            <w:tcW w:w="1843" w:type="dxa"/>
            <w:tcBorders>
              <w:top w:val="single" w:sz="4" w:space="0" w:color="000000"/>
              <w:left w:val="single" w:sz="4" w:space="0" w:color="000000"/>
              <w:bottom w:val="single" w:sz="4" w:space="0" w:color="000000"/>
              <w:right w:val="single" w:sz="4" w:space="0" w:color="000000"/>
            </w:tcBorders>
            <w:vAlign w:val="center"/>
          </w:tcPr>
          <w:p w:rsidR="00890B62" w:rsidRDefault="00890B62" w:rsidP="005E479F">
            <w:pPr>
              <w:autoSpaceDN w:val="0"/>
              <w:jc w:val="center"/>
            </w:pPr>
            <w:r>
              <w:t>1</w:t>
            </w:r>
          </w:p>
        </w:tc>
        <w:tc>
          <w:tcPr>
            <w:tcW w:w="3580" w:type="dxa"/>
            <w:tcBorders>
              <w:top w:val="single" w:sz="4" w:space="0" w:color="000000"/>
              <w:left w:val="single" w:sz="4" w:space="0" w:color="000000"/>
              <w:bottom w:val="single" w:sz="4" w:space="0" w:color="000000"/>
              <w:right w:val="single" w:sz="4" w:space="0" w:color="000000"/>
            </w:tcBorders>
          </w:tcPr>
          <w:p w:rsidR="00890B62" w:rsidRPr="00917512" w:rsidRDefault="00890B62" w:rsidP="005E479F">
            <w:pPr>
              <w:autoSpaceDN w:val="0"/>
              <w:jc w:val="center"/>
            </w:pPr>
          </w:p>
        </w:tc>
      </w:tr>
      <w:tr w:rsidR="00890B62" w:rsidRPr="00917512" w:rsidTr="005E479F">
        <w:tc>
          <w:tcPr>
            <w:tcW w:w="3937" w:type="dxa"/>
            <w:tcBorders>
              <w:top w:val="single" w:sz="4" w:space="0" w:color="000000"/>
              <w:left w:val="single" w:sz="4" w:space="0" w:color="000000"/>
              <w:bottom w:val="single" w:sz="4" w:space="0" w:color="000000"/>
              <w:right w:val="single" w:sz="4" w:space="0" w:color="000000"/>
            </w:tcBorders>
            <w:vAlign w:val="center"/>
            <w:hideMark/>
          </w:tcPr>
          <w:p w:rsidR="00890B62" w:rsidRPr="00917512" w:rsidRDefault="00890B62" w:rsidP="005E479F">
            <w:pPr>
              <w:autoSpaceDN w:val="0"/>
            </w:pPr>
            <w:r w:rsidRPr="00917512">
              <w:t>В дело</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90B62" w:rsidRPr="00917512" w:rsidRDefault="00890B62" w:rsidP="005E479F">
            <w:pPr>
              <w:autoSpaceDN w:val="0"/>
              <w:jc w:val="center"/>
            </w:pPr>
            <w:r w:rsidRPr="00917512">
              <w:t>1</w:t>
            </w:r>
          </w:p>
        </w:tc>
        <w:tc>
          <w:tcPr>
            <w:tcW w:w="3580" w:type="dxa"/>
            <w:tcBorders>
              <w:top w:val="single" w:sz="4" w:space="0" w:color="000000"/>
              <w:left w:val="single" w:sz="4" w:space="0" w:color="000000"/>
              <w:bottom w:val="single" w:sz="4" w:space="0" w:color="000000"/>
              <w:right w:val="single" w:sz="4" w:space="0" w:color="000000"/>
            </w:tcBorders>
          </w:tcPr>
          <w:p w:rsidR="00890B62" w:rsidRPr="00917512" w:rsidRDefault="00890B62" w:rsidP="005E479F">
            <w:pPr>
              <w:autoSpaceDN w:val="0"/>
              <w:jc w:val="center"/>
            </w:pPr>
          </w:p>
        </w:tc>
      </w:tr>
      <w:tr w:rsidR="00890B62" w:rsidRPr="00917512" w:rsidTr="005E479F">
        <w:tc>
          <w:tcPr>
            <w:tcW w:w="3937" w:type="dxa"/>
            <w:tcBorders>
              <w:top w:val="single" w:sz="4" w:space="0" w:color="000000"/>
              <w:left w:val="single" w:sz="4" w:space="0" w:color="000000"/>
              <w:bottom w:val="single" w:sz="4" w:space="0" w:color="000000"/>
              <w:right w:val="single" w:sz="4" w:space="0" w:color="000000"/>
            </w:tcBorders>
            <w:vAlign w:val="center"/>
            <w:hideMark/>
          </w:tcPr>
          <w:p w:rsidR="00890B62" w:rsidRPr="00917512" w:rsidRDefault="00890B62" w:rsidP="005E479F">
            <w:pPr>
              <w:autoSpaceDN w:val="0"/>
              <w:rPr>
                <w:b/>
              </w:rPr>
            </w:pPr>
            <w:r w:rsidRPr="00917512">
              <w:rPr>
                <w:b/>
              </w:rPr>
              <w:t>ИТОГО:</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90B62" w:rsidRPr="00917512" w:rsidRDefault="00890B62" w:rsidP="005E479F">
            <w:pPr>
              <w:autoSpaceDN w:val="0"/>
              <w:jc w:val="center"/>
              <w:rPr>
                <w:b/>
              </w:rPr>
            </w:pPr>
            <w:r>
              <w:rPr>
                <w:b/>
              </w:rPr>
              <w:t>8</w:t>
            </w:r>
            <w:r w:rsidRPr="00917512">
              <w:rPr>
                <w:b/>
              </w:rPr>
              <w:t xml:space="preserve"> экз.</w:t>
            </w:r>
          </w:p>
        </w:tc>
        <w:tc>
          <w:tcPr>
            <w:tcW w:w="3580" w:type="dxa"/>
            <w:tcBorders>
              <w:top w:val="single" w:sz="4" w:space="0" w:color="000000"/>
              <w:left w:val="single" w:sz="4" w:space="0" w:color="000000"/>
              <w:bottom w:val="single" w:sz="4" w:space="0" w:color="000000"/>
              <w:right w:val="single" w:sz="4" w:space="0" w:color="000000"/>
            </w:tcBorders>
          </w:tcPr>
          <w:p w:rsidR="00890B62" w:rsidRPr="00917512" w:rsidRDefault="00890B62" w:rsidP="005E479F">
            <w:pPr>
              <w:autoSpaceDN w:val="0"/>
              <w:jc w:val="center"/>
            </w:pPr>
          </w:p>
        </w:tc>
      </w:tr>
    </w:tbl>
    <w:p w:rsidR="00890B62" w:rsidRPr="00917512" w:rsidRDefault="00890B62" w:rsidP="00890B62">
      <w:pPr>
        <w:autoSpaceDN w:val="0"/>
        <w:jc w:val="center"/>
        <w:rPr>
          <w:b/>
          <w:sz w:val="28"/>
          <w:szCs w:val="28"/>
        </w:rPr>
      </w:pPr>
    </w:p>
    <w:p w:rsidR="00890B62" w:rsidRPr="00917512" w:rsidRDefault="00890B62" w:rsidP="00890B62">
      <w:pPr>
        <w:autoSpaceDN w:val="0"/>
        <w:rPr>
          <w:b/>
        </w:rPr>
      </w:pPr>
    </w:p>
    <w:p w:rsidR="00890B62" w:rsidRPr="00917512" w:rsidRDefault="00890B62" w:rsidP="00890B62">
      <w:r w:rsidRPr="00917512">
        <w:rPr>
          <w:color w:val="000000"/>
        </w:rPr>
        <w:t>Начальник финансового управления                                                                       О.В. Ионова</w:t>
      </w:r>
    </w:p>
    <w:p w:rsidR="00890B62" w:rsidRPr="00917512" w:rsidRDefault="00890B62" w:rsidP="00890B62">
      <w:pPr>
        <w:ind w:left="5245"/>
      </w:pPr>
    </w:p>
    <w:p w:rsidR="00890B62" w:rsidRPr="00917512" w:rsidRDefault="00890B62" w:rsidP="00890B62">
      <w:pPr>
        <w:ind w:left="5245"/>
      </w:pPr>
    </w:p>
    <w:p w:rsidR="00890B62" w:rsidRPr="00917512" w:rsidRDefault="00890B62" w:rsidP="00890B62">
      <w:pPr>
        <w:ind w:left="5245"/>
      </w:pPr>
    </w:p>
    <w:p w:rsidR="00890B62" w:rsidRPr="003945EF" w:rsidRDefault="00890B62" w:rsidP="00890B62">
      <w:pPr>
        <w:rPr>
          <w:b/>
          <w:highlight w:val="yellow"/>
        </w:rPr>
      </w:pPr>
    </w:p>
    <w:sectPr w:rsidR="00890B62" w:rsidRPr="003945EF" w:rsidSect="00AD4155">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618" w:rsidRDefault="00FE3618">
      <w:r>
        <w:separator/>
      </w:r>
    </w:p>
  </w:endnote>
  <w:endnote w:type="continuationSeparator" w:id="0">
    <w:p w:rsidR="00FE3618" w:rsidRDefault="00FE3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altName w:val="Times New Roman"/>
    <w:panose1 w:val="00000000000000000000"/>
    <w:charset w:val="00"/>
    <w:family w:val="decorative"/>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azurski">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panose1 w:val="00000000000000000000"/>
    <w:charset w:val="00"/>
    <w:family w:val="auto"/>
    <w:notTrueType/>
    <w:pitch w:val="variable"/>
    <w:sig w:usb0="00000003" w:usb1="00000000" w:usb2="00000000" w:usb3="00000000" w:csb0="00000001" w:csb1="00000000"/>
  </w:font>
  <w:font w:name="JournalRub">
    <w:altName w:val="Arial"/>
    <w:panose1 w:val="00000000000000000000"/>
    <w:charset w:val="00"/>
    <w:family w:val="swiss"/>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tsansC">
    <w:altName w:val="Courier New"/>
    <w:panose1 w:val="00000000000000000000"/>
    <w:charset w:val="00"/>
    <w:family w:val="swiss"/>
    <w:notTrueType/>
    <w:pitch w:val="variable"/>
    <w:sig w:usb0="00000003" w:usb1="00000000" w:usb2="00000000" w:usb3="00000000" w:csb0="00000001" w:csb1="00000000"/>
  </w:font>
  <w:font w:name="Pragmatica">
    <w:altName w:val="Courier New"/>
    <w:charset w:val="00"/>
    <w:family w:val="swiss"/>
    <w:pitch w:val="variable"/>
  </w:font>
  <w:font w:name="Helvetica">
    <w:panose1 w:val="020B0604020202020204"/>
    <w:charset w:val="00"/>
    <w:family w:val="swiss"/>
    <w:pitch w:val="variable"/>
    <w:sig w:usb0="00000003" w:usb1="00000000" w:usb2="00000000" w:usb3="00000000" w:csb0="00000001" w:csb1="00000000"/>
  </w:font>
  <w:font w:name="Myriad Pro">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PT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618" w:rsidRDefault="00FE3618">
      <w:r>
        <w:separator/>
      </w:r>
    </w:p>
  </w:footnote>
  <w:footnote w:type="continuationSeparator" w:id="0">
    <w:p w:rsidR="00FE3618" w:rsidRDefault="00FE36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4170E7D0"/>
    <w:lvl w:ilvl="0">
      <w:start w:val="1"/>
      <w:numFmt w:val="decimal"/>
      <w:lvlText w:val="%1."/>
      <w:lvlJc w:val="left"/>
      <w:pPr>
        <w:tabs>
          <w:tab w:val="num" w:pos="1209"/>
        </w:tabs>
        <w:ind w:left="1209" w:hanging="360"/>
      </w:pPr>
    </w:lvl>
  </w:abstractNum>
  <w:abstractNum w:abstractNumId="1">
    <w:nsid w:val="FFFFFF7F"/>
    <w:multiLevelType w:val="singleLevel"/>
    <w:tmpl w:val="93D285FA"/>
    <w:lvl w:ilvl="0">
      <w:start w:val="1"/>
      <w:numFmt w:val="decimal"/>
      <w:lvlText w:val="%1."/>
      <w:lvlJc w:val="left"/>
      <w:pPr>
        <w:tabs>
          <w:tab w:val="num" w:pos="643"/>
        </w:tabs>
        <w:ind w:left="643" w:hanging="360"/>
      </w:pPr>
    </w:lvl>
  </w:abstractNum>
  <w:abstractNum w:abstractNumId="2">
    <w:nsid w:val="FFFFFF80"/>
    <w:multiLevelType w:val="singleLevel"/>
    <w:tmpl w:val="AC9A3F10"/>
    <w:lvl w:ilvl="0">
      <w:start w:val="1"/>
      <w:numFmt w:val="bullet"/>
      <w:pStyle w:val="a"/>
      <w:lvlText w:val=""/>
      <w:lvlJc w:val="left"/>
      <w:pPr>
        <w:tabs>
          <w:tab w:val="num" w:pos="1492"/>
        </w:tabs>
        <w:ind w:left="1492" w:hanging="360"/>
      </w:pPr>
      <w:rPr>
        <w:rFonts w:ascii="Symbol" w:hAnsi="Symbol" w:hint="default"/>
      </w:rPr>
    </w:lvl>
  </w:abstractNum>
  <w:abstractNum w:abstractNumId="3">
    <w:nsid w:val="FFFFFF82"/>
    <w:multiLevelType w:val="singleLevel"/>
    <w:tmpl w:val="450C38E0"/>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2F6CBED2"/>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D8AE1E34"/>
    <w:lvl w:ilvl="0">
      <w:start w:val="1"/>
      <w:numFmt w:val="bullet"/>
      <w:pStyle w:val="3"/>
      <w:lvlText w:val=""/>
      <w:lvlJc w:val="left"/>
      <w:pPr>
        <w:tabs>
          <w:tab w:val="num" w:pos="360"/>
        </w:tabs>
        <w:ind w:left="360" w:hanging="360"/>
      </w:pPr>
      <w:rPr>
        <w:rFonts w:ascii="Symbol" w:hAnsi="Symbol" w:hint="default"/>
      </w:rPr>
    </w:lvl>
  </w:abstractNum>
  <w:abstractNum w:abstractNumId="6">
    <w:nsid w:val="FFFFFFFE"/>
    <w:multiLevelType w:val="singleLevel"/>
    <w:tmpl w:val="0DB09606"/>
    <w:lvl w:ilvl="0">
      <w:numFmt w:val="bullet"/>
      <w:pStyle w:val="30"/>
      <w:lvlText w:val="*"/>
      <w:lvlJc w:val="left"/>
    </w:lvl>
  </w:abstractNum>
  <w:abstractNum w:abstractNumId="7">
    <w:nsid w:val="00000002"/>
    <w:multiLevelType w:val="singleLevel"/>
    <w:tmpl w:val="00000002"/>
    <w:name w:val="WW8Num1"/>
    <w:lvl w:ilvl="0">
      <w:start w:val="1"/>
      <w:numFmt w:val="bullet"/>
      <w:lvlText w:val=""/>
      <w:lvlJc w:val="left"/>
      <w:pPr>
        <w:tabs>
          <w:tab w:val="num" w:pos="1492"/>
        </w:tabs>
        <w:ind w:left="1492" w:hanging="360"/>
      </w:pPr>
      <w:rPr>
        <w:rFonts w:ascii="Symbol" w:hAnsi="Symbol"/>
      </w:rPr>
    </w:lvl>
  </w:abstractNum>
  <w:abstractNum w:abstractNumId="8">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9">
    <w:nsid w:val="00000004"/>
    <w:multiLevelType w:val="singleLevel"/>
    <w:tmpl w:val="00000004"/>
    <w:name w:val="WW8Num5"/>
    <w:lvl w:ilvl="0">
      <w:start w:val="1"/>
      <w:numFmt w:val="bullet"/>
      <w:lvlText w:val=""/>
      <w:lvlJc w:val="left"/>
      <w:pPr>
        <w:tabs>
          <w:tab w:val="num" w:pos="1492"/>
        </w:tabs>
        <w:ind w:left="1492" w:hanging="360"/>
      </w:pPr>
      <w:rPr>
        <w:rFonts w:ascii="Symbol" w:hAnsi="Symbol"/>
      </w:rPr>
    </w:lvl>
  </w:abstractNum>
  <w:abstractNum w:abstractNumId="10">
    <w:nsid w:val="00000005"/>
    <w:multiLevelType w:val="singleLevel"/>
    <w:tmpl w:val="00000005"/>
    <w:name w:val="WW8Num6"/>
    <w:lvl w:ilvl="0">
      <w:start w:val="1"/>
      <w:numFmt w:val="bullet"/>
      <w:lvlText w:val=""/>
      <w:lvlJc w:val="left"/>
      <w:pPr>
        <w:tabs>
          <w:tab w:val="num" w:pos="360"/>
        </w:tabs>
        <w:ind w:left="360" w:hanging="360"/>
      </w:pPr>
      <w:rPr>
        <w:rFonts w:ascii="Symbol" w:hAnsi="Symbol"/>
      </w:rPr>
    </w:lvl>
  </w:abstractNum>
  <w:abstractNum w:abstractNumId="11">
    <w:nsid w:val="00000006"/>
    <w:multiLevelType w:val="singleLevel"/>
    <w:tmpl w:val="00000006"/>
    <w:name w:val="WW8Num7"/>
    <w:lvl w:ilvl="0">
      <w:start w:val="1"/>
      <w:numFmt w:val="bullet"/>
      <w:lvlText w:val=""/>
      <w:lvlJc w:val="left"/>
      <w:pPr>
        <w:tabs>
          <w:tab w:val="num" w:pos="624"/>
        </w:tabs>
        <w:ind w:left="624" w:hanging="397"/>
      </w:pPr>
      <w:rPr>
        <w:rFonts w:ascii="Symbol" w:hAnsi="Symbol"/>
      </w:rPr>
    </w:lvl>
  </w:abstractNum>
  <w:abstractNum w:abstractNumId="12">
    <w:nsid w:val="00000007"/>
    <w:multiLevelType w:val="singleLevel"/>
    <w:tmpl w:val="00000007"/>
    <w:name w:val="WW8Num8"/>
    <w:lvl w:ilvl="0">
      <w:start w:val="1"/>
      <w:numFmt w:val="bullet"/>
      <w:lvlText w:val=""/>
      <w:lvlJc w:val="left"/>
      <w:pPr>
        <w:tabs>
          <w:tab w:val="num" w:pos="624"/>
        </w:tabs>
        <w:ind w:left="624" w:hanging="397"/>
      </w:pPr>
      <w:rPr>
        <w:rFonts w:ascii="Symbol" w:hAnsi="Symbol"/>
      </w:rPr>
    </w:lvl>
  </w:abstractNum>
  <w:abstractNum w:abstractNumId="13">
    <w:nsid w:val="00000008"/>
    <w:multiLevelType w:val="singleLevel"/>
    <w:tmpl w:val="00000008"/>
    <w:name w:val="WW8Num9"/>
    <w:lvl w:ilvl="0">
      <w:start w:val="1"/>
      <w:numFmt w:val="bullet"/>
      <w:lvlText w:val=""/>
      <w:lvlJc w:val="left"/>
      <w:pPr>
        <w:tabs>
          <w:tab w:val="num" w:pos="1429"/>
        </w:tabs>
        <w:ind w:left="1429" w:hanging="360"/>
      </w:pPr>
      <w:rPr>
        <w:rFonts w:ascii="Symbol" w:hAnsi="Symbol"/>
      </w:rPr>
    </w:lvl>
  </w:abstractNum>
  <w:abstractNum w:abstractNumId="14">
    <w:nsid w:val="00000009"/>
    <w:multiLevelType w:val="singleLevel"/>
    <w:tmpl w:val="00000009"/>
    <w:name w:val="WW8Num10"/>
    <w:lvl w:ilvl="0">
      <w:start w:val="1"/>
      <w:numFmt w:val="bullet"/>
      <w:lvlText w:val=""/>
      <w:lvlJc w:val="left"/>
      <w:pPr>
        <w:tabs>
          <w:tab w:val="num" w:pos="0"/>
        </w:tabs>
        <w:ind w:left="1571" w:hanging="360"/>
      </w:pPr>
      <w:rPr>
        <w:rFonts w:ascii="Symbol" w:hAnsi="Symbol"/>
      </w:rPr>
    </w:lvl>
  </w:abstractNum>
  <w:abstractNum w:abstractNumId="15">
    <w:nsid w:val="0000000A"/>
    <w:multiLevelType w:val="singleLevel"/>
    <w:tmpl w:val="0000000A"/>
    <w:name w:val="WW8Num12"/>
    <w:lvl w:ilvl="0">
      <w:start w:val="1"/>
      <w:numFmt w:val="decimal"/>
      <w:lvlText w:val="%1)"/>
      <w:lvlJc w:val="left"/>
      <w:pPr>
        <w:tabs>
          <w:tab w:val="num" w:pos="1080"/>
        </w:tabs>
        <w:ind w:left="1080" w:hanging="360"/>
      </w:pPr>
      <w:rPr>
        <w:rFonts w:cs="Times New Roman"/>
      </w:rPr>
    </w:lvl>
  </w:abstractNum>
  <w:abstractNum w:abstractNumId="16">
    <w:nsid w:val="0000000B"/>
    <w:multiLevelType w:val="multilevel"/>
    <w:tmpl w:val="0000000B"/>
    <w:name w:val="WW8Num13"/>
    <w:lvl w:ilvl="0">
      <w:start w:val="1"/>
      <w:numFmt w:val="decimal"/>
      <w:lvlText w:val="Agenda Item %1 "/>
      <w:lvlJc w:val="left"/>
      <w:pPr>
        <w:tabs>
          <w:tab w:val="num" w:pos="1800"/>
        </w:tabs>
      </w:pPr>
      <w:rPr>
        <w:rFonts w:ascii="Arial" w:hAnsi="Arial" w:cs="Times New Roman"/>
        <w:b/>
        <w:i w:val="0"/>
        <w:sz w:val="22"/>
      </w:rPr>
    </w:lvl>
    <w:lvl w:ilvl="1">
      <w:start w:val="1"/>
      <w:numFmt w:val="decimal"/>
      <w:lvlText w:val="%1.%2"/>
      <w:lvlJc w:val="left"/>
      <w:pPr>
        <w:tabs>
          <w:tab w:val="num" w:pos="360"/>
        </w:tabs>
      </w:pPr>
      <w:rPr>
        <w:rFonts w:cs="Times New Roman"/>
      </w:rPr>
    </w:lvl>
    <w:lvl w:ilvl="2">
      <w:start w:val="1"/>
      <w:numFmt w:val="decimal"/>
      <w:lvlText w:val="%1.%2.%3"/>
      <w:lvlJc w:val="left"/>
      <w:pPr>
        <w:tabs>
          <w:tab w:val="num" w:pos="720"/>
        </w:tabs>
      </w:pPr>
      <w:rPr>
        <w:rFonts w:cs="Times New Roman"/>
      </w:rPr>
    </w:lvl>
    <w:lvl w:ilvl="3">
      <w:start w:val="1"/>
      <w:numFmt w:val="none"/>
      <w:suff w:val="nothing"/>
      <w:lvlText w:val="Not available"/>
      <w:lvlJc w:val="left"/>
      <w:pPr>
        <w:tabs>
          <w:tab w:val="num" w:pos="0"/>
        </w:tabs>
      </w:pPr>
      <w:rPr>
        <w:rFonts w:ascii="Arial" w:hAnsi="Arial" w:cs="Times New Roman"/>
        <w:b/>
        <w:i w:val="0"/>
        <w:color w:val="FF0000"/>
        <w:sz w:val="22"/>
      </w:rPr>
    </w:lvl>
    <w:lvl w:ilvl="4">
      <w:start w:val="1"/>
      <w:numFmt w:val="decimal"/>
      <w:lvlText w:val="%3.%5.."/>
      <w:lvlJc w:val="left"/>
      <w:pPr>
        <w:tabs>
          <w:tab w:val="num" w:pos="2520"/>
        </w:tabs>
        <w:ind w:left="2232" w:hanging="792"/>
      </w:pPr>
      <w:rPr>
        <w:rFonts w:cs="Times New Roman"/>
      </w:rPr>
    </w:lvl>
    <w:lvl w:ilvl="5">
      <w:start w:val="1"/>
      <w:numFmt w:val="decimal"/>
      <w:lvlText w:val="%2.%3.%5.%6."/>
      <w:lvlJc w:val="left"/>
      <w:pPr>
        <w:tabs>
          <w:tab w:val="num" w:pos="2880"/>
        </w:tabs>
        <w:ind w:left="2736" w:hanging="936"/>
      </w:pPr>
      <w:rPr>
        <w:rFonts w:cs="Times New Roman"/>
      </w:rPr>
    </w:lvl>
    <w:lvl w:ilvl="6">
      <w:start w:val="1"/>
      <w:numFmt w:val="decimal"/>
      <w:lvlText w:val="%2.%3.%5.%6.%7."/>
      <w:lvlJc w:val="left"/>
      <w:pPr>
        <w:tabs>
          <w:tab w:val="num" w:pos="3600"/>
        </w:tabs>
        <w:ind w:left="3240" w:hanging="1080"/>
      </w:pPr>
      <w:rPr>
        <w:rFonts w:cs="Times New Roman"/>
      </w:rPr>
    </w:lvl>
    <w:lvl w:ilvl="7">
      <w:start w:val="1"/>
      <w:numFmt w:val="decimal"/>
      <w:lvlText w:val="%2.%3.%5.%6.%7.%8."/>
      <w:lvlJc w:val="left"/>
      <w:pPr>
        <w:tabs>
          <w:tab w:val="num" w:pos="3960"/>
        </w:tabs>
        <w:ind w:left="3744" w:hanging="1224"/>
      </w:pPr>
      <w:rPr>
        <w:rFonts w:cs="Times New Roman"/>
      </w:rPr>
    </w:lvl>
    <w:lvl w:ilvl="8">
      <w:start w:val="1"/>
      <w:numFmt w:val="decimal"/>
      <w:lvlText w:val="%2.%3.%5.%6.%7.%8.%9."/>
      <w:lvlJc w:val="left"/>
      <w:pPr>
        <w:tabs>
          <w:tab w:val="num" w:pos="4680"/>
        </w:tabs>
        <w:ind w:left="4320" w:hanging="1440"/>
      </w:pPr>
      <w:rPr>
        <w:rFonts w:cs="Times New Roman"/>
      </w:rPr>
    </w:lvl>
  </w:abstractNum>
  <w:abstractNum w:abstractNumId="17">
    <w:nsid w:val="0000000C"/>
    <w:multiLevelType w:val="singleLevel"/>
    <w:tmpl w:val="0000000C"/>
    <w:name w:val="WW8Num14"/>
    <w:lvl w:ilvl="0">
      <w:start w:val="1"/>
      <w:numFmt w:val="bullet"/>
      <w:lvlText w:val=""/>
      <w:lvlJc w:val="left"/>
      <w:pPr>
        <w:tabs>
          <w:tab w:val="num" w:pos="624"/>
        </w:tabs>
        <w:ind w:left="624" w:hanging="397"/>
      </w:pPr>
      <w:rPr>
        <w:rFonts w:ascii="Symbol" w:hAnsi="Symbol"/>
      </w:rPr>
    </w:lvl>
  </w:abstractNum>
  <w:abstractNum w:abstractNumId="18">
    <w:nsid w:val="0000000D"/>
    <w:multiLevelType w:val="singleLevel"/>
    <w:tmpl w:val="0000000D"/>
    <w:name w:val="WW8Num15"/>
    <w:lvl w:ilvl="0">
      <w:start w:val="1"/>
      <w:numFmt w:val="bullet"/>
      <w:lvlText w:val=""/>
      <w:lvlJc w:val="left"/>
      <w:pPr>
        <w:tabs>
          <w:tab w:val="num" w:pos="1418"/>
        </w:tabs>
        <w:ind w:left="1418" w:hanging="397"/>
      </w:pPr>
      <w:rPr>
        <w:rFonts w:ascii="Symbol" w:hAnsi="Symbol"/>
      </w:rPr>
    </w:lvl>
  </w:abstractNum>
  <w:abstractNum w:abstractNumId="19">
    <w:nsid w:val="0000000E"/>
    <w:multiLevelType w:val="singleLevel"/>
    <w:tmpl w:val="0000000E"/>
    <w:name w:val="WW8Num16"/>
    <w:lvl w:ilvl="0">
      <w:start w:val="1"/>
      <w:numFmt w:val="bullet"/>
      <w:lvlText w:val=""/>
      <w:lvlJc w:val="left"/>
      <w:pPr>
        <w:tabs>
          <w:tab w:val="num" w:pos="1429"/>
        </w:tabs>
        <w:ind w:left="1429" w:hanging="360"/>
      </w:pPr>
      <w:rPr>
        <w:rFonts w:ascii="Symbol" w:hAnsi="Symbol"/>
        <w:b/>
        <w:i w:val="0"/>
        <w:sz w:val="22"/>
      </w:rPr>
    </w:lvl>
  </w:abstractNum>
  <w:abstractNum w:abstractNumId="20">
    <w:nsid w:val="0000000F"/>
    <w:multiLevelType w:val="singleLevel"/>
    <w:tmpl w:val="0000000F"/>
    <w:name w:val="WW8Num38"/>
    <w:lvl w:ilvl="0">
      <w:start w:val="1"/>
      <w:numFmt w:val="bullet"/>
      <w:lvlText w:val=""/>
      <w:lvlJc w:val="left"/>
      <w:pPr>
        <w:tabs>
          <w:tab w:val="num" w:pos="1418"/>
        </w:tabs>
        <w:ind w:left="1418" w:hanging="397"/>
      </w:pPr>
      <w:rPr>
        <w:rFonts w:ascii="Symbol" w:hAnsi="Symbol"/>
      </w:rPr>
    </w:lvl>
  </w:abstractNum>
  <w:abstractNum w:abstractNumId="21">
    <w:nsid w:val="00000013"/>
    <w:multiLevelType w:val="multilevel"/>
    <w:tmpl w:val="00000013"/>
    <w:lvl w:ilvl="0">
      <w:start w:val="1"/>
      <w:numFmt w:val="bullet"/>
      <w:pStyle w:val="32"/>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2">
    <w:nsid w:val="00A26A6B"/>
    <w:multiLevelType w:val="hybridMultilevel"/>
    <w:tmpl w:val="89B2DF22"/>
    <w:lvl w:ilvl="0" w:tplc="04190005">
      <w:start w:val="1"/>
      <w:numFmt w:val="bullet"/>
      <w:lvlText w:val=""/>
      <w:lvlJc w:val="left"/>
      <w:pPr>
        <w:tabs>
          <w:tab w:val="num" w:pos="552"/>
        </w:tabs>
        <w:ind w:left="552"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06A47489"/>
    <w:multiLevelType w:val="hybridMultilevel"/>
    <w:tmpl w:val="E4761E1C"/>
    <w:lvl w:ilvl="0" w:tplc="01DE0B0A">
      <w:start w:val="1"/>
      <w:numFmt w:val="bullet"/>
      <w:lvlText w:val="-"/>
      <w:lvlJc w:val="left"/>
      <w:pPr>
        <w:ind w:left="1620" w:hanging="360"/>
      </w:pPr>
      <w:rPr>
        <w:rFonts w:ascii="Sylfaen" w:hAnsi="Sylfae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4">
    <w:nsid w:val="0A3541A0"/>
    <w:multiLevelType w:val="hybridMultilevel"/>
    <w:tmpl w:val="44CA713A"/>
    <w:lvl w:ilvl="0" w:tplc="61CAF736">
      <w:start w:val="1"/>
      <w:numFmt w:val="bullet"/>
      <w:lvlText w:val="-"/>
      <w:lvlJc w:val="left"/>
      <w:pPr>
        <w:ind w:left="1429" w:hanging="360"/>
      </w:pPr>
      <w:rPr>
        <w:rFonts w:ascii="Times New Roman" w:eastAsia="SimSu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0AAB7267"/>
    <w:multiLevelType w:val="hybridMultilevel"/>
    <w:tmpl w:val="3E2C99F6"/>
    <w:lvl w:ilvl="0" w:tplc="3F7C0246">
      <w:start w:val="1"/>
      <w:numFmt w:val="bullet"/>
      <w:pStyle w:val="2"/>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hint="default"/>
      </w:rPr>
    </w:lvl>
    <w:lvl w:ilvl="8" w:tplc="04190005">
      <w:start w:val="1"/>
      <w:numFmt w:val="bullet"/>
      <w:lvlText w:val=""/>
      <w:lvlJc w:val="left"/>
      <w:pPr>
        <w:ind w:left="6764" w:hanging="360"/>
      </w:pPr>
      <w:rPr>
        <w:rFonts w:ascii="Wingdings" w:hAnsi="Wingdings" w:hint="default"/>
      </w:rPr>
    </w:lvl>
  </w:abstractNum>
  <w:abstractNum w:abstractNumId="26">
    <w:nsid w:val="0B6F54FC"/>
    <w:multiLevelType w:val="hybridMultilevel"/>
    <w:tmpl w:val="1286E640"/>
    <w:lvl w:ilvl="0" w:tplc="9EEC6022">
      <w:numFmt w:val="bullet"/>
      <w:pStyle w:val="20"/>
      <w:lvlText w:val="-"/>
      <w:lvlJc w:val="left"/>
      <w:pPr>
        <w:ind w:left="2149" w:hanging="360"/>
      </w:pPr>
      <w:rPr>
        <w:rFonts w:ascii="Times New Roman" w:eastAsia="Times New Roman" w:hAnsi="Times New Roman" w:hint="default"/>
      </w:rPr>
    </w:lvl>
    <w:lvl w:ilvl="1" w:tplc="04190003">
      <w:start w:val="1"/>
      <w:numFmt w:val="bullet"/>
      <w:lvlText w:val="o"/>
      <w:lvlJc w:val="left"/>
      <w:pPr>
        <w:ind w:left="2869" w:hanging="360"/>
      </w:pPr>
      <w:rPr>
        <w:rFonts w:ascii="Courier New" w:hAnsi="Courier New" w:hint="default"/>
      </w:rPr>
    </w:lvl>
    <w:lvl w:ilvl="2" w:tplc="04190005">
      <w:start w:val="1"/>
      <w:numFmt w:val="bullet"/>
      <w:lvlText w:val=""/>
      <w:lvlJc w:val="left"/>
      <w:pPr>
        <w:ind w:left="3589" w:hanging="360"/>
      </w:pPr>
      <w:rPr>
        <w:rFonts w:ascii="Wingdings" w:hAnsi="Wingdings" w:hint="default"/>
      </w:rPr>
    </w:lvl>
    <w:lvl w:ilvl="3" w:tplc="04190001">
      <w:start w:val="1"/>
      <w:numFmt w:val="bullet"/>
      <w:lvlText w:val=""/>
      <w:lvlJc w:val="left"/>
      <w:pPr>
        <w:ind w:left="4309" w:hanging="360"/>
      </w:pPr>
      <w:rPr>
        <w:rFonts w:ascii="Symbol" w:hAnsi="Symbol" w:hint="default"/>
      </w:rPr>
    </w:lvl>
    <w:lvl w:ilvl="4" w:tplc="04190003">
      <w:start w:val="1"/>
      <w:numFmt w:val="bullet"/>
      <w:lvlText w:val="o"/>
      <w:lvlJc w:val="left"/>
      <w:pPr>
        <w:ind w:left="5029" w:hanging="360"/>
      </w:pPr>
      <w:rPr>
        <w:rFonts w:ascii="Courier New" w:hAnsi="Courier New" w:hint="default"/>
      </w:rPr>
    </w:lvl>
    <w:lvl w:ilvl="5" w:tplc="04190005">
      <w:start w:val="1"/>
      <w:numFmt w:val="bullet"/>
      <w:lvlText w:val=""/>
      <w:lvlJc w:val="left"/>
      <w:pPr>
        <w:ind w:left="5749" w:hanging="360"/>
      </w:pPr>
      <w:rPr>
        <w:rFonts w:ascii="Wingdings" w:hAnsi="Wingdings" w:hint="default"/>
      </w:rPr>
    </w:lvl>
    <w:lvl w:ilvl="6" w:tplc="04190001">
      <w:start w:val="1"/>
      <w:numFmt w:val="bullet"/>
      <w:lvlText w:val=""/>
      <w:lvlJc w:val="left"/>
      <w:pPr>
        <w:ind w:left="6469" w:hanging="360"/>
      </w:pPr>
      <w:rPr>
        <w:rFonts w:ascii="Symbol" w:hAnsi="Symbol" w:hint="default"/>
      </w:rPr>
    </w:lvl>
    <w:lvl w:ilvl="7" w:tplc="04190003">
      <w:start w:val="1"/>
      <w:numFmt w:val="bullet"/>
      <w:lvlText w:val="o"/>
      <w:lvlJc w:val="left"/>
      <w:pPr>
        <w:ind w:left="7189" w:hanging="360"/>
      </w:pPr>
      <w:rPr>
        <w:rFonts w:ascii="Courier New" w:hAnsi="Courier New" w:hint="default"/>
      </w:rPr>
    </w:lvl>
    <w:lvl w:ilvl="8" w:tplc="04190005">
      <w:start w:val="1"/>
      <w:numFmt w:val="bullet"/>
      <w:lvlText w:val=""/>
      <w:lvlJc w:val="left"/>
      <w:pPr>
        <w:ind w:left="7909" w:hanging="360"/>
      </w:pPr>
      <w:rPr>
        <w:rFonts w:ascii="Wingdings" w:hAnsi="Wingdings" w:hint="default"/>
      </w:rPr>
    </w:lvl>
  </w:abstractNum>
  <w:abstractNum w:abstractNumId="27">
    <w:nsid w:val="0C1774BE"/>
    <w:multiLevelType w:val="hybridMultilevel"/>
    <w:tmpl w:val="BC488A88"/>
    <w:lvl w:ilvl="0" w:tplc="01DE0B0A">
      <w:start w:val="1"/>
      <w:numFmt w:val="bullet"/>
      <w:lvlText w:val="-"/>
      <w:lvlJc w:val="left"/>
      <w:pPr>
        <w:ind w:left="1429" w:hanging="360"/>
      </w:pPr>
      <w:rPr>
        <w:rFonts w:ascii="Sylfaen" w:hAnsi="Sylfae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8">
    <w:nsid w:val="13142D5D"/>
    <w:multiLevelType w:val="hybridMultilevel"/>
    <w:tmpl w:val="9A5072BE"/>
    <w:name w:val="Outline"/>
    <w:lvl w:ilvl="0" w:tplc="FFFFFFFF">
      <w:start w:val="1"/>
      <w:numFmt w:val="bullet"/>
      <w:lvlText w:val=""/>
      <w:lvlJc w:val="left"/>
      <w:pPr>
        <w:tabs>
          <w:tab w:val="num" w:pos="624"/>
        </w:tabs>
        <w:ind w:left="624" w:hanging="397"/>
      </w:pPr>
      <w:rPr>
        <w:rFonts w:ascii="Symbol" w:hAnsi="Symbol" w:hint="default"/>
      </w:rPr>
    </w:lvl>
    <w:lvl w:ilvl="1" w:tplc="FFFFFFFF">
      <w:numFmt w:val="bullet"/>
      <w:lvlText w:val="-"/>
      <w:lvlJc w:val="left"/>
      <w:pPr>
        <w:tabs>
          <w:tab w:val="num" w:pos="1440"/>
        </w:tabs>
        <w:ind w:left="1440" w:hanging="360"/>
      </w:pPr>
      <w:rPr>
        <w:rFonts w:ascii="Times New Roman" w:eastAsia="Times New Roman" w:hAnsi="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nsid w:val="13723959"/>
    <w:multiLevelType w:val="hybridMultilevel"/>
    <w:tmpl w:val="D74AF39A"/>
    <w:lvl w:ilvl="0" w:tplc="6D68B3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19660971"/>
    <w:multiLevelType w:val="multilevel"/>
    <w:tmpl w:val="BF1C33C0"/>
    <w:lvl w:ilvl="0">
      <w:start w:val="3"/>
      <w:numFmt w:val="decimal"/>
      <w:pStyle w:val="1"/>
      <w:lvlText w:val="%1."/>
      <w:lvlJc w:val="left"/>
      <w:pPr>
        <w:ind w:left="360" w:hanging="360"/>
      </w:pPr>
      <w:rPr>
        <w:rFonts w:cs="Times New Roman" w:hint="default"/>
        <w:b/>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nsid w:val="19E51E17"/>
    <w:multiLevelType w:val="hybridMultilevel"/>
    <w:tmpl w:val="034CC59C"/>
    <w:lvl w:ilvl="0" w:tplc="B6BCC1EC">
      <w:start w:val="1"/>
      <w:numFmt w:val="decimal"/>
      <w:pStyle w:val="51"/>
      <w:lvlText w:val="%1."/>
      <w:lvlJc w:val="left"/>
      <w:pPr>
        <w:ind w:left="644" w:hanging="360"/>
      </w:pPr>
      <w:rPr>
        <w:rFonts w:cs="Times New Roman" w:hint="default"/>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32">
    <w:nsid w:val="1E3D4C24"/>
    <w:multiLevelType w:val="hybridMultilevel"/>
    <w:tmpl w:val="AF2001A0"/>
    <w:lvl w:ilvl="0" w:tplc="E74C03FE">
      <w:start w:val="1"/>
      <w:numFmt w:val="bullet"/>
      <w:lvlText w:val=""/>
      <w:lvlJc w:val="left"/>
      <w:pPr>
        <w:tabs>
          <w:tab w:val="num" w:pos="1800"/>
        </w:tabs>
        <w:ind w:left="1800" w:hanging="360"/>
      </w:pPr>
      <w:rPr>
        <w:rFonts w:ascii="Symbol" w:hAnsi="Symbol"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1E944D00"/>
    <w:multiLevelType w:val="hybridMultilevel"/>
    <w:tmpl w:val="5BF89032"/>
    <w:lvl w:ilvl="0" w:tplc="3F7C0246">
      <w:start w:val="1"/>
      <w:numFmt w:val="bullet"/>
      <w:lvlText w:val=""/>
      <w:lvlJc w:val="left"/>
      <w:pPr>
        <w:ind w:left="1400" w:hanging="360"/>
      </w:pPr>
      <w:rPr>
        <w:rFonts w:ascii="Symbol" w:hAnsi="Symbol" w:hint="default"/>
      </w:rPr>
    </w:lvl>
    <w:lvl w:ilvl="1" w:tplc="04190003">
      <w:start w:val="1"/>
      <w:numFmt w:val="bullet"/>
      <w:lvlText w:val="o"/>
      <w:lvlJc w:val="left"/>
      <w:pPr>
        <w:ind w:left="2120" w:hanging="360"/>
      </w:pPr>
      <w:rPr>
        <w:rFonts w:ascii="Courier New" w:hAnsi="Courier New" w:hint="default"/>
      </w:rPr>
    </w:lvl>
    <w:lvl w:ilvl="2" w:tplc="04190005">
      <w:start w:val="1"/>
      <w:numFmt w:val="bullet"/>
      <w:pStyle w:val="a0"/>
      <w:lvlText w:val=""/>
      <w:lvlJc w:val="left"/>
      <w:pPr>
        <w:ind w:left="2840" w:hanging="360"/>
      </w:pPr>
      <w:rPr>
        <w:rFonts w:ascii="Wingdings" w:hAnsi="Wingdings" w:hint="default"/>
      </w:rPr>
    </w:lvl>
    <w:lvl w:ilvl="3" w:tplc="04190001">
      <w:start w:val="1"/>
      <w:numFmt w:val="bullet"/>
      <w:lvlText w:val=""/>
      <w:lvlJc w:val="left"/>
      <w:pPr>
        <w:ind w:left="3560" w:hanging="360"/>
      </w:pPr>
      <w:rPr>
        <w:rFonts w:ascii="Symbol" w:hAnsi="Symbol" w:hint="default"/>
      </w:rPr>
    </w:lvl>
    <w:lvl w:ilvl="4" w:tplc="04190003">
      <w:start w:val="1"/>
      <w:numFmt w:val="bullet"/>
      <w:lvlText w:val="o"/>
      <w:lvlJc w:val="left"/>
      <w:pPr>
        <w:ind w:left="4280" w:hanging="360"/>
      </w:pPr>
      <w:rPr>
        <w:rFonts w:ascii="Courier New" w:hAnsi="Courier New" w:hint="default"/>
      </w:rPr>
    </w:lvl>
    <w:lvl w:ilvl="5" w:tplc="04190005">
      <w:start w:val="1"/>
      <w:numFmt w:val="bullet"/>
      <w:lvlText w:val=""/>
      <w:lvlJc w:val="left"/>
      <w:pPr>
        <w:ind w:left="5000" w:hanging="360"/>
      </w:pPr>
      <w:rPr>
        <w:rFonts w:ascii="Wingdings" w:hAnsi="Wingdings" w:hint="default"/>
      </w:rPr>
    </w:lvl>
    <w:lvl w:ilvl="6" w:tplc="04190001">
      <w:start w:val="1"/>
      <w:numFmt w:val="bullet"/>
      <w:lvlText w:val=""/>
      <w:lvlJc w:val="left"/>
      <w:pPr>
        <w:ind w:left="5720" w:hanging="360"/>
      </w:pPr>
      <w:rPr>
        <w:rFonts w:ascii="Symbol" w:hAnsi="Symbol" w:hint="default"/>
      </w:rPr>
    </w:lvl>
    <w:lvl w:ilvl="7" w:tplc="04190003">
      <w:start w:val="1"/>
      <w:numFmt w:val="bullet"/>
      <w:lvlText w:val="o"/>
      <w:lvlJc w:val="left"/>
      <w:pPr>
        <w:ind w:left="6440" w:hanging="360"/>
      </w:pPr>
      <w:rPr>
        <w:rFonts w:ascii="Courier New" w:hAnsi="Courier New" w:hint="default"/>
      </w:rPr>
    </w:lvl>
    <w:lvl w:ilvl="8" w:tplc="04190005">
      <w:start w:val="1"/>
      <w:numFmt w:val="bullet"/>
      <w:lvlText w:val=""/>
      <w:lvlJc w:val="left"/>
      <w:pPr>
        <w:ind w:left="7160" w:hanging="360"/>
      </w:pPr>
      <w:rPr>
        <w:rFonts w:ascii="Wingdings" w:hAnsi="Wingdings" w:hint="default"/>
      </w:rPr>
    </w:lvl>
  </w:abstractNum>
  <w:abstractNum w:abstractNumId="34">
    <w:nsid w:val="2438272D"/>
    <w:multiLevelType w:val="hybridMultilevel"/>
    <w:tmpl w:val="2E4EDC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254C7E07"/>
    <w:multiLevelType w:val="hybridMultilevel"/>
    <w:tmpl w:val="6B2AB000"/>
    <w:name w:val="WW8Num21"/>
    <w:lvl w:ilvl="0" w:tplc="FFFFFFFF">
      <w:start w:val="1"/>
      <w:numFmt w:val="bullet"/>
      <w:lvlText w:val=""/>
      <w:lvlJc w:val="left"/>
      <w:pPr>
        <w:tabs>
          <w:tab w:val="num" w:pos="1429"/>
        </w:tabs>
        <w:ind w:left="1429" w:hanging="360"/>
      </w:pPr>
      <w:rPr>
        <w:rFonts w:ascii="Symbol" w:hAnsi="Symbol" w:hint="default"/>
      </w:rPr>
    </w:lvl>
    <w:lvl w:ilvl="1" w:tplc="FFFFFFFF">
      <w:start w:val="1"/>
      <w:numFmt w:val="bullet"/>
      <w:lvlText w:val="o"/>
      <w:lvlJc w:val="left"/>
      <w:pPr>
        <w:ind w:left="2149" w:hanging="360"/>
      </w:pPr>
      <w:rPr>
        <w:rFonts w:ascii="Courier New" w:hAnsi="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hint="default"/>
      </w:rPr>
    </w:lvl>
    <w:lvl w:ilvl="8" w:tplc="FFFFFFFF">
      <w:start w:val="1"/>
      <w:numFmt w:val="bullet"/>
      <w:lvlText w:val=""/>
      <w:lvlJc w:val="left"/>
      <w:pPr>
        <w:ind w:left="7189" w:hanging="360"/>
      </w:pPr>
      <w:rPr>
        <w:rFonts w:ascii="Wingdings" w:hAnsi="Wingdings" w:hint="default"/>
      </w:rPr>
    </w:lvl>
  </w:abstractNum>
  <w:abstractNum w:abstractNumId="36">
    <w:nsid w:val="30625930"/>
    <w:multiLevelType w:val="multilevel"/>
    <w:tmpl w:val="EF423890"/>
    <w:lvl w:ilvl="0">
      <w:start w:val="1"/>
      <w:numFmt w:val="decimal"/>
      <w:lvlText w:val="%1."/>
      <w:lvlJc w:val="left"/>
      <w:pPr>
        <w:ind w:left="1080" w:hanging="360"/>
      </w:pPr>
      <w:rPr>
        <w:rFonts w:cs="Times New Roman" w:hint="default"/>
        <w:color w:val="auto"/>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37">
    <w:nsid w:val="358F7C2F"/>
    <w:multiLevelType w:val="hybridMultilevel"/>
    <w:tmpl w:val="BAD074C6"/>
    <w:lvl w:ilvl="0" w:tplc="9D4633B2">
      <w:start w:val="5"/>
      <w:numFmt w:val="decimal"/>
      <w:pStyle w:val="31"/>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8">
    <w:nsid w:val="37D8237D"/>
    <w:multiLevelType w:val="hybridMultilevel"/>
    <w:tmpl w:val="1F041BE0"/>
    <w:lvl w:ilvl="0" w:tplc="9EEC6022">
      <w:numFmt w:val="bullet"/>
      <w:pStyle w:val="212p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9">
    <w:nsid w:val="3D036816"/>
    <w:multiLevelType w:val="multilevel"/>
    <w:tmpl w:val="EF423890"/>
    <w:lvl w:ilvl="0">
      <w:start w:val="1"/>
      <w:numFmt w:val="decimal"/>
      <w:lvlText w:val="%1."/>
      <w:lvlJc w:val="left"/>
      <w:pPr>
        <w:ind w:left="1080" w:hanging="360"/>
      </w:pPr>
      <w:rPr>
        <w:rFonts w:cs="Times New Roman" w:hint="default"/>
        <w:color w:val="auto"/>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40">
    <w:nsid w:val="40944191"/>
    <w:multiLevelType w:val="hybridMultilevel"/>
    <w:tmpl w:val="286AB19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5858003B"/>
    <w:multiLevelType w:val="hybridMultilevel"/>
    <w:tmpl w:val="C89A559C"/>
    <w:lvl w:ilvl="0" w:tplc="BFFCA20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8E052B1"/>
    <w:multiLevelType w:val="hybridMultilevel"/>
    <w:tmpl w:val="F93CF582"/>
    <w:lvl w:ilvl="0" w:tplc="2CDC800C">
      <w:start w:val="1"/>
      <w:numFmt w:val="bullet"/>
      <w:pStyle w:val="21"/>
      <w:lvlText w:val=""/>
      <w:lvlJc w:val="left"/>
      <w:pPr>
        <w:ind w:left="720" w:hanging="360"/>
      </w:pPr>
      <w:rPr>
        <w:rFonts w:ascii="Symbol" w:hAnsi="Symbol" w:hint="default"/>
        <w:sz w:val="24"/>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3">
    <w:nsid w:val="65CC049D"/>
    <w:multiLevelType w:val="hybridMultilevel"/>
    <w:tmpl w:val="74CAD1D6"/>
    <w:lvl w:ilvl="0" w:tplc="61CAF736">
      <w:start w:val="1"/>
      <w:numFmt w:val="bullet"/>
      <w:lvlText w:val="-"/>
      <w:lvlJc w:val="left"/>
      <w:pPr>
        <w:ind w:left="1429" w:hanging="360"/>
      </w:pPr>
      <w:rPr>
        <w:rFonts w:ascii="Times New Roman" w:eastAsia="SimSu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4">
    <w:nsid w:val="6CF008C5"/>
    <w:multiLevelType w:val="multilevel"/>
    <w:tmpl w:val="EF423890"/>
    <w:lvl w:ilvl="0">
      <w:start w:val="1"/>
      <w:numFmt w:val="decimal"/>
      <w:lvlText w:val="%1."/>
      <w:lvlJc w:val="left"/>
      <w:pPr>
        <w:ind w:left="1080" w:hanging="360"/>
      </w:pPr>
      <w:rPr>
        <w:rFonts w:cs="Times New Roman" w:hint="default"/>
        <w:color w:val="auto"/>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45">
    <w:nsid w:val="795B623D"/>
    <w:multiLevelType w:val="singleLevel"/>
    <w:tmpl w:val="4D72A712"/>
    <w:lvl w:ilvl="0">
      <w:start w:val="1"/>
      <w:numFmt w:val="bullet"/>
      <w:pStyle w:val="a1"/>
      <w:lvlText w:val=""/>
      <w:lvlJc w:val="left"/>
      <w:pPr>
        <w:tabs>
          <w:tab w:val="num" w:pos="1418"/>
        </w:tabs>
        <w:ind w:left="1418" w:hanging="397"/>
      </w:pPr>
      <w:rPr>
        <w:rFonts w:ascii="Symbol" w:hAnsi="Symbol" w:hint="default"/>
      </w:rPr>
    </w:lvl>
  </w:abstractNum>
  <w:abstractNum w:abstractNumId="46">
    <w:nsid w:val="7E3928EA"/>
    <w:multiLevelType w:val="hybridMultilevel"/>
    <w:tmpl w:val="C4A0A562"/>
    <w:lvl w:ilvl="0" w:tplc="9EEC6022">
      <w:numFmt w:val="bullet"/>
      <w:pStyle w:val="10"/>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4"/>
  </w:num>
  <w:num w:numId="2">
    <w:abstractNumId w:val="0"/>
  </w:num>
  <w:num w:numId="3">
    <w:abstractNumId w:val="5"/>
  </w:num>
  <w:num w:numId="4">
    <w:abstractNumId w:val="3"/>
  </w:num>
  <w:num w:numId="5">
    <w:abstractNumId w:val="2"/>
  </w:num>
  <w:num w:numId="6">
    <w:abstractNumId w:val="1"/>
  </w:num>
  <w:num w:numId="7">
    <w:abstractNumId w:val="33"/>
  </w:num>
  <w:num w:numId="8">
    <w:abstractNumId w:val="25"/>
  </w:num>
  <w:num w:numId="9">
    <w:abstractNumId w:val="21"/>
  </w:num>
  <w:num w:numId="10">
    <w:abstractNumId w:val="30"/>
  </w:num>
  <w:num w:numId="11">
    <w:abstractNumId w:val="37"/>
  </w:num>
  <w:num w:numId="12">
    <w:abstractNumId w:val="31"/>
  </w:num>
  <w:num w:numId="13">
    <w:abstractNumId w:val="42"/>
  </w:num>
  <w:num w:numId="14">
    <w:abstractNumId w:val="6"/>
    <w:lvlOverride w:ilvl="0">
      <w:lvl w:ilvl="0">
        <w:numFmt w:val="bullet"/>
        <w:pStyle w:val="30"/>
        <w:lvlText w:val="-"/>
        <w:legacy w:legacy="1" w:legacySpace="0" w:legacyIndent="237"/>
        <w:lvlJc w:val="left"/>
        <w:rPr>
          <w:rFonts w:ascii="Times New Roman" w:hAnsi="Times New Roman" w:hint="default"/>
        </w:rPr>
      </w:lvl>
    </w:lvlOverride>
  </w:num>
  <w:num w:numId="15">
    <w:abstractNumId w:val="38"/>
  </w:num>
  <w:num w:numId="16">
    <w:abstractNumId w:val="46"/>
  </w:num>
  <w:num w:numId="17">
    <w:abstractNumId w:val="26"/>
  </w:num>
  <w:num w:numId="18">
    <w:abstractNumId w:val="45"/>
    <w:lvlOverride w:ilvl="0">
      <w:startOverride w:val="1"/>
    </w:lvlOverride>
  </w:num>
  <w:num w:numId="19">
    <w:abstractNumId w:val="5"/>
  </w:num>
  <w:num w:numId="20">
    <w:abstractNumId w:val="2"/>
  </w:num>
  <w:num w:numId="21">
    <w:abstractNumId w:val="22"/>
  </w:num>
  <w:num w:numId="22">
    <w:abstractNumId w:val="23"/>
  </w:num>
  <w:num w:numId="23">
    <w:abstractNumId w:val="32"/>
  </w:num>
  <w:num w:numId="24">
    <w:abstractNumId w:val="40"/>
  </w:num>
  <w:num w:numId="25">
    <w:abstractNumId w:val="36"/>
  </w:num>
  <w:num w:numId="26">
    <w:abstractNumId w:val="43"/>
  </w:num>
  <w:num w:numId="27">
    <w:abstractNumId w:val="27"/>
  </w:num>
  <w:num w:numId="28">
    <w:abstractNumId w:val="34"/>
  </w:num>
  <w:num w:numId="29">
    <w:abstractNumId w:val="44"/>
  </w:num>
  <w:num w:numId="30">
    <w:abstractNumId w:val="39"/>
  </w:num>
  <w:num w:numId="31">
    <w:abstractNumId w:val="24"/>
  </w:num>
  <w:num w:numId="32">
    <w:abstractNumId w:val="41"/>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4F7"/>
    <w:rsid w:val="00000232"/>
    <w:rsid w:val="00000520"/>
    <w:rsid w:val="000007C1"/>
    <w:rsid w:val="000007C9"/>
    <w:rsid w:val="00000AB8"/>
    <w:rsid w:val="00000CD6"/>
    <w:rsid w:val="00000DAD"/>
    <w:rsid w:val="000011B7"/>
    <w:rsid w:val="000012F0"/>
    <w:rsid w:val="0000169F"/>
    <w:rsid w:val="0000195D"/>
    <w:rsid w:val="00001BEF"/>
    <w:rsid w:val="00002350"/>
    <w:rsid w:val="00002569"/>
    <w:rsid w:val="000025B3"/>
    <w:rsid w:val="000029A2"/>
    <w:rsid w:val="00002B13"/>
    <w:rsid w:val="00002E19"/>
    <w:rsid w:val="00002E45"/>
    <w:rsid w:val="0000302B"/>
    <w:rsid w:val="00003039"/>
    <w:rsid w:val="000030FC"/>
    <w:rsid w:val="00003277"/>
    <w:rsid w:val="00003441"/>
    <w:rsid w:val="00003708"/>
    <w:rsid w:val="000039A5"/>
    <w:rsid w:val="00004021"/>
    <w:rsid w:val="00004024"/>
    <w:rsid w:val="000041D7"/>
    <w:rsid w:val="000043E5"/>
    <w:rsid w:val="0000483D"/>
    <w:rsid w:val="0000488C"/>
    <w:rsid w:val="00004913"/>
    <w:rsid w:val="00004DD5"/>
    <w:rsid w:val="0000526B"/>
    <w:rsid w:val="000055B9"/>
    <w:rsid w:val="00005AAA"/>
    <w:rsid w:val="00005B40"/>
    <w:rsid w:val="00005DBE"/>
    <w:rsid w:val="00006082"/>
    <w:rsid w:val="0000637D"/>
    <w:rsid w:val="00006F5A"/>
    <w:rsid w:val="000070E1"/>
    <w:rsid w:val="00007321"/>
    <w:rsid w:val="0000749C"/>
    <w:rsid w:val="0000785C"/>
    <w:rsid w:val="00007860"/>
    <w:rsid w:val="00007950"/>
    <w:rsid w:val="00007A82"/>
    <w:rsid w:val="00007AB4"/>
    <w:rsid w:val="00007C81"/>
    <w:rsid w:val="000100DF"/>
    <w:rsid w:val="00010212"/>
    <w:rsid w:val="00010382"/>
    <w:rsid w:val="00010F28"/>
    <w:rsid w:val="0001179E"/>
    <w:rsid w:val="000118F6"/>
    <w:rsid w:val="00011979"/>
    <w:rsid w:val="00011C3F"/>
    <w:rsid w:val="00011C8E"/>
    <w:rsid w:val="000125F8"/>
    <w:rsid w:val="00012B19"/>
    <w:rsid w:val="00012D73"/>
    <w:rsid w:val="00012EDB"/>
    <w:rsid w:val="00013110"/>
    <w:rsid w:val="00013433"/>
    <w:rsid w:val="00013820"/>
    <w:rsid w:val="00013BFD"/>
    <w:rsid w:val="00013E2A"/>
    <w:rsid w:val="00014179"/>
    <w:rsid w:val="0001434A"/>
    <w:rsid w:val="0001455E"/>
    <w:rsid w:val="00014944"/>
    <w:rsid w:val="00014D0F"/>
    <w:rsid w:val="00014EDB"/>
    <w:rsid w:val="0001505D"/>
    <w:rsid w:val="000155FB"/>
    <w:rsid w:val="00015746"/>
    <w:rsid w:val="000158A4"/>
    <w:rsid w:val="00015C7D"/>
    <w:rsid w:val="0001605D"/>
    <w:rsid w:val="00016307"/>
    <w:rsid w:val="00016802"/>
    <w:rsid w:val="00016A46"/>
    <w:rsid w:val="00016A9E"/>
    <w:rsid w:val="00016B64"/>
    <w:rsid w:val="00016C0C"/>
    <w:rsid w:val="00016FDA"/>
    <w:rsid w:val="00017776"/>
    <w:rsid w:val="000177F0"/>
    <w:rsid w:val="00017A70"/>
    <w:rsid w:val="00020375"/>
    <w:rsid w:val="000207FA"/>
    <w:rsid w:val="00020A8F"/>
    <w:rsid w:val="00020DE0"/>
    <w:rsid w:val="000212D7"/>
    <w:rsid w:val="000217EE"/>
    <w:rsid w:val="00021822"/>
    <w:rsid w:val="00021873"/>
    <w:rsid w:val="00021961"/>
    <w:rsid w:val="00021CA2"/>
    <w:rsid w:val="0002214E"/>
    <w:rsid w:val="000222D0"/>
    <w:rsid w:val="000223F7"/>
    <w:rsid w:val="00022A83"/>
    <w:rsid w:val="00022C4A"/>
    <w:rsid w:val="00022EF8"/>
    <w:rsid w:val="000233AD"/>
    <w:rsid w:val="000237D3"/>
    <w:rsid w:val="0002389F"/>
    <w:rsid w:val="000238B8"/>
    <w:rsid w:val="000239CA"/>
    <w:rsid w:val="00023BAB"/>
    <w:rsid w:val="00023DA2"/>
    <w:rsid w:val="000240EA"/>
    <w:rsid w:val="00024205"/>
    <w:rsid w:val="000246D0"/>
    <w:rsid w:val="00024716"/>
    <w:rsid w:val="00024A3A"/>
    <w:rsid w:val="00024AC4"/>
    <w:rsid w:val="00024C11"/>
    <w:rsid w:val="00024D18"/>
    <w:rsid w:val="00024DFC"/>
    <w:rsid w:val="00024F31"/>
    <w:rsid w:val="00025270"/>
    <w:rsid w:val="000253C8"/>
    <w:rsid w:val="0002567D"/>
    <w:rsid w:val="000261A7"/>
    <w:rsid w:val="000263C9"/>
    <w:rsid w:val="00026EAB"/>
    <w:rsid w:val="00027228"/>
    <w:rsid w:val="00027719"/>
    <w:rsid w:val="000277BE"/>
    <w:rsid w:val="0002782B"/>
    <w:rsid w:val="00027E24"/>
    <w:rsid w:val="00027E39"/>
    <w:rsid w:val="00027EFA"/>
    <w:rsid w:val="00030309"/>
    <w:rsid w:val="00030AC4"/>
    <w:rsid w:val="00030B77"/>
    <w:rsid w:val="00030DC6"/>
    <w:rsid w:val="0003105C"/>
    <w:rsid w:val="000312F5"/>
    <w:rsid w:val="00031460"/>
    <w:rsid w:val="000316C7"/>
    <w:rsid w:val="00031A84"/>
    <w:rsid w:val="00031CFE"/>
    <w:rsid w:val="00031D9A"/>
    <w:rsid w:val="0003212B"/>
    <w:rsid w:val="00032775"/>
    <w:rsid w:val="00032927"/>
    <w:rsid w:val="00032A7D"/>
    <w:rsid w:val="00032B12"/>
    <w:rsid w:val="00032C96"/>
    <w:rsid w:val="0003384E"/>
    <w:rsid w:val="00033FE9"/>
    <w:rsid w:val="00034029"/>
    <w:rsid w:val="00034202"/>
    <w:rsid w:val="000346F1"/>
    <w:rsid w:val="00034AAC"/>
    <w:rsid w:val="00034BFC"/>
    <w:rsid w:val="00034E08"/>
    <w:rsid w:val="000355BD"/>
    <w:rsid w:val="0003591B"/>
    <w:rsid w:val="00035CF2"/>
    <w:rsid w:val="00036016"/>
    <w:rsid w:val="000360D2"/>
    <w:rsid w:val="000362EA"/>
    <w:rsid w:val="00036A29"/>
    <w:rsid w:val="00036CE2"/>
    <w:rsid w:val="00037541"/>
    <w:rsid w:val="00037725"/>
    <w:rsid w:val="00037841"/>
    <w:rsid w:val="00037C63"/>
    <w:rsid w:val="0004008C"/>
    <w:rsid w:val="000401FF"/>
    <w:rsid w:val="00040856"/>
    <w:rsid w:val="000409BA"/>
    <w:rsid w:val="00040BF0"/>
    <w:rsid w:val="00040ED0"/>
    <w:rsid w:val="00040F24"/>
    <w:rsid w:val="000412C6"/>
    <w:rsid w:val="00041906"/>
    <w:rsid w:val="00041A22"/>
    <w:rsid w:val="00041CBD"/>
    <w:rsid w:val="00041E18"/>
    <w:rsid w:val="00041FD1"/>
    <w:rsid w:val="000420CE"/>
    <w:rsid w:val="00042D01"/>
    <w:rsid w:val="00042EE1"/>
    <w:rsid w:val="00042F4E"/>
    <w:rsid w:val="00043102"/>
    <w:rsid w:val="0004334C"/>
    <w:rsid w:val="0004373C"/>
    <w:rsid w:val="0004389C"/>
    <w:rsid w:val="000438D4"/>
    <w:rsid w:val="00043E47"/>
    <w:rsid w:val="0004417C"/>
    <w:rsid w:val="0004419A"/>
    <w:rsid w:val="000442E7"/>
    <w:rsid w:val="0004439A"/>
    <w:rsid w:val="0004449C"/>
    <w:rsid w:val="00044688"/>
    <w:rsid w:val="000447EF"/>
    <w:rsid w:val="00044971"/>
    <w:rsid w:val="00044FEF"/>
    <w:rsid w:val="00045061"/>
    <w:rsid w:val="00045352"/>
    <w:rsid w:val="0004537B"/>
    <w:rsid w:val="00045A72"/>
    <w:rsid w:val="00045B3E"/>
    <w:rsid w:val="00045B87"/>
    <w:rsid w:val="000462A9"/>
    <w:rsid w:val="0004634F"/>
    <w:rsid w:val="00046900"/>
    <w:rsid w:val="00046C16"/>
    <w:rsid w:val="0004723B"/>
    <w:rsid w:val="0005029C"/>
    <w:rsid w:val="00050300"/>
    <w:rsid w:val="00050508"/>
    <w:rsid w:val="0005056F"/>
    <w:rsid w:val="00050797"/>
    <w:rsid w:val="0005113F"/>
    <w:rsid w:val="0005192B"/>
    <w:rsid w:val="00051FDA"/>
    <w:rsid w:val="0005204E"/>
    <w:rsid w:val="0005228A"/>
    <w:rsid w:val="00052291"/>
    <w:rsid w:val="000523FD"/>
    <w:rsid w:val="000525D8"/>
    <w:rsid w:val="00052673"/>
    <w:rsid w:val="00052873"/>
    <w:rsid w:val="000529A6"/>
    <w:rsid w:val="00052DB5"/>
    <w:rsid w:val="00052DE1"/>
    <w:rsid w:val="00052ECF"/>
    <w:rsid w:val="000530FD"/>
    <w:rsid w:val="00053154"/>
    <w:rsid w:val="000531F2"/>
    <w:rsid w:val="0005324E"/>
    <w:rsid w:val="0005328F"/>
    <w:rsid w:val="00053463"/>
    <w:rsid w:val="000534D5"/>
    <w:rsid w:val="000536CD"/>
    <w:rsid w:val="000536F8"/>
    <w:rsid w:val="0005371B"/>
    <w:rsid w:val="0005388E"/>
    <w:rsid w:val="000538F3"/>
    <w:rsid w:val="00053C21"/>
    <w:rsid w:val="00053ECD"/>
    <w:rsid w:val="00053FF3"/>
    <w:rsid w:val="000541CD"/>
    <w:rsid w:val="00054544"/>
    <w:rsid w:val="00054684"/>
    <w:rsid w:val="00054831"/>
    <w:rsid w:val="000548F0"/>
    <w:rsid w:val="00054B88"/>
    <w:rsid w:val="00054EC3"/>
    <w:rsid w:val="000550F4"/>
    <w:rsid w:val="0005513D"/>
    <w:rsid w:val="0005576F"/>
    <w:rsid w:val="00055773"/>
    <w:rsid w:val="000558DC"/>
    <w:rsid w:val="000558F8"/>
    <w:rsid w:val="00055A10"/>
    <w:rsid w:val="00055C86"/>
    <w:rsid w:val="00055E9C"/>
    <w:rsid w:val="000560A4"/>
    <w:rsid w:val="00056245"/>
    <w:rsid w:val="00056390"/>
    <w:rsid w:val="0005647B"/>
    <w:rsid w:val="0005699A"/>
    <w:rsid w:val="00056AF7"/>
    <w:rsid w:val="00056BB7"/>
    <w:rsid w:val="00056DA5"/>
    <w:rsid w:val="00056FC1"/>
    <w:rsid w:val="00057227"/>
    <w:rsid w:val="0005760F"/>
    <w:rsid w:val="00057732"/>
    <w:rsid w:val="0005784F"/>
    <w:rsid w:val="00057915"/>
    <w:rsid w:val="00057BE4"/>
    <w:rsid w:val="00057E74"/>
    <w:rsid w:val="00057EEA"/>
    <w:rsid w:val="000602FD"/>
    <w:rsid w:val="00060437"/>
    <w:rsid w:val="000605E4"/>
    <w:rsid w:val="00060B8C"/>
    <w:rsid w:val="00061950"/>
    <w:rsid w:val="00061ACE"/>
    <w:rsid w:val="00061B8B"/>
    <w:rsid w:val="00062169"/>
    <w:rsid w:val="000622FC"/>
    <w:rsid w:val="0006231E"/>
    <w:rsid w:val="000623CF"/>
    <w:rsid w:val="00062D3E"/>
    <w:rsid w:val="0006326B"/>
    <w:rsid w:val="000632D1"/>
    <w:rsid w:val="000632EF"/>
    <w:rsid w:val="00063396"/>
    <w:rsid w:val="000633D2"/>
    <w:rsid w:val="000634D0"/>
    <w:rsid w:val="00063649"/>
    <w:rsid w:val="00063C51"/>
    <w:rsid w:val="00063C9E"/>
    <w:rsid w:val="00064094"/>
    <w:rsid w:val="00064250"/>
    <w:rsid w:val="000642B9"/>
    <w:rsid w:val="000647EB"/>
    <w:rsid w:val="000649B2"/>
    <w:rsid w:val="00064E29"/>
    <w:rsid w:val="00064FD2"/>
    <w:rsid w:val="00065011"/>
    <w:rsid w:val="00065111"/>
    <w:rsid w:val="000651BE"/>
    <w:rsid w:val="000654E6"/>
    <w:rsid w:val="000658D5"/>
    <w:rsid w:val="0006602C"/>
    <w:rsid w:val="000669DA"/>
    <w:rsid w:val="00067461"/>
    <w:rsid w:val="000676CA"/>
    <w:rsid w:val="00067BBC"/>
    <w:rsid w:val="00067E15"/>
    <w:rsid w:val="000700E9"/>
    <w:rsid w:val="00070159"/>
    <w:rsid w:val="00070553"/>
    <w:rsid w:val="00070602"/>
    <w:rsid w:val="0007072D"/>
    <w:rsid w:val="000707BA"/>
    <w:rsid w:val="000707D1"/>
    <w:rsid w:val="00070ABE"/>
    <w:rsid w:val="00070AE7"/>
    <w:rsid w:val="00071219"/>
    <w:rsid w:val="00071236"/>
    <w:rsid w:val="000712A7"/>
    <w:rsid w:val="000718EB"/>
    <w:rsid w:val="00071A2D"/>
    <w:rsid w:val="00071B40"/>
    <w:rsid w:val="00071B59"/>
    <w:rsid w:val="00071DBA"/>
    <w:rsid w:val="0007216E"/>
    <w:rsid w:val="000728F3"/>
    <w:rsid w:val="00072B7F"/>
    <w:rsid w:val="00073089"/>
    <w:rsid w:val="000734AD"/>
    <w:rsid w:val="000735BB"/>
    <w:rsid w:val="0007399D"/>
    <w:rsid w:val="00073DB3"/>
    <w:rsid w:val="00074201"/>
    <w:rsid w:val="00074A40"/>
    <w:rsid w:val="00074E25"/>
    <w:rsid w:val="00075621"/>
    <w:rsid w:val="00075A4C"/>
    <w:rsid w:val="00076006"/>
    <w:rsid w:val="00076035"/>
    <w:rsid w:val="00076637"/>
    <w:rsid w:val="000766BF"/>
    <w:rsid w:val="00076AAA"/>
    <w:rsid w:val="00076C1A"/>
    <w:rsid w:val="00076F7E"/>
    <w:rsid w:val="00076F80"/>
    <w:rsid w:val="000771A7"/>
    <w:rsid w:val="000775A4"/>
    <w:rsid w:val="0007777F"/>
    <w:rsid w:val="00077D09"/>
    <w:rsid w:val="00077E5D"/>
    <w:rsid w:val="000803DE"/>
    <w:rsid w:val="000807E3"/>
    <w:rsid w:val="00080903"/>
    <w:rsid w:val="0008091D"/>
    <w:rsid w:val="00080B50"/>
    <w:rsid w:val="00080CA4"/>
    <w:rsid w:val="00080FDC"/>
    <w:rsid w:val="0008176A"/>
    <w:rsid w:val="000817B1"/>
    <w:rsid w:val="000818FE"/>
    <w:rsid w:val="00081F74"/>
    <w:rsid w:val="0008259F"/>
    <w:rsid w:val="00082C3C"/>
    <w:rsid w:val="00082DCA"/>
    <w:rsid w:val="000832F3"/>
    <w:rsid w:val="0008357F"/>
    <w:rsid w:val="00083608"/>
    <w:rsid w:val="00083CFE"/>
    <w:rsid w:val="00083F07"/>
    <w:rsid w:val="00084037"/>
    <w:rsid w:val="000846B6"/>
    <w:rsid w:val="000846FB"/>
    <w:rsid w:val="00084783"/>
    <w:rsid w:val="0008483C"/>
    <w:rsid w:val="00084857"/>
    <w:rsid w:val="00084892"/>
    <w:rsid w:val="00084A34"/>
    <w:rsid w:val="00084CF5"/>
    <w:rsid w:val="00084DD1"/>
    <w:rsid w:val="00084EC2"/>
    <w:rsid w:val="00085269"/>
    <w:rsid w:val="00085526"/>
    <w:rsid w:val="00085B03"/>
    <w:rsid w:val="00085D20"/>
    <w:rsid w:val="00085D6F"/>
    <w:rsid w:val="00085FA6"/>
    <w:rsid w:val="0008690E"/>
    <w:rsid w:val="000874D9"/>
    <w:rsid w:val="000877D3"/>
    <w:rsid w:val="000879AE"/>
    <w:rsid w:val="00087E78"/>
    <w:rsid w:val="00090195"/>
    <w:rsid w:val="000904E4"/>
    <w:rsid w:val="0009053F"/>
    <w:rsid w:val="00090860"/>
    <w:rsid w:val="00090AD5"/>
    <w:rsid w:val="00090DC5"/>
    <w:rsid w:val="00090E26"/>
    <w:rsid w:val="00090FFA"/>
    <w:rsid w:val="000911C4"/>
    <w:rsid w:val="0009158E"/>
    <w:rsid w:val="00091628"/>
    <w:rsid w:val="00091639"/>
    <w:rsid w:val="00091A2E"/>
    <w:rsid w:val="00091B3F"/>
    <w:rsid w:val="00091C65"/>
    <w:rsid w:val="00091D2A"/>
    <w:rsid w:val="00092463"/>
    <w:rsid w:val="0009267C"/>
    <w:rsid w:val="000928F4"/>
    <w:rsid w:val="000928FE"/>
    <w:rsid w:val="00092A72"/>
    <w:rsid w:val="00092AA8"/>
    <w:rsid w:val="00092C5C"/>
    <w:rsid w:val="00092C8B"/>
    <w:rsid w:val="0009307F"/>
    <w:rsid w:val="00093095"/>
    <w:rsid w:val="000934B1"/>
    <w:rsid w:val="00093574"/>
    <w:rsid w:val="000935DD"/>
    <w:rsid w:val="000939D8"/>
    <w:rsid w:val="00093BE2"/>
    <w:rsid w:val="00093C13"/>
    <w:rsid w:val="00093CC3"/>
    <w:rsid w:val="00093F84"/>
    <w:rsid w:val="000946ED"/>
    <w:rsid w:val="00094A56"/>
    <w:rsid w:val="00094C26"/>
    <w:rsid w:val="00094CD7"/>
    <w:rsid w:val="00094EE8"/>
    <w:rsid w:val="00095081"/>
    <w:rsid w:val="000951AD"/>
    <w:rsid w:val="000954A1"/>
    <w:rsid w:val="0009563D"/>
    <w:rsid w:val="00095666"/>
    <w:rsid w:val="000957B4"/>
    <w:rsid w:val="00095B03"/>
    <w:rsid w:val="00095E02"/>
    <w:rsid w:val="00096270"/>
    <w:rsid w:val="0009634A"/>
    <w:rsid w:val="00096784"/>
    <w:rsid w:val="000967A4"/>
    <w:rsid w:val="00096F37"/>
    <w:rsid w:val="00096F65"/>
    <w:rsid w:val="00097232"/>
    <w:rsid w:val="000974A6"/>
    <w:rsid w:val="00097D00"/>
    <w:rsid w:val="00097E83"/>
    <w:rsid w:val="000A0053"/>
    <w:rsid w:val="000A0287"/>
    <w:rsid w:val="000A0360"/>
    <w:rsid w:val="000A0732"/>
    <w:rsid w:val="000A08D0"/>
    <w:rsid w:val="000A0B5D"/>
    <w:rsid w:val="000A0CEF"/>
    <w:rsid w:val="000A0DBA"/>
    <w:rsid w:val="000A0E31"/>
    <w:rsid w:val="000A1064"/>
    <w:rsid w:val="000A10C2"/>
    <w:rsid w:val="000A10F0"/>
    <w:rsid w:val="000A17C6"/>
    <w:rsid w:val="000A187C"/>
    <w:rsid w:val="000A1980"/>
    <w:rsid w:val="000A1A5D"/>
    <w:rsid w:val="000A1C88"/>
    <w:rsid w:val="000A21A0"/>
    <w:rsid w:val="000A21F6"/>
    <w:rsid w:val="000A2688"/>
    <w:rsid w:val="000A2883"/>
    <w:rsid w:val="000A2897"/>
    <w:rsid w:val="000A28AC"/>
    <w:rsid w:val="000A29B0"/>
    <w:rsid w:val="000A2A7F"/>
    <w:rsid w:val="000A2AF2"/>
    <w:rsid w:val="000A2F6F"/>
    <w:rsid w:val="000A2F7A"/>
    <w:rsid w:val="000A2FDB"/>
    <w:rsid w:val="000A3188"/>
    <w:rsid w:val="000A31AA"/>
    <w:rsid w:val="000A344B"/>
    <w:rsid w:val="000A35CB"/>
    <w:rsid w:val="000A3659"/>
    <w:rsid w:val="000A372A"/>
    <w:rsid w:val="000A3730"/>
    <w:rsid w:val="000A39C4"/>
    <w:rsid w:val="000A3A1E"/>
    <w:rsid w:val="000A3ADF"/>
    <w:rsid w:val="000A3B58"/>
    <w:rsid w:val="000A3BDB"/>
    <w:rsid w:val="000A4204"/>
    <w:rsid w:val="000A43A7"/>
    <w:rsid w:val="000A49EC"/>
    <w:rsid w:val="000A4A98"/>
    <w:rsid w:val="000A4D4B"/>
    <w:rsid w:val="000A528E"/>
    <w:rsid w:val="000A54E8"/>
    <w:rsid w:val="000A56D7"/>
    <w:rsid w:val="000A59DE"/>
    <w:rsid w:val="000A5C24"/>
    <w:rsid w:val="000A5DF7"/>
    <w:rsid w:val="000A5EB5"/>
    <w:rsid w:val="000A5FB1"/>
    <w:rsid w:val="000A6275"/>
    <w:rsid w:val="000A6772"/>
    <w:rsid w:val="000A680E"/>
    <w:rsid w:val="000A694D"/>
    <w:rsid w:val="000A6A0A"/>
    <w:rsid w:val="000A6D3B"/>
    <w:rsid w:val="000A6E3B"/>
    <w:rsid w:val="000A70B6"/>
    <w:rsid w:val="000A7F81"/>
    <w:rsid w:val="000B0089"/>
    <w:rsid w:val="000B0095"/>
    <w:rsid w:val="000B0BBA"/>
    <w:rsid w:val="000B12CA"/>
    <w:rsid w:val="000B13C3"/>
    <w:rsid w:val="000B149D"/>
    <w:rsid w:val="000B1625"/>
    <w:rsid w:val="000B1BB1"/>
    <w:rsid w:val="000B1D79"/>
    <w:rsid w:val="000B246F"/>
    <w:rsid w:val="000B252D"/>
    <w:rsid w:val="000B26ED"/>
    <w:rsid w:val="000B2ADE"/>
    <w:rsid w:val="000B2DFA"/>
    <w:rsid w:val="000B3022"/>
    <w:rsid w:val="000B3468"/>
    <w:rsid w:val="000B39B4"/>
    <w:rsid w:val="000B3F22"/>
    <w:rsid w:val="000B4260"/>
    <w:rsid w:val="000B48DC"/>
    <w:rsid w:val="000B499A"/>
    <w:rsid w:val="000B4A0F"/>
    <w:rsid w:val="000B4AB3"/>
    <w:rsid w:val="000B4C58"/>
    <w:rsid w:val="000B4DF9"/>
    <w:rsid w:val="000B5358"/>
    <w:rsid w:val="000B53DE"/>
    <w:rsid w:val="000B58DE"/>
    <w:rsid w:val="000B5F8B"/>
    <w:rsid w:val="000B609E"/>
    <w:rsid w:val="000B6388"/>
    <w:rsid w:val="000B6559"/>
    <w:rsid w:val="000B65FB"/>
    <w:rsid w:val="000B6699"/>
    <w:rsid w:val="000B67BD"/>
    <w:rsid w:val="000B69F2"/>
    <w:rsid w:val="000B6A40"/>
    <w:rsid w:val="000B72E0"/>
    <w:rsid w:val="000B73D5"/>
    <w:rsid w:val="000B7464"/>
    <w:rsid w:val="000B7465"/>
    <w:rsid w:val="000B75C9"/>
    <w:rsid w:val="000B7D65"/>
    <w:rsid w:val="000B7DA9"/>
    <w:rsid w:val="000B7E32"/>
    <w:rsid w:val="000C0460"/>
    <w:rsid w:val="000C0AE6"/>
    <w:rsid w:val="000C0B69"/>
    <w:rsid w:val="000C0CAF"/>
    <w:rsid w:val="000C0FA4"/>
    <w:rsid w:val="000C135B"/>
    <w:rsid w:val="000C13EF"/>
    <w:rsid w:val="000C144D"/>
    <w:rsid w:val="000C157A"/>
    <w:rsid w:val="000C18BF"/>
    <w:rsid w:val="000C1BEA"/>
    <w:rsid w:val="000C1BEE"/>
    <w:rsid w:val="000C1F27"/>
    <w:rsid w:val="000C1F59"/>
    <w:rsid w:val="000C28AB"/>
    <w:rsid w:val="000C28C0"/>
    <w:rsid w:val="000C291C"/>
    <w:rsid w:val="000C2B67"/>
    <w:rsid w:val="000C2C0C"/>
    <w:rsid w:val="000C2FF7"/>
    <w:rsid w:val="000C3036"/>
    <w:rsid w:val="000C3092"/>
    <w:rsid w:val="000C30C4"/>
    <w:rsid w:val="000C31A3"/>
    <w:rsid w:val="000C371A"/>
    <w:rsid w:val="000C3870"/>
    <w:rsid w:val="000C405A"/>
    <w:rsid w:val="000C4078"/>
    <w:rsid w:val="000C4081"/>
    <w:rsid w:val="000C418B"/>
    <w:rsid w:val="000C42AD"/>
    <w:rsid w:val="000C433B"/>
    <w:rsid w:val="000C44C5"/>
    <w:rsid w:val="000C4799"/>
    <w:rsid w:val="000C4AF8"/>
    <w:rsid w:val="000C4B1E"/>
    <w:rsid w:val="000C4B37"/>
    <w:rsid w:val="000C4DDB"/>
    <w:rsid w:val="000C510C"/>
    <w:rsid w:val="000C5609"/>
    <w:rsid w:val="000C56E8"/>
    <w:rsid w:val="000C572F"/>
    <w:rsid w:val="000C5B8D"/>
    <w:rsid w:val="000C5CC8"/>
    <w:rsid w:val="000C5DE1"/>
    <w:rsid w:val="000C64B7"/>
    <w:rsid w:val="000C691A"/>
    <w:rsid w:val="000C6A90"/>
    <w:rsid w:val="000C7890"/>
    <w:rsid w:val="000C7A2A"/>
    <w:rsid w:val="000C7DE6"/>
    <w:rsid w:val="000C7F2E"/>
    <w:rsid w:val="000D0BF9"/>
    <w:rsid w:val="000D1426"/>
    <w:rsid w:val="000D16E1"/>
    <w:rsid w:val="000D193A"/>
    <w:rsid w:val="000D1C71"/>
    <w:rsid w:val="000D266C"/>
    <w:rsid w:val="000D2F2E"/>
    <w:rsid w:val="000D3025"/>
    <w:rsid w:val="000D311F"/>
    <w:rsid w:val="000D36FA"/>
    <w:rsid w:val="000D3875"/>
    <w:rsid w:val="000D3AE6"/>
    <w:rsid w:val="000D3DEC"/>
    <w:rsid w:val="000D3FFB"/>
    <w:rsid w:val="000D4074"/>
    <w:rsid w:val="000D40DF"/>
    <w:rsid w:val="000D4A96"/>
    <w:rsid w:val="000D4B0B"/>
    <w:rsid w:val="000D4BF4"/>
    <w:rsid w:val="000D5289"/>
    <w:rsid w:val="000D5312"/>
    <w:rsid w:val="000D54BF"/>
    <w:rsid w:val="000D55DF"/>
    <w:rsid w:val="000D5BDE"/>
    <w:rsid w:val="000D6027"/>
    <w:rsid w:val="000D66C9"/>
    <w:rsid w:val="000D6CC4"/>
    <w:rsid w:val="000D72B7"/>
    <w:rsid w:val="000D747A"/>
    <w:rsid w:val="000D7576"/>
    <w:rsid w:val="000D7A16"/>
    <w:rsid w:val="000D7EE7"/>
    <w:rsid w:val="000E0247"/>
    <w:rsid w:val="000E04E8"/>
    <w:rsid w:val="000E0560"/>
    <w:rsid w:val="000E0752"/>
    <w:rsid w:val="000E0E81"/>
    <w:rsid w:val="000E0FDC"/>
    <w:rsid w:val="000E0FF4"/>
    <w:rsid w:val="000E17A1"/>
    <w:rsid w:val="000E1969"/>
    <w:rsid w:val="000E19C2"/>
    <w:rsid w:val="000E1A53"/>
    <w:rsid w:val="000E1BC6"/>
    <w:rsid w:val="000E1F17"/>
    <w:rsid w:val="000E1F83"/>
    <w:rsid w:val="000E205E"/>
    <w:rsid w:val="000E20E2"/>
    <w:rsid w:val="000E2374"/>
    <w:rsid w:val="000E259E"/>
    <w:rsid w:val="000E2985"/>
    <w:rsid w:val="000E3108"/>
    <w:rsid w:val="000E3339"/>
    <w:rsid w:val="000E33F2"/>
    <w:rsid w:val="000E3403"/>
    <w:rsid w:val="000E372F"/>
    <w:rsid w:val="000E3BFE"/>
    <w:rsid w:val="000E4031"/>
    <w:rsid w:val="000E42AF"/>
    <w:rsid w:val="000E4B94"/>
    <w:rsid w:val="000E4FED"/>
    <w:rsid w:val="000E5043"/>
    <w:rsid w:val="000E5060"/>
    <w:rsid w:val="000E58B5"/>
    <w:rsid w:val="000E5AA7"/>
    <w:rsid w:val="000E5AE2"/>
    <w:rsid w:val="000E5C49"/>
    <w:rsid w:val="000E5D8F"/>
    <w:rsid w:val="000E5F30"/>
    <w:rsid w:val="000E6662"/>
    <w:rsid w:val="000E67BE"/>
    <w:rsid w:val="000E68FD"/>
    <w:rsid w:val="000E6FCF"/>
    <w:rsid w:val="000E7019"/>
    <w:rsid w:val="000E75F9"/>
    <w:rsid w:val="000E7829"/>
    <w:rsid w:val="000E7A8E"/>
    <w:rsid w:val="000E7C5B"/>
    <w:rsid w:val="000E7E10"/>
    <w:rsid w:val="000E7EA4"/>
    <w:rsid w:val="000F00F2"/>
    <w:rsid w:val="000F0520"/>
    <w:rsid w:val="000F0568"/>
    <w:rsid w:val="000F068F"/>
    <w:rsid w:val="000F0891"/>
    <w:rsid w:val="000F0FFB"/>
    <w:rsid w:val="000F10AD"/>
    <w:rsid w:val="000F1379"/>
    <w:rsid w:val="000F14B0"/>
    <w:rsid w:val="000F14DD"/>
    <w:rsid w:val="000F187F"/>
    <w:rsid w:val="000F18BE"/>
    <w:rsid w:val="000F1A39"/>
    <w:rsid w:val="000F1A79"/>
    <w:rsid w:val="000F1CC5"/>
    <w:rsid w:val="000F2073"/>
    <w:rsid w:val="000F2274"/>
    <w:rsid w:val="000F22CE"/>
    <w:rsid w:val="000F23E3"/>
    <w:rsid w:val="000F24BA"/>
    <w:rsid w:val="000F2529"/>
    <w:rsid w:val="000F26DE"/>
    <w:rsid w:val="000F2807"/>
    <w:rsid w:val="000F282E"/>
    <w:rsid w:val="000F28D3"/>
    <w:rsid w:val="000F2A11"/>
    <w:rsid w:val="000F2E6F"/>
    <w:rsid w:val="000F2F86"/>
    <w:rsid w:val="000F356D"/>
    <w:rsid w:val="000F3A24"/>
    <w:rsid w:val="000F3A8B"/>
    <w:rsid w:val="000F3BB2"/>
    <w:rsid w:val="000F3E4E"/>
    <w:rsid w:val="000F3EA7"/>
    <w:rsid w:val="000F457D"/>
    <w:rsid w:val="000F4902"/>
    <w:rsid w:val="000F4934"/>
    <w:rsid w:val="000F4CDC"/>
    <w:rsid w:val="000F501D"/>
    <w:rsid w:val="000F55EC"/>
    <w:rsid w:val="000F56B3"/>
    <w:rsid w:val="000F56B8"/>
    <w:rsid w:val="000F56EB"/>
    <w:rsid w:val="000F5897"/>
    <w:rsid w:val="000F59C2"/>
    <w:rsid w:val="000F5AAD"/>
    <w:rsid w:val="000F5ACD"/>
    <w:rsid w:val="000F5B29"/>
    <w:rsid w:val="000F5E0F"/>
    <w:rsid w:val="000F5F73"/>
    <w:rsid w:val="000F61FA"/>
    <w:rsid w:val="000F642B"/>
    <w:rsid w:val="000F6BCE"/>
    <w:rsid w:val="000F6BD6"/>
    <w:rsid w:val="000F6CB7"/>
    <w:rsid w:val="000F6EA9"/>
    <w:rsid w:val="000F727B"/>
    <w:rsid w:val="000F78D4"/>
    <w:rsid w:val="000F7DC2"/>
    <w:rsid w:val="000F7EA8"/>
    <w:rsid w:val="000F7F2A"/>
    <w:rsid w:val="00100021"/>
    <w:rsid w:val="00100087"/>
    <w:rsid w:val="001001FB"/>
    <w:rsid w:val="00100D4F"/>
    <w:rsid w:val="001012C3"/>
    <w:rsid w:val="00101316"/>
    <w:rsid w:val="00101397"/>
    <w:rsid w:val="00101758"/>
    <w:rsid w:val="00101A70"/>
    <w:rsid w:val="00101F0D"/>
    <w:rsid w:val="00101F48"/>
    <w:rsid w:val="001021BA"/>
    <w:rsid w:val="001021EE"/>
    <w:rsid w:val="00102447"/>
    <w:rsid w:val="00102529"/>
    <w:rsid w:val="00102B5C"/>
    <w:rsid w:val="00102DA5"/>
    <w:rsid w:val="001032BF"/>
    <w:rsid w:val="001034AE"/>
    <w:rsid w:val="00103829"/>
    <w:rsid w:val="001039BD"/>
    <w:rsid w:val="00103A61"/>
    <w:rsid w:val="00103FB4"/>
    <w:rsid w:val="00103FD9"/>
    <w:rsid w:val="0010409C"/>
    <w:rsid w:val="001040B6"/>
    <w:rsid w:val="001041FB"/>
    <w:rsid w:val="001043CC"/>
    <w:rsid w:val="0010440F"/>
    <w:rsid w:val="0010459B"/>
    <w:rsid w:val="001047BF"/>
    <w:rsid w:val="00104B14"/>
    <w:rsid w:val="00104DEE"/>
    <w:rsid w:val="001059C6"/>
    <w:rsid w:val="00105BE0"/>
    <w:rsid w:val="00105D14"/>
    <w:rsid w:val="00105D2B"/>
    <w:rsid w:val="00106025"/>
    <w:rsid w:val="00106125"/>
    <w:rsid w:val="001064F8"/>
    <w:rsid w:val="00106B84"/>
    <w:rsid w:val="00106E83"/>
    <w:rsid w:val="001072C4"/>
    <w:rsid w:val="0010732B"/>
    <w:rsid w:val="00107566"/>
    <w:rsid w:val="00107BD9"/>
    <w:rsid w:val="00107D10"/>
    <w:rsid w:val="00107E11"/>
    <w:rsid w:val="00107ED3"/>
    <w:rsid w:val="00107FAC"/>
    <w:rsid w:val="00110096"/>
    <w:rsid w:val="00110651"/>
    <w:rsid w:val="00110713"/>
    <w:rsid w:val="001108E0"/>
    <w:rsid w:val="00110CEE"/>
    <w:rsid w:val="001110B4"/>
    <w:rsid w:val="00111259"/>
    <w:rsid w:val="001112BD"/>
    <w:rsid w:val="001115B3"/>
    <w:rsid w:val="0011173B"/>
    <w:rsid w:val="001119F6"/>
    <w:rsid w:val="00111CDF"/>
    <w:rsid w:val="00111E93"/>
    <w:rsid w:val="00112050"/>
    <w:rsid w:val="00112086"/>
    <w:rsid w:val="00112163"/>
    <w:rsid w:val="00112281"/>
    <w:rsid w:val="00112296"/>
    <w:rsid w:val="0011283C"/>
    <w:rsid w:val="0011288F"/>
    <w:rsid w:val="0011292D"/>
    <w:rsid w:val="00112976"/>
    <w:rsid w:val="00112E03"/>
    <w:rsid w:val="00112EA0"/>
    <w:rsid w:val="00113097"/>
    <w:rsid w:val="00113621"/>
    <w:rsid w:val="00113E72"/>
    <w:rsid w:val="00114548"/>
    <w:rsid w:val="0011454F"/>
    <w:rsid w:val="0011455C"/>
    <w:rsid w:val="001147B7"/>
    <w:rsid w:val="00114869"/>
    <w:rsid w:val="00114D0B"/>
    <w:rsid w:val="00114E8D"/>
    <w:rsid w:val="00115361"/>
    <w:rsid w:val="00115411"/>
    <w:rsid w:val="0011544C"/>
    <w:rsid w:val="0011557B"/>
    <w:rsid w:val="001156CF"/>
    <w:rsid w:val="00115B69"/>
    <w:rsid w:val="00115B6C"/>
    <w:rsid w:val="00115D09"/>
    <w:rsid w:val="00115DF9"/>
    <w:rsid w:val="00115FE0"/>
    <w:rsid w:val="00116593"/>
    <w:rsid w:val="001169E4"/>
    <w:rsid w:val="00116C34"/>
    <w:rsid w:val="0011757F"/>
    <w:rsid w:val="00117771"/>
    <w:rsid w:val="00117E3E"/>
    <w:rsid w:val="00117F52"/>
    <w:rsid w:val="00117F8C"/>
    <w:rsid w:val="00117F9C"/>
    <w:rsid w:val="001205E9"/>
    <w:rsid w:val="00120653"/>
    <w:rsid w:val="001209F4"/>
    <w:rsid w:val="00120D02"/>
    <w:rsid w:val="00120EF3"/>
    <w:rsid w:val="00121862"/>
    <w:rsid w:val="00121BF2"/>
    <w:rsid w:val="00121EA5"/>
    <w:rsid w:val="001222E5"/>
    <w:rsid w:val="0012299A"/>
    <w:rsid w:val="00122E93"/>
    <w:rsid w:val="001230E7"/>
    <w:rsid w:val="001232FD"/>
    <w:rsid w:val="001236F7"/>
    <w:rsid w:val="00123B19"/>
    <w:rsid w:val="001241D2"/>
    <w:rsid w:val="00124430"/>
    <w:rsid w:val="001247E0"/>
    <w:rsid w:val="001247E8"/>
    <w:rsid w:val="00124827"/>
    <w:rsid w:val="00124CE7"/>
    <w:rsid w:val="00124FD3"/>
    <w:rsid w:val="00125534"/>
    <w:rsid w:val="001256A7"/>
    <w:rsid w:val="00125869"/>
    <w:rsid w:val="0012611D"/>
    <w:rsid w:val="00126261"/>
    <w:rsid w:val="00126498"/>
    <w:rsid w:val="001267F4"/>
    <w:rsid w:val="00126806"/>
    <w:rsid w:val="00126994"/>
    <w:rsid w:val="00126B3B"/>
    <w:rsid w:val="00126E57"/>
    <w:rsid w:val="0012738D"/>
    <w:rsid w:val="00127713"/>
    <w:rsid w:val="001278AC"/>
    <w:rsid w:val="00130255"/>
    <w:rsid w:val="00130783"/>
    <w:rsid w:val="001307B7"/>
    <w:rsid w:val="00130911"/>
    <w:rsid w:val="001309AA"/>
    <w:rsid w:val="001310DC"/>
    <w:rsid w:val="001312DF"/>
    <w:rsid w:val="001314CF"/>
    <w:rsid w:val="0013168D"/>
    <w:rsid w:val="00131C13"/>
    <w:rsid w:val="00131E91"/>
    <w:rsid w:val="00131EDD"/>
    <w:rsid w:val="00131FF6"/>
    <w:rsid w:val="0013207A"/>
    <w:rsid w:val="00132E3D"/>
    <w:rsid w:val="001330AF"/>
    <w:rsid w:val="001331D8"/>
    <w:rsid w:val="001336E6"/>
    <w:rsid w:val="001337DD"/>
    <w:rsid w:val="00133BE6"/>
    <w:rsid w:val="00133E09"/>
    <w:rsid w:val="001340F9"/>
    <w:rsid w:val="0013429F"/>
    <w:rsid w:val="001344CE"/>
    <w:rsid w:val="00134F55"/>
    <w:rsid w:val="00135597"/>
    <w:rsid w:val="00135643"/>
    <w:rsid w:val="00135853"/>
    <w:rsid w:val="001358EF"/>
    <w:rsid w:val="00135EEE"/>
    <w:rsid w:val="00135FBD"/>
    <w:rsid w:val="00136209"/>
    <w:rsid w:val="00136278"/>
    <w:rsid w:val="00136363"/>
    <w:rsid w:val="0013636C"/>
    <w:rsid w:val="00136568"/>
    <w:rsid w:val="00136730"/>
    <w:rsid w:val="00136A73"/>
    <w:rsid w:val="00137542"/>
    <w:rsid w:val="00137C09"/>
    <w:rsid w:val="00140252"/>
    <w:rsid w:val="0014038C"/>
    <w:rsid w:val="00140437"/>
    <w:rsid w:val="00140E06"/>
    <w:rsid w:val="00140E0A"/>
    <w:rsid w:val="0014132E"/>
    <w:rsid w:val="00141361"/>
    <w:rsid w:val="0014148C"/>
    <w:rsid w:val="0014181D"/>
    <w:rsid w:val="00141C3C"/>
    <w:rsid w:val="00141D16"/>
    <w:rsid w:val="00142294"/>
    <w:rsid w:val="00142D8E"/>
    <w:rsid w:val="00142ECF"/>
    <w:rsid w:val="001431A7"/>
    <w:rsid w:val="0014337B"/>
    <w:rsid w:val="00143427"/>
    <w:rsid w:val="00143865"/>
    <w:rsid w:val="00143BCB"/>
    <w:rsid w:val="00143ED8"/>
    <w:rsid w:val="00144098"/>
    <w:rsid w:val="0014435B"/>
    <w:rsid w:val="00144555"/>
    <w:rsid w:val="001449CA"/>
    <w:rsid w:val="00144B6B"/>
    <w:rsid w:val="00144B7F"/>
    <w:rsid w:val="00144C1C"/>
    <w:rsid w:val="00144DE1"/>
    <w:rsid w:val="00144E6A"/>
    <w:rsid w:val="00145262"/>
    <w:rsid w:val="001452A8"/>
    <w:rsid w:val="00145531"/>
    <w:rsid w:val="001457D4"/>
    <w:rsid w:val="00145F1B"/>
    <w:rsid w:val="00146042"/>
    <w:rsid w:val="001460E1"/>
    <w:rsid w:val="001461BC"/>
    <w:rsid w:val="00146434"/>
    <w:rsid w:val="00146536"/>
    <w:rsid w:val="0014669D"/>
    <w:rsid w:val="001467FD"/>
    <w:rsid w:val="001469A5"/>
    <w:rsid w:val="00146CB1"/>
    <w:rsid w:val="00146EB8"/>
    <w:rsid w:val="00146EDD"/>
    <w:rsid w:val="00146FCC"/>
    <w:rsid w:val="00146FD4"/>
    <w:rsid w:val="001471B7"/>
    <w:rsid w:val="00147435"/>
    <w:rsid w:val="00147688"/>
    <w:rsid w:val="00147943"/>
    <w:rsid w:val="0014797C"/>
    <w:rsid w:val="00147CEF"/>
    <w:rsid w:val="00147E47"/>
    <w:rsid w:val="00150061"/>
    <w:rsid w:val="00150273"/>
    <w:rsid w:val="001503C4"/>
    <w:rsid w:val="00150439"/>
    <w:rsid w:val="0015085F"/>
    <w:rsid w:val="00150FF3"/>
    <w:rsid w:val="0015126A"/>
    <w:rsid w:val="0015149F"/>
    <w:rsid w:val="001516F2"/>
    <w:rsid w:val="00151725"/>
    <w:rsid w:val="00151C3A"/>
    <w:rsid w:val="00151DA8"/>
    <w:rsid w:val="001526B0"/>
    <w:rsid w:val="001529C7"/>
    <w:rsid w:val="00152A1B"/>
    <w:rsid w:val="00152A32"/>
    <w:rsid w:val="00152A6F"/>
    <w:rsid w:val="00152B03"/>
    <w:rsid w:val="00152C3D"/>
    <w:rsid w:val="00152D8C"/>
    <w:rsid w:val="00153792"/>
    <w:rsid w:val="001538D7"/>
    <w:rsid w:val="00153A6F"/>
    <w:rsid w:val="00153C0B"/>
    <w:rsid w:val="00153DC3"/>
    <w:rsid w:val="00153F01"/>
    <w:rsid w:val="00154143"/>
    <w:rsid w:val="001545D5"/>
    <w:rsid w:val="0015514B"/>
    <w:rsid w:val="00155183"/>
    <w:rsid w:val="0015523D"/>
    <w:rsid w:val="0015525F"/>
    <w:rsid w:val="0015539F"/>
    <w:rsid w:val="0015582C"/>
    <w:rsid w:val="00155888"/>
    <w:rsid w:val="001558ED"/>
    <w:rsid w:val="00155C26"/>
    <w:rsid w:val="00155D1F"/>
    <w:rsid w:val="00155D9B"/>
    <w:rsid w:val="00156990"/>
    <w:rsid w:val="00156D61"/>
    <w:rsid w:val="00156D90"/>
    <w:rsid w:val="00156E79"/>
    <w:rsid w:val="001572F0"/>
    <w:rsid w:val="001576C0"/>
    <w:rsid w:val="00157744"/>
    <w:rsid w:val="001577F1"/>
    <w:rsid w:val="00157893"/>
    <w:rsid w:val="00157A41"/>
    <w:rsid w:val="00157AD7"/>
    <w:rsid w:val="00157E35"/>
    <w:rsid w:val="00157EE9"/>
    <w:rsid w:val="00157F76"/>
    <w:rsid w:val="0016051A"/>
    <w:rsid w:val="0016084B"/>
    <w:rsid w:val="001609E5"/>
    <w:rsid w:val="00160AF2"/>
    <w:rsid w:val="00160D5A"/>
    <w:rsid w:val="00161011"/>
    <w:rsid w:val="001616B7"/>
    <w:rsid w:val="0016188F"/>
    <w:rsid w:val="00161928"/>
    <w:rsid w:val="00161AB5"/>
    <w:rsid w:val="00161F33"/>
    <w:rsid w:val="00161FD7"/>
    <w:rsid w:val="00162245"/>
    <w:rsid w:val="001627E4"/>
    <w:rsid w:val="00162817"/>
    <w:rsid w:val="00162BB0"/>
    <w:rsid w:val="00163200"/>
    <w:rsid w:val="001639BB"/>
    <w:rsid w:val="00163ADA"/>
    <w:rsid w:val="00163B48"/>
    <w:rsid w:val="00163F07"/>
    <w:rsid w:val="0016411E"/>
    <w:rsid w:val="00164479"/>
    <w:rsid w:val="001644E6"/>
    <w:rsid w:val="001648D0"/>
    <w:rsid w:val="00164F35"/>
    <w:rsid w:val="00164F6B"/>
    <w:rsid w:val="0016508F"/>
    <w:rsid w:val="001651D3"/>
    <w:rsid w:val="00165287"/>
    <w:rsid w:val="0016541E"/>
    <w:rsid w:val="00165498"/>
    <w:rsid w:val="00165609"/>
    <w:rsid w:val="001657E8"/>
    <w:rsid w:val="00165C88"/>
    <w:rsid w:val="00165DDD"/>
    <w:rsid w:val="00165E87"/>
    <w:rsid w:val="00165FB3"/>
    <w:rsid w:val="0016613A"/>
    <w:rsid w:val="00166A46"/>
    <w:rsid w:val="00166A72"/>
    <w:rsid w:val="00166DDD"/>
    <w:rsid w:val="001671D2"/>
    <w:rsid w:val="0016728C"/>
    <w:rsid w:val="001676B3"/>
    <w:rsid w:val="00167759"/>
    <w:rsid w:val="001677DD"/>
    <w:rsid w:val="00167A35"/>
    <w:rsid w:val="00167DDD"/>
    <w:rsid w:val="00167E05"/>
    <w:rsid w:val="00170866"/>
    <w:rsid w:val="0017089A"/>
    <w:rsid w:val="00170BCD"/>
    <w:rsid w:val="00170CE2"/>
    <w:rsid w:val="00170EE5"/>
    <w:rsid w:val="00171078"/>
    <w:rsid w:val="001711BC"/>
    <w:rsid w:val="001712C7"/>
    <w:rsid w:val="00171403"/>
    <w:rsid w:val="001714DC"/>
    <w:rsid w:val="0017179A"/>
    <w:rsid w:val="001718A4"/>
    <w:rsid w:val="00171C00"/>
    <w:rsid w:val="00171D3D"/>
    <w:rsid w:val="00172356"/>
    <w:rsid w:val="00172441"/>
    <w:rsid w:val="00172BD1"/>
    <w:rsid w:val="00172C00"/>
    <w:rsid w:val="00173083"/>
    <w:rsid w:val="0017329A"/>
    <w:rsid w:val="001733B6"/>
    <w:rsid w:val="001738CD"/>
    <w:rsid w:val="0017390C"/>
    <w:rsid w:val="00173BAF"/>
    <w:rsid w:val="00173BE8"/>
    <w:rsid w:val="00173F0F"/>
    <w:rsid w:val="00173F11"/>
    <w:rsid w:val="00173F97"/>
    <w:rsid w:val="00173FCB"/>
    <w:rsid w:val="00174128"/>
    <w:rsid w:val="001741D9"/>
    <w:rsid w:val="00174489"/>
    <w:rsid w:val="00174B72"/>
    <w:rsid w:val="00174CD2"/>
    <w:rsid w:val="00174F4D"/>
    <w:rsid w:val="0017517D"/>
    <w:rsid w:val="0017519C"/>
    <w:rsid w:val="00175466"/>
    <w:rsid w:val="001755E4"/>
    <w:rsid w:val="0017574D"/>
    <w:rsid w:val="00175ADC"/>
    <w:rsid w:val="00175CEC"/>
    <w:rsid w:val="00176069"/>
    <w:rsid w:val="00176145"/>
    <w:rsid w:val="0017648E"/>
    <w:rsid w:val="00176AEE"/>
    <w:rsid w:val="0017735A"/>
    <w:rsid w:val="00177A4D"/>
    <w:rsid w:val="00177A53"/>
    <w:rsid w:val="00177AAD"/>
    <w:rsid w:val="00177C1F"/>
    <w:rsid w:val="00177EDD"/>
    <w:rsid w:val="00180086"/>
    <w:rsid w:val="001801C8"/>
    <w:rsid w:val="001803D9"/>
    <w:rsid w:val="0018041F"/>
    <w:rsid w:val="0018057A"/>
    <w:rsid w:val="001809B0"/>
    <w:rsid w:val="001809F9"/>
    <w:rsid w:val="00180ACE"/>
    <w:rsid w:val="001810D1"/>
    <w:rsid w:val="00181102"/>
    <w:rsid w:val="00181370"/>
    <w:rsid w:val="0018157A"/>
    <w:rsid w:val="00181662"/>
    <w:rsid w:val="00181803"/>
    <w:rsid w:val="00181910"/>
    <w:rsid w:val="00181E20"/>
    <w:rsid w:val="00182194"/>
    <w:rsid w:val="001822E6"/>
    <w:rsid w:val="001823FE"/>
    <w:rsid w:val="0018241F"/>
    <w:rsid w:val="00182506"/>
    <w:rsid w:val="0018258A"/>
    <w:rsid w:val="00182681"/>
    <w:rsid w:val="00182883"/>
    <w:rsid w:val="00182B16"/>
    <w:rsid w:val="00182C18"/>
    <w:rsid w:val="00182E1E"/>
    <w:rsid w:val="001833F6"/>
    <w:rsid w:val="00183537"/>
    <w:rsid w:val="001838E1"/>
    <w:rsid w:val="001839D7"/>
    <w:rsid w:val="0018425F"/>
    <w:rsid w:val="0018434C"/>
    <w:rsid w:val="00184558"/>
    <w:rsid w:val="0018458E"/>
    <w:rsid w:val="00184A8A"/>
    <w:rsid w:val="00184B03"/>
    <w:rsid w:val="0018501F"/>
    <w:rsid w:val="00185029"/>
    <w:rsid w:val="00185031"/>
    <w:rsid w:val="0018505F"/>
    <w:rsid w:val="001850C1"/>
    <w:rsid w:val="00185234"/>
    <w:rsid w:val="001852A7"/>
    <w:rsid w:val="001852DC"/>
    <w:rsid w:val="00185516"/>
    <w:rsid w:val="001861AA"/>
    <w:rsid w:val="0018633E"/>
    <w:rsid w:val="00186520"/>
    <w:rsid w:val="001865BC"/>
    <w:rsid w:val="001867FC"/>
    <w:rsid w:val="00186835"/>
    <w:rsid w:val="00186B33"/>
    <w:rsid w:val="00186BC4"/>
    <w:rsid w:val="00186C40"/>
    <w:rsid w:val="00186EE1"/>
    <w:rsid w:val="00186F04"/>
    <w:rsid w:val="00187096"/>
    <w:rsid w:val="001871BB"/>
    <w:rsid w:val="0018749D"/>
    <w:rsid w:val="001877AC"/>
    <w:rsid w:val="00187975"/>
    <w:rsid w:val="001901BF"/>
    <w:rsid w:val="0019037D"/>
    <w:rsid w:val="00190DF1"/>
    <w:rsid w:val="00190E31"/>
    <w:rsid w:val="0019105D"/>
    <w:rsid w:val="00191263"/>
    <w:rsid w:val="00191561"/>
    <w:rsid w:val="001919F1"/>
    <w:rsid w:val="00191D08"/>
    <w:rsid w:val="00191F0B"/>
    <w:rsid w:val="0019255D"/>
    <w:rsid w:val="00192579"/>
    <w:rsid w:val="001925E1"/>
    <w:rsid w:val="00192753"/>
    <w:rsid w:val="00192F7A"/>
    <w:rsid w:val="00193038"/>
    <w:rsid w:val="001931F6"/>
    <w:rsid w:val="00193358"/>
    <w:rsid w:val="001936FD"/>
    <w:rsid w:val="0019375B"/>
    <w:rsid w:val="0019397E"/>
    <w:rsid w:val="00193986"/>
    <w:rsid w:val="00193BD8"/>
    <w:rsid w:val="001949C1"/>
    <w:rsid w:val="00194B0C"/>
    <w:rsid w:val="001952BA"/>
    <w:rsid w:val="00195504"/>
    <w:rsid w:val="00195508"/>
    <w:rsid w:val="0019558C"/>
    <w:rsid w:val="0019573A"/>
    <w:rsid w:val="00195781"/>
    <w:rsid w:val="00195B56"/>
    <w:rsid w:val="00195BC5"/>
    <w:rsid w:val="00195DE0"/>
    <w:rsid w:val="00195E63"/>
    <w:rsid w:val="001960A5"/>
    <w:rsid w:val="0019652A"/>
    <w:rsid w:val="00196B30"/>
    <w:rsid w:val="00196B72"/>
    <w:rsid w:val="00196BEC"/>
    <w:rsid w:val="00196CD5"/>
    <w:rsid w:val="00196F9C"/>
    <w:rsid w:val="00196FD9"/>
    <w:rsid w:val="00197137"/>
    <w:rsid w:val="00197382"/>
    <w:rsid w:val="00197567"/>
    <w:rsid w:val="0019792F"/>
    <w:rsid w:val="00197ABB"/>
    <w:rsid w:val="00197C94"/>
    <w:rsid w:val="00197D2B"/>
    <w:rsid w:val="001A019C"/>
    <w:rsid w:val="001A0589"/>
    <w:rsid w:val="001A09A9"/>
    <w:rsid w:val="001A0C01"/>
    <w:rsid w:val="001A0EB2"/>
    <w:rsid w:val="001A1678"/>
    <w:rsid w:val="001A16CF"/>
    <w:rsid w:val="001A19BF"/>
    <w:rsid w:val="001A1A58"/>
    <w:rsid w:val="001A206F"/>
    <w:rsid w:val="001A208E"/>
    <w:rsid w:val="001A23B9"/>
    <w:rsid w:val="001A28A7"/>
    <w:rsid w:val="001A332D"/>
    <w:rsid w:val="001A3516"/>
    <w:rsid w:val="001A356D"/>
    <w:rsid w:val="001A3AB1"/>
    <w:rsid w:val="001A4493"/>
    <w:rsid w:val="001A4649"/>
    <w:rsid w:val="001A4CFF"/>
    <w:rsid w:val="001A4D61"/>
    <w:rsid w:val="001A4F6A"/>
    <w:rsid w:val="001A53F2"/>
    <w:rsid w:val="001A559D"/>
    <w:rsid w:val="001A56AB"/>
    <w:rsid w:val="001A581F"/>
    <w:rsid w:val="001A5BED"/>
    <w:rsid w:val="001A5BFB"/>
    <w:rsid w:val="001A5C5E"/>
    <w:rsid w:val="001A6339"/>
    <w:rsid w:val="001A6939"/>
    <w:rsid w:val="001A69A3"/>
    <w:rsid w:val="001A6B10"/>
    <w:rsid w:val="001A6BE4"/>
    <w:rsid w:val="001A6C33"/>
    <w:rsid w:val="001A6D0E"/>
    <w:rsid w:val="001A6FD2"/>
    <w:rsid w:val="001A6FF3"/>
    <w:rsid w:val="001A7104"/>
    <w:rsid w:val="001A7169"/>
    <w:rsid w:val="001A72EB"/>
    <w:rsid w:val="001A7695"/>
    <w:rsid w:val="001A76F2"/>
    <w:rsid w:val="001B0520"/>
    <w:rsid w:val="001B065E"/>
    <w:rsid w:val="001B0A96"/>
    <w:rsid w:val="001B0CB4"/>
    <w:rsid w:val="001B0FD4"/>
    <w:rsid w:val="001B11C0"/>
    <w:rsid w:val="001B15D2"/>
    <w:rsid w:val="001B17D5"/>
    <w:rsid w:val="001B1978"/>
    <w:rsid w:val="001B1BD7"/>
    <w:rsid w:val="001B1DFB"/>
    <w:rsid w:val="001B1FAB"/>
    <w:rsid w:val="001B212F"/>
    <w:rsid w:val="001B2246"/>
    <w:rsid w:val="001B22F9"/>
    <w:rsid w:val="001B2850"/>
    <w:rsid w:val="001B2B78"/>
    <w:rsid w:val="001B2C6C"/>
    <w:rsid w:val="001B3182"/>
    <w:rsid w:val="001B31E5"/>
    <w:rsid w:val="001B3495"/>
    <w:rsid w:val="001B3B0D"/>
    <w:rsid w:val="001B3BCA"/>
    <w:rsid w:val="001B3D5F"/>
    <w:rsid w:val="001B3DF0"/>
    <w:rsid w:val="001B42D1"/>
    <w:rsid w:val="001B42D9"/>
    <w:rsid w:val="001B4318"/>
    <w:rsid w:val="001B47D2"/>
    <w:rsid w:val="001B497A"/>
    <w:rsid w:val="001B51E8"/>
    <w:rsid w:val="001B5252"/>
    <w:rsid w:val="001B52A6"/>
    <w:rsid w:val="001B5CBD"/>
    <w:rsid w:val="001B5D76"/>
    <w:rsid w:val="001B5DF6"/>
    <w:rsid w:val="001B5EDD"/>
    <w:rsid w:val="001B60BE"/>
    <w:rsid w:val="001B65EE"/>
    <w:rsid w:val="001B67D6"/>
    <w:rsid w:val="001B6CFC"/>
    <w:rsid w:val="001B7019"/>
    <w:rsid w:val="001B713A"/>
    <w:rsid w:val="001B726F"/>
    <w:rsid w:val="001B73B3"/>
    <w:rsid w:val="001B76A4"/>
    <w:rsid w:val="001B79FE"/>
    <w:rsid w:val="001C0376"/>
    <w:rsid w:val="001C04F5"/>
    <w:rsid w:val="001C0603"/>
    <w:rsid w:val="001C0918"/>
    <w:rsid w:val="001C0941"/>
    <w:rsid w:val="001C0DB2"/>
    <w:rsid w:val="001C0FCB"/>
    <w:rsid w:val="001C1043"/>
    <w:rsid w:val="001C1411"/>
    <w:rsid w:val="001C143A"/>
    <w:rsid w:val="001C197D"/>
    <w:rsid w:val="001C1A05"/>
    <w:rsid w:val="001C1A73"/>
    <w:rsid w:val="001C1C34"/>
    <w:rsid w:val="001C1E9A"/>
    <w:rsid w:val="001C1F7B"/>
    <w:rsid w:val="001C2103"/>
    <w:rsid w:val="001C2202"/>
    <w:rsid w:val="001C2414"/>
    <w:rsid w:val="001C2559"/>
    <w:rsid w:val="001C2C84"/>
    <w:rsid w:val="001C3102"/>
    <w:rsid w:val="001C33D7"/>
    <w:rsid w:val="001C387E"/>
    <w:rsid w:val="001C3915"/>
    <w:rsid w:val="001C3979"/>
    <w:rsid w:val="001C3B1F"/>
    <w:rsid w:val="001C4676"/>
    <w:rsid w:val="001C4B38"/>
    <w:rsid w:val="001C4D51"/>
    <w:rsid w:val="001C4D98"/>
    <w:rsid w:val="001C5097"/>
    <w:rsid w:val="001C517A"/>
    <w:rsid w:val="001C5339"/>
    <w:rsid w:val="001C5618"/>
    <w:rsid w:val="001C5789"/>
    <w:rsid w:val="001C589A"/>
    <w:rsid w:val="001C5D32"/>
    <w:rsid w:val="001C62CB"/>
    <w:rsid w:val="001C6383"/>
    <w:rsid w:val="001C649C"/>
    <w:rsid w:val="001C66FB"/>
    <w:rsid w:val="001C6B77"/>
    <w:rsid w:val="001C6C51"/>
    <w:rsid w:val="001C6ECE"/>
    <w:rsid w:val="001C72DE"/>
    <w:rsid w:val="001C751E"/>
    <w:rsid w:val="001D0600"/>
    <w:rsid w:val="001D0749"/>
    <w:rsid w:val="001D0829"/>
    <w:rsid w:val="001D083A"/>
    <w:rsid w:val="001D0E15"/>
    <w:rsid w:val="001D0EDB"/>
    <w:rsid w:val="001D0FB6"/>
    <w:rsid w:val="001D1039"/>
    <w:rsid w:val="001D10DD"/>
    <w:rsid w:val="001D1485"/>
    <w:rsid w:val="001D1583"/>
    <w:rsid w:val="001D18B8"/>
    <w:rsid w:val="001D1B94"/>
    <w:rsid w:val="001D2207"/>
    <w:rsid w:val="001D3079"/>
    <w:rsid w:val="001D3089"/>
    <w:rsid w:val="001D333B"/>
    <w:rsid w:val="001D3465"/>
    <w:rsid w:val="001D34DC"/>
    <w:rsid w:val="001D3567"/>
    <w:rsid w:val="001D38EA"/>
    <w:rsid w:val="001D39AA"/>
    <w:rsid w:val="001D3D27"/>
    <w:rsid w:val="001D4A12"/>
    <w:rsid w:val="001D4BAC"/>
    <w:rsid w:val="001D4C13"/>
    <w:rsid w:val="001D4CB3"/>
    <w:rsid w:val="001D4CC4"/>
    <w:rsid w:val="001D4E5D"/>
    <w:rsid w:val="001D4EB6"/>
    <w:rsid w:val="001D4EE6"/>
    <w:rsid w:val="001D5551"/>
    <w:rsid w:val="001D57E6"/>
    <w:rsid w:val="001D5EDD"/>
    <w:rsid w:val="001D67FE"/>
    <w:rsid w:val="001D68C1"/>
    <w:rsid w:val="001D68C8"/>
    <w:rsid w:val="001D694B"/>
    <w:rsid w:val="001D74C2"/>
    <w:rsid w:val="001D7CD6"/>
    <w:rsid w:val="001D7EB9"/>
    <w:rsid w:val="001E0175"/>
    <w:rsid w:val="001E0A09"/>
    <w:rsid w:val="001E0C73"/>
    <w:rsid w:val="001E0CF2"/>
    <w:rsid w:val="001E0EE0"/>
    <w:rsid w:val="001E0EF3"/>
    <w:rsid w:val="001E10C0"/>
    <w:rsid w:val="001E13D2"/>
    <w:rsid w:val="001E169F"/>
    <w:rsid w:val="001E16CF"/>
    <w:rsid w:val="001E1CE1"/>
    <w:rsid w:val="001E234B"/>
    <w:rsid w:val="001E28C1"/>
    <w:rsid w:val="001E2B64"/>
    <w:rsid w:val="001E368D"/>
    <w:rsid w:val="001E3DBA"/>
    <w:rsid w:val="001E3DFB"/>
    <w:rsid w:val="001E403C"/>
    <w:rsid w:val="001E412D"/>
    <w:rsid w:val="001E4356"/>
    <w:rsid w:val="001E44C6"/>
    <w:rsid w:val="001E44F4"/>
    <w:rsid w:val="001E45DB"/>
    <w:rsid w:val="001E47EA"/>
    <w:rsid w:val="001E4826"/>
    <w:rsid w:val="001E4A35"/>
    <w:rsid w:val="001E4B4E"/>
    <w:rsid w:val="001E4B98"/>
    <w:rsid w:val="001E4C39"/>
    <w:rsid w:val="001E4F05"/>
    <w:rsid w:val="001E513A"/>
    <w:rsid w:val="001E51FD"/>
    <w:rsid w:val="001E5255"/>
    <w:rsid w:val="001E5890"/>
    <w:rsid w:val="001E58C4"/>
    <w:rsid w:val="001E591A"/>
    <w:rsid w:val="001E59B1"/>
    <w:rsid w:val="001E5A2B"/>
    <w:rsid w:val="001E5CE1"/>
    <w:rsid w:val="001E6165"/>
    <w:rsid w:val="001E6202"/>
    <w:rsid w:val="001E6203"/>
    <w:rsid w:val="001E63A3"/>
    <w:rsid w:val="001E676C"/>
    <w:rsid w:val="001E6793"/>
    <w:rsid w:val="001E6E01"/>
    <w:rsid w:val="001E6E44"/>
    <w:rsid w:val="001E7204"/>
    <w:rsid w:val="001E778C"/>
    <w:rsid w:val="001E792A"/>
    <w:rsid w:val="001E7A09"/>
    <w:rsid w:val="001E7CAB"/>
    <w:rsid w:val="001F04F2"/>
    <w:rsid w:val="001F0507"/>
    <w:rsid w:val="001F0B5D"/>
    <w:rsid w:val="001F0E6D"/>
    <w:rsid w:val="001F0FAD"/>
    <w:rsid w:val="001F14D1"/>
    <w:rsid w:val="001F186A"/>
    <w:rsid w:val="001F1CD8"/>
    <w:rsid w:val="001F23AB"/>
    <w:rsid w:val="001F2419"/>
    <w:rsid w:val="001F259A"/>
    <w:rsid w:val="001F2AE2"/>
    <w:rsid w:val="001F2DCD"/>
    <w:rsid w:val="001F2F98"/>
    <w:rsid w:val="001F3065"/>
    <w:rsid w:val="001F3222"/>
    <w:rsid w:val="001F3874"/>
    <w:rsid w:val="001F3885"/>
    <w:rsid w:val="001F3BA4"/>
    <w:rsid w:val="001F3C7B"/>
    <w:rsid w:val="001F3CE4"/>
    <w:rsid w:val="001F3D07"/>
    <w:rsid w:val="001F435D"/>
    <w:rsid w:val="001F4366"/>
    <w:rsid w:val="001F43E9"/>
    <w:rsid w:val="001F4C3C"/>
    <w:rsid w:val="001F4DBD"/>
    <w:rsid w:val="001F4EE8"/>
    <w:rsid w:val="001F502D"/>
    <w:rsid w:val="001F5053"/>
    <w:rsid w:val="001F549B"/>
    <w:rsid w:val="001F5682"/>
    <w:rsid w:val="001F5939"/>
    <w:rsid w:val="001F5951"/>
    <w:rsid w:val="001F5BAC"/>
    <w:rsid w:val="001F6123"/>
    <w:rsid w:val="001F63CE"/>
    <w:rsid w:val="001F65AB"/>
    <w:rsid w:val="001F6769"/>
    <w:rsid w:val="001F6781"/>
    <w:rsid w:val="001F6AAA"/>
    <w:rsid w:val="001F6C42"/>
    <w:rsid w:val="001F6EC1"/>
    <w:rsid w:val="001F6FAD"/>
    <w:rsid w:val="001F7107"/>
    <w:rsid w:val="001F7272"/>
    <w:rsid w:val="001F76DB"/>
    <w:rsid w:val="001F787E"/>
    <w:rsid w:val="001F7B28"/>
    <w:rsid w:val="001F7DBD"/>
    <w:rsid w:val="00200107"/>
    <w:rsid w:val="00200323"/>
    <w:rsid w:val="00200763"/>
    <w:rsid w:val="00200858"/>
    <w:rsid w:val="0020088F"/>
    <w:rsid w:val="00200A62"/>
    <w:rsid w:val="00200C1D"/>
    <w:rsid w:val="00200CDA"/>
    <w:rsid w:val="002010B2"/>
    <w:rsid w:val="00201213"/>
    <w:rsid w:val="0020133A"/>
    <w:rsid w:val="002014EB"/>
    <w:rsid w:val="002016E7"/>
    <w:rsid w:val="002018B7"/>
    <w:rsid w:val="00201964"/>
    <w:rsid w:val="00201AE9"/>
    <w:rsid w:val="00201B57"/>
    <w:rsid w:val="002021AD"/>
    <w:rsid w:val="00202224"/>
    <w:rsid w:val="002022BE"/>
    <w:rsid w:val="0020288B"/>
    <w:rsid w:val="00202A11"/>
    <w:rsid w:val="002035D2"/>
    <w:rsid w:val="0020369F"/>
    <w:rsid w:val="00203BAE"/>
    <w:rsid w:val="00203DD3"/>
    <w:rsid w:val="00203E48"/>
    <w:rsid w:val="00204624"/>
    <w:rsid w:val="00204637"/>
    <w:rsid w:val="00204678"/>
    <w:rsid w:val="00204AD3"/>
    <w:rsid w:val="00204BAF"/>
    <w:rsid w:val="00204D46"/>
    <w:rsid w:val="00204E03"/>
    <w:rsid w:val="00204E59"/>
    <w:rsid w:val="002053B0"/>
    <w:rsid w:val="002056E2"/>
    <w:rsid w:val="00205875"/>
    <w:rsid w:val="00205881"/>
    <w:rsid w:val="00205A04"/>
    <w:rsid w:val="00205ADF"/>
    <w:rsid w:val="00205BCD"/>
    <w:rsid w:val="00205C0B"/>
    <w:rsid w:val="00205FA7"/>
    <w:rsid w:val="002063BD"/>
    <w:rsid w:val="00206C59"/>
    <w:rsid w:val="00206D2B"/>
    <w:rsid w:val="00206EC2"/>
    <w:rsid w:val="00206EF0"/>
    <w:rsid w:val="002074CF"/>
    <w:rsid w:val="00207EB8"/>
    <w:rsid w:val="00210034"/>
    <w:rsid w:val="00210422"/>
    <w:rsid w:val="002105F2"/>
    <w:rsid w:val="002106FF"/>
    <w:rsid w:val="00210B5F"/>
    <w:rsid w:val="00210C0F"/>
    <w:rsid w:val="00210D2E"/>
    <w:rsid w:val="00210EF0"/>
    <w:rsid w:val="00210F41"/>
    <w:rsid w:val="002114D9"/>
    <w:rsid w:val="002119F7"/>
    <w:rsid w:val="00211E5C"/>
    <w:rsid w:val="00212199"/>
    <w:rsid w:val="00212347"/>
    <w:rsid w:val="0021243E"/>
    <w:rsid w:val="00212476"/>
    <w:rsid w:val="00212A09"/>
    <w:rsid w:val="00212A88"/>
    <w:rsid w:val="00213256"/>
    <w:rsid w:val="00213330"/>
    <w:rsid w:val="00213427"/>
    <w:rsid w:val="0021342C"/>
    <w:rsid w:val="00213465"/>
    <w:rsid w:val="002135E8"/>
    <w:rsid w:val="00213D74"/>
    <w:rsid w:val="00213F7D"/>
    <w:rsid w:val="002142C4"/>
    <w:rsid w:val="0021431B"/>
    <w:rsid w:val="00214C05"/>
    <w:rsid w:val="002151E4"/>
    <w:rsid w:val="00215461"/>
    <w:rsid w:val="00215719"/>
    <w:rsid w:val="00215C02"/>
    <w:rsid w:val="00215E56"/>
    <w:rsid w:val="002165E3"/>
    <w:rsid w:val="00216B1C"/>
    <w:rsid w:val="00216EF3"/>
    <w:rsid w:val="0021706A"/>
    <w:rsid w:val="00217489"/>
    <w:rsid w:val="00217590"/>
    <w:rsid w:val="0021779E"/>
    <w:rsid w:val="002201F2"/>
    <w:rsid w:val="00220372"/>
    <w:rsid w:val="002204CA"/>
    <w:rsid w:val="00220DD0"/>
    <w:rsid w:val="0022110D"/>
    <w:rsid w:val="00221617"/>
    <w:rsid w:val="00221A0B"/>
    <w:rsid w:val="00221CD9"/>
    <w:rsid w:val="00221E00"/>
    <w:rsid w:val="0022206B"/>
    <w:rsid w:val="0022209E"/>
    <w:rsid w:val="00222142"/>
    <w:rsid w:val="002222EB"/>
    <w:rsid w:val="00222553"/>
    <w:rsid w:val="0022269E"/>
    <w:rsid w:val="0022279C"/>
    <w:rsid w:val="0022292E"/>
    <w:rsid w:val="002229F3"/>
    <w:rsid w:val="00222EF5"/>
    <w:rsid w:val="00222FEA"/>
    <w:rsid w:val="00222FEF"/>
    <w:rsid w:val="002230E7"/>
    <w:rsid w:val="0022373E"/>
    <w:rsid w:val="0022392C"/>
    <w:rsid w:val="00223A87"/>
    <w:rsid w:val="00223B2F"/>
    <w:rsid w:val="00224381"/>
    <w:rsid w:val="00224600"/>
    <w:rsid w:val="00224A20"/>
    <w:rsid w:val="00224AC4"/>
    <w:rsid w:val="00224EBE"/>
    <w:rsid w:val="00225106"/>
    <w:rsid w:val="00225337"/>
    <w:rsid w:val="00225C22"/>
    <w:rsid w:val="00225E8B"/>
    <w:rsid w:val="0022650C"/>
    <w:rsid w:val="002269D7"/>
    <w:rsid w:val="00226DCE"/>
    <w:rsid w:val="00227213"/>
    <w:rsid w:val="002275ED"/>
    <w:rsid w:val="002276BC"/>
    <w:rsid w:val="00227C94"/>
    <w:rsid w:val="002300BD"/>
    <w:rsid w:val="002307CD"/>
    <w:rsid w:val="00230851"/>
    <w:rsid w:val="00230D37"/>
    <w:rsid w:val="00230E43"/>
    <w:rsid w:val="00230FA3"/>
    <w:rsid w:val="00231398"/>
    <w:rsid w:val="0023156C"/>
    <w:rsid w:val="00231BBE"/>
    <w:rsid w:val="00231E7D"/>
    <w:rsid w:val="00231FFD"/>
    <w:rsid w:val="0023222A"/>
    <w:rsid w:val="00232411"/>
    <w:rsid w:val="002329BA"/>
    <w:rsid w:val="00232AD6"/>
    <w:rsid w:val="00232B0D"/>
    <w:rsid w:val="00232D7A"/>
    <w:rsid w:val="00232E9B"/>
    <w:rsid w:val="002334AE"/>
    <w:rsid w:val="002337AF"/>
    <w:rsid w:val="00233810"/>
    <w:rsid w:val="00233B2E"/>
    <w:rsid w:val="00233F08"/>
    <w:rsid w:val="00233FB5"/>
    <w:rsid w:val="002340CA"/>
    <w:rsid w:val="002341B8"/>
    <w:rsid w:val="002342E0"/>
    <w:rsid w:val="00234418"/>
    <w:rsid w:val="0023442D"/>
    <w:rsid w:val="002346C6"/>
    <w:rsid w:val="002346DB"/>
    <w:rsid w:val="00234F77"/>
    <w:rsid w:val="002350BF"/>
    <w:rsid w:val="002356E2"/>
    <w:rsid w:val="00235A35"/>
    <w:rsid w:val="00235B29"/>
    <w:rsid w:val="002362F4"/>
    <w:rsid w:val="00236534"/>
    <w:rsid w:val="002375D7"/>
    <w:rsid w:val="002378EB"/>
    <w:rsid w:val="002379BB"/>
    <w:rsid w:val="00237D14"/>
    <w:rsid w:val="002401FA"/>
    <w:rsid w:val="0024062A"/>
    <w:rsid w:val="00240ADF"/>
    <w:rsid w:val="00240B46"/>
    <w:rsid w:val="00240C7B"/>
    <w:rsid w:val="00241201"/>
    <w:rsid w:val="002412B4"/>
    <w:rsid w:val="00241531"/>
    <w:rsid w:val="00241590"/>
    <w:rsid w:val="00241656"/>
    <w:rsid w:val="0024177F"/>
    <w:rsid w:val="002418E1"/>
    <w:rsid w:val="00241913"/>
    <w:rsid w:val="00241CFA"/>
    <w:rsid w:val="002420F1"/>
    <w:rsid w:val="002423B7"/>
    <w:rsid w:val="00243016"/>
    <w:rsid w:val="002433DC"/>
    <w:rsid w:val="00243632"/>
    <w:rsid w:val="00243704"/>
    <w:rsid w:val="00243BDE"/>
    <w:rsid w:val="00243E58"/>
    <w:rsid w:val="00243F7F"/>
    <w:rsid w:val="0024408D"/>
    <w:rsid w:val="00244128"/>
    <w:rsid w:val="002441A1"/>
    <w:rsid w:val="002442BE"/>
    <w:rsid w:val="0024451A"/>
    <w:rsid w:val="002446B8"/>
    <w:rsid w:val="002446F9"/>
    <w:rsid w:val="002448C7"/>
    <w:rsid w:val="00244B47"/>
    <w:rsid w:val="00244C2E"/>
    <w:rsid w:val="00245025"/>
    <w:rsid w:val="002450BE"/>
    <w:rsid w:val="002452DD"/>
    <w:rsid w:val="0024573E"/>
    <w:rsid w:val="0024575E"/>
    <w:rsid w:val="00245878"/>
    <w:rsid w:val="00245A1B"/>
    <w:rsid w:val="00245AB8"/>
    <w:rsid w:val="00246144"/>
    <w:rsid w:val="00246692"/>
    <w:rsid w:val="00246CA8"/>
    <w:rsid w:val="00247051"/>
    <w:rsid w:val="0024710C"/>
    <w:rsid w:val="00247199"/>
    <w:rsid w:val="00247560"/>
    <w:rsid w:val="00247802"/>
    <w:rsid w:val="00247C91"/>
    <w:rsid w:val="00247DB3"/>
    <w:rsid w:val="00247E49"/>
    <w:rsid w:val="002500C4"/>
    <w:rsid w:val="00250308"/>
    <w:rsid w:val="00250313"/>
    <w:rsid w:val="0025093E"/>
    <w:rsid w:val="00250EB0"/>
    <w:rsid w:val="00251556"/>
    <w:rsid w:val="0025169E"/>
    <w:rsid w:val="00251B5A"/>
    <w:rsid w:val="00251BF3"/>
    <w:rsid w:val="00251BF6"/>
    <w:rsid w:val="00251D98"/>
    <w:rsid w:val="00251F37"/>
    <w:rsid w:val="002523D8"/>
    <w:rsid w:val="00252701"/>
    <w:rsid w:val="002527AF"/>
    <w:rsid w:val="00252913"/>
    <w:rsid w:val="00252C40"/>
    <w:rsid w:val="00252DF5"/>
    <w:rsid w:val="00252EE4"/>
    <w:rsid w:val="00252EF1"/>
    <w:rsid w:val="00252FC2"/>
    <w:rsid w:val="0025307B"/>
    <w:rsid w:val="00253088"/>
    <w:rsid w:val="002537F9"/>
    <w:rsid w:val="002538C4"/>
    <w:rsid w:val="0025454C"/>
    <w:rsid w:val="00254B91"/>
    <w:rsid w:val="00254EAE"/>
    <w:rsid w:val="00254F3C"/>
    <w:rsid w:val="0025518C"/>
    <w:rsid w:val="002566D8"/>
    <w:rsid w:val="002568B0"/>
    <w:rsid w:val="00256F70"/>
    <w:rsid w:val="002573E9"/>
    <w:rsid w:val="002574B7"/>
    <w:rsid w:val="002576DE"/>
    <w:rsid w:val="00257A48"/>
    <w:rsid w:val="00257B30"/>
    <w:rsid w:val="00257DC5"/>
    <w:rsid w:val="00257E4B"/>
    <w:rsid w:val="00257E4C"/>
    <w:rsid w:val="002604F5"/>
    <w:rsid w:val="0026050F"/>
    <w:rsid w:val="00260CE6"/>
    <w:rsid w:val="0026106B"/>
    <w:rsid w:val="002610E5"/>
    <w:rsid w:val="00261D8B"/>
    <w:rsid w:val="00261DF0"/>
    <w:rsid w:val="002620C6"/>
    <w:rsid w:val="0026263E"/>
    <w:rsid w:val="00262D37"/>
    <w:rsid w:val="00262D7B"/>
    <w:rsid w:val="00263691"/>
    <w:rsid w:val="00263774"/>
    <w:rsid w:val="0026395E"/>
    <w:rsid w:val="00263A9E"/>
    <w:rsid w:val="00263DA5"/>
    <w:rsid w:val="00263E09"/>
    <w:rsid w:val="0026405A"/>
    <w:rsid w:val="0026414E"/>
    <w:rsid w:val="002642B8"/>
    <w:rsid w:val="002647D5"/>
    <w:rsid w:val="002648BB"/>
    <w:rsid w:val="00264BEA"/>
    <w:rsid w:val="00264CAA"/>
    <w:rsid w:val="00264D6F"/>
    <w:rsid w:val="00265711"/>
    <w:rsid w:val="002657D4"/>
    <w:rsid w:val="002658AE"/>
    <w:rsid w:val="002659FC"/>
    <w:rsid w:val="00265CD0"/>
    <w:rsid w:val="00265CE8"/>
    <w:rsid w:val="00266166"/>
    <w:rsid w:val="00266432"/>
    <w:rsid w:val="0026706E"/>
    <w:rsid w:val="002675F7"/>
    <w:rsid w:val="002676D7"/>
    <w:rsid w:val="00267ACA"/>
    <w:rsid w:val="00267F4F"/>
    <w:rsid w:val="00267F54"/>
    <w:rsid w:val="00270056"/>
    <w:rsid w:val="00270104"/>
    <w:rsid w:val="0027015F"/>
    <w:rsid w:val="0027022F"/>
    <w:rsid w:val="00270D40"/>
    <w:rsid w:val="00270DA5"/>
    <w:rsid w:val="00270EA1"/>
    <w:rsid w:val="002712B4"/>
    <w:rsid w:val="00271A3C"/>
    <w:rsid w:val="00271E80"/>
    <w:rsid w:val="00272025"/>
    <w:rsid w:val="00272605"/>
    <w:rsid w:val="00272994"/>
    <w:rsid w:val="00272F9A"/>
    <w:rsid w:val="002736B0"/>
    <w:rsid w:val="002738B3"/>
    <w:rsid w:val="00273980"/>
    <w:rsid w:val="00273B31"/>
    <w:rsid w:val="00273FCD"/>
    <w:rsid w:val="0027426F"/>
    <w:rsid w:val="002744E6"/>
    <w:rsid w:val="00274699"/>
    <w:rsid w:val="002746C6"/>
    <w:rsid w:val="00274AB2"/>
    <w:rsid w:val="00274C5C"/>
    <w:rsid w:val="00274E3C"/>
    <w:rsid w:val="002750FA"/>
    <w:rsid w:val="00275367"/>
    <w:rsid w:val="00275431"/>
    <w:rsid w:val="00275440"/>
    <w:rsid w:val="002755F7"/>
    <w:rsid w:val="0027561F"/>
    <w:rsid w:val="00275789"/>
    <w:rsid w:val="00275799"/>
    <w:rsid w:val="00275ACF"/>
    <w:rsid w:val="00275C4F"/>
    <w:rsid w:val="00276261"/>
    <w:rsid w:val="002762A2"/>
    <w:rsid w:val="002762B4"/>
    <w:rsid w:val="002764F0"/>
    <w:rsid w:val="00276E27"/>
    <w:rsid w:val="00277481"/>
    <w:rsid w:val="00277710"/>
    <w:rsid w:val="00277B6F"/>
    <w:rsid w:val="002800D3"/>
    <w:rsid w:val="002801AE"/>
    <w:rsid w:val="0028020C"/>
    <w:rsid w:val="0028026C"/>
    <w:rsid w:val="00280743"/>
    <w:rsid w:val="0028080C"/>
    <w:rsid w:val="00280BBF"/>
    <w:rsid w:val="00280CE8"/>
    <w:rsid w:val="00280E60"/>
    <w:rsid w:val="00281232"/>
    <w:rsid w:val="00281A29"/>
    <w:rsid w:val="002825CE"/>
    <w:rsid w:val="0028277E"/>
    <w:rsid w:val="002828CC"/>
    <w:rsid w:val="002828D7"/>
    <w:rsid w:val="00282B2E"/>
    <w:rsid w:val="00282B37"/>
    <w:rsid w:val="00282B3C"/>
    <w:rsid w:val="00282B82"/>
    <w:rsid w:val="002831AD"/>
    <w:rsid w:val="002832BD"/>
    <w:rsid w:val="002833DF"/>
    <w:rsid w:val="00283AD1"/>
    <w:rsid w:val="00283BB4"/>
    <w:rsid w:val="00284121"/>
    <w:rsid w:val="00284227"/>
    <w:rsid w:val="002842BE"/>
    <w:rsid w:val="00284553"/>
    <w:rsid w:val="002846F6"/>
    <w:rsid w:val="00284808"/>
    <w:rsid w:val="00284C2F"/>
    <w:rsid w:val="00284CEC"/>
    <w:rsid w:val="00284CED"/>
    <w:rsid w:val="0028506F"/>
    <w:rsid w:val="002852D8"/>
    <w:rsid w:val="00285312"/>
    <w:rsid w:val="002853BF"/>
    <w:rsid w:val="0028567E"/>
    <w:rsid w:val="002856DE"/>
    <w:rsid w:val="00285A91"/>
    <w:rsid w:val="00285BF3"/>
    <w:rsid w:val="00285F61"/>
    <w:rsid w:val="0028615F"/>
    <w:rsid w:val="00286186"/>
    <w:rsid w:val="002862FB"/>
    <w:rsid w:val="0028637C"/>
    <w:rsid w:val="0028668D"/>
    <w:rsid w:val="0028683D"/>
    <w:rsid w:val="00286970"/>
    <w:rsid w:val="0028698A"/>
    <w:rsid w:val="00286B71"/>
    <w:rsid w:val="002870C3"/>
    <w:rsid w:val="002872E3"/>
    <w:rsid w:val="00287FA6"/>
    <w:rsid w:val="00287FF5"/>
    <w:rsid w:val="0029003A"/>
    <w:rsid w:val="002901EE"/>
    <w:rsid w:val="0029026C"/>
    <w:rsid w:val="00290696"/>
    <w:rsid w:val="00290819"/>
    <w:rsid w:val="002908D1"/>
    <w:rsid w:val="00290CEA"/>
    <w:rsid w:val="00290D12"/>
    <w:rsid w:val="00290D8B"/>
    <w:rsid w:val="00291C23"/>
    <w:rsid w:val="00291F14"/>
    <w:rsid w:val="00291FCB"/>
    <w:rsid w:val="0029214A"/>
    <w:rsid w:val="00292277"/>
    <w:rsid w:val="00292359"/>
    <w:rsid w:val="0029267A"/>
    <w:rsid w:val="0029283E"/>
    <w:rsid w:val="00292F17"/>
    <w:rsid w:val="00292FD0"/>
    <w:rsid w:val="002936A3"/>
    <w:rsid w:val="002937B3"/>
    <w:rsid w:val="002937FE"/>
    <w:rsid w:val="002939CC"/>
    <w:rsid w:val="00293D8E"/>
    <w:rsid w:val="002942FB"/>
    <w:rsid w:val="002943A4"/>
    <w:rsid w:val="00294713"/>
    <w:rsid w:val="00294781"/>
    <w:rsid w:val="002947F9"/>
    <w:rsid w:val="00294B93"/>
    <w:rsid w:val="0029500F"/>
    <w:rsid w:val="00295242"/>
    <w:rsid w:val="002953F8"/>
    <w:rsid w:val="00295423"/>
    <w:rsid w:val="00295512"/>
    <w:rsid w:val="002956F7"/>
    <w:rsid w:val="00295AC4"/>
    <w:rsid w:val="00295E23"/>
    <w:rsid w:val="00295E27"/>
    <w:rsid w:val="00296528"/>
    <w:rsid w:val="002970AF"/>
    <w:rsid w:val="00297441"/>
    <w:rsid w:val="00297B34"/>
    <w:rsid w:val="002A00ED"/>
    <w:rsid w:val="002A0276"/>
    <w:rsid w:val="002A0386"/>
    <w:rsid w:val="002A04BD"/>
    <w:rsid w:val="002A04CC"/>
    <w:rsid w:val="002A0624"/>
    <w:rsid w:val="002A0851"/>
    <w:rsid w:val="002A0BFA"/>
    <w:rsid w:val="002A14CC"/>
    <w:rsid w:val="002A1BB6"/>
    <w:rsid w:val="002A1DC4"/>
    <w:rsid w:val="002A2106"/>
    <w:rsid w:val="002A2110"/>
    <w:rsid w:val="002A2CA6"/>
    <w:rsid w:val="002A2F1D"/>
    <w:rsid w:val="002A2F89"/>
    <w:rsid w:val="002A302C"/>
    <w:rsid w:val="002A32D5"/>
    <w:rsid w:val="002A3671"/>
    <w:rsid w:val="002A3E99"/>
    <w:rsid w:val="002A46D1"/>
    <w:rsid w:val="002A47EE"/>
    <w:rsid w:val="002A4CB5"/>
    <w:rsid w:val="002A55C4"/>
    <w:rsid w:val="002A57A4"/>
    <w:rsid w:val="002A5AD2"/>
    <w:rsid w:val="002A5CAB"/>
    <w:rsid w:val="002A5DE4"/>
    <w:rsid w:val="002A5F31"/>
    <w:rsid w:val="002A5F4E"/>
    <w:rsid w:val="002A65B9"/>
    <w:rsid w:val="002A68CB"/>
    <w:rsid w:val="002A693B"/>
    <w:rsid w:val="002A6A2A"/>
    <w:rsid w:val="002A6A41"/>
    <w:rsid w:val="002A6B84"/>
    <w:rsid w:val="002A6F1C"/>
    <w:rsid w:val="002A6F9A"/>
    <w:rsid w:val="002A7024"/>
    <w:rsid w:val="002A7384"/>
    <w:rsid w:val="002A73E5"/>
    <w:rsid w:val="002A7944"/>
    <w:rsid w:val="002A79ED"/>
    <w:rsid w:val="002A7E47"/>
    <w:rsid w:val="002B04B7"/>
    <w:rsid w:val="002B08B0"/>
    <w:rsid w:val="002B0C1E"/>
    <w:rsid w:val="002B1424"/>
    <w:rsid w:val="002B1665"/>
    <w:rsid w:val="002B1711"/>
    <w:rsid w:val="002B17CF"/>
    <w:rsid w:val="002B1B3D"/>
    <w:rsid w:val="002B1BD1"/>
    <w:rsid w:val="002B1E2D"/>
    <w:rsid w:val="002B20A3"/>
    <w:rsid w:val="002B2301"/>
    <w:rsid w:val="002B242A"/>
    <w:rsid w:val="002B2431"/>
    <w:rsid w:val="002B2734"/>
    <w:rsid w:val="002B276D"/>
    <w:rsid w:val="002B2FC0"/>
    <w:rsid w:val="002B33C5"/>
    <w:rsid w:val="002B352B"/>
    <w:rsid w:val="002B35BF"/>
    <w:rsid w:val="002B370C"/>
    <w:rsid w:val="002B38C7"/>
    <w:rsid w:val="002B3BD0"/>
    <w:rsid w:val="002B3EA9"/>
    <w:rsid w:val="002B401B"/>
    <w:rsid w:val="002B435A"/>
    <w:rsid w:val="002B444A"/>
    <w:rsid w:val="002B4889"/>
    <w:rsid w:val="002B48FD"/>
    <w:rsid w:val="002B4C2F"/>
    <w:rsid w:val="002B5555"/>
    <w:rsid w:val="002B560E"/>
    <w:rsid w:val="002B5782"/>
    <w:rsid w:val="002B59B0"/>
    <w:rsid w:val="002B5B63"/>
    <w:rsid w:val="002B5C16"/>
    <w:rsid w:val="002B5DFD"/>
    <w:rsid w:val="002B5EF2"/>
    <w:rsid w:val="002B6423"/>
    <w:rsid w:val="002B6AE0"/>
    <w:rsid w:val="002B6E74"/>
    <w:rsid w:val="002B7A2F"/>
    <w:rsid w:val="002B7A50"/>
    <w:rsid w:val="002B7BA6"/>
    <w:rsid w:val="002B7E32"/>
    <w:rsid w:val="002B7E3B"/>
    <w:rsid w:val="002B7EB4"/>
    <w:rsid w:val="002B7EF0"/>
    <w:rsid w:val="002B7F37"/>
    <w:rsid w:val="002B7F8E"/>
    <w:rsid w:val="002C019B"/>
    <w:rsid w:val="002C099C"/>
    <w:rsid w:val="002C0B47"/>
    <w:rsid w:val="002C10E1"/>
    <w:rsid w:val="002C135C"/>
    <w:rsid w:val="002C13C6"/>
    <w:rsid w:val="002C14C5"/>
    <w:rsid w:val="002C189C"/>
    <w:rsid w:val="002C1E02"/>
    <w:rsid w:val="002C21F8"/>
    <w:rsid w:val="002C23E3"/>
    <w:rsid w:val="002C24B6"/>
    <w:rsid w:val="002C270A"/>
    <w:rsid w:val="002C2FAD"/>
    <w:rsid w:val="002C30B1"/>
    <w:rsid w:val="002C3489"/>
    <w:rsid w:val="002C3BFC"/>
    <w:rsid w:val="002C3E1A"/>
    <w:rsid w:val="002C4274"/>
    <w:rsid w:val="002C44CE"/>
    <w:rsid w:val="002C4719"/>
    <w:rsid w:val="002C4950"/>
    <w:rsid w:val="002C4F3A"/>
    <w:rsid w:val="002C50B8"/>
    <w:rsid w:val="002C50C1"/>
    <w:rsid w:val="002C516D"/>
    <w:rsid w:val="002C54C0"/>
    <w:rsid w:val="002C558F"/>
    <w:rsid w:val="002C653C"/>
    <w:rsid w:val="002C669D"/>
    <w:rsid w:val="002C677E"/>
    <w:rsid w:val="002C67E4"/>
    <w:rsid w:val="002C69DF"/>
    <w:rsid w:val="002C6A1A"/>
    <w:rsid w:val="002C6A8D"/>
    <w:rsid w:val="002C6CCC"/>
    <w:rsid w:val="002C6E8C"/>
    <w:rsid w:val="002C6FEC"/>
    <w:rsid w:val="002C71E5"/>
    <w:rsid w:val="002C71E6"/>
    <w:rsid w:val="002C748D"/>
    <w:rsid w:val="002C7841"/>
    <w:rsid w:val="002C7911"/>
    <w:rsid w:val="002C7F0B"/>
    <w:rsid w:val="002D01AF"/>
    <w:rsid w:val="002D0575"/>
    <w:rsid w:val="002D0EFD"/>
    <w:rsid w:val="002D15B2"/>
    <w:rsid w:val="002D17C4"/>
    <w:rsid w:val="002D18C8"/>
    <w:rsid w:val="002D1902"/>
    <w:rsid w:val="002D1BED"/>
    <w:rsid w:val="002D1CFE"/>
    <w:rsid w:val="002D21F2"/>
    <w:rsid w:val="002D2B49"/>
    <w:rsid w:val="002D2BC2"/>
    <w:rsid w:val="002D2DA5"/>
    <w:rsid w:val="002D306B"/>
    <w:rsid w:val="002D30E9"/>
    <w:rsid w:val="002D3770"/>
    <w:rsid w:val="002D37FD"/>
    <w:rsid w:val="002D3C71"/>
    <w:rsid w:val="002D3E8D"/>
    <w:rsid w:val="002D408D"/>
    <w:rsid w:val="002D40DB"/>
    <w:rsid w:val="002D43E4"/>
    <w:rsid w:val="002D4A64"/>
    <w:rsid w:val="002D4C65"/>
    <w:rsid w:val="002D4E89"/>
    <w:rsid w:val="002D4F1E"/>
    <w:rsid w:val="002D4F6C"/>
    <w:rsid w:val="002D5007"/>
    <w:rsid w:val="002D504A"/>
    <w:rsid w:val="002D52DE"/>
    <w:rsid w:val="002D5ADE"/>
    <w:rsid w:val="002D5DE3"/>
    <w:rsid w:val="002D5E1E"/>
    <w:rsid w:val="002D60F6"/>
    <w:rsid w:val="002D61EE"/>
    <w:rsid w:val="002D6235"/>
    <w:rsid w:val="002D6296"/>
    <w:rsid w:val="002D6312"/>
    <w:rsid w:val="002D6401"/>
    <w:rsid w:val="002D6564"/>
    <w:rsid w:val="002D66B0"/>
    <w:rsid w:val="002D6864"/>
    <w:rsid w:val="002D6B40"/>
    <w:rsid w:val="002D6B53"/>
    <w:rsid w:val="002D719D"/>
    <w:rsid w:val="002D752C"/>
    <w:rsid w:val="002D7B32"/>
    <w:rsid w:val="002D7CFD"/>
    <w:rsid w:val="002D7EA6"/>
    <w:rsid w:val="002D7EEC"/>
    <w:rsid w:val="002E0088"/>
    <w:rsid w:val="002E0196"/>
    <w:rsid w:val="002E06CD"/>
    <w:rsid w:val="002E08D0"/>
    <w:rsid w:val="002E0C92"/>
    <w:rsid w:val="002E0D2E"/>
    <w:rsid w:val="002E14AA"/>
    <w:rsid w:val="002E1615"/>
    <w:rsid w:val="002E16E0"/>
    <w:rsid w:val="002E16FA"/>
    <w:rsid w:val="002E189F"/>
    <w:rsid w:val="002E1AD2"/>
    <w:rsid w:val="002E209D"/>
    <w:rsid w:val="002E23E6"/>
    <w:rsid w:val="002E2621"/>
    <w:rsid w:val="002E2C8D"/>
    <w:rsid w:val="002E31DB"/>
    <w:rsid w:val="002E330C"/>
    <w:rsid w:val="002E36B2"/>
    <w:rsid w:val="002E38CC"/>
    <w:rsid w:val="002E3C21"/>
    <w:rsid w:val="002E428A"/>
    <w:rsid w:val="002E4879"/>
    <w:rsid w:val="002E493A"/>
    <w:rsid w:val="002E4B79"/>
    <w:rsid w:val="002E4C14"/>
    <w:rsid w:val="002E4C27"/>
    <w:rsid w:val="002E4C7B"/>
    <w:rsid w:val="002E4CF4"/>
    <w:rsid w:val="002E50FD"/>
    <w:rsid w:val="002E64A3"/>
    <w:rsid w:val="002E66F3"/>
    <w:rsid w:val="002E6711"/>
    <w:rsid w:val="002E6757"/>
    <w:rsid w:val="002E6CA8"/>
    <w:rsid w:val="002E6E55"/>
    <w:rsid w:val="002E7120"/>
    <w:rsid w:val="002E7BFF"/>
    <w:rsid w:val="002E7DD9"/>
    <w:rsid w:val="002F041B"/>
    <w:rsid w:val="002F0853"/>
    <w:rsid w:val="002F08EF"/>
    <w:rsid w:val="002F0C01"/>
    <w:rsid w:val="002F0EF3"/>
    <w:rsid w:val="002F10FA"/>
    <w:rsid w:val="002F1114"/>
    <w:rsid w:val="002F1125"/>
    <w:rsid w:val="002F139D"/>
    <w:rsid w:val="002F147C"/>
    <w:rsid w:val="002F14C2"/>
    <w:rsid w:val="002F19D4"/>
    <w:rsid w:val="002F1C78"/>
    <w:rsid w:val="002F1E21"/>
    <w:rsid w:val="002F1F72"/>
    <w:rsid w:val="002F2690"/>
    <w:rsid w:val="002F2E8D"/>
    <w:rsid w:val="002F31CB"/>
    <w:rsid w:val="002F34C2"/>
    <w:rsid w:val="002F366D"/>
    <w:rsid w:val="002F368B"/>
    <w:rsid w:val="002F37D9"/>
    <w:rsid w:val="002F3960"/>
    <w:rsid w:val="002F3DEC"/>
    <w:rsid w:val="002F44BB"/>
    <w:rsid w:val="002F470B"/>
    <w:rsid w:val="002F50C7"/>
    <w:rsid w:val="002F5162"/>
    <w:rsid w:val="002F524F"/>
    <w:rsid w:val="002F55CE"/>
    <w:rsid w:val="002F564B"/>
    <w:rsid w:val="002F5B26"/>
    <w:rsid w:val="002F5F29"/>
    <w:rsid w:val="002F7108"/>
    <w:rsid w:val="002F7611"/>
    <w:rsid w:val="002F78D4"/>
    <w:rsid w:val="002F7C06"/>
    <w:rsid w:val="002F7D71"/>
    <w:rsid w:val="002F7DAC"/>
    <w:rsid w:val="002F7F94"/>
    <w:rsid w:val="002F7FC8"/>
    <w:rsid w:val="00300188"/>
    <w:rsid w:val="003002CA"/>
    <w:rsid w:val="00300895"/>
    <w:rsid w:val="00300BFC"/>
    <w:rsid w:val="00300DF0"/>
    <w:rsid w:val="00301144"/>
    <w:rsid w:val="00301338"/>
    <w:rsid w:val="0030163C"/>
    <w:rsid w:val="00301BF5"/>
    <w:rsid w:val="00301D6D"/>
    <w:rsid w:val="0030207D"/>
    <w:rsid w:val="003026C4"/>
    <w:rsid w:val="00302891"/>
    <w:rsid w:val="00302E3F"/>
    <w:rsid w:val="0030350B"/>
    <w:rsid w:val="003035BF"/>
    <w:rsid w:val="00303752"/>
    <w:rsid w:val="003038BB"/>
    <w:rsid w:val="00303A26"/>
    <w:rsid w:val="00303B76"/>
    <w:rsid w:val="00304213"/>
    <w:rsid w:val="0030441F"/>
    <w:rsid w:val="00304453"/>
    <w:rsid w:val="0030448E"/>
    <w:rsid w:val="003045A4"/>
    <w:rsid w:val="00304784"/>
    <w:rsid w:val="00304CA8"/>
    <w:rsid w:val="00304D2C"/>
    <w:rsid w:val="00304EE2"/>
    <w:rsid w:val="0030525F"/>
    <w:rsid w:val="0030526E"/>
    <w:rsid w:val="003052D7"/>
    <w:rsid w:val="0030544E"/>
    <w:rsid w:val="0030560D"/>
    <w:rsid w:val="00305873"/>
    <w:rsid w:val="00305A7D"/>
    <w:rsid w:val="003063EB"/>
    <w:rsid w:val="0030673A"/>
    <w:rsid w:val="003069C3"/>
    <w:rsid w:val="00306CF8"/>
    <w:rsid w:val="00306FFB"/>
    <w:rsid w:val="0030721E"/>
    <w:rsid w:val="00307246"/>
    <w:rsid w:val="00307531"/>
    <w:rsid w:val="00307E66"/>
    <w:rsid w:val="00307F80"/>
    <w:rsid w:val="00307FCF"/>
    <w:rsid w:val="00310335"/>
    <w:rsid w:val="00310855"/>
    <w:rsid w:val="003108A3"/>
    <w:rsid w:val="00310B93"/>
    <w:rsid w:val="00310CA8"/>
    <w:rsid w:val="00310D93"/>
    <w:rsid w:val="00310FB9"/>
    <w:rsid w:val="003119A7"/>
    <w:rsid w:val="00311C74"/>
    <w:rsid w:val="00311E3E"/>
    <w:rsid w:val="00311E90"/>
    <w:rsid w:val="003120DB"/>
    <w:rsid w:val="00312245"/>
    <w:rsid w:val="00312280"/>
    <w:rsid w:val="003125F7"/>
    <w:rsid w:val="003128BE"/>
    <w:rsid w:val="00312F44"/>
    <w:rsid w:val="00312FB0"/>
    <w:rsid w:val="00313161"/>
    <w:rsid w:val="00313259"/>
    <w:rsid w:val="00313394"/>
    <w:rsid w:val="00313647"/>
    <w:rsid w:val="00313D49"/>
    <w:rsid w:val="00314051"/>
    <w:rsid w:val="003146AA"/>
    <w:rsid w:val="00314920"/>
    <w:rsid w:val="00314E8D"/>
    <w:rsid w:val="003152DB"/>
    <w:rsid w:val="00315570"/>
    <w:rsid w:val="003157BE"/>
    <w:rsid w:val="00315845"/>
    <w:rsid w:val="00315A9C"/>
    <w:rsid w:val="00315B14"/>
    <w:rsid w:val="00315DC5"/>
    <w:rsid w:val="003161F5"/>
    <w:rsid w:val="003162B9"/>
    <w:rsid w:val="003163ED"/>
    <w:rsid w:val="003165A8"/>
    <w:rsid w:val="00316797"/>
    <w:rsid w:val="003169E0"/>
    <w:rsid w:val="00316D41"/>
    <w:rsid w:val="00316E59"/>
    <w:rsid w:val="003172AB"/>
    <w:rsid w:val="0031742E"/>
    <w:rsid w:val="003175EE"/>
    <w:rsid w:val="0031772E"/>
    <w:rsid w:val="003178BF"/>
    <w:rsid w:val="00317FAB"/>
    <w:rsid w:val="00317FD6"/>
    <w:rsid w:val="00320196"/>
    <w:rsid w:val="003205AF"/>
    <w:rsid w:val="003206AF"/>
    <w:rsid w:val="0032081D"/>
    <w:rsid w:val="00320AC3"/>
    <w:rsid w:val="00320B76"/>
    <w:rsid w:val="00320C9C"/>
    <w:rsid w:val="00320D5D"/>
    <w:rsid w:val="00320D8D"/>
    <w:rsid w:val="00321052"/>
    <w:rsid w:val="003211C3"/>
    <w:rsid w:val="00321419"/>
    <w:rsid w:val="003216F5"/>
    <w:rsid w:val="00321B96"/>
    <w:rsid w:val="00321FB7"/>
    <w:rsid w:val="00322079"/>
    <w:rsid w:val="0032254D"/>
    <w:rsid w:val="0032262E"/>
    <w:rsid w:val="00322770"/>
    <w:rsid w:val="00322A95"/>
    <w:rsid w:val="003232B9"/>
    <w:rsid w:val="0032366C"/>
    <w:rsid w:val="003238BB"/>
    <w:rsid w:val="00323A25"/>
    <w:rsid w:val="00323B55"/>
    <w:rsid w:val="00323F9A"/>
    <w:rsid w:val="00324618"/>
    <w:rsid w:val="0032485B"/>
    <w:rsid w:val="00324BAB"/>
    <w:rsid w:val="00324C3A"/>
    <w:rsid w:val="00324E69"/>
    <w:rsid w:val="0032512C"/>
    <w:rsid w:val="00325827"/>
    <w:rsid w:val="00325BC2"/>
    <w:rsid w:val="003262ED"/>
    <w:rsid w:val="003264F3"/>
    <w:rsid w:val="00326526"/>
    <w:rsid w:val="00326C29"/>
    <w:rsid w:val="00326C91"/>
    <w:rsid w:val="00326DAD"/>
    <w:rsid w:val="003270A6"/>
    <w:rsid w:val="00327351"/>
    <w:rsid w:val="0032777A"/>
    <w:rsid w:val="003277AE"/>
    <w:rsid w:val="00327A8E"/>
    <w:rsid w:val="00327BB4"/>
    <w:rsid w:val="00327ECB"/>
    <w:rsid w:val="00330021"/>
    <w:rsid w:val="00330657"/>
    <w:rsid w:val="003307DD"/>
    <w:rsid w:val="00330BEB"/>
    <w:rsid w:val="00330D1B"/>
    <w:rsid w:val="00330D98"/>
    <w:rsid w:val="00330E28"/>
    <w:rsid w:val="00330EC7"/>
    <w:rsid w:val="0033116D"/>
    <w:rsid w:val="003311EB"/>
    <w:rsid w:val="003315B8"/>
    <w:rsid w:val="003316CD"/>
    <w:rsid w:val="00331AC7"/>
    <w:rsid w:val="00331EDE"/>
    <w:rsid w:val="00332074"/>
    <w:rsid w:val="0033212F"/>
    <w:rsid w:val="00332236"/>
    <w:rsid w:val="00332C80"/>
    <w:rsid w:val="00332D56"/>
    <w:rsid w:val="00332F3E"/>
    <w:rsid w:val="00332FF5"/>
    <w:rsid w:val="00333284"/>
    <w:rsid w:val="0033378A"/>
    <w:rsid w:val="0033392A"/>
    <w:rsid w:val="00333A3A"/>
    <w:rsid w:val="00333A72"/>
    <w:rsid w:val="00333C99"/>
    <w:rsid w:val="00333EB1"/>
    <w:rsid w:val="00333F27"/>
    <w:rsid w:val="003342D9"/>
    <w:rsid w:val="003346AE"/>
    <w:rsid w:val="003348D5"/>
    <w:rsid w:val="00334944"/>
    <w:rsid w:val="0033496B"/>
    <w:rsid w:val="00334A1A"/>
    <w:rsid w:val="00334BF0"/>
    <w:rsid w:val="00334E24"/>
    <w:rsid w:val="00334E5E"/>
    <w:rsid w:val="00334F62"/>
    <w:rsid w:val="00334FBD"/>
    <w:rsid w:val="003357F3"/>
    <w:rsid w:val="00335C1C"/>
    <w:rsid w:val="00335D1D"/>
    <w:rsid w:val="00335E19"/>
    <w:rsid w:val="00335F3B"/>
    <w:rsid w:val="00335F69"/>
    <w:rsid w:val="003361E1"/>
    <w:rsid w:val="0033638B"/>
    <w:rsid w:val="00336742"/>
    <w:rsid w:val="0033687E"/>
    <w:rsid w:val="003369BA"/>
    <w:rsid w:val="00336BF7"/>
    <w:rsid w:val="00336E7A"/>
    <w:rsid w:val="00336F07"/>
    <w:rsid w:val="0033702A"/>
    <w:rsid w:val="00337202"/>
    <w:rsid w:val="0033755F"/>
    <w:rsid w:val="0033786F"/>
    <w:rsid w:val="00337EDD"/>
    <w:rsid w:val="00340112"/>
    <w:rsid w:val="003407DC"/>
    <w:rsid w:val="00340EBA"/>
    <w:rsid w:val="00340F5A"/>
    <w:rsid w:val="00340FBF"/>
    <w:rsid w:val="0034114C"/>
    <w:rsid w:val="0034120A"/>
    <w:rsid w:val="003416A8"/>
    <w:rsid w:val="003418F2"/>
    <w:rsid w:val="0034196D"/>
    <w:rsid w:val="00341A5E"/>
    <w:rsid w:val="00342898"/>
    <w:rsid w:val="00342A0E"/>
    <w:rsid w:val="00342D9B"/>
    <w:rsid w:val="0034305F"/>
    <w:rsid w:val="003433AC"/>
    <w:rsid w:val="003433AD"/>
    <w:rsid w:val="003436EE"/>
    <w:rsid w:val="00343C5C"/>
    <w:rsid w:val="00343D5E"/>
    <w:rsid w:val="00344034"/>
    <w:rsid w:val="00344221"/>
    <w:rsid w:val="00344ADA"/>
    <w:rsid w:val="00344B24"/>
    <w:rsid w:val="00344BB1"/>
    <w:rsid w:val="00344F73"/>
    <w:rsid w:val="0034530C"/>
    <w:rsid w:val="003454A6"/>
    <w:rsid w:val="003454E0"/>
    <w:rsid w:val="00345966"/>
    <w:rsid w:val="003459B7"/>
    <w:rsid w:val="00345E56"/>
    <w:rsid w:val="003466ED"/>
    <w:rsid w:val="0034693C"/>
    <w:rsid w:val="00346F2E"/>
    <w:rsid w:val="00347118"/>
    <w:rsid w:val="00347634"/>
    <w:rsid w:val="00347C9C"/>
    <w:rsid w:val="003505D8"/>
    <w:rsid w:val="00350622"/>
    <w:rsid w:val="00350B17"/>
    <w:rsid w:val="00350E38"/>
    <w:rsid w:val="0035123D"/>
    <w:rsid w:val="0035162D"/>
    <w:rsid w:val="003519E0"/>
    <w:rsid w:val="00351A40"/>
    <w:rsid w:val="00351A72"/>
    <w:rsid w:val="00351B9B"/>
    <w:rsid w:val="0035211C"/>
    <w:rsid w:val="0035214C"/>
    <w:rsid w:val="00352E13"/>
    <w:rsid w:val="00352EEC"/>
    <w:rsid w:val="00352F01"/>
    <w:rsid w:val="0035312B"/>
    <w:rsid w:val="003534D7"/>
    <w:rsid w:val="003536A1"/>
    <w:rsid w:val="00353AE7"/>
    <w:rsid w:val="00353CD9"/>
    <w:rsid w:val="00354110"/>
    <w:rsid w:val="0035415D"/>
    <w:rsid w:val="0035486D"/>
    <w:rsid w:val="00354B54"/>
    <w:rsid w:val="003550F0"/>
    <w:rsid w:val="003551A0"/>
    <w:rsid w:val="003551A7"/>
    <w:rsid w:val="0035557F"/>
    <w:rsid w:val="00355709"/>
    <w:rsid w:val="0035591A"/>
    <w:rsid w:val="00356133"/>
    <w:rsid w:val="003563B5"/>
    <w:rsid w:val="0035664C"/>
    <w:rsid w:val="00356671"/>
    <w:rsid w:val="0035668F"/>
    <w:rsid w:val="003567B8"/>
    <w:rsid w:val="003567C5"/>
    <w:rsid w:val="00356AEF"/>
    <w:rsid w:val="00356BF4"/>
    <w:rsid w:val="00356C6D"/>
    <w:rsid w:val="00357121"/>
    <w:rsid w:val="00357235"/>
    <w:rsid w:val="00357683"/>
    <w:rsid w:val="003578B0"/>
    <w:rsid w:val="003578B2"/>
    <w:rsid w:val="00357AF9"/>
    <w:rsid w:val="00357D75"/>
    <w:rsid w:val="00357ECD"/>
    <w:rsid w:val="00360096"/>
    <w:rsid w:val="003601C6"/>
    <w:rsid w:val="00360219"/>
    <w:rsid w:val="0036038C"/>
    <w:rsid w:val="00360B06"/>
    <w:rsid w:val="00360C04"/>
    <w:rsid w:val="00360D57"/>
    <w:rsid w:val="00360EF2"/>
    <w:rsid w:val="00360F54"/>
    <w:rsid w:val="00360F5A"/>
    <w:rsid w:val="003612DA"/>
    <w:rsid w:val="00361509"/>
    <w:rsid w:val="00361FB3"/>
    <w:rsid w:val="00362191"/>
    <w:rsid w:val="00362296"/>
    <w:rsid w:val="003622F0"/>
    <w:rsid w:val="00362522"/>
    <w:rsid w:val="00362720"/>
    <w:rsid w:val="00362D7B"/>
    <w:rsid w:val="00362DC3"/>
    <w:rsid w:val="00362F2C"/>
    <w:rsid w:val="00363399"/>
    <w:rsid w:val="00363731"/>
    <w:rsid w:val="00364585"/>
    <w:rsid w:val="0036485C"/>
    <w:rsid w:val="00364E06"/>
    <w:rsid w:val="00365126"/>
    <w:rsid w:val="00365130"/>
    <w:rsid w:val="003659DA"/>
    <w:rsid w:val="00365C85"/>
    <w:rsid w:val="00365C8E"/>
    <w:rsid w:val="00365CD7"/>
    <w:rsid w:val="00365CE4"/>
    <w:rsid w:val="00365EEF"/>
    <w:rsid w:val="00365FA6"/>
    <w:rsid w:val="0036606F"/>
    <w:rsid w:val="0036643C"/>
    <w:rsid w:val="003666A0"/>
    <w:rsid w:val="00366853"/>
    <w:rsid w:val="003668E6"/>
    <w:rsid w:val="00366A3B"/>
    <w:rsid w:val="00366B15"/>
    <w:rsid w:val="00366C54"/>
    <w:rsid w:val="00366CB0"/>
    <w:rsid w:val="00367129"/>
    <w:rsid w:val="00367392"/>
    <w:rsid w:val="00367B60"/>
    <w:rsid w:val="00370234"/>
    <w:rsid w:val="0037070D"/>
    <w:rsid w:val="00370D3D"/>
    <w:rsid w:val="00370D69"/>
    <w:rsid w:val="003712D9"/>
    <w:rsid w:val="003716C5"/>
    <w:rsid w:val="003717D8"/>
    <w:rsid w:val="003718A9"/>
    <w:rsid w:val="00371B82"/>
    <w:rsid w:val="00371E71"/>
    <w:rsid w:val="00371F62"/>
    <w:rsid w:val="003720DE"/>
    <w:rsid w:val="003723C2"/>
    <w:rsid w:val="003726D4"/>
    <w:rsid w:val="0037282D"/>
    <w:rsid w:val="00372A36"/>
    <w:rsid w:val="00372B4D"/>
    <w:rsid w:val="00372C1E"/>
    <w:rsid w:val="00372DCA"/>
    <w:rsid w:val="003734F3"/>
    <w:rsid w:val="00373893"/>
    <w:rsid w:val="003738B1"/>
    <w:rsid w:val="0037404F"/>
    <w:rsid w:val="003740E8"/>
    <w:rsid w:val="003741F1"/>
    <w:rsid w:val="00374238"/>
    <w:rsid w:val="0037431D"/>
    <w:rsid w:val="00374632"/>
    <w:rsid w:val="00374661"/>
    <w:rsid w:val="0037497F"/>
    <w:rsid w:val="003753CA"/>
    <w:rsid w:val="00375717"/>
    <w:rsid w:val="00375802"/>
    <w:rsid w:val="0037625F"/>
    <w:rsid w:val="003764FD"/>
    <w:rsid w:val="00376575"/>
    <w:rsid w:val="00376C40"/>
    <w:rsid w:val="00376E9E"/>
    <w:rsid w:val="00377021"/>
    <w:rsid w:val="00377159"/>
    <w:rsid w:val="00377592"/>
    <w:rsid w:val="00377A25"/>
    <w:rsid w:val="00377D0D"/>
    <w:rsid w:val="00377E8A"/>
    <w:rsid w:val="00377EAB"/>
    <w:rsid w:val="00377F85"/>
    <w:rsid w:val="00377FEA"/>
    <w:rsid w:val="003803AE"/>
    <w:rsid w:val="0038049E"/>
    <w:rsid w:val="00380D60"/>
    <w:rsid w:val="00380E61"/>
    <w:rsid w:val="003810BD"/>
    <w:rsid w:val="00381255"/>
    <w:rsid w:val="00381784"/>
    <w:rsid w:val="003819BD"/>
    <w:rsid w:val="00381C12"/>
    <w:rsid w:val="00381F85"/>
    <w:rsid w:val="0038213F"/>
    <w:rsid w:val="00382248"/>
    <w:rsid w:val="003827F6"/>
    <w:rsid w:val="00382B0E"/>
    <w:rsid w:val="00382B6C"/>
    <w:rsid w:val="00383389"/>
    <w:rsid w:val="0038348C"/>
    <w:rsid w:val="003835A3"/>
    <w:rsid w:val="00383978"/>
    <w:rsid w:val="00383C17"/>
    <w:rsid w:val="0038405C"/>
    <w:rsid w:val="00384142"/>
    <w:rsid w:val="0038446C"/>
    <w:rsid w:val="00384CF1"/>
    <w:rsid w:val="00384F37"/>
    <w:rsid w:val="00384FBE"/>
    <w:rsid w:val="00385077"/>
    <w:rsid w:val="003853F7"/>
    <w:rsid w:val="00385552"/>
    <w:rsid w:val="00385C72"/>
    <w:rsid w:val="00385F97"/>
    <w:rsid w:val="0038626C"/>
    <w:rsid w:val="00386C21"/>
    <w:rsid w:val="00386E17"/>
    <w:rsid w:val="00387094"/>
    <w:rsid w:val="00387203"/>
    <w:rsid w:val="003872EF"/>
    <w:rsid w:val="0038773C"/>
    <w:rsid w:val="003878C5"/>
    <w:rsid w:val="0038794F"/>
    <w:rsid w:val="00387C0E"/>
    <w:rsid w:val="00387C32"/>
    <w:rsid w:val="003904D7"/>
    <w:rsid w:val="003904E6"/>
    <w:rsid w:val="0039114B"/>
    <w:rsid w:val="003911D3"/>
    <w:rsid w:val="00391435"/>
    <w:rsid w:val="0039162D"/>
    <w:rsid w:val="00391941"/>
    <w:rsid w:val="00392012"/>
    <w:rsid w:val="00392262"/>
    <w:rsid w:val="00392417"/>
    <w:rsid w:val="003925C0"/>
    <w:rsid w:val="0039276D"/>
    <w:rsid w:val="003927E1"/>
    <w:rsid w:val="0039303D"/>
    <w:rsid w:val="0039317F"/>
    <w:rsid w:val="00393219"/>
    <w:rsid w:val="00393444"/>
    <w:rsid w:val="00393771"/>
    <w:rsid w:val="00393D6F"/>
    <w:rsid w:val="00393FD7"/>
    <w:rsid w:val="003945EF"/>
    <w:rsid w:val="0039494E"/>
    <w:rsid w:val="00394A1F"/>
    <w:rsid w:val="00394C0C"/>
    <w:rsid w:val="00394C28"/>
    <w:rsid w:val="00394C73"/>
    <w:rsid w:val="003950A4"/>
    <w:rsid w:val="0039533A"/>
    <w:rsid w:val="00395B8F"/>
    <w:rsid w:val="00396144"/>
    <w:rsid w:val="0039614B"/>
    <w:rsid w:val="00396756"/>
    <w:rsid w:val="00396763"/>
    <w:rsid w:val="003974FE"/>
    <w:rsid w:val="0039774F"/>
    <w:rsid w:val="00397CDD"/>
    <w:rsid w:val="00397F47"/>
    <w:rsid w:val="003A0851"/>
    <w:rsid w:val="003A0884"/>
    <w:rsid w:val="003A0D12"/>
    <w:rsid w:val="003A0FD7"/>
    <w:rsid w:val="003A120A"/>
    <w:rsid w:val="003A153C"/>
    <w:rsid w:val="003A1A66"/>
    <w:rsid w:val="003A1B10"/>
    <w:rsid w:val="003A216D"/>
    <w:rsid w:val="003A233F"/>
    <w:rsid w:val="003A292F"/>
    <w:rsid w:val="003A2965"/>
    <w:rsid w:val="003A2CAA"/>
    <w:rsid w:val="003A2F48"/>
    <w:rsid w:val="003A2FE3"/>
    <w:rsid w:val="003A3499"/>
    <w:rsid w:val="003A360A"/>
    <w:rsid w:val="003A3FBF"/>
    <w:rsid w:val="003A456A"/>
    <w:rsid w:val="003A53D9"/>
    <w:rsid w:val="003A53DD"/>
    <w:rsid w:val="003A542C"/>
    <w:rsid w:val="003A54AF"/>
    <w:rsid w:val="003A5571"/>
    <w:rsid w:val="003A60EE"/>
    <w:rsid w:val="003A611D"/>
    <w:rsid w:val="003A62C3"/>
    <w:rsid w:val="003A6A16"/>
    <w:rsid w:val="003A6BBC"/>
    <w:rsid w:val="003A73CD"/>
    <w:rsid w:val="003A77D7"/>
    <w:rsid w:val="003A79E8"/>
    <w:rsid w:val="003A7BFF"/>
    <w:rsid w:val="003A7C02"/>
    <w:rsid w:val="003A7D38"/>
    <w:rsid w:val="003B0009"/>
    <w:rsid w:val="003B00BB"/>
    <w:rsid w:val="003B0196"/>
    <w:rsid w:val="003B033C"/>
    <w:rsid w:val="003B04CB"/>
    <w:rsid w:val="003B07ED"/>
    <w:rsid w:val="003B08D1"/>
    <w:rsid w:val="003B0A63"/>
    <w:rsid w:val="003B0EBF"/>
    <w:rsid w:val="003B1141"/>
    <w:rsid w:val="003B11F6"/>
    <w:rsid w:val="003B187C"/>
    <w:rsid w:val="003B1AA6"/>
    <w:rsid w:val="003B1E41"/>
    <w:rsid w:val="003B1F8C"/>
    <w:rsid w:val="003B2019"/>
    <w:rsid w:val="003B23F1"/>
    <w:rsid w:val="003B2952"/>
    <w:rsid w:val="003B2B34"/>
    <w:rsid w:val="003B32AE"/>
    <w:rsid w:val="003B338F"/>
    <w:rsid w:val="003B3590"/>
    <w:rsid w:val="003B3860"/>
    <w:rsid w:val="003B3D63"/>
    <w:rsid w:val="003B40A5"/>
    <w:rsid w:val="003B4631"/>
    <w:rsid w:val="003B46DE"/>
    <w:rsid w:val="003B4B87"/>
    <w:rsid w:val="003B542E"/>
    <w:rsid w:val="003B552C"/>
    <w:rsid w:val="003B567E"/>
    <w:rsid w:val="003B5A98"/>
    <w:rsid w:val="003B5B9C"/>
    <w:rsid w:val="003B5C6D"/>
    <w:rsid w:val="003B5DF0"/>
    <w:rsid w:val="003B5FC1"/>
    <w:rsid w:val="003B616B"/>
    <w:rsid w:val="003B61F4"/>
    <w:rsid w:val="003B623A"/>
    <w:rsid w:val="003B62DF"/>
    <w:rsid w:val="003B636E"/>
    <w:rsid w:val="003B6746"/>
    <w:rsid w:val="003B6AAD"/>
    <w:rsid w:val="003B7097"/>
    <w:rsid w:val="003B795B"/>
    <w:rsid w:val="003B7BFD"/>
    <w:rsid w:val="003B7F0F"/>
    <w:rsid w:val="003C0076"/>
    <w:rsid w:val="003C0098"/>
    <w:rsid w:val="003C00B5"/>
    <w:rsid w:val="003C01C5"/>
    <w:rsid w:val="003C06FA"/>
    <w:rsid w:val="003C0CA9"/>
    <w:rsid w:val="003C0D6E"/>
    <w:rsid w:val="003C0E4A"/>
    <w:rsid w:val="003C0F83"/>
    <w:rsid w:val="003C1318"/>
    <w:rsid w:val="003C1457"/>
    <w:rsid w:val="003C169F"/>
    <w:rsid w:val="003C1B32"/>
    <w:rsid w:val="003C22DB"/>
    <w:rsid w:val="003C267C"/>
    <w:rsid w:val="003C3084"/>
    <w:rsid w:val="003C30F3"/>
    <w:rsid w:val="003C3492"/>
    <w:rsid w:val="003C3517"/>
    <w:rsid w:val="003C3519"/>
    <w:rsid w:val="003C358D"/>
    <w:rsid w:val="003C3CF6"/>
    <w:rsid w:val="003C3EEB"/>
    <w:rsid w:val="003C463B"/>
    <w:rsid w:val="003C4A5D"/>
    <w:rsid w:val="003C4B6C"/>
    <w:rsid w:val="003C4BB2"/>
    <w:rsid w:val="003C4CC6"/>
    <w:rsid w:val="003C4CD6"/>
    <w:rsid w:val="003C551F"/>
    <w:rsid w:val="003C578D"/>
    <w:rsid w:val="003C583C"/>
    <w:rsid w:val="003C598B"/>
    <w:rsid w:val="003C6049"/>
    <w:rsid w:val="003C60C7"/>
    <w:rsid w:val="003C619F"/>
    <w:rsid w:val="003C652A"/>
    <w:rsid w:val="003C6749"/>
    <w:rsid w:val="003C6BD1"/>
    <w:rsid w:val="003C6E06"/>
    <w:rsid w:val="003C76D3"/>
    <w:rsid w:val="003C7794"/>
    <w:rsid w:val="003C77EB"/>
    <w:rsid w:val="003C799D"/>
    <w:rsid w:val="003C7AB3"/>
    <w:rsid w:val="003C7DD4"/>
    <w:rsid w:val="003C7E34"/>
    <w:rsid w:val="003D0338"/>
    <w:rsid w:val="003D063E"/>
    <w:rsid w:val="003D066B"/>
    <w:rsid w:val="003D084C"/>
    <w:rsid w:val="003D0BB9"/>
    <w:rsid w:val="003D0BFF"/>
    <w:rsid w:val="003D0DB5"/>
    <w:rsid w:val="003D10A0"/>
    <w:rsid w:val="003D1349"/>
    <w:rsid w:val="003D1437"/>
    <w:rsid w:val="003D14CE"/>
    <w:rsid w:val="003D182C"/>
    <w:rsid w:val="003D1884"/>
    <w:rsid w:val="003D1CCE"/>
    <w:rsid w:val="003D1ED5"/>
    <w:rsid w:val="003D1F7F"/>
    <w:rsid w:val="003D2541"/>
    <w:rsid w:val="003D2712"/>
    <w:rsid w:val="003D27FF"/>
    <w:rsid w:val="003D281E"/>
    <w:rsid w:val="003D28ED"/>
    <w:rsid w:val="003D2916"/>
    <w:rsid w:val="003D297E"/>
    <w:rsid w:val="003D347B"/>
    <w:rsid w:val="003D361D"/>
    <w:rsid w:val="003D3D00"/>
    <w:rsid w:val="003D3D54"/>
    <w:rsid w:val="003D3FCF"/>
    <w:rsid w:val="003D4038"/>
    <w:rsid w:val="003D4310"/>
    <w:rsid w:val="003D4367"/>
    <w:rsid w:val="003D464B"/>
    <w:rsid w:val="003D554F"/>
    <w:rsid w:val="003D63F4"/>
    <w:rsid w:val="003D6498"/>
    <w:rsid w:val="003D65BD"/>
    <w:rsid w:val="003D680D"/>
    <w:rsid w:val="003D6DA0"/>
    <w:rsid w:val="003D6E4E"/>
    <w:rsid w:val="003D6E5C"/>
    <w:rsid w:val="003D7003"/>
    <w:rsid w:val="003D7233"/>
    <w:rsid w:val="003D7437"/>
    <w:rsid w:val="003D75C5"/>
    <w:rsid w:val="003D78A9"/>
    <w:rsid w:val="003D7F74"/>
    <w:rsid w:val="003E0122"/>
    <w:rsid w:val="003E0228"/>
    <w:rsid w:val="003E02B5"/>
    <w:rsid w:val="003E02FF"/>
    <w:rsid w:val="003E0494"/>
    <w:rsid w:val="003E08F2"/>
    <w:rsid w:val="003E0ACD"/>
    <w:rsid w:val="003E0CB7"/>
    <w:rsid w:val="003E117B"/>
    <w:rsid w:val="003E1319"/>
    <w:rsid w:val="003E1844"/>
    <w:rsid w:val="003E1B9B"/>
    <w:rsid w:val="003E2F16"/>
    <w:rsid w:val="003E3086"/>
    <w:rsid w:val="003E399F"/>
    <w:rsid w:val="003E3A56"/>
    <w:rsid w:val="003E3BF4"/>
    <w:rsid w:val="003E3D3E"/>
    <w:rsid w:val="003E3FFD"/>
    <w:rsid w:val="003E4075"/>
    <w:rsid w:val="003E4326"/>
    <w:rsid w:val="003E463D"/>
    <w:rsid w:val="003E4709"/>
    <w:rsid w:val="003E479A"/>
    <w:rsid w:val="003E4810"/>
    <w:rsid w:val="003E4870"/>
    <w:rsid w:val="003E4981"/>
    <w:rsid w:val="003E4E32"/>
    <w:rsid w:val="003E4FBE"/>
    <w:rsid w:val="003E50C0"/>
    <w:rsid w:val="003E5358"/>
    <w:rsid w:val="003E5372"/>
    <w:rsid w:val="003E5695"/>
    <w:rsid w:val="003E5754"/>
    <w:rsid w:val="003E592C"/>
    <w:rsid w:val="003E5955"/>
    <w:rsid w:val="003E5979"/>
    <w:rsid w:val="003E5E24"/>
    <w:rsid w:val="003E5FF0"/>
    <w:rsid w:val="003E66BD"/>
    <w:rsid w:val="003E6756"/>
    <w:rsid w:val="003E67FF"/>
    <w:rsid w:val="003E680E"/>
    <w:rsid w:val="003E6A26"/>
    <w:rsid w:val="003E6DE2"/>
    <w:rsid w:val="003E7597"/>
    <w:rsid w:val="003E7A92"/>
    <w:rsid w:val="003E7B57"/>
    <w:rsid w:val="003E7C8A"/>
    <w:rsid w:val="003E7CFA"/>
    <w:rsid w:val="003E7E94"/>
    <w:rsid w:val="003F051D"/>
    <w:rsid w:val="003F05A8"/>
    <w:rsid w:val="003F09F7"/>
    <w:rsid w:val="003F0C53"/>
    <w:rsid w:val="003F0C60"/>
    <w:rsid w:val="003F0F6D"/>
    <w:rsid w:val="003F1161"/>
    <w:rsid w:val="003F1530"/>
    <w:rsid w:val="003F1676"/>
    <w:rsid w:val="003F17EB"/>
    <w:rsid w:val="003F19D9"/>
    <w:rsid w:val="003F1BF8"/>
    <w:rsid w:val="003F1DE2"/>
    <w:rsid w:val="003F1E7F"/>
    <w:rsid w:val="003F23B2"/>
    <w:rsid w:val="003F2AE8"/>
    <w:rsid w:val="003F2C96"/>
    <w:rsid w:val="003F2DB6"/>
    <w:rsid w:val="003F2DE5"/>
    <w:rsid w:val="003F33DB"/>
    <w:rsid w:val="003F3614"/>
    <w:rsid w:val="003F3980"/>
    <w:rsid w:val="003F3D21"/>
    <w:rsid w:val="003F4215"/>
    <w:rsid w:val="003F4694"/>
    <w:rsid w:val="003F4731"/>
    <w:rsid w:val="003F4741"/>
    <w:rsid w:val="003F480C"/>
    <w:rsid w:val="003F4ABC"/>
    <w:rsid w:val="003F4B81"/>
    <w:rsid w:val="003F5685"/>
    <w:rsid w:val="003F59BB"/>
    <w:rsid w:val="003F5C6D"/>
    <w:rsid w:val="003F6738"/>
    <w:rsid w:val="003F6771"/>
    <w:rsid w:val="003F684A"/>
    <w:rsid w:val="003F6A27"/>
    <w:rsid w:val="003F6B09"/>
    <w:rsid w:val="003F6E26"/>
    <w:rsid w:val="003F6EF5"/>
    <w:rsid w:val="003F713B"/>
    <w:rsid w:val="003F738A"/>
    <w:rsid w:val="003F73EB"/>
    <w:rsid w:val="003F7511"/>
    <w:rsid w:val="003F76BE"/>
    <w:rsid w:val="003F7C62"/>
    <w:rsid w:val="003F7CAB"/>
    <w:rsid w:val="003F7D47"/>
    <w:rsid w:val="00400613"/>
    <w:rsid w:val="004009ED"/>
    <w:rsid w:val="00400A3D"/>
    <w:rsid w:val="00400B83"/>
    <w:rsid w:val="00400BAA"/>
    <w:rsid w:val="00400BE8"/>
    <w:rsid w:val="00400C19"/>
    <w:rsid w:val="00400D8D"/>
    <w:rsid w:val="00400F12"/>
    <w:rsid w:val="0040100F"/>
    <w:rsid w:val="004011BD"/>
    <w:rsid w:val="004013D2"/>
    <w:rsid w:val="00401547"/>
    <w:rsid w:val="00401835"/>
    <w:rsid w:val="00401D01"/>
    <w:rsid w:val="00401D6B"/>
    <w:rsid w:val="004022C2"/>
    <w:rsid w:val="0040249F"/>
    <w:rsid w:val="00402560"/>
    <w:rsid w:val="004026E4"/>
    <w:rsid w:val="004027D3"/>
    <w:rsid w:val="00402D64"/>
    <w:rsid w:val="00402F23"/>
    <w:rsid w:val="00403408"/>
    <w:rsid w:val="00403AA3"/>
    <w:rsid w:val="00403B81"/>
    <w:rsid w:val="00403F19"/>
    <w:rsid w:val="004041CE"/>
    <w:rsid w:val="004043F5"/>
    <w:rsid w:val="004045D0"/>
    <w:rsid w:val="0040479C"/>
    <w:rsid w:val="004047D8"/>
    <w:rsid w:val="004047D9"/>
    <w:rsid w:val="00404ECA"/>
    <w:rsid w:val="00404F75"/>
    <w:rsid w:val="00405070"/>
    <w:rsid w:val="00405248"/>
    <w:rsid w:val="00405325"/>
    <w:rsid w:val="004058F0"/>
    <w:rsid w:val="00405A50"/>
    <w:rsid w:val="00405DDC"/>
    <w:rsid w:val="00405E78"/>
    <w:rsid w:val="004061A8"/>
    <w:rsid w:val="004063EC"/>
    <w:rsid w:val="004064E2"/>
    <w:rsid w:val="0040654E"/>
    <w:rsid w:val="00406B26"/>
    <w:rsid w:val="004070DD"/>
    <w:rsid w:val="004074BB"/>
    <w:rsid w:val="004078C8"/>
    <w:rsid w:val="0041083B"/>
    <w:rsid w:val="004108CC"/>
    <w:rsid w:val="004108FC"/>
    <w:rsid w:val="00410CA9"/>
    <w:rsid w:val="004110A6"/>
    <w:rsid w:val="004111E3"/>
    <w:rsid w:val="004112BC"/>
    <w:rsid w:val="00411823"/>
    <w:rsid w:val="00411B26"/>
    <w:rsid w:val="00411B53"/>
    <w:rsid w:val="00411C79"/>
    <w:rsid w:val="00411E05"/>
    <w:rsid w:val="00411F35"/>
    <w:rsid w:val="004120D8"/>
    <w:rsid w:val="0041219A"/>
    <w:rsid w:val="004122EA"/>
    <w:rsid w:val="004125BE"/>
    <w:rsid w:val="004127FC"/>
    <w:rsid w:val="00412A5F"/>
    <w:rsid w:val="00412BC5"/>
    <w:rsid w:val="00412DCD"/>
    <w:rsid w:val="00412FE5"/>
    <w:rsid w:val="00413036"/>
    <w:rsid w:val="004132A0"/>
    <w:rsid w:val="004132AE"/>
    <w:rsid w:val="00413485"/>
    <w:rsid w:val="004137B7"/>
    <w:rsid w:val="00413B07"/>
    <w:rsid w:val="00413B0F"/>
    <w:rsid w:val="00413CCE"/>
    <w:rsid w:val="00413EFB"/>
    <w:rsid w:val="004143E1"/>
    <w:rsid w:val="00414426"/>
    <w:rsid w:val="00414563"/>
    <w:rsid w:val="0041466D"/>
    <w:rsid w:val="00414CF5"/>
    <w:rsid w:val="00414D0C"/>
    <w:rsid w:val="0041564D"/>
    <w:rsid w:val="0041585F"/>
    <w:rsid w:val="004164B6"/>
    <w:rsid w:val="00416667"/>
    <w:rsid w:val="00416749"/>
    <w:rsid w:val="004169BD"/>
    <w:rsid w:val="00416A15"/>
    <w:rsid w:val="00416E1A"/>
    <w:rsid w:val="004172D5"/>
    <w:rsid w:val="004174A6"/>
    <w:rsid w:val="004177C2"/>
    <w:rsid w:val="00417C61"/>
    <w:rsid w:val="0042076D"/>
    <w:rsid w:val="004209CF"/>
    <w:rsid w:val="00420E3D"/>
    <w:rsid w:val="00421075"/>
    <w:rsid w:val="004211CA"/>
    <w:rsid w:val="00421343"/>
    <w:rsid w:val="00421838"/>
    <w:rsid w:val="00421A15"/>
    <w:rsid w:val="00421C09"/>
    <w:rsid w:val="00421CE4"/>
    <w:rsid w:val="00421EA9"/>
    <w:rsid w:val="004227C6"/>
    <w:rsid w:val="00422D62"/>
    <w:rsid w:val="00422EEE"/>
    <w:rsid w:val="00422FD8"/>
    <w:rsid w:val="00423367"/>
    <w:rsid w:val="00423D93"/>
    <w:rsid w:val="00423E48"/>
    <w:rsid w:val="00423E78"/>
    <w:rsid w:val="00424361"/>
    <w:rsid w:val="00424B5F"/>
    <w:rsid w:val="00424CD7"/>
    <w:rsid w:val="00424DEB"/>
    <w:rsid w:val="004252AD"/>
    <w:rsid w:val="00425A9D"/>
    <w:rsid w:val="004264DF"/>
    <w:rsid w:val="004266ED"/>
    <w:rsid w:val="00426853"/>
    <w:rsid w:val="00426A3D"/>
    <w:rsid w:val="00426B10"/>
    <w:rsid w:val="00426EA3"/>
    <w:rsid w:val="00426F6B"/>
    <w:rsid w:val="0042703C"/>
    <w:rsid w:val="0042704A"/>
    <w:rsid w:val="00427277"/>
    <w:rsid w:val="0042742B"/>
    <w:rsid w:val="0042756C"/>
    <w:rsid w:val="004275C9"/>
    <w:rsid w:val="00427636"/>
    <w:rsid w:val="00427809"/>
    <w:rsid w:val="00427FD9"/>
    <w:rsid w:val="00430037"/>
    <w:rsid w:val="0043025F"/>
    <w:rsid w:val="004303AC"/>
    <w:rsid w:val="00430CB5"/>
    <w:rsid w:val="00430D72"/>
    <w:rsid w:val="00431194"/>
    <w:rsid w:val="004313EC"/>
    <w:rsid w:val="004315D4"/>
    <w:rsid w:val="004318A4"/>
    <w:rsid w:val="00431B1D"/>
    <w:rsid w:val="00431CE3"/>
    <w:rsid w:val="00431FA2"/>
    <w:rsid w:val="00432325"/>
    <w:rsid w:val="004326D7"/>
    <w:rsid w:val="0043274B"/>
    <w:rsid w:val="00432E18"/>
    <w:rsid w:val="00433425"/>
    <w:rsid w:val="00433559"/>
    <w:rsid w:val="00433B35"/>
    <w:rsid w:val="00433D9D"/>
    <w:rsid w:val="00433DF1"/>
    <w:rsid w:val="00433F2F"/>
    <w:rsid w:val="004343FB"/>
    <w:rsid w:val="004347AD"/>
    <w:rsid w:val="00434961"/>
    <w:rsid w:val="00434A40"/>
    <w:rsid w:val="00434A4F"/>
    <w:rsid w:val="00434BA0"/>
    <w:rsid w:val="00434CF8"/>
    <w:rsid w:val="00434E1D"/>
    <w:rsid w:val="00435885"/>
    <w:rsid w:val="00435A69"/>
    <w:rsid w:val="00435E6E"/>
    <w:rsid w:val="004362A7"/>
    <w:rsid w:val="004362B5"/>
    <w:rsid w:val="004362E5"/>
    <w:rsid w:val="004364A9"/>
    <w:rsid w:val="00436CCE"/>
    <w:rsid w:val="0043711F"/>
    <w:rsid w:val="004372CF"/>
    <w:rsid w:val="004374D1"/>
    <w:rsid w:val="00437C3D"/>
    <w:rsid w:val="00440147"/>
    <w:rsid w:val="00440549"/>
    <w:rsid w:val="004408B0"/>
    <w:rsid w:val="00440D4D"/>
    <w:rsid w:val="004410B1"/>
    <w:rsid w:val="00441A68"/>
    <w:rsid w:val="00441B39"/>
    <w:rsid w:val="00441FD3"/>
    <w:rsid w:val="004421C7"/>
    <w:rsid w:val="00442E6B"/>
    <w:rsid w:val="00443167"/>
    <w:rsid w:val="0044318C"/>
    <w:rsid w:val="00443494"/>
    <w:rsid w:val="00443658"/>
    <w:rsid w:val="00443840"/>
    <w:rsid w:val="00443C5B"/>
    <w:rsid w:val="00443DE6"/>
    <w:rsid w:val="004443E3"/>
    <w:rsid w:val="004444B6"/>
    <w:rsid w:val="004448A5"/>
    <w:rsid w:val="00444F2C"/>
    <w:rsid w:val="00444F53"/>
    <w:rsid w:val="00445085"/>
    <w:rsid w:val="004451C2"/>
    <w:rsid w:val="004451FA"/>
    <w:rsid w:val="0044546E"/>
    <w:rsid w:val="004454AB"/>
    <w:rsid w:val="00445674"/>
    <w:rsid w:val="00445779"/>
    <w:rsid w:val="00445A6F"/>
    <w:rsid w:val="00445AB8"/>
    <w:rsid w:val="00445E73"/>
    <w:rsid w:val="004463F5"/>
    <w:rsid w:val="00446419"/>
    <w:rsid w:val="00446494"/>
    <w:rsid w:val="004465B8"/>
    <w:rsid w:val="004467B1"/>
    <w:rsid w:val="00446B99"/>
    <w:rsid w:val="00446E4F"/>
    <w:rsid w:val="00446E98"/>
    <w:rsid w:val="004470DC"/>
    <w:rsid w:val="004471A8"/>
    <w:rsid w:val="00447407"/>
    <w:rsid w:val="00447431"/>
    <w:rsid w:val="00447C9E"/>
    <w:rsid w:val="00450104"/>
    <w:rsid w:val="0045027E"/>
    <w:rsid w:val="00450908"/>
    <w:rsid w:val="00450A3C"/>
    <w:rsid w:val="00450C5E"/>
    <w:rsid w:val="00450D86"/>
    <w:rsid w:val="00450ED9"/>
    <w:rsid w:val="00450FF8"/>
    <w:rsid w:val="004510DE"/>
    <w:rsid w:val="00451189"/>
    <w:rsid w:val="004512F8"/>
    <w:rsid w:val="00451AF4"/>
    <w:rsid w:val="00452096"/>
    <w:rsid w:val="0045226F"/>
    <w:rsid w:val="00452408"/>
    <w:rsid w:val="00452A7F"/>
    <w:rsid w:val="00452E70"/>
    <w:rsid w:val="004530EA"/>
    <w:rsid w:val="004531E8"/>
    <w:rsid w:val="00453647"/>
    <w:rsid w:val="004537D3"/>
    <w:rsid w:val="00453C57"/>
    <w:rsid w:val="004544FC"/>
    <w:rsid w:val="004546F1"/>
    <w:rsid w:val="0045474D"/>
    <w:rsid w:val="00454774"/>
    <w:rsid w:val="00454EAB"/>
    <w:rsid w:val="00454FA5"/>
    <w:rsid w:val="00455021"/>
    <w:rsid w:val="00455029"/>
    <w:rsid w:val="0045532B"/>
    <w:rsid w:val="00455757"/>
    <w:rsid w:val="00455974"/>
    <w:rsid w:val="00455A63"/>
    <w:rsid w:val="00455F89"/>
    <w:rsid w:val="004563E6"/>
    <w:rsid w:val="00456446"/>
    <w:rsid w:val="0045667F"/>
    <w:rsid w:val="0045682B"/>
    <w:rsid w:val="0045687C"/>
    <w:rsid w:val="00456A10"/>
    <w:rsid w:val="00456A2B"/>
    <w:rsid w:val="00456B1F"/>
    <w:rsid w:val="00456CEA"/>
    <w:rsid w:val="00456F25"/>
    <w:rsid w:val="004572F0"/>
    <w:rsid w:val="0045776C"/>
    <w:rsid w:val="0046046E"/>
    <w:rsid w:val="004604AE"/>
    <w:rsid w:val="00460D50"/>
    <w:rsid w:val="00462157"/>
    <w:rsid w:val="00462734"/>
    <w:rsid w:val="004627A0"/>
    <w:rsid w:val="00462E74"/>
    <w:rsid w:val="00462E9D"/>
    <w:rsid w:val="00462F41"/>
    <w:rsid w:val="00463653"/>
    <w:rsid w:val="00463BE0"/>
    <w:rsid w:val="004640A9"/>
    <w:rsid w:val="004642D4"/>
    <w:rsid w:val="0046463C"/>
    <w:rsid w:val="00464F9D"/>
    <w:rsid w:val="004650BC"/>
    <w:rsid w:val="004653D1"/>
    <w:rsid w:val="00465DAB"/>
    <w:rsid w:val="00465ECC"/>
    <w:rsid w:val="00466032"/>
    <w:rsid w:val="00466622"/>
    <w:rsid w:val="00466B7A"/>
    <w:rsid w:val="004671A4"/>
    <w:rsid w:val="004677AE"/>
    <w:rsid w:val="00467C56"/>
    <w:rsid w:val="00470582"/>
    <w:rsid w:val="004705C4"/>
    <w:rsid w:val="0047074D"/>
    <w:rsid w:val="0047078F"/>
    <w:rsid w:val="00470C68"/>
    <w:rsid w:val="00470CD3"/>
    <w:rsid w:val="00470DE4"/>
    <w:rsid w:val="00470E02"/>
    <w:rsid w:val="0047117D"/>
    <w:rsid w:val="004714BF"/>
    <w:rsid w:val="004715FA"/>
    <w:rsid w:val="00471C45"/>
    <w:rsid w:val="00471E6E"/>
    <w:rsid w:val="004721EA"/>
    <w:rsid w:val="00472477"/>
    <w:rsid w:val="004727F8"/>
    <w:rsid w:val="00472AC3"/>
    <w:rsid w:val="00473073"/>
    <w:rsid w:val="0047308F"/>
    <w:rsid w:val="004732CA"/>
    <w:rsid w:val="004733FC"/>
    <w:rsid w:val="00473916"/>
    <w:rsid w:val="00473C5E"/>
    <w:rsid w:val="00473D91"/>
    <w:rsid w:val="00474226"/>
    <w:rsid w:val="00474249"/>
    <w:rsid w:val="004744DA"/>
    <w:rsid w:val="0047475A"/>
    <w:rsid w:val="00474C1D"/>
    <w:rsid w:val="00474F13"/>
    <w:rsid w:val="004754CB"/>
    <w:rsid w:val="00475836"/>
    <w:rsid w:val="004758DB"/>
    <w:rsid w:val="0047599C"/>
    <w:rsid w:val="00475E9F"/>
    <w:rsid w:val="0047604B"/>
    <w:rsid w:val="004760BB"/>
    <w:rsid w:val="00476174"/>
    <w:rsid w:val="00476177"/>
    <w:rsid w:val="00476544"/>
    <w:rsid w:val="004766BC"/>
    <w:rsid w:val="00476B79"/>
    <w:rsid w:val="00476D9F"/>
    <w:rsid w:val="004774A4"/>
    <w:rsid w:val="00477A5B"/>
    <w:rsid w:val="00477D5C"/>
    <w:rsid w:val="00477E62"/>
    <w:rsid w:val="0048007F"/>
    <w:rsid w:val="0048064A"/>
    <w:rsid w:val="00480842"/>
    <w:rsid w:val="00480C82"/>
    <w:rsid w:val="00480D65"/>
    <w:rsid w:val="00480F57"/>
    <w:rsid w:val="00481053"/>
    <w:rsid w:val="00481294"/>
    <w:rsid w:val="0048149D"/>
    <w:rsid w:val="004817B0"/>
    <w:rsid w:val="004818A6"/>
    <w:rsid w:val="0048196F"/>
    <w:rsid w:val="00481F5B"/>
    <w:rsid w:val="00482681"/>
    <w:rsid w:val="004828A2"/>
    <w:rsid w:val="00482F2F"/>
    <w:rsid w:val="00482FF4"/>
    <w:rsid w:val="00484084"/>
    <w:rsid w:val="00484268"/>
    <w:rsid w:val="004846A4"/>
    <w:rsid w:val="00484972"/>
    <w:rsid w:val="00484A70"/>
    <w:rsid w:val="00484CBE"/>
    <w:rsid w:val="00484DE2"/>
    <w:rsid w:val="004851DA"/>
    <w:rsid w:val="004855B7"/>
    <w:rsid w:val="004858D4"/>
    <w:rsid w:val="00485A00"/>
    <w:rsid w:val="00485A3B"/>
    <w:rsid w:val="00485A74"/>
    <w:rsid w:val="00485E1D"/>
    <w:rsid w:val="00486520"/>
    <w:rsid w:val="00486854"/>
    <w:rsid w:val="004868D8"/>
    <w:rsid w:val="00486BD7"/>
    <w:rsid w:val="00486DC0"/>
    <w:rsid w:val="00487257"/>
    <w:rsid w:val="004872A8"/>
    <w:rsid w:val="00487322"/>
    <w:rsid w:val="00487347"/>
    <w:rsid w:val="004878BF"/>
    <w:rsid w:val="004879BD"/>
    <w:rsid w:val="00487B87"/>
    <w:rsid w:val="00487D65"/>
    <w:rsid w:val="00487FBB"/>
    <w:rsid w:val="00490B02"/>
    <w:rsid w:val="00490D9B"/>
    <w:rsid w:val="00490EFB"/>
    <w:rsid w:val="0049130C"/>
    <w:rsid w:val="004914EB"/>
    <w:rsid w:val="004916CA"/>
    <w:rsid w:val="00491A77"/>
    <w:rsid w:val="00491BCD"/>
    <w:rsid w:val="00491D7B"/>
    <w:rsid w:val="0049211D"/>
    <w:rsid w:val="0049213A"/>
    <w:rsid w:val="00492235"/>
    <w:rsid w:val="004926D0"/>
    <w:rsid w:val="004928B6"/>
    <w:rsid w:val="00493124"/>
    <w:rsid w:val="004932CB"/>
    <w:rsid w:val="004934C3"/>
    <w:rsid w:val="0049364A"/>
    <w:rsid w:val="00493739"/>
    <w:rsid w:val="00493B0D"/>
    <w:rsid w:val="00493B4A"/>
    <w:rsid w:val="00493D2B"/>
    <w:rsid w:val="00493E17"/>
    <w:rsid w:val="004943C9"/>
    <w:rsid w:val="0049446C"/>
    <w:rsid w:val="00494659"/>
    <w:rsid w:val="0049493D"/>
    <w:rsid w:val="00494ABE"/>
    <w:rsid w:val="00494C9F"/>
    <w:rsid w:val="00494D0A"/>
    <w:rsid w:val="00494D74"/>
    <w:rsid w:val="00494E89"/>
    <w:rsid w:val="00495000"/>
    <w:rsid w:val="00495342"/>
    <w:rsid w:val="004955AD"/>
    <w:rsid w:val="004955FA"/>
    <w:rsid w:val="004957FF"/>
    <w:rsid w:val="00495F9D"/>
    <w:rsid w:val="00496061"/>
    <w:rsid w:val="00496240"/>
    <w:rsid w:val="004965E4"/>
    <w:rsid w:val="00496794"/>
    <w:rsid w:val="00496B05"/>
    <w:rsid w:val="00496E1D"/>
    <w:rsid w:val="00496E3E"/>
    <w:rsid w:val="0049714C"/>
    <w:rsid w:val="004979B3"/>
    <w:rsid w:val="004A0065"/>
    <w:rsid w:val="004A0240"/>
    <w:rsid w:val="004A027E"/>
    <w:rsid w:val="004A04A3"/>
    <w:rsid w:val="004A05E7"/>
    <w:rsid w:val="004A0630"/>
    <w:rsid w:val="004A0710"/>
    <w:rsid w:val="004A0BD5"/>
    <w:rsid w:val="004A0FA7"/>
    <w:rsid w:val="004A1296"/>
    <w:rsid w:val="004A1A13"/>
    <w:rsid w:val="004A1F08"/>
    <w:rsid w:val="004A1F7B"/>
    <w:rsid w:val="004A25C5"/>
    <w:rsid w:val="004A2945"/>
    <w:rsid w:val="004A2C6B"/>
    <w:rsid w:val="004A2D23"/>
    <w:rsid w:val="004A2D3F"/>
    <w:rsid w:val="004A2D71"/>
    <w:rsid w:val="004A33F9"/>
    <w:rsid w:val="004A3598"/>
    <w:rsid w:val="004A36BA"/>
    <w:rsid w:val="004A3797"/>
    <w:rsid w:val="004A38E4"/>
    <w:rsid w:val="004A39C5"/>
    <w:rsid w:val="004A3D6F"/>
    <w:rsid w:val="004A3DAE"/>
    <w:rsid w:val="004A3DE5"/>
    <w:rsid w:val="004A407A"/>
    <w:rsid w:val="004A42BF"/>
    <w:rsid w:val="004A45EE"/>
    <w:rsid w:val="004A461F"/>
    <w:rsid w:val="004A46EA"/>
    <w:rsid w:val="004A470E"/>
    <w:rsid w:val="004A4C9C"/>
    <w:rsid w:val="004A4D0E"/>
    <w:rsid w:val="004A5146"/>
    <w:rsid w:val="004A5670"/>
    <w:rsid w:val="004A5BFF"/>
    <w:rsid w:val="004A5E64"/>
    <w:rsid w:val="004A60BD"/>
    <w:rsid w:val="004A60D0"/>
    <w:rsid w:val="004A6A37"/>
    <w:rsid w:val="004A6B6C"/>
    <w:rsid w:val="004A7031"/>
    <w:rsid w:val="004A71E8"/>
    <w:rsid w:val="004A7368"/>
    <w:rsid w:val="004A7B48"/>
    <w:rsid w:val="004A7D30"/>
    <w:rsid w:val="004A7D67"/>
    <w:rsid w:val="004A7E92"/>
    <w:rsid w:val="004A7F8D"/>
    <w:rsid w:val="004A7FE4"/>
    <w:rsid w:val="004B0444"/>
    <w:rsid w:val="004B084F"/>
    <w:rsid w:val="004B09BA"/>
    <w:rsid w:val="004B0ADE"/>
    <w:rsid w:val="004B11DC"/>
    <w:rsid w:val="004B1266"/>
    <w:rsid w:val="004B1280"/>
    <w:rsid w:val="004B1436"/>
    <w:rsid w:val="004B14C5"/>
    <w:rsid w:val="004B1B8C"/>
    <w:rsid w:val="004B1FAA"/>
    <w:rsid w:val="004B235B"/>
    <w:rsid w:val="004B2434"/>
    <w:rsid w:val="004B2451"/>
    <w:rsid w:val="004B257B"/>
    <w:rsid w:val="004B267D"/>
    <w:rsid w:val="004B2B94"/>
    <w:rsid w:val="004B2E1E"/>
    <w:rsid w:val="004B30F0"/>
    <w:rsid w:val="004B3668"/>
    <w:rsid w:val="004B3E5B"/>
    <w:rsid w:val="004B3ECC"/>
    <w:rsid w:val="004B4466"/>
    <w:rsid w:val="004B4ACB"/>
    <w:rsid w:val="004B4AFA"/>
    <w:rsid w:val="004B4D6F"/>
    <w:rsid w:val="004B4F64"/>
    <w:rsid w:val="004B55FC"/>
    <w:rsid w:val="004B5636"/>
    <w:rsid w:val="004B5682"/>
    <w:rsid w:val="004B57F0"/>
    <w:rsid w:val="004B5A40"/>
    <w:rsid w:val="004B62FB"/>
    <w:rsid w:val="004B6331"/>
    <w:rsid w:val="004B65C6"/>
    <w:rsid w:val="004B6647"/>
    <w:rsid w:val="004B68B6"/>
    <w:rsid w:val="004B69E0"/>
    <w:rsid w:val="004B6A0C"/>
    <w:rsid w:val="004B6DAA"/>
    <w:rsid w:val="004B735E"/>
    <w:rsid w:val="004B747D"/>
    <w:rsid w:val="004B78D1"/>
    <w:rsid w:val="004B7951"/>
    <w:rsid w:val="004B7AE4"/>
    <w:rsid w:val="004B7B29"/>
    <w:rsid w:val="004C0130"/>
    <w:rsid w:val="004C075E"/>
    <w:rsid w:val="004C077C"/>
    <w:rsid w:val="004C0856"/>
    <w:rsid w:val="004C09D4"/>
    <w:rsid w:val="004C1417"/>
    <w:rsid w:val="004C182C"/>
    <w:rsid w:val="004C18EF"/>
    <w:rsid w:val="004C19A8"/>
    <w:rsid w:val="004C1FA4"/>
    <w:rsid w:val="004C1FA6"/>
    <w:rsid w:val="004C1FAC"/>
    <w:rsid w:val="004C2474"/>
    <w:rsid w:val="004C28AF"/>
    <w:rsid w:val="004C2902"/>
    <w:rsid w:val="004C29DF"/>
    <w:rsid w:val="004C2B06"/>
    <w:rsid w:val="004C31FB"/>
    <w:rsid w:val="004C333F"/>
    <w:rsid w:val="004C3761"/>
    <w:rsid w:val="004C38F5"/>
    <w:rsid w:val="004C4544"/>
    <w:rsid w:val="004C4B44"/>
    <w:rsid w:val="004C4FD8"/>
    <w:rsid w:val="004C530C"/>
    <w:rsid w:val="004C5384"/>
    <w:rsid w:val="004C53DE"/>
    <w:rsid w:val="004C5986"/>
    <w:rsid w:val="004C5BE5"/>
    <w:rsid w:val="004C5D3A"/>
    <w:rsid w:val="004C5D48"/>
    <w:rsid w:val="004C6F90"/>
    <w:rsid w:val="004C7177"/>
    <w:rsid w:val="004C71AF"/>
    <w:rsid w:val="004C71D9"/>
    <w:rsid w:val="004C7507"/>
    <w:rsid w:val="004C76CF"/>
    <w:rsid w:val="004C77E8"/>
    <w:rsid w:val="004C7D6F"/>
    <w:rsid w:val="004C7D73"/>
    <w:rsid w:val="004C7DEB"/>
    <w:rsid w:val="004D0733"/>
    <w:rsid w:val="004D073A"/>
    <w:rsid w:val="004D0783"/>
    <w:rsid w:val="004D089C"/>
    <w:rsid w:val="004D09AF"/>
    <w:rsid w:val="004D0D5D"/>
    <w:rsid w:val="004D0E5C"/>
    <w:rsid w:val="004D1108"/>
    <w:rsid w:val="004D1217"/>
    <w:rsid w:val="004D1224"/>
    <w:rsid w:val="004D134D"/>
    <w:rsid w:val="004D1451"/>
    <w:rsid w:val="004D16C9"/>
    <w:rsid w:val="004D19FF"/>
    <w:rsid w:val="004D1BB7"/>
    <w:rsid w:val="004D1C10"/>
    <w:rsid w:val="004D2176"/>
    <w:rsid w:val="004D2276"/>
    <w:rsid w:val="004D231C"/>
    <w:rsid w:val="004D2CCA"/>
    <w:rsid w:val="004D2E0A"/>
    <w:rsid w:val="004D2EEE"/>
    <w:rsid w:val="004D32A1"/>
    <w:rsid w:val="004D32EB"/>
    <w:rsid w:val="004D3739"/>
    <w:rsid w:val="004D3886"/>
    <w:rsid w:val="004D3A1B"/>
    <w:rsid w:val="004D3B24"/>
    <w:rsid w:val="004D3CFB"/>
    <w:rsid w:val="004D3D63"/>
    <w:rsid w:val="004D3FCF"/>
    <w:rsid w:val="004D407C"/>
    <w:rsid w:val="004D42A1"/>
    <w:rsid w:val="004D4723"/>
    <w:rsid w:val="004D473A"/>
    <w:rsid w:val="004D4CD4"/>
    <w:rsid w:val="004D4CE9"/>
    <w:rsid w:val="004D5097"/>
    <w:rsid w:val="004D5364"/>
    <w:rsid w:val="004D57D6"/>
    <w:rsid w:val="004D5ACB"/>
    <w:rsid w:val="004D5F82"/>
    <w:rsid w:val="004D6057"/>
    <w:rsid w:val="004D6128"/>
    <w:rsid w:val="004D6253"/>
    <w:rsid w:val="004D62AC"/>
    <w:rsid w:val="004D632D"/>
    <w:rsid w:val="004D65C5"/>
    <w:rsid w:val="004D65E5"/>
    <w:rsid w:val="004D6758"/>
    <w:rsid w:val="004D6955"/>
    <w:rsid w:val="004D6BE7"/>
    <w:rsid w:val="004D703A"/>
    <w:rsid w:val="004D71EA"/>
    <w:rsid w:val="004D7AB8"/>
    <w:rsid w:val="004D7AEE"/>
    <w:rsid w:val="004D7C5F"/>
    <w:rsid w:val="004D7E78"/>
    <w:rsid w:val="004E03B0"/>
    <w:rsid w:val="004E058F"/>
    <w:rsid w:val="004E081B"/>
    <w:rsid w:val="004E0BD2"/>
    <w:rsid w:val="004E1CB4"/>
    <w:rsid w:val="004E1CB7"/>
    <w:rsid w:val="004E1F2B"/>
    <w:rsid w:val="004E1FA4"/>
    <w:rsid w:val="004E2059"/>
    <w:rsid w:val="004E2102"/>
    <w:rsid w:val="004E24E9"/>
    <w:rsid w:val="004E296A"/>
    <w:rsid w:val="004E2A2C"/>
    <w:rsid w:val="004E2B20"/>
    <w:rsid w:val="004E2EA7"/>
    <w:rsid w:val="004E30FD"/>
    <w:rsid w:val="004E312A"/>
    <w:rsid w:val="004E3147"/>
    <w:rsid w:val="004E34AE"/>
    <w:rsid w:val="004E3576"/>
    <w:rsid w:val="004E35CA"/>
    <w:rsid w:val="004E360D"/>
    <w:rsid w:val="004E3619"/>
    <w:rsid w:val="004E36A0"/>
    <w:rsid w:val="004E3809"/>
    <w:rsid w:val="004E3833"/>
    <w:rsid w:val="004E38AF"/>
    <w:rsid w:val="004E3DC6"/>
    <w:rsid w:val="004E3E81"/>
    <w:rsid w:val="004E4068"/>
    <w:rsid w:val="004E4596"/>
    <w:rsid w:val="004E4597"/>
    <w:rsid w:val="004E47DF"/>
    <w:rsid w:val="004E4A1D"/>
    <w:rsid w:val="004E4AB1"/>
    <w:rsid w:val="004E4B75"/>
    <w:rsid w:val="004E4E20"/>
    <w:rsid w:val="004E5097"/>
    <w:rsid w:val="004E55EC"/>
    <w:rsid w:val="004E564B"/>
    <w:rsid w:val="004E56A9"/>
    <w:rsid w:val="004E570A"/>
    <w:rsid w:val="004E5BF4"/>
    <w:rsid w:val="004E623D"/>
    <w:rsid w:val="004E661C"/>
    <w:rsid w:val="004E688C"/>
    <w:rsid w:val="004E6938"/>
    <w:rsid w:val="004E6D7E"/>
    <w:rsid w:val="004E6EB9"/>
    <w:rsid w:val="004E6F11"/>
    <w:rsid w:val="004E701B"/>
    <w:rsid w:val="004E7087"/>
    <w:rsid w:val="004E7181"/>
    <w:rsid w:val="004E74A7"/>
    <w:rsid w:val="004E7E58"/>
    <w:rsid w:val="004E7E63"/>
    <w:rsid w:val="004E7EB2"/>
    <w:rsid w:val="004E7ED4"/>
    <w:rsid w:val="004F0124"/>
    <w:rsid w:val="004F06A6"/>
    <w:rsid w:val="004F07F0"/>
    <w:rsid w:val="004F08E5"/>
    <w:rsid w:val="004F0A1B"/>
    <w:rsid w:val="004F0C88"/>
    <w:rsid w:val="004F11D7"/>
    <w:rsid w:val="004F17B6"/>
    <w:rsid w:val="004F17F5"/>
    <w:rsid w:val="004F17FE"/>
    <w:rsid w:val="004F18CB"/>
    <w:rsid w:val="004F1C63"/>
    <w:rsid w:val="004F1CDE"/>
    <w:rsid w:val="004F1D34"/>
    <w:rsid w:val="004F2003"/>
    <w:rsid w:val="004F230B"/>
    <w:rsid w:val="004F2931"/>
    <w:rsid w:val="004F2EB3"/>
    <w:rsid w:val="004F2EC7"/>
    <w:rsid w:val="004F3084"/>
    <w:rsid w:val="004F3135"/>
    <w:rsid w:val="004F3CAA"/>
    <w:rsid w:val="004F4467"/>
    <w:rsid w:val="004F45DB"/>
    <w:rsid w:val="004F45E1"/>
    <w:rsid w:val="004F4737"/>
    <w:rsid w:val="004F52E2"/>
    <w:rsid w:val="004F5904"/>
    <w:rsid w:val="004F59A1"/>
    <w:rsid w:val="004F5E06"/>
    <w:rsid w:val="004F6463"/>
    <w:rsid w:val="004F7176"/>
    <w:rsid w:val="004F73CE"/>
    <w:rsid w:val="004F745B"/>
    <w:rsid w:val="004F7551"/>
    <w:rsid w:val="004F75F2"/>
    <w:rsid w:val="004F78BE"/>
    <w:rsid w:val="004F7BA5"/>
    <w:rsid w:val="004F7C47"/>
    <w:rsid w:val="004F7F0B"/>
    <w:rsid w:val="005000CB"/>
    <w:rsid w:val="00500268"/>
    <w:rsid w:val="00500403"/>
    <w:rsid w:val="00500832"/>
    <w:rsid w:val="005009BD"/>
    <w:rsid w:val="00500D4B"/>
    <w:rsid w:val="005010FD"/>
    <w:rsid w:val="00501413"/>
    <w:rsid w:val="00501647"/>
    <w:rsid w:val="0050166B"/>
    <w:rsid w:val="0050231D"/>
    <w:rsid w:val="00502352"/>
    <w:rsid w:val="00502465"/>
    <w:rsid w:val="005024A6"/>
    <w:rsid w:val="005024C6"/>
    <w:rsid w:val="00502740"/>
    <w:rsid w:val="005027E4"/>
    <w:rsid w:val="00502890"/>
    <w:rsid w:val="0050297B"/>
    <w:rsid w:val="00502B6D"/>
    <w:rsid w:val="005035A2"/>
    <w:rsid w:val="005039F0"/>
    <w:rsid w:val="00503DE6"/>
    <w:rsid w:val="00503ECF"/>
    <w:rsid w:val="00503F82"/>
    <w:rsid w:val="0050414E"/>
    <w:rsid w:val="005042E2"/>
    <w:rsid w:val="0050447C"/>
    <w:rsid w:val="005044F9"/>
    <w:rsid w:val="00504805"/>
    <w:rsid w:val="005048F6"/>
    <w:rsid w:val="0050496E"/>
    <w:rsid w:val="00504B76"/>
    <w:rsid w:val="00504B82"/>
    <w:rsid w:val="00504C44"/>
    <w:rsid w:val="00504DA3"/>
    <w:rsid w:val="00504DAF"/>
    <w:rsid w:val="00504FA9"/>
    <w:rsid w:val="00504FE6"/>
    <w:rsid w:val="005052EA"/>
    <w:rsid w:val="00505306"/>
    <w:rsid w:val="005054CD"/>
    <w:rsid w:val="00505661"/>
    <w:rsid w:val="00505C8E"/>
    <w:rsid w:val="00505CBF"/>
    <w:rsid w:val="005060A0"/>
    <w:rsid w:val="005061A2"/>
    <w:rsid w:val="00506232"/>
    <w:rsid w:val="00506425"/>
    <w:rsid w:val="00506554"/>
    <w:rsid w:val="00506875"/>
    <w:rsid w:val="005069C2"/>
    <w:rsid w:val="00506A54"/>
    <w:rsid w:val="00506B3A"/>
    <w:rsid w:val="00506B70"/>
    <w:rsid w:val="00506E47"/>
    <w:rsid w:val="00507564"/>
    <w:rsid w:val="005075E6"/>
    <w:rsid w:val="005077A1"/>
    <w:rsid w:val="00507893"/>
    <w:rsid w:val="00507A67"/>
    <w:rsid w:val="00507DC8"/>
    <w:rsid w:val="0051031B"/>
    <w:rsid w:val="0051048E"/>
    <w:rsid w:val="005108B9"/>
    <w:rsid w:val="00510D62"/>
    <w:rsid w:val="00510EE9"/>
    <w:rsid w:val="005119C0"/>
    <w:rsid w:val="00511AC6"/>
    <w:rsid w:val="00511BD7"/>
    <w:rsid w:val="00511C2D"/>
    <w:rsid w:val="00511C56"/>
    <w:rsid w:val="00512490"/>
    <w:rsid w:val="00512602"/>
    <w:rsid w:val="005127CE"/>
    <w:rsid w:val="0051283E"/>
    <w:rsid w:val="00512951"/>
    <w:rsid w:val="00512C8A"/>
    <w:rsid w:val="005132DB"/>
    <w:rsid w:val="00513A71"/>
    <w:rsid w:val="00513ABD"/>
    <w:rsid w:val="005143D2"/>
    <w:rsid w:val="00514724"/>
    <w:rsid w:val="005147CF"/>
    <w:rsid w:val="005150F9"/>
    <w:rsid w:val="005152CC"/>
    <w:rsid w:val="005152D1"/>
    <w:rsid w:val="005153FF"/>
    <w:rsid w:val="005155EC"/>
    <w:rsid w:val="0051561C"/>
    <w:rsid w:val="00515D74"/>
    <w:rsid w:val="00515D9B"/>
    <w:rsid w:val="00515F92"/>
    <w:rsid w:val="00516111"/>
    <w:rsid w:val="005161E4"/>
    <w:rsid w:val="0051648C"/>
    <w:rsid w:val="005167D9"/>
    <w:rsid w:val="00516C49"/>
    <w:rsid w:val="00516E42"/>
    <w:rsid w:val="00516FCB"/>
    <w:rsid w:val="0051715C"/>
    <w:rsid w:val="005173DE"/>
    <w:rsid w:val="00517664"/>
    <w:rsid w:val="005203BE"/>
    <w:rsid w:val="005205E5"/>
    <w:rsid w:val="00520777"/>
    <w:rsid w:val="005208D9"/>
    <w:rsid w:val="0052093B"/>
    <w:rsid w:val="0052096C"/>
    <w:rsid w:val="00520D97"/>
    <w:rsid w:val="00520F89"/>
    <w:rsid w:val="00521217"/>
    <w:rsid w:val="005215C5"/>
    <w:rsid w:val="00521A1B"/>
    <w:rsid w:val="00521DE3"/>
    <w:rsid w:val="00522033"/>
    <w:rsid w:val="00522680"/>
    <w:rsid w:val="0052286E"/>
    <w:rsid w:val="00522948"/>
    <w:rsid w:val="005229A6"/>
    <w:rsid w:val="00522B62"/>
    <w:rsid w:val="00522C20"/>
    <w:rsid w:val="00522C85"/>
    <w:rsid w:val="00522DB2"/>
    <w:rsid w:val="00522E27"/>
    <w:rsid w:val="005233F4"/>
    <w:rsid w:val="005234F8"/>
    <w:rsid w:val="005236C4"/>
    <w:rsid w:val="0052384A"/>
    <w:rsid w:val="00523CE6"/>
    <w:rsid w:val="00524235"/>
    <w:rsid w:val="0052438A"/>
    <w:rsid w:val="005243FB"/>
    <w:rsid w:val="00524A77"/>
    <w:rsid w:val="00524D99"/>
    <w:rsid w:val="00524DCB"/>
    <w:rsid w:val="00524F0C"/>
    <w:rsid w:val="00525021"/>
    <w:rsid w:val="005254C4"/>
    <w:rsid w:val="005256D0"/>
    <w:rsid w:val="005257B0"/>
    <w:rsid w:val="005257C0"/>
    <w:rsid w:val="0052582C"/>
    <w:rsid w:val="00525E49"/>
    <w:rsid w:val="0052604C"/>
    <w:rsid w:val="005262E1"/>
    <w:rsid w:val="0052643B"/>
    <w:rsid w:val="00526994"/>
    <w:rsid w:val="00526B4B"/>
    <w:rsid w:val="00526C61"/>
    <w:rsid w:val="00526E74"/>
    <w:rsid w:val="0052722F"/>
    <w:rsid w:val="00527267"/>
    <w:rsid w:val="00527F08"/>
    <w:rsid w:val="0053017A"/>
    <w:rsid w:val="00530347"/>
    <w:rsid w:val="0053066F"/>
    <w:rsid w:val="00530CD8"/>
    <w:rsid w:val="00530F09"/>
    <w:rsid w:val="0053100F"/>
    <w:rsid w:val="0053137E"/>
    <w:rsid w:val="00531506"/>
    <w:rsid w:val="00531966"/>
    <w:rsid w:val="0053196C"/>
    <w:rsid w:val="00531A9D"/>
    <w:rsid w:val="005323A7"/>
    <w:rsid w:val="00532469"/>
    <w:rsid w:val="00532A2F"/>
    <w:rsid w:val="00532C02"/>
    <w:rsid w:val="00532C87"/>
    <w:rsid w:val="00533694"/>
    <w:rsid w:val="00533864"/>
    <w:rsid w:val="005338F0"/>
    <w:rsid w:val="0053395F"/>
    <w:rsid w:val="005339D3"/>
    <w:rsid w:val="00533EC6"/>
    <w:rsid w:val="005342BD"/>
    <w:rsid w:val="00534561"/>
    <w:rsid w:val="005347CA"/>
    <w:rsid w:val="00534FB7"/>
    <w:rsid w:val="00534FC9"/>
    <w:rsid w:val="00535029"/>
    <w:rsid w:val="0053564F"/>
    <w:rsid w:val="00535957"/>
    <w:rsid w:val="00535C4A"/>
    <w:rsid w:val="0053620F"/>
    <w:rsid w:val="005362CE"/>
    <w:rsid w:val="0053669D"/>
    <w:rsid w:val="005368EC"/>
    <w:rsid w:val="00536FFC"/>
    <w:rsid w:val="00537044"/>
    <w:rsid w:val="0053710E"/>
    <w:rsid w:val="00537150"/>
    <w:rsid w:val="00537165"/>
    <w:rsid w:val="005372F6"/>
    <w:rsid w:val="0053738D"/>
    <w:rsid w:val="0053761A"/>
    <w:rsid w:val="00537D15"/>
    <w:rsid w:val="00537D4A"/>
    <w:rsid w:val="00537E89"/>
    <w:rsid w:val="0054004C"/>
    <w:rsid w:val="0054011B"/>
    <w:rsid w:val="0054050A"/>
    <w:rsid w:val="0054076F"/>
    <w:rsid w:val="005408F0"/>
    <w:rsid w:val="00540971"/>
    <w:rsid w:val="005409A9"/>
    <w:rsid w:val="00540B2C"/>
    <w:rsid w:val="00540EF4"/>
    <w:rsid w:val="00540F25"/>
    <w:rsid w:val="005413C3"/>
    <w:rsid w:val="005413E9"/>
    <w:rsid w:val="00541921"/>
    <w:rsid w:val="00541D23"/>
    <w:rsid w:val="00541D8E"/>
    <w:rsid w:val="00541EBA"/>
    <w:rsid w:val="0054203E"/>
    <w:rsid w:val="005423EC"/>
    <w:rsid w:val="00542960"/>
    <w:rsid w:val="0054298C"/>
    <w:rsid w:val="00542C0B"/>
    <w:rsid w:val="005432CD"/>
    <w:rsid w:val="0054339A"/>
    <w:rsid w:val="00543539"/>
    <w:rsid w:val="005435F8"/>
    <w:rsid w:val="00543722"/>
    <w:rsid w:val="00543878"/>
    <w:rsid w:val="00543935"/>
    <w:rsid w:val="005439A0"/>
    <w:rsid w:val="00543C78"/>
    <w:rsid w:val="0054403B"/>
    <w:rsid w:val="00544493"/>
    <w:rsid w:val="0054473F"/>
    <w:rsid w:val="00544B92"/>
    <w:rsid w:val="00544BA7"/>
    <w:rsid w:val="00544CC7"/>
    <w:rsid w:val="00544EB4"/>
    <w:rsid w:val="00545133"/>
    <w:rsid w:val="0054531F"/>
    <w:rsid w:val="00545483"/>
    <w:rsid w:val="005459C1"/>
    <w:rsid w:val="00545AE2"/>
    <w:rsid w:val="005460CC"/>
    <w:rsid w:val="005460EA"/>
    <w:rsid w:val="00546C1D"/>
    <w:rsid w:val="00546D70"/>
    <w:rsid w:val="0054711B"/>
    <w:rsid w:val="0054716E"/>
    <w:rsid w:val="0054754A"/>
    <w:rsid w:val="00547E41"/>
    <w:rsid w:val="00547EBE"/>
    <w:rsid w:val="005504DF"/>
    <w:rsid w:val="00550503"/>
    <w:rsid w:val="0055050F"/>
    <w:rsid w:val="0055062A"/>
    <w:rsid w:val="00550B33"/>
    <w:rsid w:val="00550B72"/>
    <w:rsid w:val="00550BF4"/>
    <w:rsid w:val="00550DE8"/>
    <w:rsid w:val="00550F83"/>
    <w:rsid w:val="00551156"/>
    <w:rsid w:val="005513A5"/>
    <w:rsid w:val="0055154B"/>
    <w:rsid w:val="005517AD"/>
    <w:rsid w:val="0055193A"/>
    <w:rsid w:val="005519BE"/>
    <w:rsid w:val="00551A2D"/>
    <w:rsid w:val="00551AE7"/>
    <w:rsid w:val="00551C7C"/>
    <w:rsid w:val="0055233B"/>
    <w:rsid w:val="00552AB5"/>
    <w:rsid w:val="00552B21"/>
    <w:rsid w:val="00552B30"/>
    <w:rsid w:val="00552DC1"/>
    <w:rsid w:val="00552F90"/>
    <w:rsid w:val="0055310A"/>
    <w:rsid w:val="005531B7"/>
    <w:rsid w:val="00553324"/>
    <w:rsid w:val="005534C4"/>
    <w:rsid w:val="005538AC"/>
    <w:rsid w:val="005539DA"/>
    <w:rsid w:val="00553A54"/>
    <w:rsid w:val="00553A6E"/>
    <w:rsid w:val="0055410E"/>
    <w:rsid w:val="0055434A"/>
    <w:rsid w:val="0055448E"/>
    <w:rsid w:val="0055498D"/>
    <w:rsid w:val="00554B59"/>
    <w:rsid w:val="00554C3E"/>
    <w:rsid w:val="00554FC4"/>
    <w:rsid w:val="00555090"/>
    <w:rsid w:val="005554C5"/>
    <w:rsid w:val="00555990"/>
    <w:rsid w:val="0055599A"/>
    <w:rsid w:val="00555AC9"/>
    <w:rsid w:val="00555B26"/>
    <w:rsid w:val="00555B8A"/>
    <w:rsid w:val="00556127"/>
    <w:rsid w:val="0055658E"/>
    <w:rsid w:val="005565B4"/>
    <w:rsid w:val="005566CE"/>
    <w:rsid w:val="00556866"/>
    <w:rsid w:val="005573BA"/>
    <w:rsid w:val="00557486"/>
    <w:rsid w:val="00557B9A"/>
    <w:rsid w:val="00557C21"/>
    <w:rsid w:val="00557E6B"/>
    <w:rsid w:val="00557F45"/>
    <w:rsid w:val="00557F9E"/>
    <w:rsid w:val="0056001A"/>
    <w:rsid w:val="005602EA"/>
    <w:rsid w:val="005604B3"/>
    <w:rsid w:val="00560B1D"/>
    <w:rsid w:val="00560B45"/>
    <w:rsid w:val="00561357"/>
    <w:rsid w:val="005613CB"/>
    <w:rsid w:val="005613CE"/>
    <w:rsid w:val="00561CD4"/>
    <w:rsid w:val="00561E5A"/>
    <w:rsid w:val="0056217B"/>
    <w:rsid w:val="00562560"/>
    <w:rsid w:val="005625D2"/>
    <w:rsid w:val="005629B7"/>
    <w:rsid w:val="00562EF9"/>
    <w:rsid w:val="005631BB"/>
    <w:rsid w:val="005631C4"/>
    <w:rsid w:val="005635D9"/>
    <w:rsid w:val="00563AFE"/>
    <w:rsid w:val="00563DFF"/>
    <w:rsid w:val="00563E20"/>
    <w:rsid w:val="00563E73"/>
    <w:rsid w:val="00563ECA"/>
    <w:rsid w:val="00563FAB"/>
    <w:rsid w:val="005645DC"/>
    <w:rsid w:val="00564623"/>
    <w:rsid w:val="005647A5"/>
    <w:rsid w:val="0056480A"/>
    <w:rsid w:val="005649F5"/>
    <w:rsid w:val="00564ADE"/>
    <w:rsid w:val="00564B3E"/>
    <w:rsid w:val="00564BB3"/>
    <w:rsid w:val="00564F16"/>
    <w:rsid w:val="005651FE"/>
    <w:rsid w:val="005652D1"/>
    <w:rsid w:val="0056631A"/>
    <w:rsid w:val="0056640E"/>
    <w:rsid w:val="00566436"/>
    <w:rsid w:val="0056654E"/>
    <w:rsid w:val="00566692"/>
    <w:rsid w:val="00566D8F"/>
    <w:rsid w:val="005670CE"/>
    <w:rsid w:val="005671BF"/>
    <w:rsid w:val="00567275"/>
    <w:rsid w:val="00567480"/>
    <w:rsid w:val="005674A6"/>
    <w:rsid w:val="005675EE"/>
    <w:rsid w:val="005676F9"/>
    <w:rsid w:val="005679F2"/>
    <w:rsid w:val="00567C15"/>
    <w:rsid w:val="00567C3B"/>
    <w:rsid w:val="0057009A"/>
    <w:rsid w:val="0057017A"/>
    <w:rsid w:val="0057056F"/>
    <w:rsid w:val="005705D4"/>
    <w:rsid w:val="00570A0D"/>
    <w:rsid w:val="00570D5B"/>
    <w:rsid w:val="00570D84"/>
    <w:rsid w:val="005712C3"/>
    <w:rsid w:val="0057162C"/>
    <w:rsid w:val="00571B1D"/>
    <w:rsid w:val="00571B6B"/>
    <w:rsid w:val="00571D48"/>
    <w:rsid w:val="00571D5B"/>
    <w:rsid w:val="00571DEA"/>
    <w:rsid w:val="00571F68"/>
    <w:rsid w:val="00572125"/>
    <w:rsid w:val="00572324"/>
    <w:rsid w:val="005723F2"/>
    <w:rsid w:val="00572C97"/>
    <w:rsid w:val="00572D35"/>
    <w:rsid w:val="0057302D"/>
    <w:rsid w:val="00573E81"/>
    <w:rsid w:val="00574562"/>
    <w:rsid w:val="00574567"/>
    <w:rsid w:val="00574587"/>
    <w:rsid w:val="0057459D"/>
    <w:rsid w:val="00574C31"/>
    <w:rsid w:val="00574CC1"/>
    <w:rsid w:val="00574E5D"/>
    <w:rsid w:val="005752B8"/>
    <w:rsid w:val="005756FA"/>
    <w:rsid w:val="00575B7E"/>
    <w:rsid w:val="005765A2"/>
    <w:rsid w:val="005767FF"/>
    <w:rsid w:val="00576BAA"/>
    <w:rsid w:val="005774FC"/>
    <w:rsid w:val="00577585"/>
    <w:rsid w:val="00577807"/>
    <w:rsid w:val="00577D61"/>
    <w:rsid w:val="00577F4E"/>
    <w:rsid w:val="00580089"/>
    <w:rsid w:val="00580172"/>
    <w:rsid w:val="00580232"/>
    <w:rsid w:val="0058025D"/>
    <w:rsid w:val="0058041D"/>
    <w:rsid w:val="0058049B"/>
    <w:rsid w:val="005806E4"/>
    <w:rsid w:val="0058083C"/>
    <w:rsid w:val="0058087E"/>
    <w:rsid w:val="0058094B"/>
    <w:rsid w:val="00580B22"/>
    <w:rsid w:val="00580DC4"/>
    <w:rsid w:val="00581179"/>
    <w:rsid w:val="00581BCF"/>
    <w:rsid w:val="00581C41"/>
    <w:rsid w:val="00582232"/>
    <w:rsid w:val="005824AA"/>
    <w:rsid w:val="0058256E"/>
    <w:rsid w:val="00582837"/>
    <w:rsid w:val="0058288A"/>
    <w:rsid w:val="005829BD"/>
    <w:rsid w:val="00582B95"/>
    <w:rsid w:val="005831BB"/>
    <w:rsid w:val="0058349B"/>
    <w:rsid w:val="005834A3"/>
    <w:rsid w:val="0058372E"/>
    <w:rsid w:val="00583829"/>
    <w:rsid w:val="00584211"/>
    <w:rsid w:val="00584306"/>
    <w:rsid w:val="00584395"/>
    <w:rsid w:val="00584677"/>
    <w:rsid w:val="00584B85"/>
    <w:rsid w:val="00584D97"/>
    <w:rsid w:val="00584DBC"/>
    <w:rsid w:val="00584E7C"/>
    <w:rsid w:val="00584F8B"/>
    <w:rsid w:val="005850A5"/>
    <w:rsid w:val="00585502"/>
    <w:rsid w:val="00585626"/>
    <w:rsid w:val="00585B03"/>
    <w:rsid w:val="00585C05"/>
    <w:rsid w:val="00585D11"/>
    <w:rsid w:val="00585E3D"/>
    <w:rsid w:val="0058602E"/>
    <w:rsid w:val="00586031"/>
    <w:rsid w:val="005863F3"/>
    <w:rsid w:val="0058689B"/>
    <w:rsid w:val="00586DB6"/>
    <w:rsid w:val="00586FA2"/>
    <w:rsid w:val="00587082"/>
    <w:rsid w:val="00587343"/>
    <w:rsid w:val="005875CF"/>
    <w:rsid w:val="005877AB"/>
    <w:rsid w:val="00587ACC"/>
    <w:rsid w:val="00587B2D"/>
    <w:rsid w:val="00587C1D"/>
    <w:rsid w:val="00587C41"/>
    <w:rsid w:val="00587CD3"/>
    <w:rsid w:val="005900DF"/>
    <w:rsid w:val="00590437"/>
    <w:rsid w:val="0059075C"/>
    <w:rsid w:val="00590778"/>
    <w:rsid w:val="005908D8"/>
    <w:rsid w:val="005909C0"/>
    <w:rsid w:val="00590B66"/>
    <w:rsid w:val="00590E92"/>
    <w:rsid w:val="00590F79"/>
    <w:rsid w:val="0059110D"/>
    <w:rsid w:val="0059118C"/>
    <w:rsid w:val="0059127E"/>
    <w:rsid w:val="0059136B"/>
    <w:rsid w:val="005914B2"/>
    <w:rsid w:val="00591558"/>
    <w:rsid w:val="0059198E"/>
    <w:rsid w:val="005921E7"/>
    <w:rsid w:val="00592278"/>
    <w:rsid w:val="00593217"/>
    <w:rsid w:val="00593228"/>
    <w:rsid w:val="005933C4"/>
    <w:rsid w:val="00593C67"/>
    <w:rsid w:val="00593D7D"/>
    <w:rsid w:val="00593E75"/>
    <w:rsid w:val="00593F9C"/>
    <w:rsid w:val="00594483"/>
    <w:rsid w:val="00594570"/>
    <w:rsid w:val="00594619"/>
    <w:rsid w:val="00595411"/>
    <w:rsid w:val="00595537"/>
    <w:rsid w:val="00595565"/>
    <w:rsid w:val="00595B01"/>
    <w:rsid w:val="00595BFE"/>
    <w:rsid w:val="00595C78"/>
    <w:rsid w:val="00596906"/>
    <w:rsid w:val="00596BBF"/>
    <w:rsid w:val="00597370"/>
    <w:rsid w:val="005974BF"/>
    <w:rsid w:val="00597594"/>
    <w:rsid w:val="00597BEE"/>
    <w:rsid w:val="00597BFE"/>
    <w:rsid w:val="00597E12"/>
    <w:rsid w:val="005A01A6"/>
    <w:rsid w:val="005A03CD"/>
    <w:rsid w:val="005A05E1"/>
    <w:rsid w:val="005A0A7A"/>
    <w:rsid w:val="005A1608"/>
    <w:rsid w:val="005A19B1"/>
    <w:rsid w:val="005A1B11"/>
    <w:rsid w:val="005A1B92"/>
    <w:rsid w:val="005A1E6A"/>
    <w:rsid w:val="005A2144"/>
    <w:rsid w:val="005A2412"/>
    <w:rsid w:val="005A24B1"/>
    <w:rsid w:val="005A2568"/>
    <w:rsid w:val="005A26EF"/>
    <w:rsid w:val="005A2B4E"/>
    <w:rsid w:val="005A2BD9"/>
    <w:rsid w:val="005A2D7B"/>
    <w:rsid w:val="005A2DEE"/>
    <w:rsid w:val="005A2F05"/>
    <w:rsid w:val="005A2F07"/>
    <w:rsid w:val="005A314B"/>
    <w:rsid w:val="005A3326"/>
    <w:rsid w:val="005A333D"/>
    <w:rsid w:val="005A370D"/>
    <w:rsid w:val="005A37B9"/>
    <w:rsid w:val="005A387D"/>
    <w:rsid w:val="005A3905"/>
    <w:rsid w:val="005A3D04"/>
    <w:rsid w:val="005A405A"/>
    <w:rsid w:val="005A420C"/>
    <w:rsid w:val="005A45C2"/>
    <w:rsid w:val="005A47B0"/>
    <w:rsid w:val="005A48EC"/>
    <w:rsid w:val="005A4B16"/>
    <w:rsid w:val="005A4D4E"/>
    <w:rsid w:val="005A4D91"/>
    <w:rsid w:val="005A4E7D"/>
    <w:rsid w:val="005A5048"/>
    <w:rsid w:val="005A523E"/>
    <w:rsid w:val="005A539D"/>
    <w:rsid w:val="005A54D9"/>
    <w:rsid w:val="005A59CA"/>
    <w:rsid w:val="005A5E20"/>
    <w:rsid w:val="005A64A9"/>
    <w:rsid w:val="005A64CD"/>
    <w:rsid w:val="005A6A4F"/>
    <w:rsid w:val="005A6EFC"/>
    <w:rsid w:val="005A7232"/>
    <w:rsid w:val="005A7389"/>
    <w:rsid w:val="005A73A3"/>
    <w:rsid w:val="005A7709"/>
    <w:rsid w:val="005A77B5"/>
    <w:rsid w:val="005A7935"/>
    <w:rsid w:val="005A7B99"/>
    <w:rsid w:val="005A7F6D"/>
    <w:rsid w:val="005B00FC"/>
    <w:rsid w:val="005B03A8"/>
    <w:rsid w:val="005B05AF"/>
    <w:rsid w:val="005B0745"/>
    <w:rsid w:val="005B08DF"/>
    <w:rsid w:val="005B0C1A"/>
    <w:rsid w:val="005B14B2"/>
    <w:rsid w:val="005B1855"/>
    <w:rsid w:val="005B1A8D"/>
    <w:rsid w:val="005B1BB9"/>
    <w:rsid w:val="005B2206"/>
    <w:rsid w:val="005B22FB"/>
    <w:rsid w:val="005B241D"/>
    <w:rsid w:val="005B24B2"/>
    <w:rsid w:val="005B2506"/>
    <w:rsid w:val="005B2C7C"/>
    <w:rsid w:val="005B374F"/>
    <w:rsid w:val="005B37EE"/>
    <w:rsid w:val="005B3E1B"/>
    <w:rsid w:val="005B404C"/>
    <w:rsid w:val="005B4328"/>
    <w:rsid w:val="005B43E4"/>
    <w:rsid w:val="005B4629"/>
    <w:rsid w:val="005B5410"/>
    <w:rsid w:val="005B557B"/>
    <w:rsid w:val="005B560B"/>
    <w:rsid w:val="005B5806"/>
    <w:rsid w:val="005B5B1F"/>
    <w:rsid w:val="005B6106"/>
    <w:rsid w:val="005B64A8"/>
    <w:rsid w:val="005B6569"/>
    <w:rsid w:val="005B6688"/>
    <w:rsid w:val="005B6802"/>
    <w:rsid w:val="005B691E"/>
    <w:rsid w:val="005B6C0D"/>
    <w:rsid w:val="005B6EF7"/>
    <w:rsid w:val="005B7548"/>
    <w:rsid w:val="005B7980"/>
    <w:rsid w:val="005B7AAC"/>
    <w:rsid w:val="005B7B00"/>
    <w:rsid w:val="005B7D5A"/>
    <w:rsid w:val="005B7E05"/>
    <w:rsid w:val="005C00EE"/>
    <w:rsid w:val="005C06AE"/>
    <w:rsid w:val="005C0881"/>
    <w:rsid w:val="005C0B3D"/>
    <w:rsid w:val="005C0BEB"/>
    <w:rsid w:val="005C0C59"/>
    <w:rsid w:val="005C0C6B"/>
    <w:rsid w:val="005C108A"/>
    <w:rsid w:val="005C1342"/>
    <w:rsid w:val="005C13B5"/>
    <w:rsid w:val="005C172B"/>
    <w:rsid w:val="005C1C7A"/>
    <w:rsid w:val="005C1EDC"/>
    <w:rsid w:val="005C2544"/>
    <w:rsid w:val="005C2795"/>
    <w:rsid w:val="005C27F3"/>
    <w:rsid w:val="005C2A70"/>
    <w:rsid w:val="005C2FD2"/>
    <w:rsid w:val="005C359D"/>
    <w:rsid w:val="005C38C0"/>
    <w:rsid w:val="005C39BB"/>
    <w:rsid w:val="005C3F3F"/>
    <w:rsid w:val="005C3FA5"/>
    <w:rsid w:val="005C4092"/>
    <w:rsid w:val="005C420A"/>
    <w:rsid w:val="005C4426"/>
    <w:rsid w:val="005C4447"/>
    <w:rsid w:val="005C45CE"/>
    <w:rsid w:val="005C45F0"/>
    <w:rsid w:val="005C4728"/>
    <w:rsid w:val="005C4850"/>
    <w:rsid w:val="005C493D"/>
    <w:rsid w:val="005C4ADB"/>
    <w:rsid w:val="005C4BB4"/>
    <w:rsid w:val="005C4C49"/>
    <w:rsid w:val="005C4DD5"/>
    <w:rsid w:val="005C5042"/>
    <w:rsid w:val="005C5533"/>
    <w:rsid w:val="005C582F"/>
    <w:rsid w:val="005C5A27"/>
    <w:rsid w:val="005C5BA9"/>
    <w:rsid w:val="005C5DF1"/>
    <w:rsid w:val="005C6314"/>
    <w:rsid w:val="005C6560"/>
    <w:rsid w:val="005C6CA6"/>
    <w:rsid w:val="005C7050"/>
    <w:rsid w:val="005C7178"/>
    <w:rsid w:val="005C7273"/>
    <w:rsid w:val="005C7310"/>
    <w:rsid w:val="005C73B4"/>
    <w:rsid w:val="005C73E7"/>
    <w:rsid w:val="005C7609"/>
    <w:rsid w:val="005C7982"/>
    <w:rsid w:val="005D0110"/>
    <w:rsid w:val="005D013F"/>
    <w:rsid w:val="005D0813"/>
    <w:rsid w:val="005D0945"/>
    <w:rsid w:val="005D0D68"/>
    <w:rsid w:val="005D0D85"/>
    <w:rsid w:val="005D0E21"/>
    <w:rsid w:val="005D11D9"/>
    <w:rsid w:val="005D161B"/>
    <w:rsid w:val="005D1BF0"/>
    <w:rsid w:val="005D1FBE"/>
    <w:rsid w:val="005D2050"/>
    <w:rsid w:val="005D2208"/>
    <w:rsid w:val="005D22FB"/>
    <w:rsid w:val="005D271C"/>
    <w:rsid w:val="005D299E"/>
    <w:rsid w:val="005D2D00"/>
    <w:rsid w:val="005D2E39"/>
    <w:rsid w:val="005D3112"/>
    <w:rsid w:val="005D3687"/>
    <w:rsid w:val="005D3F0B"/>
    <w:rsid w:val="005D4082"/>
    <w:rsid w:val="005D41CE"/>
    <w:rsid w:val="005D420F"/>
    <w:rsid w:val="005D43D6"/>
    <w:rsid w:val="005D443D"/>
    <w:rsid w:val="005D447A"/>
    <w:rsid w:val="005D45CC"/>
    <w:rsid w:val="005D45E0"/>
    <w:rsid w:val="005D4727"/>
    <w:rsid w:val="005D4864"/>
    <w:rsid w:val="005D4F40"/>
    <w:rsid w:val="005D53F9"/>
    <w:rsid w:val="005D5417"/>
    <w:rsid w:val="005D57A6"/>
    <w:rsid w:val="005D6134"/>
    <w:rsid w:val="005D614C"/>
    <w:rsid w:val="005D6286"/>
    <w:rsid w:val="005D6937"/>
    <w:rsid w:val="005D6CF1"/>
    <w:rsid w:val="005D716C"/>
    <w:rsid w:val="005D77CE"/>
    <w:rsid w:val="005D78B5"/>
    <w:rsid w:val="005D78F2"/>
    <w:rsid w:val="005D7C57"/>
    <w:rsid w:val="005D7CB9"/>
    <w:rsid w:val="005E000E"/>
    <w:rsid w:val="005E01AA"/>
    <w:rsid w:val="005E025C"/>
    <w:rsid w:val="005E0406"/>
    <w:rsid w:val="005E0408"/>
    <w:rsid w:val="005E05EF"/>
    <w:rsid w:val="005E0C6C"/>
    <w:rsid w:val="005E0E17"/>
    <w:rsid w:val="005E0FF9"/>
    <w:rsid w:val="005E1921"/>
    <w:rsid w:val="005E1DCD"/>
    <w:rsid w:val="005E22D3"/>
    <w:rsid w:val="005E2539"/>
    <w:rsid w:val="005E27CD"/>
    <w:rsid w:val="005E2F6A"/>
    <w:rsid w:val="005E31CD"/>
    <w:rsid w:val="005E35A4"/>
    <w:rsid w:val="005E3A1C"/>
    <w:rsid w:val="005E3A78"/>
    <w:rsid w:val="005E3B45"/>
    <w:rsid w:val="005E3B86"/>
    <w:rsid w:val="005E401A"/>
    <w:rsid w:val="005E4146"/>
    <w:rsid w:val="005E41CF"/>
    <w:rsid w:val="005E457F"/>
    <w:rsid w:val="005E478B"/>
    <w:rsid w:val="005E479F"/>
    <w:rsid w:val="005E47A4"/>
    <w:rsid w:val="005E511A"/>
    <w:rsid w:val="005E52EE"/>
    <w:rsid w:val="005E55CC"/>
    <w:rsid w:val="005E5779"/>
    <w:rsid w:val="005E5884"/>
    <w:rsid w:val="005E5AD4"/>
    <w:rsid w:val="005E5B5C"/>
    <w:rsid w:val="005E5BBB"/>
    <w:rsid w:val="005E5BFF"/>
    <w:rsid w:val="005E5D14"/>
    <w:rsid w:val="005E5E0F"/>
    <w:rsid w:val="005E5F9C"/>
    <w:rsid w:val="005E61AC"/>
    <w:rsid w:val="005E65D7"/>
    <w:rsid w:val="005E666A"/>
    <w:rsid w:val="005E684B"/>
    <w:rsid w:val="005E688E"/>
    <w:rsid w:val="005E69BE"/>
    <w:rsid w:val="005E6A83"/>
    <w:rsid w:val="005E6F5A"/>
    <w:rsid w:val="005E6F8B"/>
    <w:rsid w:val="005E709E"/>
    <w:rsid w:val="005E75B2"/>
    <w:rsid w:val="005E78B9"/>
    <w:rsid w:val="005E7B34"/>
    <w:rsid w:val="005F0122"/>
    <w:rsid w:val="005F0411"/>
    <w:rsid w:val="005F08C2"/>
    <w:rsid w:val="005F09C9"/>
    <w:rsid w:val="005F0B35"/>
    <w:rsid w:val="005F0E17"/>
    <w:rsid w:val="005F0FFB"/>
    <w:rsid w:val="005F1177"/>
    <w:rsid w:val="005F1864"/>
    <w:rsid w:val="005F1872"/>
    <w:rsid w:val="005F1C1E"/>
    <w:rsid w:val="005F1DB0"/>
    <w:rsid w:val="005F1F2D"/>
    <w:rsid w:val="005F1F8C"/>
    <w:rsid w:val="005F21D7"/>
    <w:rsid w:val="005F277F"/>
    <w:rsid w:val="005F2F3D"/>
    <w:rsid w:val="005F3849"/>
    <w:rsid w:val="005F44F0"/>
    <w:rsid w:val="005F45BE"/>
    <w:rsid w:val="005F46DC"/>
    <w:rsid w:val="005F4D18"/>
    <w:rsid w:val="005F4FED"/>
    <w:rsid w:val="005F5107"/>
    <w:rsid w:val="005F5608"/>
    <w:rsid w:val="005F5650"/>
    <w:rsid w:val="005F5885"/>
    <w:rsid w:val="005F590C"/>
    <w:rsid w:val="005F599E"/>
    <w:rsid w:val="005F5B14"/>
    <w:rsid w:val="005F6398"/>
    <w:rsid w:val="005F68A9"/>
    <w:rsid w:val="005F6A55"/>
    <w:rsid w:val="005F6BDC"/>
    <w:rsid w:val="005F6D81"/>
    <w:rsid w:val="005F7418"/>
    <w:rsid w:val="005F75E0"/>
    <w:rsid w:val="005F76EE"/>
    <w:rsid w:val="005F7875"/>
    <w:rsid w:val="005F79A6"/>
    <w:rsid w:val="005F79D9"/>
    <w:rsid w:val="005F7A92"/>
    <w:rsid w:val="005F7D82"/>
    <w:rsid w:val="00600029"/>
    <w:rsid w:val="0060018B"/>
    <w:rsid w:val="006003BC"/>
    <w:rsid w:val="006003E8"/>
    <w:rsid w:val="0060045B"/>
    <w:rsid w:val="0060048F"/>
    <w:rsid w:val="00600DAC"/>
    <w:rsid w:val="00600EA0"/>
    <w:rsid w:val="00600FE0"/>
    <w:rsid w:val="00601176"/>
    <w:rsid w:val="00601583"/>
    <w:rsid w:val="0060189B"/>
    <w:rsid w:val="006018E8"/>
    <w:rsid w:val="00601A8A"/>
    <w:rsid w:val="006020CA"/>
    <w:rsid w:val="00602188"/>
    <w:rsid w:val="00602335"/>
    <w:rsid w:val="006031DF"/>
    <w:rsid w:val="00603620"/>
    <w:rsid w:val="00603931"/>
    <w:rsid w:val="00603C7E"/>
    <w:rsid w:val="00604286"/>
    <w:rsid w:val="00604893"/>
    <w:rsid w:val="006049DF"/>
    <w:rsid w:val="00604C7C"/>
    <w:rsid w:val="00605059"/>
    <w:rsid w:val="006050C3"/>
    <w:rsid w:val="0060519A"/>
    <w:rsid w:val="0060540D"/>
    <w:rsid w:val="0060561F"/>
    <w:rsid w:val="006058E8"/>
    <w:rsid w:val="0060593E"/>
    <w:rsid w:val="00605B07"/>
    <w:rsid w:val="00605E96"/>
    <w:rsid w:val="00605F90"/>
    <w:rsid w:val="0060642C"/>
    <w:rsid w:val="006068BD"/>
    <w:rsid w:val="0060702D"/>
    <w:rsid w:val="006070FA"/>
    <w:rsid w:val="006072B4"/>
    <w:rsid w:val="006073D0"/>
    <w:rsid w:val="00607835"/>
    <w:rsid w:val="00607936"/>
    <w:rsid w:val="00607D0E"/>
    <w:rsid w:val="00607FA7"/>
    <w:rsid w:val="0061025D"/>
    <w:rsid w:val="006102A6"/>
    <w:rsid w:val="006103F6"/>
    <w:rsid w:val="00610B5B"/>
    <w:rsid w:val="00610D65"/>
    <w:rsid w:val="00610F02"/>
    <w:rsid w:val="00610FFC"/>
    <w:rsid w:val="006112A8"/>
    <w:rsid w:val="00611B11"/>
    <w:rsid w:val="00611B13"/>
    <w:rsid w:val="00611C1E"/>
    <w:rsid w:val="00612721"/>
    <w:rsid w:val="00612728"/>
    <w:rsid w:val="00612757"/>
    <w:rsid w:val="006127B4"/>
    <w:rsid w:val="0061291E"/>
    <w:rsid w:val="00612BF0"/>
    <w:rsid w:val="00612CB7"/>
    <w:rsid w:val="00613A6A"/>
    <w:rsid w:val="00614217"/>
    <w:rsid w:val="0061452F"/>
    <w:rsid w:val="00614669"/>
    <w:rsid w:val="006148D7"/>
    <w:rsid w:val="0061499D"/>
    <w:rsid w:val="00614D5F"/>
    <w:rsid w:val="00614EAC"/>
    <w:rsid w:val="00614F3E"/>
    <w:rsid w:val="006152C3"/>
    <w:rsid w:val="00615371"/>
    <w:rsid w:val="00615538"/>
    <w:rsid w:val="00615933"/>
    <w:rsid w:val="00615D80"/>
    <w:rsid w:val="00616291"/>
    <w:rsid w:val="0061631C"/>
    <w:rsid w:val="006163AE"/>
    <w:rsid w:val="00616DDB"/>
    <w:rsid w:val="00616E24"/>
    <w:rsid w:val="00616E73"/>
    <w:rsid w:val="00617090"/>
    <w:rsid w:val="006176D9"/>
    <w:rsid w:val="006177A2"/>
    <w:rsid w:val="006178F5"/>
    <w:rsid w:val="00617903"/>
    <w:rsid w:val="006179A7"/>
    <w:rsid w:val="00617A4E"/>
    <w:rsid w:val="00617A7B"/>
    <w:rsid w:val="00617D3B"/>
    <w:rsid w:val="00617EBE"/>
    <w:rsid w:val="00620291"/>
    <w:rsid w:val="0062029D"/>
    <w:rsid w:val="0062067C"/>
    <w:rsid w:val="006209D6"/>
    <w:rsid w:val="006219D3"/>
    <w:rsid w:val="00621B9B"/>
    <w:rsid w:val="00621BAE"/>
    <w:rsid w:val="00621C7C"/>
    <w:rsid w:val="00621DFE"/>
    <w:rsid w:val="00621E4D"/>
    <w:rsid w:val="006220B2"/>
    <w:rsid w:val="00622751"/>
    <w:rsid w:val="00622FC7"/>
    <w:rsid w:val="006235DB"/>
    <w:rsid w:val="006236D9"/>
    <w:rsid w:val="006237FA"/>
    <w:rsid w:val="00623A3C"/>
    <w:rsid w:val="00623ADD"/>
    <w:rsid w:val="00623FCC"/>
    <w:rsid w:val="00624006"/>
    <w:rsid w:val="006243A3"/>
    <w:rsid w:val="00624480"/>
    <w:rsid w:val="00624595"/>
    <w:rsid w:val="00624B05"/>
    <w:rsid w:val="00624BAA"/>
    <w:rsid w:val="00624E36"/>
    <w:rsid w:val="00625306"/>
    <w:rsid w:val="0062563C"/>
    <w:rsid w:val="00625BF9"/>
    <w:rsid w:val="00625EDA"/>
    <w:rsid w:val="006263B5"/>
    <w:rsid w:val="006265EC"/>
    <w:rsid w:val="006267D2"/>
    <w:rsid w:val="00626843"/>
    <w:rsid w:val="00626983"/>
    <w:rsid w:val="00626AEC"/>
    <w:rsid w:val="00626B52"/>
    <w:rsid w:val="00626C58"/>
    <w:rsid w:val="00626E9D"/>
    <w:rsid w:val="00626EC1"/>
    <w:rsid w:val="00627814"/>
    <w:rsid w:val="006279BE"/>
    <w:rsid w:val="00627C36"/>
    <w:rsid w:val="00627C97"/>
    <w:rsid w:val="00627F2C"/>
    <w:rsid w:val="006301C3"/>
    <w:rsid w:val="00630659"/>
    <w:rsid w:val="006308EB"/>
    <w:rsid w:val="0063125A"/>
    <w:rsid w:val="0063135C"/>
    <w:rsid w:val="0063148F"/>
    <w:rsid w:val="006315B5"/>
    <w:rsid w:val="00631661"/>
    <w:rsid w:val="006321EE"/>
    <w:rsid w:val="006327CF"/>
    <w:rsid w:val="006327E1"/>
    <w:rsid w:val="00632813"/>
    <w:rsid w:val="006328B2"/>
    <w:rsid w:val="00632933"/>
    <w:rsid w:val="00632BD5"/>
    <w:rsid w:val="00632DBF"/>
    <w:rsid w:val="00632E88"/>
    <w:rsid w:val="00633586"/>
    <w:rsid w:val="00633DCF"/>
    <w:rsid w:val="00633E1C"/>
    <w:rsid w:val="00633FC3"/>
    <w:rsid w:val="00634093"/>
    <w:rsid w:val="006340D7"/>
    <w:rsid w:val="0063438C"/>
    <w:rsid w:val="006344B3"/>
    <w:rsid w:val="006345C5"/>
    <w:rsid w:val="00634637"/>
    <w:rsid w:val="00634A83"/>
    <w:rsid w:val="00634D97"/>
    <w:rsid w:val="00634EBC"/>
    <w:rsid w:val="00634EC9"/>
    <w:rsid w:val="00634F66"/>
    <w:rsid w:val="00635687"/>
    <w:rsid w:val="00635707"/>
    <w:rsid w:val="0063588F"/>
    <w:rsid w:val="00635B81"/>
    <w:rsid w:val="00635C7F"/>
    <w:rsid w:val="00635F38"/>
    <w:rsid w:val="00636401"/>
    <w:rsid w:val="006366FE"/>
    <w:rsid w:val="00636B63"/>
    <w:rsid w:val="00636F6F"/>
    <w:rsid w:val="00637087"/>
    <w:rsid w:val="0063714B"/>
    <w:rsid w:val="00637555"/>
    <w:rsid w:val="006375A3"/>
    <w:rsid w:val="006377CA"/>
    <w:rsid w:val="00637892"/>
    <w:rsid w:val="0063796B"/>
    <w:rsid w:val="00637A01"/>
    <w:rsid w:val="00637DE7"/>
    <w:rsid w:val="0064045B"/>
    <w:rsid w:val="00640597"/>
    <w:rsid w:val="006405B8"/>
    <w:rsid w:val="00640728"/>
    <w:rsid w:val="00640C39"/>
    <w:rsid w:val="00640C56"/>
    <w:rsid w:val="00641211"/>
    <w:rsid w:val="00641525"/>
    <w:rsid w:val="006418B8"/>
    <w:rsid w:val="00641C27"/>
    <w:rsid w:val="00641C70"/>
    <w:rsid w:val="00642460"/>
    <w:rsid w:val="00642806"/>
    <w:rsid w:val="0064291E"/>
    <w:rsid w:val="006429EC"/>
    <w:rsid w:val="00642A9F"/>
    <w:rsid w:val="0064322D"/>
    <w:rsid w:val="006432C3"/>
    <w:rsid w:val="006435BD"/>
    <w:rsid w:val="006437A4"/>
    <w:rsid w:val="006438FD"/>
    <w:rsid w:val="00643E2D"/>
    <w:rsid w:val="00644671"/>
    <w:rsid w:val="00644A46"/>
    <w:rsid w:val="006452D7"/>
    <w:rsid w:val="006457D6"/>
    <w:rsid w:val="0064586B"/>
    <w:rsid w:val="0064609C"/>
    <w:rsid w:val="00646358"/>
    <w:rsid w:val="00646648"/>
    <w:rsid w:val="00646924"/>
    <w:rsid w:val="00646EB5"/>
    <w:rsid w:val="006478E1"/>
    <w:rsid w:val="00647D1D"/>
    <w:rsid w:val="00647E76"/>
    <w:rsid w:val="006500B3"/>
    <w:rsid w:val="00650806"/>
    <w:rsid w:val="00650880"/>
    <w:rsid w:val="00650928"/>
    <w:rsid w:val="00650D76"/>
    <w:rsid w:val="0065109F"/>
    <w:rsid w:val="006511DD"/>
    <w:rsid w:val="0065125A"/>
    <w:rsid w:val="006513A7"/>
    <w:rsid w:val="0065164D"/>
    <w:rsid w:val="00651B92"/>
    <w:rsid w:val="00651BB9"/>
    <w:rsid w:val="00651CE1"/>
    <w:rsid w:val="006523C2"/>
    <w:rsid w:val="00652479"/>
    <w:rsid w:val="0065286D"/>
    <w:rsid w:val="00652CA2"/>
    <w:rsid w:val="00652D78"/>
    <w:rsid w:val="0065371A"/>
    <w:rsid w:val="006537E2"/>
    <w:rsid w:val="00653934"/>
    <w:rsid w:val="00653C2A"/>
    <w:rsid w:val="00653FB0"/>
    <w:rsid w:val="00654483"/>
    <w:rsid w:val="00654661"/>
    <w:rsid w:val="00654759"/>
    <w:rsid w:val="0065476F"/>
    <w:rsid w:val="006547DF"/>
    <w:rsid w:val="0065493C"/>
    <w:rsid w:val="006549A5"/>
    <w:rsid w:val="00654B1B"/>
    <w:rsid w:val="00654EAD"/>
    <w:rsid w:val="0065512A"/>
    <w:rsid w:val="006551F9"/>
    <w:rsid w:val="00655AAB"/>
    <w:rsid w:val="00655CB3"/>
    <w:rsid w:val="00655DE2"/>
    <w:rsid w:val="00655EB1"/>
    <w:rsid w:val="006561D7"/>
    <w:rsid w:val="00656496"/>
    <w:rsid w:val="00656570"/>
    <w:rsid w:val="00657123"/>
    <w:rsid w:val="006571D1"/>
    <w:rsid w:val="00657669"/>
    <w:rsid w:val="00657762"/>
    <w:rsid w:val="006578A8"/>
    <w:rsid w:val="00657EF4"/>
    <w:rsid w:val="006600B4"/>
    <w:rsid w:val="006604C3"/>
    <w:rsid w:val="00660A7D"/>
    <w:rsid w:val="00660CE4"/>
    <w:rsid w:val="00660D5C"/>
    <w:rsid w:val="00661258"/>
    <w:rsid w:val="00661B0B"/>
    <w:rsid w:val="00661E57"/>
    <w:rsid w:val="00661ED4"/>
    <w:rsid w:val="006625A5"/>
    <w:rsid w:val="00662644"/>
    <w:rsid w:val="00662766"/>
    <w:rsid w:val="00663349"/>
    <w:rsid w:val="006639BD"/>
    <w:rsid w:val="00663AE4"/>
    <w:rsid w:val="00663B48"/>
    <w:rsid w:val="00664038"/>
    <w:rsid w:val="00664085"/>
    <w:rsid w:val="006643F9"/>
    <w:rsid w:val="006644B6"/>
    <w:rsid w:val="006644BE"/>
    <w:rsid w:val="0066482D"/>
    <w:rsid w:val="00664847"/>
    <w:rsid w:val="0066485B"/>
    <w:rsid w:val="00664A2E"/>
    <w:rsid w:val="00664A6B"/>
    <w:rsid w:val="00664B71"/>
    <w:rsid w:val="00664C8C"/>
    <w:rsid w:val="00664FA8"/>
    <w:rsid w:val="006651DE"/>
    <w:rsid w:val="006659C6"/>
    <w:rsid w:val="00665C0B"/>
    <w:rsid w:val="00665CA8"/>
    <w:rsid w:val="006664DC"/>
    <w:rsid w:val="00666A32"/>
    <w:rsid w:val="00666A75"/>
    <w:rsid w:val="00666DFB"/>
    <w:rsid w:val="00667023"/>
    <w:rsid w:val="0066783B"/>
    <w:rsid w:val="00667869"/>
    <w:rsid w:val="00667D8B"/>
    <w:rsid w:val="00667F85"/>
    <w:rsid w:val="006701D5"/>
    <w:rsid w:val="006701EB"/>
    <w:rsid w:val="00670355"/>
    <w:rsid w:val="00670505"/>
    <w:rsid w:val="00670546"/>
    <w:rsid w:val="006707F9"/>
    <w:rsid w:val="006708C6"/>
    <w:rsid w:val="00670FA5"/>
    <w:rsid w:val="0067146D"/>
    <w:rsid w:val="006714FC"/>
    <w:rsid w:val="006716F7"/>
    <w:rsid w:val="006717D7"/>
    <w:rsid w:val="0067182A"/>
    <w:rsid w:val="006719B1"/>
    <w:rsid w:val="00671A57"/>
    <w:rsid w:val="00671B74"/>
    <w:rsid w:val="00671F49"/>
    <w:rsid w:val="00672251"/>
    <w:rsid w:val="006726DF"/>
    <w:rsid w:val="0067283D"/>
    <w:rsid w:val="00672FFF"/>
    <w:rsid w:val="0067327E"/>
    <w:rsid w:val="006732D0"/>
    <w:rsid w:val="006732E4"/>
    <w:rsid w:val="00673480"/>
    <w:rsid w:val="006734C3"/>
    <w:rsid w:val="006735C7"/>
    <w:rsid w:val="006739A0"/>
    <w:rsid w:val="00673ABC"/>
    <w:rsid w:val="00673C1B"/>
    <w:rsid w:val="00673C96"/>
    <w:rsid w:val="00673DEF"/>
    <w:rsid w:val="00673F33"/>
    <w:rsid w:val="00673FB7"/>
    <w:rsid w:val="0067449E"/>
    <w:rsid w:val="00674867"/>
    <w:rsid w:val="0067490F"/>
    <w:rsid w:val="0067493C"/>
    <w:rsid w:val="0067508D"/>
    <w:rsid w:val="0067516A"/>
    <w:rsid w:val="006751E8"/>
    <w:rsid w:val="00675459"/>
    <w:rsid w:val="00675736"/>
    <w:rsid w:val="00675AB2"/>
    <w:rsid w:val="0067638A"/>
    <w:rsid w:val="00676403"/>
    <w:rsid w:val="00676585"/>
    <w:rsid w:val="00676746"/>
    <w:rsid w:val="00676AE0"/>
    <w:rsid w:val="00676B37"/>
    <w:rsid w:val="00676BD8"/>
    <w:rsid w:val="0067733E"/>
    <w:rsid w:val="00677871"/>
    <w:rsid w:val="00677C01"/>
    <w:rsid w:val="00677F61"/>
    <w:rsid w:val="006802AC"/>
    <w:rsid w:val="0068069A"/>
    <w:rsid w:val="0068078B"/>
    <w:rsid w:val="0068090C"/>
    <w:rsid w:val="0068098D"/>
    <w:rsid w:val="00680AD5"/>
    <w:rsid w:val="00680D0C"/>
    <w:rsid w:val="00680E36"/>
    <w:rsid w:val="0068125D"/>
    <w:rsid w:val="006812A4"/>
    <w:rsid w:val="006812ED"/>
    <w:rsid w:val="0068179D"/>
    <w:rsid w:val="00681B18"/>
    <w:rsid w:val="00681F43"/>
    <w:rsid w:val="00681F6C"/>
    <w:rsid w:val="006821B5"/>
    <w:rsid w:val="006823D0"/>
    <w:rsid w:val="00682445"/>
    <w:rsid w:val="00682B32"/>
    <w:rsid w:val="00682B35"/>
    <w:rsid w:val="00682B9B"/>
    <w:rsid w:val="00682E1E"/>
    <w:rsid w:val="00683595"/>
    <w:rsid w:val="0068376D"/>
    <w:rsid w:val="006839BD"/>
    <w:rsid w:val="00683A46"/>
    <w:rsid w:val="00683A68"/>
    <w:rsid w:val="00683B38"/>
    <w:rsid w:val="00684196"/>
    <w:rsid w:val="00684269"/>
    <w:rsid w:val="0068499C"/>
    <w:rsid w:val="00684D5D"/>
    <w:rsid w:val="00684E28"/>
    <w:rsid w:val="0068504D"/>
    <w:rsid w:val="00685394"/>
    <w:rsid w:val="006853FA"/>
    <w:rsid w:val="00685546"/>
    <w:rsid w:val="00685610"/>
    <w:rsid w:val="0068593E"/>
    <w:rsid w:val="00685A49"/>
    <w:rsid w:val="00685B68"/>
    <w:rsid w:val="00685E04"/>
    <w:rsid w:val="0068621C"/>
    <w:rsid w:val="00686292"/>
    <w:rsid w:val="00686710"/>
    <w:rsid w:val="0068678D"/>
    <w:rsid w:val="00686C16"/>
    <w:rsid w:val="00686D03"/>
    <w:rsid w:val="006870A3"/>
    <w:rsid w:val="006870C6"/>
    <w:rsid w:val="00687AD4"/>
    <w:rsid w:val="00687E81"/>
    <w:rsid w:val="00687F31"/>
    <w:rsid w:val="00687FC6"/>
    <w:rsid w:val="006902C0"/>
    <w:rsid w:val="00690475"/>
    <w:rsid w:val="00690608"/>
    <w:rsid w:val="0069085C"/>
    <w:rsid w:val="00690D93"/>
    <w:rsid w:val="0069150D"/>
    <w:rsid w:val="0069187A"/>
    <w:rsid w:val="006918EE"/>
    <w:rsid w:val="00691B07"/>
    <w:rsid w:val="00691B53"/>
    <w:rsid w:val="00691BD2"/>
    <w:rsid w:val="00692E1B"/>
    <w:rsid w:val="00693045"/>
    <w:rsid w:val="006934F6"/>
    <w:rsid w:val="006936B7"/>
    <w:rsid w:val="00693984"/>
    <w:rsid w:val="006939DD"/>
    <w:rsid w:val="00694020"/>
    <w:rsid w:val="00694216"/>
    <w:rsid w:val="00694638"/>
    <w:rsid w:val="0069479B"/>
    <w:rsid w:val="00694E53"/>
    <w:rsid w:val="00695088"/>
    <w:rsid w:val="006951E6"/>
    <w:rsid w:val="006957EA"/>
    <w:rsid w:val="00695D24"/>
    <w:rsid w:val="00695FD4"/>
    <w:rsid w:val="006960C0"/>
    <w:rsid w:val="006963F1"/>
    <w:rsid w:val="0069648C"/>
    <w:rsid w:val="00696683"/>
    <w:rsid w:val="00697099"/>
    <w:rsid w:val="006971E3"/>
    <w:rsid w:val="0069721E"/>
    <w:rsid w:val="006972CF"/>
    <w:rsid w:val="006975CB"/>
    <w:rsid w:val="00697747"/>
    <w:rsid w:val="00697858"/>
    <w:rsid w:val="00697A58"/>
    <w:rsid w:val="00697D73"/>
    <w:rsid w:val="006A0201"/>
    <w:rsid w:val="006A03EC"/>
    <w:rsid w:val="006A052E"/>
    <w:rsid w:val="006A09A3"/>
    <w:rsid w:val="006A0B0D"/>
    <w:rsid w:val="006A0B6D"/>
    <w:rsid w:val="006A0E61"/>
    <w:rsid w:val="006A12AB"/>
    <w:rsid w:val="006A1770"/>
    <w:rsid w:val="006A1EB7"/>
    <w:rsid w:val="006A298F"/>
    <w:rsid w:val="006A29B1"/>
    <w:rsid w:val="006A29B7"/>
    <w:rsid w:val="006A2BFA"/>
    <w:rsid w:val="006A2E94"/>
    <w:rsid w:val="006A3052"/>
    <w:rsid w:val="006A30AD"/>
    <w:rsid w:val="006A30F4"/>
    <w:rsid w:val="006A3498"/>
    <w:rsid w:val="006A3564"/>
    <w:rsid w:val="006A35F3"/>
    <w:rsid w:val="006A3616"/>
    <w:rsid w:val="006A385B"/>
    <w:rsid w:val="006A3A7F"/>
    <w:rsid w:val="006A3BA1"/>
    <w:rsid w:val="006A40C4"/>
    <w:rsid w:val="006A4498"/>
    <w:rsid w:val="006A46B1"/>
    <w:rsid w:val="006A486B"/>
    <w:rsid w:val="006A495C"/>
    <w:rsid w:val="006A4A96"/>
    <w:rsid w:val="006A4F01"/>
    <w:rsid w:val="006A52B0"/>
    <w:rsid w:val="006A5301"/>
    <w:rsid w:val="006A5668"/>
    <w:rsid w:val="006A5895"/>
    <w:rsid w:val="006A5B90"/>
    <w:rsid w:val="006A5BAF"/>
    <w:rsid w:val="006A6109"/>
    <w:rsid w:val="006A61F5"/>
    <w:rsid w:val="006A6211"/>
    <w:rsid w:val="006A6B36"/>
    <w:rsid w:val="006A6DC0"/>
    <w:rsid w:val="006A6F61"/>
    <w:rsid w:val="006A72A0"/>
    <w:rsid w:val="006A72EB"/>
    <w:rsid w:val="006A7313"/>
    <w:rsid w:val="006A7656"/>
    <w:rsid w:val="006A7776"/>
    <w:rsid w:val="006A7C34"/>
    <w:rsid w:val="006A7E57"/>
    <w:rsid w:val="006A7E74"/>
    <w:rsid w:val="006B02F2"/>
    <w:rsid w:val="006B0976"/>
    <w:rsid w:val="006B0B76"/>
    <w:rsid w:val="006B0B97"/>
    <w:rsid w:val="006B0BCA"/>
    <w:rsid w:val="006B0BCD"/>
    <w:rsid w:val="006B0D98"/>
    <w:rsid w:val="006B0E19"/>
    <w:rsid w:val="006B10D4"/>
    <w:rsid w:val="006B1592"/>
    <w:rsid w:val="006B179C"/>
    <w:rsid w:val="006B1988"/>
    <w:rsid w:val="006B1BF4"/>
    <w:rsid w:val="006B1E94"/>
    <w:rsid w:val="006B206B"/>
    <w:rsid w:val="006B207A"/>
    <w:rsid w:val="006B242F"/>
    <w:rsid w:val="006B260D"/>
    <w:rsid w:val="006B2CE9"/>
    <w:rsid w:val="006B2DF5"/>
    <w:rsid w:val="006B2E18"/>
    <w:rsid w:val="006B308E"/>
    <w:rsid w:val="006B3524"/>
    <w:rsid w:val="006B369A"/>
    <w:rsid w:val="006B3706"/>
    <w:rsid w:val="006B394E"/>
    <w:rsid w:val="006B3E6F"/>
    <w:rsid w:val="006B44C2"/>
    <w:rsid w:val="006B465D"/>
    <w:rsid w:val="006B466F"/>
    <w:rsid w:val="006B46A5"/>
    <w:rsid w:val="006B46AA"/>
    <w:rsid w:val="006B49B1"/>
    <w:rsid w:val="006B4A1D"/>
    <w:rsid w:val="006B4A47"/>
    <w:rsid w:val="006B4AF9"/>
    <w:rsid w:val="006B4E6A"/>
    <w:rsid w:val="006B5071"/>
    <w:rsid w:val="006B5092"/>
    <w:rsid w:val="006B50CC"/>
    <w:rsid w:val="006B51C7"/>
    <w:rsid w:val="006B531D"/>
    <w:rsid w:val="006B537B"/>
    <w:rsid w:val="006B55D0"/>
    <w:rsid w:val="006B5692"/>
    <w:rsid w:val="006B58D8"/>
    <w:rsid w:val="006B59DB"/>
    <w:rsid w:val="006B5BE3"/>
    <w:rsid w:val="006B5D6E"/>
    <w:rsid w:val="006B5DA1"/>
    <w:rsid w:val="006B5F8D"/>
    <w:rsid w:val="006B65E2"/>
    <w:rsid w:val="006B6787"/>
    <w:rsid w:val="006B6FCF"/>
    <w:rsid w:val="006B7C06"/>
    <w:rsid w:val="006B7EE0"/>
    <w:rsid w:val="006C0698"/>
    <w:rsid w:val="006C0DA6"/>
    <w:rsid w:val="006C1785"/>
    <w:rsid w:val="006C19BD"/>
    <w:rsid w:val="006C1AF7"/>
    <w:rsid w:val="006C2088"/>
    <w:rsid w:val="006C21C3"/>
    <w:rsid w:val="006C2213"/>
    <w:rsid w:val="006C24ED"/>
    <w:rsid w:val="006C265F"/>
    <w:rsid w:val="006C2D05"/>
    <w:rsid w:val="006C2D73"/>
    <w:rsid w:val="006C31BB"/>
    <w:rsid w:val="006C324B"/>
    <w:rsid w:val="006C37AC"/>
    <w:rsid w:val="006C3861"/>
    <w:rsid w:val="006C3CEB"/>
    <w:rsid w:val="006C3E1E"/>
    <w:rsid w:val="006C3EDC"/>
    <w:rsid w:val="006C3F00"/>
    <w:rsid w:val="006C3FD4"/>
    <w:rsid w:val="006C44E1"/>
    <w:rsid w:val="006C4EB8"/>
    <w:rsid w:val="006C4F2C"/>
    <w:rsid w:val="006C5031"/>
    <w:rsid w:val="006C5149"/>
    <w:rsid w:val="006C5218"/>
    <w:rsid w:val="006C53F4"/>
    <w:rsid w:val="006C56F0"/>
    <w:rsid w:val="006C5802"/>
    <w:rsid w:val="006C58D8"/>
    <w:rsid w:val="006C5912"/>
    <w:rsid w:val="006C5BE0"/>
    <w:rsid w:val="006C5FF5"/>
    <w:rsid w:val="006C61BF"/>
    <w:rsid w:val="006C63D2"/>
    <w:rsid w:val="006C6426"/>
    <w:rsid w:val="006C658F"/>
    <w:rsid w:val="006C6933"/>
    <w:rsid w:val="006C69A4"/>
    <w:rsid w:val="006C6C70"/>
    <w:rsid w:val="006C6F10"/>
    <w:rsid w:val="006C6F6C"/>
    <w:rsid w:val="006C6FCE"/>
    <w:rsid w:val="006C71E6"/>
    <w:rsid w:val="006C7549"/>
    <w:rsid w:val="006C7866"/>
    <w:rsid w:val="006C7880"/>
    <w:rsid w:val="006D0063"/>
    <w:rsid w:val="006D0A6F"/>
    <w:rsid w:val="006D0BB6"/>
    <w:rsid w:val="006D0C06"/>
    <w:rsid w:val="006D0DFE"/>
    <w:rsid w:val="006D0F90"/>
    <w:rsid w:val="006D1680"/>
    <w:rsid w:val="006D16BC"/>
    <w:rsid w:val="006D1EB8"/>
    <w:rsid w:val="006D204B"/>
    <w:rsid w:val="006D2153"/>
    <w:rsid w:val="006D2318"/>
    <w:rsid w:val="006D2483"/>
    <w:rsid w:val="006D24EC"/>
    <w:rsid w:val="006D288F"/>
    <w:rsid w:val="006D3116"/>
    <w:rsid w:val="006D38B1"/>
    <w:rsid w:val="006D3A61"/>
    <w:rsid w:val="006D4300"/>
    <w:rsid w:val="006D4865"/>
    <w:rsid w:val="006D4F72"/>
    <w:rsid w:val="006D50B4"/>
    <w:rsid w:val="006D54C1"/>
    <w:rsid w:val="006D5740"/>
    <w:rsid w:val="006D57B1"/>
    <w:rsid w:val="006D585D"/>
    <w:rsid w:val="006D58AB"/>
    <w:rsid w:val="006D597B"/>
    <w:rsid w:val="006D5BF7"/>
    <w:rsid w:val="006D5D38"/>
    <w:rsid w:val="006D5D96"/>
    <w:rsid w:val="006D60C1"/>
    <w:rsid w:val="006D61EE"/>
    <w:rsid w:val="006D6265"/>
    <w:rsid w:val="006D6897"/>
    <w:rsid w:val="006D689F"/>
    <w:rsid w:val="006D6F0E"/>
    <w:rsid w:val="006D6F14"/>
    <w:rsid w:val="006D6F20"/>
    <w:rsid w:val="006D78A2"/>
    <w:rsid w:val="006D796A"/>
    <w:rsid w:val="006D7E15"/>
    <w:rsid w:val="006D7E9D"/>
    <w:rsid w:val="006E017F"/>
    <w:rsid w:val="006E0448"/>
    <w:rsid w:val="006E04B0"/>
    <w:rsid w:val="006E04DF"/>
    <w:rsid w:val="006E09A2"/>
    <w:rsid w:val="006E0CA2"/>
    <w:rsid w:val="006E0D3E"/>
    <w:rsid w:val="006E0F07"/>
    <w:rsid w:val="006E0F1B"/>
    <w:rsid w:val="006E0F3F"/>
    <w:rsid w:val="006E1261"/>
    <w:rsid w:val="006E182F"/>
    <w:rsid w:val="006E1BED"/>
    <w:rsid w:val="006E2141"/>
    <w:rsid w:val="006E2664"/>
    <w:rsid w:val="006E279A"/>
    <w:rsid w:val="006E2DB0"/>
    <w:rsid w:val="006E311D"/>
    <w:rsid w:val="006E3655"/>
    <w:rsid w:val="006E36DB"/>
    <w:rsid w:val="006E3C1A"/>
    <w:rsid w:val="006E3C9A"/>
    <w:rsid w:val="006E3D80"/>
    <w:rsid w:val="006E3E81"/>
    <w:rsid w:val="006E441F"/>
    <w:rsid w:val="006E4A19"/>
    <w:rsid w:val="006E4D67"/>
    <w:rsid w:val="006E4EBB"/>
    <w:rsid w:val="006E50EE"/>
    <w:rsid w:val="006E52EB"/>
    <w:rsid w:val="006E5521"/>
    <w:rsid w:val="006E55F5"/>
    <w:rsid w:val="006E5BF5"/>
    <w:rsid w:val="006E6360"/>
    <w:rsid w:val="006E65C1"/>
    <w:rsid w:val="006E682A"/>
    <w:rsid w:val="006E6923"/>
    <w:rsid w:val="006E6C6A"/>
    <w:rsid w:val="006E7074"/>
    <w:rsid w:val="006E727F"/>
    <w:rsid w:val="006E7327"/>
    <w:rsid w:val="006E78B0"/>
    <w:rsid w:val="006E78EF"/>
    <w:rsid w:val="006E797E"/>
    <w:rsid w:val="006E7A36"/>
    <w:rsid w:val="006E7F58"/>
    <w:rsid w:val="006E7FD9"/>
    <w:rsid w:val="006F0552"/>
    <w:rsid w:val="006F05B5"/>
    <w:rsid w:val="006F0631"/>
    <w:rsid w:val="006F0866"/>
    <w:rsid w:val="006F095C"/>
    <w:rsid w:val="006F0CAA"/>
    <w:rsid w:val="006F0FAA"/>
    <w:rsid w:val="006F1474"/>
    <w:rsid w:val="006F15BF"/>
    <w:rsid w:val="006F1662"/>
    <w:rsid w:val="006F1878"/>
    <w:rsid w:val="006F1D5F"/>
    <w:rsid w:val="006F1D90"/>
    <w:rsid w:val="006F1EE3"/>
    <w:rsid w:val="006F213E"/>
    <w:rsid w:val="006F2198"/>
    <w:rsid w:val="006F239E"/>
    <w:rsid w:val="006F28D2"/>
    <w:rsid w:val="006F299D"/>
    <w:rsid w:val="006F2F09"/>
    <w:rsid w:val="006F30DC"/>
    <w:rsid w:val="006F349E"/>
    <w:rsid w:val="006F3619"/>
    <w:rsid w:val="006F380D"/>
    <w:rsid w:val="006F3AF2"/>
    <w:rsid w:val="006F3C00"/>
    <w:rsid w:val="006F3EBF"/>
    <w:rsid w:val="006F40C0"/>
    <w:rsid w:val="006F4293"/>
    <w:rsid w:val="006F4321"/>
    <w:rsid w:val="006F44E4"/>
    <w:rsid w:val="006F45FF"/>
    <w:rsid w:val="006F483C"/>
    <w:rsid w:val="006F4F5D"/>
    <w:rsid w:val="006F4FC5"/>
    <w:rsid w:val="006F54DB"/>
    <w:rsid w:val="006F5671"/>
    <w:rsid w:val="006F56EE"/>
    <w:rsid w:val="006F585F"/>
    <w:rsid w:val="006F588B"/>
    <w:rsid w:val="006F6421"/>
    <w:rsid w:val="006F6650"/>
    <w:rsid w:val="006F6EF4"/>
    <w:rsid w:val="006F7236"/>
    <w:rsid w:val="006F7586"/>
    <w:rsid w:val="006F76F8"/>
    <w:rsid w:val="006F77D0"/>
    <w:rsid w:val="006F78F0"/>
    <w:rsid w:val="006F7E4D"/>
    <w:rsid w:val="007000EB"/>
    <w:rsid w:val="00700337"/>
    <w:rsid w:val="00700B40"/>
    <w:rsid w:val="00700CC5"/>
    <w:rsid w:val="00700E64"/>
    <w:rsid w:val="0070152D"/>
    <w:rsid w:val="007016D1"/>
    <w:rsid w:val="00701846"/>
    <w:rsid w:val="007018A6"/>
    <w:rsid w:val="0070249C"/>
    <w:rsid w:val="0070282E"/>
    <w:rsid w:val="0070291C"/>
    <w:rsid w:val="00702B0E"/>
    <w:rsid w:val="00702B42"/>
    <w:rsid w:val="00702B89"/>
    <w:rsid w:val="00702D3B"/>
    <w:rsid w:val="00702F47"/>
    <w:rsid w:val="007031B2"/>
    <w:rsid w:val="007031EC"/>
    <w:rsid w:val="00703258"/>
    <w:rsid w:val="007039D0"/>
    <w:rsid w:val="00703CC2"/>
    <w:rsid w:val="007042AB"/>
    <w:rsid w:val="00704319"/>
    <w:rsid w:val="00704D7C"/>
    <w:rsid w:val="007051C3"/>
    <w:rsid w:val="007052BE"/>
    <w:rsid w:val="007052F7"/>
    <w:rsid w:val="0070558A"/>
    <w:rsid w:val="007055CB"/>
    <w:rsid w:val="007056DA"/>
    <w:rsid w:val="00705A77"/>
    <w:rsid w:val="00705A97"/>
    <w:rsid w:val="00705AA2"/>
    <w:rsid w:val="00705D90"/>
    <w:rsid w:val="00706122"/>
    <w:rsid w:val="0070612D"/>
    <w:rsid w:val="007065E0"/>
    <w:rsid w:val="0070679F"/>
    <w:rsid w:val="007067FC"/>
    <w:rsid w:val="00706ACF"/>
    <w:rsid w:val="00707166"/>
    <w:rsid w:val="00707316"/>
    <w:rsid w:val="007073E3"/>
    <w:rsid w:val="00707957"/>
    <w:rsid w:val="00707AF8"/>
    <w:rsid w:val="00707D4F"/>
    <w:rsid w:val="0071044B"/>
    <w:rsid w:val="00710D04"/>
    <w:rsid w:val="00710E3A"/>
    <w:rsid w:val="007110BE"/>
    <w:rsid w:val="00711203"/>
    <w:rsid w:val="007113BD"/>
    <w:rsid w:val="007114FF"/>
    <w:rsid w:val="007118AF"/>
    <w:rsid w:val="0071190C"/>
    <w:rsid w:val="00711924"/>
    <w:rsid w:val="00711B08"/>
    <w:rsid w:val="00711D51"/>
    <w:rsid w:val="00712670"/>
    <w:rsid w:val="00712779"/>
    <w:rsid w:val="00712EA3"/>
    <w:rsid w:val="00713097"/>
    <w:rsid w:val="007132A9"/>
    <w:rsid w:val="007132B7"/>
    <w:rsid w:val="00713410"/>
    <w:rsid w:val="007134A8"/>
    <w:rsid w:val="00713521"/>
    <w:rsid w:val="00713692"/>
    <w:rsid w:val="00713922"/>
    <w:rsid w:val="007141DC"/>
    <w:rsid w:val="007142D5"/>
    <w:rsid w:val="0071458B"/>
    <w:rsid w:val="007145B3"/>
    <w:rsid w:val="00714753"/>
    <w:rsid w:val="00714798"/>
    <w:rsid w:val="00714A03"/>
    <w:rsid w:val="00714BF5"/>
    <w:rsid w:val="00714C50"/>
    <w:rsid w:val="00715036"/>
    <w:rsid w:val="007151F8"/>
    <w:rsid w:val="00715496"/>
    <w:rsid w:val="0071595D"/>
    <w:rsid w:val="00715CF2"/>
    <w:rsid w:val="00715F78"/>
    <w:rsid w:val="0071661C"/>
    <w:rsid w:val="0071672D"/>
    <w:rsid w:val="00716DD3"/>
    <w:rsid w:val="00716F79"/>
    <w:rsid w:val="00717165"/>
    <w:rsid w:val="00717B06"/>
    <w:rsid w:val="00717DF9"/>
    <w:rsid w:val="00717E7E"/>
    <w:rsid w:val="00717F81"/>
    <w:rsid w:val="00717FE2"/>
    <w:rsid w:val="007200A3"/>
    <w:rsid w:val="00720160"/>
    <w:rsid w:val="0072031B"/>
    <w:rsid w:val="0072070E"/>
    <w:rsid w:val="00720A7A"/>
    <w:rsid w:val="00720A8B"/>
    <w:rsid w:val="00720C62"/>
    <w:rsid w:val="00720D48"/>
    <w:rsid w:val="00720EDF"/>
    <w:rsid w:val="00720F26"/>
    <w:rsid w:val="007210FD"/>
    <w:rsid w:val="007217CC"/>
    <w:rsid w:val="00721B09"/>
    <w:rsid w:val="00721D79"/>
    <w:rsid w:val="00722085"/>
    <w:rsid w:val="00722323"/>
    <w:rsid w:val="00722371"/>
    <w:rsid w:val="007223F5"/>
    <w:rsid w:val="00722B20"/>
    <w:rsid w:val="00722CA3"/>
    <w:rsid w:val="00723076"/>
    <w:rsid w:val="007236E8"/>
    <w:rsid w:val="007237C0"/>
    <w:rsid w:val="00723BA2"/>
    <w:rsid w:val="00723BEE"/>
    <w:rsid w:val="00723C57"/>
    <w:rsid w:val="00723DB0"/>
    <w:rsid w:val="0072455C"/>
    <w:rsid w:val="007245BB"/>
    <w:rsid w:val="007245F5"/>
    <w:rsid w:val="00724701"/>
    <w:rsid w:val="0072485C"/>
    <w:rsid w:val="007248A4"/>
    <w:rsid w:val="007249BE"/>
    <w:rsid w:val="00724D2C"/>
    <w:rsid w:val="00724F02"/>
    <w:rsid w:val="007252B1"/>
    <w:rsid w:val="007255C2"/>
    <w:rsid w:val="00725620"/>
    <w:rsid w:val="0072578A"/>
    <w:rsid w:val="00725915"/>
    <w:rsid w:val="007259D7"/>
    <w:rsid w:val="00725C58"/>
    <w:rsid w:val="0072609A"/>
    <w:rsid w:val="007261AD"/>
    <w:rsid w:val="007261B5"/>
    <w:rsid w:val="007262B4"/>
    <w:rsid w:val="00726404"/>
    <w:rsid w:val="00726410"/>
    <w:rsid w:val="00726B0B"/>
    <w:rsid w:val="00726C1A"/>
    <w:rsid w:val="00726D51"/>
    <w:rsid w:val="00727339"/>
    <w:rsid w:val="0072748C"/>
    <w:rsid w:val="007274C9"/>
    <w:rsid w:val="00727A96"/>
    <w:rsid w:val="00727B39"/>
    <w:rsid w:val="00727F1B"/>
    <w:rsid w:val="00727F5C"/>
    <w:rsid w:val="00727FD5"/>
    <w:rsid w:val="007300C1"/>
    <w:rsid w:val="007302C1"/>
    <w:rsid w:val="007303E1"/>
    <w:rsid w:val="0073047F"/>
    <w:rsid w:val="00730483"/>
    <w:rsid w:val="00730609"/>
    <w:rsid w:val="00730A6F"/>
    <w:rsid w:val="00730AC4"/>
    <w:rsid w:val="00730CFB"/>
    <w:rsid w:val="00731032"/>
    <w:rsid w:val="00731037"/>
    <w:rsid w:val="0073144F"/>
    <w:rsid w:val="00731877"/>
    <w:rsid w:val="00731E89"/>
    <w:rsid w:val="0073297F"/>
    <w:rsid w:val="00732983"/>
    <w:rsid w:val="00732998"/>
    <w:rsid w:val="00732ADE"/>
    <w:rsid w:val="00732B90"/>
    <w:rsid w:val="00732D0C"/>
    <w:rsid w:val="00732FC4"/>
    <w:rsid w:val="007333D5"/>
    <w:rsid w:val="00733400"/>
    <w:rsid w:val="0073387F"/>
    <w:rsid w:val="00733D3C"/>
    <w:rsid w:val="00733E2A"/>
    <w:rsid w:val="0073427A"/>
    <w:rsid w:val="0073446F"/>
    <w:rsid w:val="00734541"/>
    <w:rsid w:val="00734876"/>
    <w:rsid w:val="00734A6D"/>
    <w:rsid w:val="00734B95"/>
    <w:rsid w:val="00735008"/>
    <w:rsid w:val="007353F2"/>
    <w:rsid w:val="007355D7"/>
    <w:rsid w:val="00735F37"/>
    <w:rsid w:val="0073602A"/>
    <w:rsid w:val="0073630F"/>
    <w:rsid w:val="007365C9"/>
    <w:rsid w:val="0073677A"/>
    <w:rsid w:val="00736AE4"/>
    <w:rsid w:val="00736B4E"/>
    <w:rsid w:val="00736C3A"/>
    <w:rsid w:val="00737020"/>
    <w:rsid w:val="00737707"/>
    <w:rsid w:val="00737935"/>
    <w:rsid w:val="007379E6"/>
    <w:rsid w:val="00737B46"/>
    <w:rsid w:val="00737D25"/>
    <w:rsid w:val="00737D60"/>
    <w:rsid w:val="00737FA2"/>
    <w:rsid w:val="00740100"/>
    <w:rsid w:val="00740134"/>
    <w:rsid w:val="0074061F"/>
    <w:rsid w:val="0074084E"/>
    <w:rsid w:val="0074091D"/>
    <w:rsid w:val="00740B9B"/>
    <w:rsid w:val="00740D59"/>
    <w:rsid w:val="00740DBE"/>
    <w:rsid w:val="00740E01"/>
    <w:rsid w:val="007413F1"/>
    <w:rsid w:val="0074150F"/>
    <w:rsid w:val="007421E2"/>
    <w:rsid w:val="007424E3"/>
    <w:rsid w:val="00742A64"/>
    <w:rsid w:val="00742E9F"/>
    <w:rsid w:val="00743202"/>
    <w:rsid w:val="00743351"/>
    <w:rsid w:val="00743499"/>
    <w:rsid w:val="0074354F"/>
    <w:rsid w:val="007435FC"/>
    <w:rsid w:val="00743774"/>
    <w:rsid w:val="007438E3"/>
    <w:rsid w:val="007438FA"/>
    <w:rsid w:val="00743AF9"/>
    <w:rsid w:val="00743F59"/>
    <w:rsid w:val="00744355"/>
    <w:rsid w:val="00744366"/>
    <w:rsid w:val="007445F6"/>
    <w:rsid w:val="00744EF0"/>
    <w:rsid w:val="00745452"/>
    <w:rsid w:val="00745496"/>
    <w:rsid w:val="00745662"/>
    <w:rsid w:val="00746043"/>
    <w:rsid w:val="007462AD"/>
    <w:rsid w:val="007464FB"/>
    <w:rsid w:val="00746706"/>
    <w:rsid w:val="00746E6E"/>
    <w:rsid w:val="0074714D"/>
    <w:rsid w:val="00747316"/>
    <w:rsid w:val="0074756D"/>
    <w:rsid w:val="00747636"/>
    <w:rsid w:val="007478BE"/>
    <w:rsid w:val="00747B00"/>
    <w:rsid w:val="00747B26"/>
    <w:rsid w:val="007501ED"/>
    <w:rsid w:val="00750347"/>
    <w:rsid w:val="00750812"/>
    <w:rsid w:val="007516F1"/>
    <w:rsid w:val="007519FA"/>
    <w:rsid w:val="00751F6D"/>
    <w:rsid w:val="00751FD1"/>
    <w:rsid w:val="00752277"/>
    <w:rsid w:val="00752647"/>
    <w:rsid w:val="0075278A"/>
    <w:rsid w:val="00752F95"/>
    <w:rsid w:val="007531FF"/>
    <w:rsid w:val="007532D3"/>
    <w:rsid w:val="007539C3"/>
    <w:rsid w:val="00753E4F"/>
    <w:rsid w:val="00753E5C"/>
    <w:rsid w:val="007540C6"/>
    <w:rsid w:val="007542D3"/>
    <w:rsid w:val="0075463E"/>
    <w:rsid w:val="00754825"/>
    <w:rsid w:val="00754947"/>
    <w:rsid w:val="00754970"/>
    <w:rsid w:val="00754BD6"/>
    <w:rsid w:val="00754CDA"/>
    <w:rsid w:val="00754F89"/>
    <w:rsid w:val="00755245"/>
    <w:rsid w:val="00755268"/>
    <w:rsid w:val="00755341"/>
    <w:rsid w:val="007553D3"/>
    <w:rsid w:val="007553F2"/>
    <w:rsid w:val="007556EC"/>
    <w:rsid w:val="00755B2B"/>
    <w:rsid w:val="00755C89"/>
    <w:rsid w:val="00756091"/>
    <w:rsid w:val="00756222"/>
    <w:rsid w:val="00756A10"/>
    <w:rsid w:val="00757012"/>
    <w:rsid w:val="007573CE"/>
    <w:rsid w:val="007575D0"/>
    <w:rsid w:val="00757AAD"/>
    <w:rsid w:val="00757E97"/>
    <w:rsid w:val="00757FD5"/>
    <w:rsid w:val="0076026B"/>
    <w:rsid w:val="00760837"/>
    <w:rsid w:val="00760B6E"/>
    <w:rsid w:val="00760D8E"/>
    <w:rsid w:val="007612F3"/>
    <w:rsid w:val="0076174F"/>
    <w:rsid w:val="0076175F"/>
    <w:rsid w:val="007618A2"/>
    <w:rsid w:val="00761D89"/>
    <w:rsid w:val="00762025"/>
    <w:rsid w:val="0076231B"/>
    <w:rsid w:val="007624DA"/>
    <w:rsid w:val="0076283D"/>
    <w:rsid w:val="00762B89"/>
    <w:rsid w:val="00762F9F"/>
    <w:rsid w:val="0076392F"/>
    <w:rsid w:val="007639D5"/>
    <w:rsid w:val="00763AD6"/>
    <w:rsid w:val="007643E7"/>
    <w:rsid w:val="0076440B"/>
    <w:rsid w:val="007644E1"/>
    <w:rsid w:val="00764664"/>
    <w:rsid w:val="00764C3D"/>
    <w:rsid w:val="00764D95"/>
    <w:rsid w:val="00764F4C"/>
    <w:rsid w:val="00764F81"/>
    <w:rsid w:val="007653CA"/>
    <w:rsid w:val="00765DA7"/>
    <w:rsid w:val="00765F50"/>
    <w:rsid w:val="007666F1"/>
    <w:rsid w:val="00766810"/>
    <w:rsid w:val="00766999"/>
    <w:rsid w:val="007669F7"/>
    <w:rsid w:val="00766C2B"/>
    <w:rsid w:val="00767622"/>
    <w:rsid w:val="00767F0D"/>
    <w:rsid w:val="00767F34"/>
    <w:rsid w:val="007707B5"/>
    <w:rsid w:val="00770BB1"/>
    <w:rsid w:val="00770BEC"/>
    <w:rsid w:val="00770D31"/>
    <w:rsid w:val="00770E08"/>
    <w:rsid w:val="00771094"/>
    <w:rsid w:val="007715A2"/>
    <w:rsid w:val="00771975"/>
    <w:rsid w:val="00771A5B"/>
    <w:rsid w:val="00771E9B"/>
    <w:rsid w:val="0077211B"/>
    <w:rsid w:val="00772467"/>
    <w:rsid w:val="007725EF"/>
    <w:rsid w:val="00772609"/>
    <w:rsid w:val="00772820"/>
    <w:rsid w:val="00772C3C"/>
    <w:rsid w:val="00772D66"/>
    <w:rsid w:val="007732BE"/>
    <w:rsid w:val="007734AB"/>
    <w:rsid w:val="00773929"/>
    <w:rsid w:val="007739CB"/>
    <w:rsid w:val="00773C94"/>
    <w:rsid w:val="00773D8D"/>
    <w:rsid w:val="0077401C"/>
    <w:rsid w:val="00774176"/>
    <w:rsid w:val="007741A5"/>
    <w:rsid w:val="0077451B"/>
    <w:rsid w:val="007747E9"/>
    <w:rsid w:val="007748DE"/>
    <w:rsid w:val="00774970"/>
    <w:rsid w:val="007749CB"/>
    <w:rsid w:val="00774CD3"/>
    <w:rsid w:val="00774EDF"/>
    <w:rsid w:val="007752D3"/>
    <w:rsid w:val="0077544F"/>
    <w:rsid w:val="0077562F"/>
    <w:rsid w:val="007757B3"/>
    <w:rsid w:val="007758DA"/>
    <w:rsid w:val="00775DBF"/>
    <w:rsid w:val="007763B1"/>
    <w:rsid w:val="00776694"/>
    <w:rsid w:val="00776D2F"/>
    <w:rsid w:val="00776D49"/>
    <w:rsid w:val="00777147"/>
    <w:rsid w:val="007773EB"/>
    <w:rsid w:val="00777535"/>
    <w:rsid w:val="00777674"/>
    <w:rsid w:val="00777678"/>
    <w:rsid w:val="007776C1"/>
    <w:rsid w:val="0077771D"/>
    <w:rsid w:val="00777DB4"/>
    <w:rsid w:val="00777F7A"/>
    <w:rsid w:val="007807EB"/>
    <w:rsid w:val="007809A5"/>
    <w:rsid w:val="00780BB8"/>
    <w:rsid w:val="00780D92"/>
    <w:rsid w:val="00780EAA"/>
    <w:rsid w:val="007811C0"/>
    <w:rsid w:val="007814F5"/>
    <w:rsid w:val="007815B5"/>
    <w:rsid w:val="007817DA"/>
    <w:rsid w:val="00781B52"/>
    <w:rsid w:val="00781C67"/>
    <w:rsid w:val="00781DE1"/>
    <w:rsid w:val="00781E7F"/>
    <w:rsid w:val="00781F20"/>
    <w:rsid w:val="00781FB5"/>
    <w:rsid w:val="0078202F"/>
    <w:rsid w:val="00782223"/>
    <w:rsid w:val="00782A5C"/>
    <w:rsid w:val="00782A9F"/>
    <w:rsid w:val="00782D86"/>
    <w:rsid w:val="00782F81"/>
    <w:rsid w:val="00783549"/>
    <w:rsid w:val="00783B06"/>
    <w:rsid w:val="00783C2D"/>
    <w:rsid w:val="00783E07"/>
    <w:rsid w:val="00784367"/>
    <w:rsid w:val="007846B4"/>
    <w:rsid w:val="0078476A"/>
    <w:rsid w:val="00784DCA"/>
    <w:rsid w:val="007850C0"/>
    <w:rsid w:val="007851DE"/>
    <w:rsid w:val="00785301"/>
    <w:rsid w:val="007855B2"/>
    <w:rsid w:val="00785841"/>
    <w:rsid w:val="00785A4A"/>
    <w:rsid w:val="00785CF1"/>
    <w:rsid w:val="00785D3E"/>
    <w:rsid w:val="00785DF6"/>
    <w:rsid w:val="00787046"/>
    <w:rsid w:val="007874A8"/>
    <w:rsid w:val="0078792D"/>
    <w:rsid w:val="00787DC5"/>
    <w:rsid w:val="00787FA2"/>
    <w:rsid w:val="00787FCF"/>
    <w:rsid w:val="00790075"/>
    <w:rsid w:val="00790149"/>
    <w:rsid w:val="00790331"/>
    <w:rsid w:val="00790357"/>
    <w:rsid w:val="00790874"/>
    <w:rsid w:val="00790A35"/>
    <w:rsid w:val="00790C32"/>
    <w:rsid w:val="00791174"/>
    <w:rsid w:val="00791368"/>
    <w:rsid w:val="007914F1"/>
    <w:rsid w:val="0079194D"/>
    <w:rsid w:val="007919C7"/>
    <w:rsid w:val="00791CC0"/>
    <w:rsid w:val="00791FDD"/>
    <w:rsid w:val="00792165"/>
    <w:rsid w:val="007921C3"/>
    <w:rsid w:val="00792506"/>
    <w:rsid w:val="007926C8"/>
    <w:rsid w:val="00792E5D"/>
    <w:rsid w:val="00792FA8"/>
    <w:rsid w:val="007931C7"/>
    <w:rsid w:val="007933C6"/>
    <w:rsid w:val="00793878"/>
    <w:rsid w:val="00793CE7"/>
    <w:rsid w:val="00793D25"/>
    <w:rsid w:val="00793D4B"/>
    <w:rsid w:val="0079407A"/>
    <w:rsid w:val="007945B0"/>
    <w:rsid w:val="007945E1"/>
    <w:rsid w:val="007948BA"/>
    <w:rsid w:val="007949A6"/>
    <w:rsid w:val="00794BBC"/>
    <w:rsid w:val="007952D3"/>
    <w:rsid w:val="00795392"/>
    <w:rsid w:val="0079596F"/>
    <w:rsid w:val="00795A4F"/>
    <w:rsid w:val="00795EF8"/>
    <w:rsid w:val="00796100"/>
    <w:rsid w:val="00796717"/>
    <w:rsid w:val="00796AB1"/>
    <w:rsid w:val="0079724F"/>
    <w:rsid w:val="00797330"/>
    <w:rsid w:val="00797B82"/>
    <w:rsid w:val="007A01A6"/>
    <w:rsid w:val="007A04D7"/>
    <w:rsid w:val="007A07A6"/>
    <w:rsid w:val="007A0961"/>
    <w:rsid w:val="007A0BFC"/>
    <w:rsid w:val="007A0E29"/>
    <w:rsid w:val="007A0E85"/>
    <w:rsid w:val="007A0F89"/>
    <w:rsid w:val="007A10F7"/>
    <w:rsid w:val="007A113F"/>
    <w:rsid w:val="007A11B2"/>
    <w:rsid w:val="007A126E"/>
    <w:rsid w:val="007A1D97"/>
    <w:rsid w:val="007A1E25"/>
    <w:rsid w:val="007A1E43"/>
    <w:rsid w:val="007A2154"/>
    <w:rsid w:val="007A224B"/>
    <w:rsid w:val="007A25A8"/>
    <w:rsid w:val="007A2D0C"/>
    <w:rsid w:val="007A2DED"/>
    <w:rsid w:val="007A2E5A"/>
    <w:rsid w:val="007A2F2C"/>
    <w:rsid w:val="007A316B"/>
    <w:rsid w:val="007A3426"/>
    <w:rsid w:val="007A352B"/>
    <w:rsid w:val="007A378A"/>
    <w:rsid w:val="007A3A71"/>
    <w:rsid w:val="007A3DCE"/>
    <w:rsid w:val="007A3ECB"/>
    <w:rsid w:val="007A4049"/>
    <w:rsid w:val="007A4416"/>
    <w:rsid w:val="007A450B"/>
    <w:rsid w:val="007A45D6"/>
    <w:rsid w:val="007A4B07"/>
    <w:rsid w:val="007A4C08"/>
    <w:rsid w:val="007A4D4F"/>
    <w:rsid w:val="007A50C8"/>
    <w:rsid w:val="007A53FA"/>
    <w:rsid w:val="007A6099"/>
    <w:rsid w:val="007A6171"/>
    <w:rsid w:val="007A63C4"/>
    <w:rsid w:val="007A64B4"/>
    <w:rsid w:val="007A6678"/>
    <w:rsid w:val="007A6762"/>
    <w:rsid w:val="007A6A0F"/>
    <w:rsid w:val="007A7185"/>
    <w:rsid w:val="007A78D7"/>
    <w:rsid w:val="007A7A99"/>
    <w:rsid w:val="007A7B54"/>
    <w:rsid w:val="007A7E58"/>
    <w:rsid w:val="007B06D8"/>
    <w:rsid w:val="007B06E5"/>
    <w:rsid w:val="007B0A6B"/>
    <w:rsid w:val="007B0AFA"/>
    <w:rsid w:val="007B0BE0"/>
    <w:rsid w:val="007B0ED4"/>
    <w:rsid w:val="007B1263"/>
    <w:rsid w:val="007B1348"/>
    <w:rsid w:val="007B16C4"/>
    <w:rsid w:val="007B17D9"/>
    <w:rsid w:val="007B18CB"/>
    <w:rsid w:val="007B18F6"/>
    <w:rsid w:val="007B1944"/>
    <w:rsid w:val="007B1A65"/>
    <w:rsid w:val="007B1B25"/>
    <w:rsid w:val="007B1C43"/>
    <w:rsid w:val="007B1F76"/>
    <w:rsid w:val="007B21C3"/>
    <w:rsid w:val="007B225F"/>
    <w:rsid w:val="007B2948"/>
    <w:rsid w:val="007B2DC9"/>
    <w:rsid w:val="007B3126"/>
    <w:rsid w:val="007B344D"/>
    <w:rsid w:val="007B35D6"/>
    <w:rsid w:val="007B3BB7"/>
    <w:rsid w:val="007B3E68"/>
    <w:rsid w:val="007B3EA8"/>
    <w:rsid w:val="007B456F"/>
    <w:rsid w:val="007B45E8"/>
    <w:rsid w:val="007B47F3"/>
    <w:rsid w:val="007B4848"/>
    <w:rsid w:val="007B4B78"/>
    <w:rsid w:val="007B4F54"/>
    <w:rsid w:val="007B5166"/>
    <w:rsid w:val="007B566F"/>
    <w:rsid w:val="007B6371"/>
    <w:rsid w:val="007B64DE"/>
    <w:rsid w:val="007B66F0"/>
    <w:rsid w:val="007B6A29"/>
    <w:rsid w:val="007B6BDE"/>
    <w:rsid w:val="007B73C2"/>
    <w:rsid w:val="007B74DA"/>
    <w:rsid w:val="007B7555"/>
    <w:rsid w:val="007B7672"/>
    <w:rsid w:val="007B7A8F"/>
    <w:rsid w:val="007B7C17"/>
    <w:rsid w:val="007C0197"/>
    <w:rsid w:val="007C01CC"/>
    <w:rsid w:val="007C0275"/>
    <w:rsid w:val="007C02F9"/>
    <w:rsid w:val="007C09A1"/>
    <w:rsid w:val="007C0B1B"/>
    <w:rsid w:val="007C0CE3"/>
    <w:rsid w:val="007C0E32"/>
    <w:rsid w:val="007C0F6E"/>
    <w:rsid w:val="007C108A"/>
    <w:rsid w:val="007C10D8"/>
    <w:rsid w:val="007C1406"/>
    <w:rsid w:val="007C15DD"/>
    <w:rsid w:val="007C1D45"/>
    <w:rsid w:val="007C1D75"/>
    <w:rsid w:val="007C1F4F"/>
    <w:rsid w:val="007C222A"/>
    <w:rsid w:val="007C286B"/>
    <w:rsid w:val="007C2978"/>
    <w:rsid w:val="007C2A47"/>
    <w:rsid w:val="007C2D44"/>
    <w:rsid w:val="007C2F42"/>
    <w:rsid w:val="007C3152"/>
    <w:rsid w:val="007C31D6"/>
    <w:rsid w:val="007C395B"/>
    <w:rsid w:val="007C3A9C"/>
    <w:rsid w:val="007C3E67"/>
    <w:rsid w:val="007C3FD6"/>
    <w:rsid w:val="007C449C"/>
    <w:rsid w:val="007C4502"/>
    <w:rsid w:val="007C474F"/>
    <w:rsid w:val="007C4868"/>
    <w:rsid w:val="007C4CA1"/>
    <w:rsid w:val="007C5015"/>
    <w:rsid w:val="007C5573"/>
    <w:rsid w:val="007C577B"/>
    <w:rsid w:val="007C5C14"/>
    <w:rsid w:val="007C5C62"/>
    <w:rsid w:val="007C5ED4"/>
    <w:rsid w:val="007C5ED7"/>
    <w:rsid w:val="007C5FD2"/>
    <w:rsid w:val="007C6460"/>
    <w:rsid w:val="007C687E"/>
    <w:rsid w:val="007C6CA4"/>
    <w:rsid w:val="007C70C6"/>
    <w:rsid w:val="007C7324"/>
    <w:rsid w:val="007C73B2"/>
    <w:rsid w:val="007C749F"/>
    <w:rsid w:val="007D0280"/>
    <w:rsid w:val="007D04A4"/>
    <w:rsid w:val="007D0504"/>
    <w:rsid w:val="007D067C"/>
    <w:rsid w:val="007D07DE"/>
    <w:rsid w:val="007D07F8"/>
    <w:rsid w:val="007D0D41"/>
    <w:rsid w:val="007D0EBD"/>
    <w:rsid w:val="007D1054"/>
    <w:rsid w:val="007D15FF"/>
    <w:rsid w:val="007D1A3C"/>
    <w:rsid w:val="007D1AED"/>
    <w:rsid w:val="007D1D81"/>
    <w:rsid w:val="007D1F1A"/>
    <w:rsid w:val="007D213C"/>
    <w:rsid w:val="007D22FB"/>
    <w:rsid w:val="007D23A1"/>
    <w:rsid w:val="007D2514"/>
    <w:rsid w:val="007D2555"/>
    <w:rsid w:val="007D2F75"/>
    <w:rsid w:val="007D2FA1"/>
    <w:rsid w:val="007D3067"/>
    <w:rsid w:val="007D31F3"/>
    <w:rsid w:val="007D32A5"/>
    <w:rsid w:val="007D32DD"/>
    <w:rsid w:val="007D3477"/>
    <w:rsid w:val="007D38B7"/>
    <w:rsid w:val="007D3AF0"/>
    <w:rsid w:val="007D4296"/>
    <w:rsid w:val="007D43C0"/>
    <w:rsid w:val="007D452E"/>
    <w:rsid w:val="007D4A03"/>
    <w:rsid w:val="007D5201"/>
    <w:rsid w:val="007D5395"/>
    <w:rsid w:val="007D54B9"/>
    <w:rsid w:val="007D5518"/>
    <w:rsid w:val="007D556F"/>
    <w:rsid w:val="007D5755"/>
    <w:rsid w:val="007D5A21"/>
    <w:rsid w:val="007D5AD2"/>
    <w:rsid w:val="007D60E8"/>
    <w:rsid w:val="007D6163"/>
    <w:rsid w:val="007D637F"/>
    <w:rsid w:val="007D6493"/>
    <w:rsid w:val="007D64E9"/>
    <w:rsid w:val="007D6673"/>
    <w:rsid w:val="007D6BBA"/>
    <w:rsid w:val="007D765A"/>
    <w:rsid w:val="007D7BC7"/>
    <w:rsid w:val="007D7F1E"/>
    <w:rsid w:val="007E01AD"/>
    <w:rsid w:val="007E01BF"/>
    <w:rsid w:val="007E0737"/>
    <w:rsid w:val="007E0C2B"/>
    <w:rsid w:val="007E1248"/>
    <w:rsid w:val="007E2309"/>
    <w:rsid w:val="007E2903"/>
    <w:rsid w:val="007E2AF4"/>
    <w:rsid w:val="007E2DBA"/>
    <w:rsid w:val="007E2EA0"/>
    <w:rsid w:val="007E30F4"/>
    <w:rsid w:val="007E35B1"/>
    <w:rsid w:val="007E36B5"/>
    <w:rsid w:val="007E39C8"/>
    <w:rsid w:val="007E3BCD"/>
    <w:rsid w:val="007E420A"/>
    <w:rsid w:val="007E474E"/>
    <w:rsid w:val="007E4C15"/>
    <w:rsid w:val="007E54C0"/>
    <w:rsid w:val="007E57B9"/>
    <w:rsid w:val="007E583E"/>
    <w:rsid w:val="007E594E"/>
    <w:rsid w:val="007E5AA2"/>
    <w:rsid w:val="007E5BD3"/>
    <w:rsid w:val="007E609B"/>
    <w:rsid w:val="007E628E"/>
    <w:rsid w:val="007E652D"/>
    <w:rsid w:val="007E65BB"/>
    <w:rsid w:val="007E65F8"/>
    <w:rsid w:val="007E667E"/>
    <w:rsid w:val="007E67AE"/>
    <w:rsid w:val="007E7372"/>
    <w:rsid w:val="007E7B4F"/>
    <w:rsid w:val="007F01D6"/>
    <w:rsid w:val="007F06C4"/>
    <w:rsid w:val="007F0929"/>
    <w:rsid w:val="007F113C"/>
    <w:rsid w:val="007F12C3"/>
    <w:rsid w:val="007F1396"/>
    <w:rsid w:val="007F140B"/>
    <w:rsid w:val="007F16CF"/>
    <w:rsid w:val="007F1920"/>
    <w:rsid w:val="007F19F8"/>
    <w:rsid w:val="007F1C1A"/>
    <w:rsid w:val="007F1ED6"/>
    <w:rsid w:val="007F20E3"/>
    <w:rsid w:val="007F28E3"/>
    <w:rsid w:val="007F2A3E"/>
    <w:rsid w:val="007F2B51"/>
    <w:rsid w:val="007F2DBF"/>
    <w:rsid w:val="007F2E96"/>
    <w:rsid w:val="007F3382"/>
    <w:rsid w:val="007F383C"/>
    <w:rsid w:val="007F3A03"/>
    <w:rsid w:val="007F3AE7"/>
    <w:rsid w:val="007F3AF7"/>
    <w:rsid w:val="007F3E9A"/>
    <w:rsid w:val="007F4127"/>
    <w:rsid w:val="007F4348"/>
    <w:rsid w:val="007F436B"/>
    <w:rsid w:val="007F472B"/>
    <w:rsid w:val="007F4985"/>
    <w:rsid w:val="007F4B84"/>
    <w:rsid w:val="007F4BBA"/>
    <w:rsid w:val="007F4F0A"/>
    <w:rsid w:val="007F4F95"/>
    <w:rsid w:val="007F4F96"/>
    <w:rsid w:val="007F5100"/>
    <w:rsid w:val="007F5109"/>
    <w:rsid w:val="007F5CBA"/>
    <w:rsid w:val="007F5F66"/>
    <w:rsid w:val="007F5FE3"/>
    <w:rsid w:val="007F60B3"/>
    <w:rsid w:val="007F60C5"/>
    <w:rsid w:val="007F667E"/>
    <w:rsid w:val="007F67BB"/>
    <w:rsid w:val="007F6E97"/>
    <w:rsid w:val="007F7394"/>
    <w:rsid w:val="007F7560"/>
    <w:rsid w:val="007F75B9"/>
    <w:rsid w:val="007F7613"/>
    <w:rsid w:val="007F77C8"/>
    <w:rsid w:val="007F7848"/>
    <w:rsid w:val="007F7A2B"/>
    <w:rsid w:val="007F7C48"/>
    <w:rsid w:val="008003C5"/>
    <w:rsid w:val="00800440"/>
    <w:rsid w:val="008007C9"/>
    <w:rsid w:val="00800CD6"/>
    <w:rsid w:val="00800E79"/>
    <w:rsid w:val="00800F8E"/>
    <w:rsid w:val="00800FD1"/>
    <w:rsid w:val="008015D0"/>
    <w:rsid w:val="0080181F"/>
    <w:rsid w:val="008019EA"/>
    <w:rsid w:val="00801A09"/>
    <w:rsid w:val="00801A68"/>
    <w:rsid w:val="00801EFF"/>
    <w:rsid w:val="0080235C"/>
    <w:rsid w:val="00802446"/>
    <w:rsid w:val="00802E40"/>
    <w:rsid w:val="00803447"/>
    <w:rsid w:val="00803528"/>
    <w:rsid w:val="0080354C"/>
    <w:rsid w:val="008036F8"/>
    <w:rsid w:val="00803797"/>
    <w:rsid w:val="008037A2"/>
    <w:rsid w:val="00803905"/>
    <w:rsid w:val="008039E5"/>
    <w:rsid w:val="00803BEC"/>
    <w:rsid w:val="00803FFE"/>
    <w:rsid w:val="0080400F"/>
    <w:rsid w:val="00804343"/>
    <w:rsid w:val="0080435F"/>
    <w:rsid w:val="00804486"/>
    <w:rsid w:val="008045C2"/>
    <w:rsid w:val="00804610"/>
    <w:rsid w:val="00804E3E"/>
    <w:rsid w:val="008055A1"/>
    <w:rsid w:val="0080598A"/>
    <w:rsid w:val="00805C99"/>
    <w:rsid w:val="00805D8D"/>
    <w:rsid w:val="00805ED0"/>
    <w:rsid w:val="00806497"/>
    <w:rsid w:val="008065FD"/>
    <w:rsid w:val="00806861"/>
    <w:rsid w:val="00806C7B"/>
    <w:rsid w:val="00806D30"/>
    <w:rsid w:val="00806E2F"/>
    <w:rsid w:val="00806F7E"/>
    <w:rsid w:val="008072BC"/>
    <w:rsid w:val="00807342"/>
    <w:rsid w:val="008075DB"/>
    <w:rsid w:val="0080775B"/>
    <w:rsid w:val="0080790C"/>
    <w:rsid w:val="00807ADA"/>
    <w:rsid w:val="00807BCE"/>
    <w:rsid w:val="00810430"/>
    <w:rsid w:val="00810435"/>
    <w:rsid w:val="00810442"/>
    <w:rsid w:val="008105F8"/>
    <w:rsid w:val="008107B9"/>
    <w:rsid w:val="00810D29"/>
    <w:rsid w:val="00810D6F"/>
    <w:rsid w:val="008111A1"/>
    <w:rsid w:val="00811546"/>
    <w:rsid w:val="0081160B"/>
    <w:rsid w:val="008117F0"/>
    <w:rsid w:val="00811A3D"/>
    <w:rsid w:val="00811BA3"/>
    <w:rsid w:val="0081217E"/>
    <w:rsid w:val="00812503"/>
    <w:rsid w:val="00812656"/>
    <w:rsid w:val="00812A81"/>
    <w:rsid w:val="00812AA3"/>
    <w:rsid w:val="00812B19"/>
    <w:rsid w:val="00813581"/>
    <w:rsid w:val="00813627"/>
    <w:rsid w:val="008136FE"/>
    <w:rsid w:val="00813751"/>
    <w:rsid w:val="00813ACC"/>
    <w:rsid w:val="00813E9D"/>
    <w:rsid w:val="00814595"/>
    <w:rsid w:val="0081522B"/>
    <w:rsid w:val="00815251"/>
    <w:rsid w:val="008152B7"/>
    <w:rsid w:val="00815756"/>
    <w:rsid w:val="008157B6"/>
    <w:rsid w:val="00815895"/>
    <w:rsid w:val="00815982"/>
    <w:rsid w:val="00815CCB"/>
    <w:rsid w:val="00816418"/>
    <w:rsid w:val="0081641A"/>
    <w:rsid w:val="008164B1"/>
    <w:rsid w:val="008167D2"/>
    <w:rsid w:val="0081683F"/>
    <w:rsid w:val="00816D2E"/>
    <w:rsid w:val="00816FD9"/>
    <w:rsid w:val="00817033"/>
    <w:rsid w:val="0081739B"/>
    <w:rsid w:val="008176E5"/>
    <w:rsid w:val="00817A06"/>
    <w:rsid w:val="00817B24"/>
    <w:rsid w:val="00817CC9"/>
    <w:rsid w:val="00817F90"/>
    <w:rsid w:val="00820044"/>
    <w:rsid w:val="008207BC"/>
    <w:rsid w:val="00820BE9"/>
    <w:rsid w:val="008210F2"/>
    <w:rsid w:val="00821182"/>
    <w:rsid w:val="008213DC"/>
    <w:rsid w:val="00821651"/>
    <w:rsid w:val="008217F0"/>
    <w:rsid w:val="00821CAF"/>
    <w:rsid w:val="00821E7D"/>
    <w:rsid w:val="00822202"/>
    <w:rsid w:val="008222BD"/>
    <w:rsid w:val="00822303"/>
    <w:rsid w:val="008224F0"/>
    <w:rsid w:val="00822659"/>
    <w:rsid w:val="00822D43"/>
    <w:rsid w:val="00822E90"/>
    <w:rsid w:val="008233EE"/>
    <w:rsid w:val="0082388C"/>
    <w:rsid w:val="00823897"/>
    <w:rsid w:val="00823920"/>
    <w:rsid w:val="00823A83"/>
    <w:rsid w:val="00823BC0"/>
    <w:rsid w:val="00823F04"/>
    <w:rsid w:val="00823F42"/>
    <w:rsid w:val="00823FA9"/>
    <w:rsid w:val="0082431E"/>
    <w:rsid w:val="00824472"/>
    <w:rsid w:val="00824624"/>
    <w:rsid w:val="008246D8"/>
    <w:rsid w:val="008249E9"/>
    <w:rsid w:val="00824DEB"/>
    <w:rsid w:val="00824E3D"/>
    <w:rsid w:val="008253CB"/>
    <w:rsid w:val="0082550B"/>
    <w:rsid w:val="0082567A"/>
    <w:rsid w:val="00825974"/>
    <w:rsid w:val="00825B4B"/>
    <w:rsid w:val="00825C68"/>
    <w:rsid w:val="00825DD1"/>
    <w:rsid w:val="00825F06"/>
    <w:rsid w:val="00825F94"/>
    <w:rsid w:val="008260B8"/>
    <w:rsid w:val="00826127"/>
    <w:rsid w:val="00826212"/>
    <w:rsid w:val="008265FE"/>
    <w:rsid w:val="0082673D"/>
    <w:rsid w:val="00827057"/>
    <w:rsid w:val="0082710A"/>
    <w:rsid w:val="008274FD"/>
    <w:rsid w:val="0082761B"/>
    <w:rsid w:val="00830159"/>
    <w:rsid w:val="00830429"/>
    <w:rsid w:val="0083048D"/>
    <w:rsid w:val="00830601"/>
    <w:rsid w:val="00830B4A"/>
    <w:rsid w:val="00830F8C"/>
    <w:rsid w:val="008315BB"/>
    <w:rsid w:val="00831727"/>
    <w:rsid w:val="00831B1A"/>
    <w:rsid w:val="00831B3C"/>
    <w:rsid w:val="0083206D"/>
    <w:rsid w:val="00832202"/>
    <w:rsid w:val="0083249C"/>
    <w:rsid w:val="008330E2"/>
    <w:rsid w:val="00833384"/>
    <w:rsid w:val="0083376D"/>
    <w:rsid w:val="00833ADD"/>
    <w:rsid w:val="00833D9C"/>
    <w:rsid w:val="008340E5"/>
    <w:rsid w:val="0083446C"/>
    <w:rsid w:val="00834863"/>
    <w:rsid w:val="0083495A"/>
    <w:rsid w:val="00834C36"/>
    <w:rsid w:val="0083500B"/>
    <w:rsid w:val="00835018"/>
    <w:rsid w:val="00835043"/>
    <w:rsid w:val="00835264"/>
    <w:rsid w:val="008352B4"/>
    <w:rsid w:val="00835919"/>
    <w:rsid w:val="0083598F"/>
    <w:rsid w:val="008359BF"/>
    <w:rsid w:val="00835FB4"/>
    <w:rsid w:val="008360B1"/>
    <w:rsid w:val="008361F8"/>
    <w:rsid w:val="00836D74"/>
    <w:rsid w:val="00836DE0"/>
    <w:rsid w:val="00836E48"/>
    <w:rsid w:val="008372B1"/>
    <w:rsid w:val="00837545"/>
    <w:rsid w:val="008376DA"/>
    <w:rsid w:val="008376E6"/>
    <w:rsid w:val="00837D7F"/>
    <w:rsid w:val="008401E4"/>
    <w:rsid w:val="00840206"/>
    <w:rsid w:val="008402E3"/>
    <w:rsid w:val="00840649"/>
    <w:rsid w:val="008407ED"/>
    <w:rsid w:val="0084081C"/>
    <w:rsid w:val="00840F1C"/>
    <w:rsid w:val="00841082"/>
    <w:rsid w:val="008412B5"/>
    <w:rsid w:val="008413AA"/>
    <w:rsid w:val="00841423"/>
    <w:rsid w:val="0084168C"/>
    <w:rsid w:val="00841761"/>
    <w:rsid w:val="00841BCC"/>
    <w:rsid w:val="00842079"/>
    <w:rsid w:val="008423C7"/>
    <w:rsid w:val="00842BEE"/>
    <w:rsid w:val="0084357B"/>
    <w:rsid w:val="00843B58"/>
    <w:rsid w:val="00843C5C"/>
    <w:rsid w:val="00844479"/>
    <w:rsid w:val="00844903"/>
    <w:rsid w:val="00844D7E"/>
    <w:rsid w:val="00844E71"/>
    <w:rsid w:val="00844EDC"/>
    <w:rsid w:val="0084506E"/>
    <w:rsid w:val="0084513D"/>
    <w:rsid w:val="008452B2"/>
    <w:rsid w:val="008452BF"/>
    <w:rsid w:val="0084538B"/>
    <w:rsid w:val="00845393"/>
    <w:rsid w:val="00845664"/>
    <w:rsid w:val="008457E9"/>
    <w:rsid w:val="008459C6"/>
    <w:rsid w:val="00845D56"/>
    <w:rsid w:val="00845E68"/>
    <w:rsid w:val="00846218"/>
    <w:rsid w:val="00846BBC"/>
    <w:rsid w:val="00847100"/>
    <w:rsid w:val="008472D4"/>
    <w:rsid w:val="0084737D"/>
    <w:rsid w:val="00847418"/>
    <w:rsid w:val="00847608"/>
    <w:rsid w:val="008479E8"/>
    <w:rsid w:val="00847A7E"/>
    <w:rsid w:val="00847AB6"/>
    <w:rsid w:val="00847C9C"/>
    <w:rsid w:val="008502C8"/>
    <w:rsid w:val="008508CD"/>
    <w:rsid w:val="00850DDB"/>
    <w:rsid w:val="0085109D"/>
    <w:rsid w:val="00851498"/>
    <w:rsid w:val="00851AAF"/>
    <w:rsid w:val="008523A9"/>
    <w:rsid w:val="00853107"/>
    <w:rsid w:val="00853186"/>
    <w:rsid w:val="00853284"/>
    <w:rsid w:val="008532B4"/>
    <w:rsid w:val="0085393D"/>
    <w:rsid w:val="008539F5"/>
    <w:rsid w:val="00853B07"/>
    <w:rsid w:val="00853F8A"/>
    <w:rsid w:val="00854042"/>
    <w:rsid w:val="008548C8"/>
    <w:rsid w:val="00854B98"/>
    <w:rsid w:val="00854BEF"/>
    <w:rsid w:val="00854EF2"/>
    <w:rsid w:val="0085547E"/>
    <w:rsid w:val="008559ED"/>
    <w:rsid w:val="00855CAF"/>
    <w:rsid w:val="00855E92"/>
    <w:rsid w:val="00856767"/>
    <w:rsid w:val="0085678C"/>
    <w:rsid w:val="0085689B"/>
    <w:rsid w:val="008568CB"/>
    <w:rsid w:val="00856DE7"/>
    <w:rsid w:val="00856F59"/>
    <w:rsid w:val="00856FF6"/>
    <w:rsid w:val="00857381"/>
    <w:rsid w:val="00857671"/>
    <w:rsid w:val="008577EE"/>
    <w:rsid w:val="0085788E"/>
    <w:rsid w:val="00857A2A"/>
    <w:rsid w:val="00857D3A"/>
    <w:rsid w:val="008600BD"/>
    <w:rsid w:val="00860380"/>
    <w:rsid w:val="00860398"/>
    <w:rsid w:val="0086046A"/>
    <w:rsid w:val="00860987"/>
    <w:rsid w:val="00860ABC"/>
    <w:rsid w:val="00860B62"/>
    <w:rsid w:val="0086100C"/>
    <w:rsid w:val="00861AF5"/>
    <w:rsid w:val="00861C0E"/>
    <w:rsid w:val="00861F9C"/>
    <w:rsid w:val="00862007"/>
    <w:rsid w:val="008622E1"/>
    <w:rsid w:val="008622E8"/>
    <w:rsid w:val="008628A8"/>
    <w:rsid w:val="0086292C"/>
    <w:rsid w:val="00862A91"/>
    <w:rsid w:val="00862C54"/>
    <w:rsid w:val="00862E65"/>
    <w:rsid w:val="00862F73"/>
    <w:rsid w:val="00863064"/>
    <w:rsid w:val="00863436"/>
    <w:rsid w:val="0086345F"/>
    <w:rsid w:val="0086359C"/>
    <w:rsid w:val="008639C9"/>
    <w:rsid w:val="00863A1D"/>
    <w:rsid w:val="00863BC6"/>
    <w:rsid w:val="00863C1A"/>
    <w:rsid w:val="00863E1D"/>
    <w:rsid w:val="00863FD4"/>
    <w:rsid w:val="0086430A"/>
    <w:rsid w:val="00864968"/>
    <w:rsid w:val="00864D3D"/>
    <w:rsid w:val="00864ED4"/>
    <w:rsid w:val="008651B4"/>
    <w:rsid w:val="0086549B"/>
    <w:rsid w:val="008654AF"/>
    <w:rsid w:val="00865995"/>
    <w:rsid w:val="00865BE6"/>
    <w:rsid w:val="00866A74"/>
    <w:rsid w:val="00866A9E"/>
    <w:rsid w:val="00866B3E"/>
    <w:rsid w:val="00866C6C"/>
    <w:rsid w:val="0086709B"/>
    <w:rsid w:val="008670E9"/>
    <w:rsid w:val="008672B1"/>
    <w:rsid w:val="00867376"/>
    <w:rsid w:val="008673E8"/>
    <w:rsid w:val="008675A5"/>
    <w:rsid w:val="00867B11"/>
    <w:rsid w:val="0087075A"/>
    <w:rsid w:val="00870A72"/>
    <w:rsid w:val="00870BE3"/>
    <w:rsid w:val="00871517"/>
    <w:rsid w:val="0087169C"/>
    <w:rsid w:val="008716AB"/>
    <w:rsid w:val="00871743"/>
    <w:rsid w:val="008717AC"/>
    <w:rsid w:val="0087195A"/>
    <w:rsid w:val="00871A9E"/>
    <w:rsid w:val="00871B78"/>
    <w:rsid w:val="00871CEE"/>
    <w:rsid w:val="00871D5A"/>
    <w:rsid w:val="008720FC"/>
    <w:rsid w:val="00872481"/>
    <w:rsid w:val="008727E8"/>
    <w:rsid w:val="00872D57"/>
    <w:rsid w:val="00872DB7"/>
    <w:rsid w:val="00872DDB"/>
    <w:rsid w:val="00872E09"/>
    <w:rsid w:val="008731B6"/>
    <w:rsid w:val="0087338A"/>
    <w:rsid w:val="008733B7"/>
    <w:rsid w:val="008739CA"/>
    <w:rsid w:val="00873C09"/>
    <w:rsid w:val="00873DC7"/>
    <w:rsid w:val="00873E7B"/>
    <w:rsid w:val="008742EF"/>
    <w:rsid w:val="00874C1A"/>
    <w:rsid w:val="00874E59"/>
    <w:rsid w:val="00875116"/>
    <w:rsid w:val="008751E4"/>
    <w:rsid w:val="008753A7"/>
    <w:rsid w:val="0087555E"/>
    <w:rsid w:val="00875784"/>
    <w:rsid w:val="00875B9C"/>
    <w:rsid w:val="00875BC9"/>
    <w:rsid w:val="00875C39"/>
    <w:rsid w:val="00875C7E"/>
    <w:rsid w:val="00875CDC"/>
    <w:rsid w:val="00875DB1"/>
    <w:rsid w:val="00875E73"/>
    <w:rsid w:val="00876418"/>
    <w:rsid w:val="00876477"/>
    <w:rsid w:val="00876543"/>
    <w:rsid w:val="008766CD"/>
    <w:rsid w:val="00876839"/>
    <w:rsid w:val="00876A44"/>
    <w:rsid w:val="00876AD4"/>
    <w:rsid w:val="00876EA0"/>
    <w:rsid w:val="00876F36"/>
    <w:rsid w:val="008774C6"/>
    <w:rsid w:val="008776C6"/>
    <w:rsid w:val="00877719"/>
    <w:rsid w:val="0087771C"/>
    <w:rsid w:val="008778E4"/>
    <w:rsid w:val="008779C2"/>
    <w:rsid w:val="00877A78"/>
    <w:rsid w:val="00877D35"/>
    <w:rsid w:val="00877E51"/>
    <w:rsid w:val="00880101"/>
    <w:rsid w:val="00880417"/>
    <w:rsid w:val="00880769"/>
    <w:rsid w:val="008809D0"/>
    <w:rsid w:val="00880C16"/>
    <w:rsid w:val="00880D3C"/>
    <w:rsid w:val="00880E1B"/>
    <w:rsid w:val="0088106C"/>
    <w:rsid w:val="008811E4"/>
    <w:rsid w:val="008813EE"/>
    <w:rsid w:val="00881479"/>
    <w:rsid w:val="0088166D"/>
    <w:rsid w:val="0088177B"/>
    <w:rsid w:val="0088179C"/>
    <w:rsid w:val="00882864"/>
    <w:rsid w:val="00882971"/>
    <w:rsid w:val="00882ABD"/>
    <w:rsid w:val="00882DFF"/>
    <w:rsid w:val="00882F3F"/>
    <w:rsid w:val="00883D0A"/>
    <w:rsid w:val="00883F6E"/>
    <w:rsid w:val="00883FAD"/>
    <w:rsid w:val="008844F5"/>
    <w:rsid w:val="00884703"/>
    <w:rsid w:val="0088484F"/>
    <w:rsid w:val="00884A27"/>
    <w:rsid w:val="00884C80"/>
    <w:rsid w:val="00884E50"/>
    <w:rsid w:val="008858D9"/>
    <w:rsid w:val="00885AA9"/>
    <w:rsid w:val="00885AE5"/>
    <w:rsid w:val="00885EFE"/>
    <w:rsid w:val="00886375"/>
    <w:rsid w:val="0088640C"/>
    <w:rsid w:val="00886CEF"/>
    <w:rsid w:val="00886F67"/>
    <w:rsid w:val="00887362"/>
    <w:rsid w:val="00887870"/>
    <w:rsid w:val="008902AF"/>
    <w:rsid w:val="0089034E"/>
    <w:rsid w:val="008903E1"/>
    <w:rsid w:val="008904F9"/>
    <w:rsid w:val="00890986"/>
    <w:rsid w:val="00890B62"/>
    <w:rsid w:val="00890D5D"/>
    <w:rsid w:val="008910AB"/>
    <w:rsid w:val="00891712"/>
    <w:rsid w:val="008917B7"/>
    <w:rsid w:val="00891886"/>
    <w:rsid w:val="008919A1"/>
    <w:rsid w:val="00891F5C"/>
    <w:rsid w:val="00891FC3"/>
    <w:rsid w:val="0089250E"/>
    <w:rsid w:val="00892526"/>
    <w:rsid w:val="008929FC"/>
    <w:rsid w:val="00892A2F"/>
    <w:rsid w:val="00892BBE"/>
    <w:rsid w:val="00892CDA"/>
    <w:rsid w:val="00892F96"/>
    <w:rsid w:val="00892FE4"/>
    <w:rsid w:val="008930B8"/>
    <w:rsid w:val="00893261"/>
    <w:rsid w:val="008939C5"/>
    <w:rsid w:val="00893ABA"/>
    <w:rsid w:val="00893FBC"/>
    <w:rsid w:val="00894343"/>
    <w:rsid w:val="00894438"/>
    <w:rsid w:val="008944DA"/>
    <w:rsid w:val="008947D5"/>
    <w:rsid w:val="00894887"/>
    <w:rsid w:val="00894FB8"/>
    <w:rsid w:val="00895069"/>
    <w:rsid w:val="00895233"/>
    <w:rsid w:val="00895284"/>
    <w:rsid w:val="008955B3"/>
    <w:rsid w:val="0089585F"/>
    <w:rsid w:val="00895A96"/>
    <w:rsid w:val="00895ABA"/>
    <w:rsid w:val="00896127"/>
    <w:rsid w:val="00896158"/>
    <w:rsid w:val="00896BE5"/>
    <w:rsid w:val="00896E51"/>
    <w:rsid w:val="00897030"/>
    <w:rsid w:val="00897AF2"/>
    <w:rsid w:val="00897F23"/>
    <w:rsid w:val="008A0007"/>
    <w:rsid w:val="008A0156"/>
    <w:rsid w:val="008A0240"/>
    <w:rsid w:val="008A02DF"/>
    <w:rsid w:val="008A043A"/>
    <w:rsid w:val="008A06FC"/>
    <w:rsid w:val="008A077A"/>
    <w:rsid w:val="008A07E7"/>
    <w:rsid w:val="008A0887"/>
    <w:rsid w:val="008A0AAD"/>
    <w:rsid w:val="008A0CC0"/>
    <w:rsid w:val="008A0D06"/>
    <w:rsid w:val="008A151C"/>
    <w:rsid w:val="008A16FA"/>
    <w:rsid w:val="008A1728"/>
    <w:rsid w:val="008A1AC0"/>
    <w:rsid w:val="008A1B8C"/>
    <w:rsid w:val="008A1FA3"/>
    <w:rsid w:val="008A22C5"/>
    <w:rsid w:val="008A2301"/>
    <w:rsid w:val="008A2306"/>
    <w:rsid w:val="008A2515"/>
    <w:rsid w:val="008A2548"/>
    <w:rsid w:val="008A27E0"/>
    <w:rsid w:val="008A29A8"/>
    <w:rsid w:val="008A29B3"/>
    <w:rsid w:val="008A2B2C"/>
    <w:rsid w:val="008A2C15"/>
    <w:rsid w:val="008A30A3"/>
    <w:rsid w:val="008A3134"/>
    <w:rsid w:val="008A3699"/>
    <w:rsid w:val="008A3971"/>
    <w:rsid w:val="008A3997"/>
    <w:rsid w:val="008A401C"/>
    <w:rsid w:val="008A4274"/>
    <w:rsid w:val="008A49B1"/>
    <w:rsid w:val="008A4D90"/>
    <w:rsid w:val="008A4E0F"/>
    <w:rsid w:val="008A5004"/>
    <w:rsid w:val="008A5430"/>
    <w:rsid w:val="008A5592"/>
    <w:rsid w:val="008A559C"/>
    <w:rsid w:val="008A596F"/>
    <w:rsid w:val="008A59A9"/>
    <w:rsid w:val="008A5AF8"/>
    <w:rsid w:val="008A5CC8"/>
    <w:rsid w:val="008A5EA3"/>
    <w:rsid w:val="008A5F15"/>
    <w:rsid w:val="008A63D1"/>
    <w:rsid w:val="008A64DC"/>
    <w:rsid w:val="008A69E6"/>
    <w:rsid w:val="008A6BB1"/>
    <w:rsid w:val="008A6C01"/>
    <w:rsid w:val="008A6C9D"/>
    <w:rsid w:val="008A6DD6"/>
    <w:rsid w:val="008A702F"/>
    <w:rsid w:val="008A73CD"/>
    <w:rsid w:val="008A7413"/>
    <w:rsid w:val="008A7442"/>
    <w:rsid w:val="008A76B7"/>
    <w:rsid w:val="008A7772"/>
    <w:rsid w:val="008A779D"/>
    <w:rsid w:val="008A79C9"/>
    <w:rsid w:val="008A7A37"/>
    <w:rsid w:val="008A7F30"/>
    <w:rsid w:val="008B018C"/>
    <w:rsid w:val="008B02D0"/>
    <w:rsid w:val="008B0ADB"/>
    <w:rsid w:val="008B0B16"/>
    <w:rsid w:val="008B0FA9"/>
    <w:rsid w:val="008B1962"/>
    <w:rsid w:val="008B1ADC"/>
    <w:rsid w:val="008B2082"/>
    <w:rsid w:val="008B2295"/>
    <w:rsid w:val="008B276F"/>
    <w:rsid w:val="008B2865"/>
    <w:rsid w:val="008B346B"/>
    <w:rsid w:val="008B37F5"/>
    <w:rsid w:val="008B39C0"/>
    <w:rsid w:val="008B3CC6"/>
    <w:rsid w:val="008B3DB7"/>
    <w:rsid w:val="008B4076"/>
    <w:rsid w:val="008B41C6"/>
    <w:rsid w:val="008B4274"/>
    <w:rsid w:val="008B42A2"/>
    <w:rsid w:val="008B435C"/>
    <w:rsid w:val="008B4396"/>
    <w:rsid w:val="008B4645"/>
    <w:rsid w:val="008B4912"/>
    <w:rsid w:val="008B49DF"/>
    <w:rsid w:val="008B4F96"/>
    <w:rsid w:val="008B51EA"/>
    <w:rsid w:val="008B566B"/>
    <w:rsid w:val="008B56D3"/>
    <w:rsid w:val="008B56EF"/>
    <w:rsid w:val="008B591E"/>
    <w:rsid w:val="008B59F9"/>
    <w:rsid w:val="008B5BFB"/>
    <w:rsid w:val="008B5D6F"/>
    <w:rsid w:val="008B5ED7"/>
    <w:rsid w:val="008B613E"/>
    <w:rsid w:val="008B633B"/>
    <w:rsid w:val="008B6513"/>
    <w:rsid w:val="008B67A3"/>
    <w:rsid w:val="008B6B77"/>
    <w:rsid w:val="008B6F52"/>
    <w:rsid w:val="008B70C0"/>
    <w:rsid w:val="008B7336"/>
    <w:rsid w:val="008B7460"/>
    <w:rsid w:val="008B7E77"/>
    <w:rsid w:val="008C0393"/>
    <w:rsid w:val="008C09B8"/>
    <w:rsid w:val="008C0DDD"/>
    <w:rsid w:val="008C0F14"/>
    <w:rsid w:val="008C10BD"/>
    <w:rsid w:val="008C15F1"/>
    <w:rsid w:val="008C1601"/>
    <w:rsid w:val="008C1669"/>
    <w:rsid w:val="008C237C"/>
    <w:rsid w:val="008C242F"/>
    <w:rsid w:val="008C2949"/>
    <w:rsid w:val="008C2C10"/>
    <w:rsid w:val="008C2C33"/>
    <w:rsid w:val="008C2DE4"/>
    <w:rsid w:val="008C2F09"/>
    <w:rsid w:val="008C30B7"/>
    <w:rsid w:val="008C342B"/>
    <w:rsid w:val="008C3784"/>
    <w:rsid w:val="008C394C"/>
    <w:rsid w:val="008C396E"/>
    <w:rsid w:val="008C3E2F"/>
    <w:rsid w:val="008C3E79"/>
    <w:rsid w:val="008C3EC5"/>
    <w:rsid w:val="008C44C5"/>
    <w:rsid w:val="008C473F"/>
    <w:rsid w:val="008C4B07"/>
    <w:rsid w:val="008C4C07"/>
    <w:rsid w:val="008C4CAA"/>
    <w:rsid w:val="008C4D49"/>
    <w:rsid w:val="008C5205"/>
    <w:rsid w:val="008C52F8"/>
    <w:rsid w:val="008C5E04"/>
    <w:rsid w:val="008C5F11"/>
    <w:rsid w:val="008C6115"/>
    <w:rsid w:val="008C63DA"/>
    <w:rsid w:val="008C642C"/>
    <w:rsid w:val="008C6647"/>
    <w:rsid w:val="008C6681"/>
    <w:rsid w:val="008C6729"/>
    <w:rsid w:val="008C69FE"/>
    <w:rsid w:val="008C6D1D"/>
    <w:rsid w:val="008C6E67"/>
    <w:rsid w:val="008C6F6B"/>
    <w:rsid w:val="008C73ED"/>
    <w:rsid w:val="008C7669"/>
    <w:rsid w:val="008C790C"/>
    <w:rsid w:val="008C7CF2"/>
    <w:rsid w:val="008D0081"/>
    <w:rsid w:val="008D0411"/>
    <w:rsid w:val="008D081F"/>
    <w:rsid w:val="008D0934"/>
    <w:rsid w:val="008D0B82"/>
    <w:rsid w:val="008D0DC3"/>
    <w:rsid w:val="008D1062"/>
    <w:rsid w:val="008D11A2"/>
    <w:rsid w:val="008D11E9"/>
    <w:rsid w:val="008D12C0"/>
    <w:rsid w:val="008D12FC"/>
    <w:rsid w:val="008D1442"/>
    <w:rsid w:val="008D14FF"/>
    <w:rsid w:val="008D1516"/>
    <w:rsid w:val="008D1566"/>
    <w:rsid w:val="008D1929"/>
    <w:rsid w:val="008D1967"/>
    <w:rsid w:val="008D199E"/>
    <w:rsid w:val="008D19FD"/>
    <w:rsid w:val="008D1A6A"/>
    <w:rsid w:val="008D1C4E"/>
    <w:rsid w:val="008D1EBD"/>
    <w:rsid w:val="008D22F5"/>
    <w:rsid w:val="008D239B"/>
    <w:rsid w:val="008D25E0"/>
    <w:rsid w:val="008D2B70"/>
    <w:rsid w:val="008D2DB9"/>
    <w:rsid w:val="008D2FB5"/>
    <w:rsid w:val="008D3400"/>
    <w:rsid w:val="008D3625"/>
    <w:rsid w:val="008D3F43"/>
    <w:rsid w:val="008D401F"/>
    <w:rsid w:val="008D4386"/>
    <w:rsid w:val="008D4A95"/>
    <w:rsid w:val="008D4AE8"/>
    <w:rsid w:val="008D4C26"/>
    <w:rsid w:val="008D51CD"/>
    <w:rsid w:val="008D54F0"/>
    <w:rsid w:val="008D5E91"/>
    <w:rsid w:val="008D63C1"/>
    <w:rsid w:val="008D71D4"/>
    <w:rsid w:val="008D7347"/>
    <w:rsid w:val="008D74C3"/>
    <w:rsid w:val="008D7825"/>
    <w:rsid w:val="008D7CFE"/>
    <w:rsid w:val="008D7FD5"/>
    <w:rsid w:val="008E05C3"/>
    <w:rsid w:val="008E122E"/>
    <w:rsid w:val="008E13A6"/>
    <w:rsid w:val="008E1400"/>
    <w:rsid w:val="008E1409"/>
    <w:rsid w:val="008E1490"/>
    <w:rsid w:val="008E159B"/>
    <w:rsid w:val="008E195B"/>
    <w:rsid w:val="008E1B05"/>
    <w:rsid w:val="008E1C11"/>
    <w:rsid w:val="008E2150"/>
    <w:rsid w:val="008E21B7"/>
    <w:rsid w:val="008E21CD"/>
    <w:rsid w:val="008E2411"/>
    <w:rsid w:val="008E2693"/>
    <w:rsid w:val="008E2921"/>
    <w:rsid w:val="008E2AAC"/>
    <w:rsid w:val="008E3130"/>
    <w:rsid w:val="008E31D6"/>
    <w:rsid w:val="008E3262"/>
    <w:rsid w:val="008E3266"/>
    <w:rsid w:val="008E3854"/>
    <w:rsid w:val="008E3928"/>
    <w:rsid w:val="008E3957"/>
    <w:rsid w:val="008E3A70"/>
    <w:rsid w:val="008E3DFD"/>
    <w:rsid w:val="008E3EE6"/>
    <w:rsid w:val="008E3FD8"/>
    <w:rsid w:val="008E4680"/>
    <w:rsid w:val="008E4878"/>
    <w:rsid w:val="008E489D"/>
    <w:rsid w:val="008E4C1A"/>
    <w:rsid w:val="008E5207"/>
    <w:rsid w:val="008E538B"/>
    <w:rsid w:val="008E581A"/>
    <w:rsid w:val="008E5CC5"/>
    <w:rsid w:val="008E6074"/>
    <w:rsid w:val="008E6326"/>
    <w:rsid w:val="008E69F7"/>
    <w:rsid w:val="008E6C9D"/>
    <w:rsid w:val="008E6E3B"/>
    <w:rsid w:val="008E7197"/>
    <w:rsid w:val="008E71E8"/>
    <w:rsid w:val="008E781F"/>
    <w:rsid w:val="008E7862"/>
    <w:rsid w:val="008E7989"/>
    <w:rsid w:val="008E7F53"/>
    <w:rsid w:val="008F004A"/>
    <w:rsid w:val="008F01D2"/>
    <w:rsid w:val="008F05E2"/>
    <w:rsid w:val="008F0774"/>
    <w:rsid w:val="008F0D96"/>
    <w:rsid w:val="008F1069"/>
    <w:rsid w:val="008F121D"/>
    <w:rsid w:val="008F1464"/>
    <w:rsid w:val="008F16EE"/>
    <w:rsid w:val="008F18D7"/>
    <w:rsid w:val="008F19CE"/>
    <w:rsid w:val="008F19DB"/>
    <w:rsid w:val="008F1C06"/>
    <w:rsid w:val="008F1D4B"/>
    <w:rsid w:val="008F20FC"/>
    <w:rsid w:val="008F2610"/>
    <w:rsid w:val="008F29E6"/>
    <w:rsid w:val="008F2D04"/>
    <w:rsid w:val="008F2DA9"/>
    <w:rsid w:val="008F3327"/>
    <w:rsid w:val="008F3401"/>
    <w:rsid w:val="008F3511"/>
    <w:rsid w:val="008F35E2"/>
    <w:rsid w:val="008F3C23"/>
    <w:rsid w:val="008F3D8B"/>
    <w:rsid w:val="008F3F44"/>
    <w:rsid w:val="008F3FE9"/>
    <w:rsid w:val="008F405D"/>
    <w:rsid w:val="008F4BC9"/>
    <w:rsid w:val="008F4BD7"/>
    <w:rsid w:val="008F4E9B"/>
    <w:rsid w:val="008F5064"/>
    <w:rsid w:val="008F51C1"/>
    <w:rsid w:val="008F554B"/>
    <w:rsid w:val="008F56AE"/>
    <w:rsid w:val="008F570A"/>
    <w:rsid w:val="008F57C8"/>
    <w:rsid w:val="008F5856"/>
    <w:rsid w:val="008F5943"/>
    <w:rsid w:val="008F5BB1"/>
    <w:rsid w:val="008F5DF6"/>
    <w:rsid w:val="008F5FD0"/>
    <w:rsid w:val="008F6262"/>
    <w:rsid w:val="008F62B7"/>
    <w:rsid w:val="008F6544"/>
    <w:rsid w:val="008F6CD3"/>
    <w:rsid w:val="008F6F72"/>
    <w:rsid w:val="008F7117"/>
    <w:rsid w:val="008F780D"/>
    <w:rsid w:val="008F7C9A"/>
    <w:rsid w:val="00900085"/>
    <w:rsid w:val="009004B9"/>
    <w:rsid w:val="00900987"/>
    <w:rsid w:val="00900C7F"/>
    <w:rsid w:val="00900E29"/>
    <w:rsid w:val="00900E2A"/>
    <w:rsid w:val="0090135E"/>
    <w:rsid w:val="00901EB5"/>
    <w:rsid w:val="00901F5A"/>
    <w:rsid w:val="009023B3"/>
    <w:rsid w:val="009024A5"/>
    <w:rsid w:val="009028B4"/>
    <w:rsid w:val="00902BCF"/>
    <w:rsid w:val="009034FF"/>
    <w:rsid w:val="00903597"/>
    <w:rsid w:val="0090361B"/>
    <w:rsid w:val="009036CD"/>
    <w:rsid w:val="00903A06"/>
    <w:rsid w:val="00903A81"/>
    <w:rsid w:val="00903B41"/>
    <w:rsid w:val="00903B60"/>
    <w:rsid w:val="00903E8F"/>
    <w:rsid w:val="00903F19"/>
    <w:rsid w:val="00903F9C"/>
    <w:rsid w:val="00903FA2"/>
    <w:rsid w:val="00903FE2"/>
    <w:rsid w:val="0090411C"/>
    <w:rsid w:val="00904543"/>
    <w:rsid w:val="0090459A"/>
    <w:rsid w:val="00904655"/>
    <w:rsid w:val="0090479F"/>
    <w:rsid w:val="009047DC"/>
    <w:rsid w:val="009048B1"/>
    <w:rsid w:val="00904CDF"/>
    <w:rsid w:val="00904E34"/>
    <w:rsid w:val="009056CD"/>
    <w:rsid w:val="00905A4A"/>
    <w:rsid w:val="00905CCD"/>
    <w:rsid w:val="00906003"/>
    <w:rsid w:val="00906075"/>
    <w:rsid w:val="009060ED"/>
    <w:rsid w:val="009061F4"/>
    <w:rsid w:val="00906318"/>
    <w:rsid w:val="00906563"/>
    <w:rsid w:val="00906995"/>
    <w:rsid w:val="00906B8B"/>
    <w:rsid w:val="00907226"/>
    <w:rsid w:val="009076CC"/>
    <w:rsid w:val="00907EBC"/>
    <w:rsid w:val="00907FF6"/>
    <w:rsid w:val="009100AA"/>
    <w:rsid w:val="0091022C"/>
    <w:rsid w:val="0091031A"/>
    <w:rsid w:val="00910444"/>
    <w:rsid w:val="009105FF"/>
    <w:rsid w:val="009109C8"/>
    <w:rsid w:val="009110B6"/>
    <w:rsid w:val="009112C9"/>
    <w:rsid w:val="0091134C"/>
    <w:rsid w:val="0091167D"/>
    <w:rsid w:val="00911858"/>
    <w:rsid w:val="00911B08"/>
    <w:rsid w:val="00911F4D"/>
    <w:rsid w:val="00912532"/>
    <w:rsid w:val="009126FA"/>
    <w:rsid w:val="009128E9"/>
    <w:rsid w:val="00912AA9"/>
    <w:rsid w:val="00912B61"/>
    <w:rsid w:val="00912E42"/>
    <w:rsid w:val="00912E9E"/>
    <w:rsid w:val="009133BE"/>
    <w:rsid w:val="009137EB"/>
    <w:rsid w:val="0091384F"/>
    <w:rsid w:val="00913B5A"/>
    <w:rsid w:val="00913BB3"/>
    <w:rsid w:val="00913EDD"/>
    <w:rsid w:val="0091426F"/>
    <w:rsid w:val="00914409"/>
    <w:rsid w:val="009144E2"/>
    <w:rsid w:val="009147F6"/>
    <w:rsid w:val="00914D1F"/>
    <w:rsid w:val="00914E31"/>
    <w:rsid w:val="00914E3A"/>
    <w:rsid w:val="009150A3"/>
    <w:rsid w:val="009150C0"/>
    <w:rsid w:val="009154EE"/>
    <w:rsid w:val="00915558"/>
    <w:rsid w:val="00915746"/>
    <w:rsid w:val="00915985"/>
    <w:rsid w:val="00915A2B"/>
    <w:rsid w:val="00916173"/>
    <w:rsid w:val="009161BF"/>
    <w:rsid w:val="0091646A"/>
    <w:rsid w:val="009166C2"/>
    <w:rsid w:val="00916F57"/>
    <w:rsid w:val="0091725E"/>
    <w:rsid w:val="009172B8"/>
    <w:rsid w:val="0091742B"/>
    <w:rsid w:val="009175C2"/>
    <w:rsid w:val="00917649"/>
    <w:rsid w:val="00917988"/>
    <w:rsid w:val="00917A07"/>
    <w:rsid w:val="00917E3E"/>
    <w:rsid w:val="00917FFD"/>
    <w:rsid w:val="009204F5"/>
    <w:rsid w:val="00920734"/>
    <w:rsid w:val="00920B10"/>
    <w:rsid w:val="00921069"/>
    <w:rsid w:val="009210D2"/>
    <w:rsid w:val="009211A8"/>
    <w:rsid w:val="0092179A"/>
    <w:rsid w:val="00921ACC"/>
    <w:rsid w:val="00921EC4"/>
    <w:rsid w:val="00921FE8"/>
    <w:rsid w:val="0092264D"/>
    <w:rsid w:val="009227CE"/>
    <w:rsid w:val="00922A4D"/>
    <w:rsid w:val="00922F18"/>
    <w:rsid w:val="00922F27"/>
    <w:rsid w:val="00922F42"/>
    <w:rsid w:val="00922F81"/>
    <w:rsid w:val="0092311A"/>
    <w:rsid w:val="00923313"/>
    <w:rsid w:val="009237D4"/>
    <w:rsid w:val="00923D3E"/>
    <w:rsid w:val="00923E38"/>
    <w:rsid w:val="00924197"/>
    <w:rsid w:val="009249BE"/>
    <w:rsid w:val="00924D67"/>
    <w:rsid w:val="00924DE8"/>
    <w:rsid w:val="0092535B"/>
    <w:rsid w:val="00925420"/>
    <w:rsid w:val="009258D0"/>
    <w:rsid w:val="00925944"/>
    <w:rsid w:val="00925CBF"/>
    <w:rsid w:val="009261DF"/>
    <w:rsid w:val="009261EF"/>
    <w:rsid w:val="0092625E"/>
    <w:rsid w:val="0092654F"/>
    <w:rsid w:val="009266B5"/>
    <w:rsid w:val="0092680E"/>
    <w:rsid w:val="00926861"/>
    <w:rsid w:val="009268C0"/>
    <w:rsid w:val="00926E69"/>
    <w:rsid w:val="009271A4"/>
    <w:rsid w:val="009271A8"/>
    <w:rsid w:val="0092729E"/>
    <w:rsid w:val="009277C4"/>
    <w:rsid w:val="00927E5D"/>
    <w:rsid w:val="0093023B"/>
    <w:rsid w:val="00930240"/>
    <w:rsid w:val="009302F9"/>
    <w:rsid w:val="0093043D"/>
    <w:rsid w:val="009304DC"/>
    <w:rsid w:val="009305E0"/>
    <w:rsid w:val="009307B8"/>
    <w:rsid w:val="009307DA"/>
    <w:rsid w:val="009307EC"/>
    <w:rsid w:val="009308A9"/>
    <w:rsid w:val="009308D0"/>
    <w:rsid w:val="00930E0B"/>
    <w:rsid w:val="00930ED7"/>
    <w:rsid w:val="00931020"/>
    <w:rsid w:val="00931145"/>
    <w:rsid w:val="009312D8"/>
    <w:rsid w:val="009314D8"/>
    <w:rsid w:val="0093172E"/>
    <w:rsid w:val="0093185D"/>
    <w:rsid w:val="009318B6"/>
    <w:rsid w:val="00931B71"/>
    <w:rsid w:val="00931C2B"/>
    <w:rsid w:val="00931CE6"/>
    <w:rsid w:val="00931E36"/>
    <w:rsid w:val="009320AE"/>
    <w:rsid w:val="009326B6"/>
    <w:rsid w:val="009328C5"/>
    <w:rsid w:val="00932D01"/>
    <w:rsid w:val="00933384"/>
    <w:rsid w:val="009337B3"/>
    <w:rsid w:val="00933B59"/>
    <w:rsid w:val="00933F44"/>
    <w:rsid w:val="0093490D"/>
    <w:rsid w:val="00934933"/>
    <w:rsid w:val="009349B7"/>
    <w:rsid w:val="00934B0D"/>
    <w:rsid w:val="00934C53"/>
    <w:rsid w:val="00934C66"/>
    <w:rsid w:val="00934DA8"/>
    <w:rsid w:val="00934F9F"/>
    <w:rsid w:val="0093524B"/>
    <w:rsid w:val="0093539A"/>
    <w:rsid w:val="009353EB"/>
    <w:rsid w:val="00935BF5"/>
    <w:rsid w:val="00935C7D"/>
    <w:rsid w:val="00935FC3"/>
    <w:rsid w:val="00936863"/>
    <w:rsid w:val="00936923"/>
    <w:rsid w:val="009369CC"/>
    <w:rsid w:val="00937345"/>
    <w:rsid w:val="009373C3"/>
    <w:rsid w:val="009374A0"/>
    <w:rsid w:val="0093772C"/>
    <w:rsid w:val="00937837"/>
    <w:rsid w:val="00937A8A"/>
    <w:rsid w:val="00937D81"/>
    <w:rsid w:val="0094026F"/>
    <w:rsid w:val="0094035E"/>
    <w:rsid w:val="009404AC"/>
    <w:rsid w:val="00940516"/>
    <w:rsid w:val="0094051B"/>
    <w:rsid w:val="0094051D"/>
    <w:rsid w:val="0094078D"/>
    <w:rsid w:val="00940CF6"/>
    <w:rsid w:val="00940E63"/>
    <w:rsid w:val="00941181"/>
    <w:rsid w:val="0094190D"/>
    <w:rsid w:val="00941C4A"/>
    <w:rsid w:val="00941C64"/>
    <w:rsid w:val="00941DC1"/>
    <w:rsid w:val="00941E18"/>
    <w:rsid w:val="00941EA3"/>
    <w:rsid w:val="0094230E"/>
    <w:rsid w:val="009427F4"/>
    <w:rsid w:val="0094283D"/>
    <w:rsid w:val="009428D2"/>
    <w:rsid w:val="00942952"/>
    <w:rsid w:val="00942D01"/>
    <w:rsid w:val="00942DD7"/>
    <w:rsid w:val="00942F2A"/>
    <w:rsid w:val="00943119"/>
    <w:rsid w:val="0094321C"/>
    <w:rsid w:val="009432CC"/>
    <w:rsid w:val="009437E2"/>
    <w:rsid w:val="00943963"/>
    <w:rsid w:val="00943A29"/>
    <w:rsid w:val="00944178"/>
    <w:rsid w:val="0094438F"/>
    <w:rsid w:val="00944407"/>
    <w:rsid w:val="00944520"/>
    <w:rsid w:val="009446AB"/>
    <w:rsid w:val="009446C6"/>
    <w:rsid w:val="009446E6"/>
    <w:rsid w:val="00944D2E"/>
    <w:rsid w:val="009450EF"/>
    <w:rsid w:val="009452C5"/>
    <w:rsid w:val="00945490"/>
    <w:rsid w:val="00945874"/>
    <w:rsid w:val="009458B3"/>
    <w:rsid w:val="00945BD6"/>
    <w:rsid w:val="00945CF3"/>
    <w:rsid w:val="009460C2"/>
    <w:rsid w:val="0094625D"/>
    <w:rsid w:val="00946456"/>
    <w:rsid w:val="00946549"/>
    <w:rsid w:val="0094682E"/>
    <w:rsid w:val="0094694C"/>
    <w:rsid w:val="00946D14"/>
    <w:rsid w:val="00946DB3"/>
    <w:rsid w:val="00946EB3"/>
    <w:rsid w:val="00946FAA"/>
    <w:rsid w:val="0094703B"/>
    <w:rsid w:val="00947296"/>
    <w:rsid w:val="00947488"/>
    <w:rsid w:val="00947591"/>
    <w:rsid w:val="0094790A"/>
    <w:rsid w:val="0094799C"/>
    <w:rsid w:val="00947B75"/>
    <w:rsid w:val="00947B81"/>
    <w:rsid w:val="00947D00"/>
    <w:rsid w:val="00950480"/>
    <w:rsid w:val="009508D2"/>
    <w:rsid w:val="00950A61"/>
    <w:rsid w:val="00950BF1"/>
    <w:rsid w:val="00950E07"/>
    <w:rsid w:val="00951252"/>
    <w:rsid w:val="00951455"/>
    <w:rsid w:val="009514A9"/>
    <w:rsid w:val="009514DA"/>
    <w:rsid w:val="0095192D"/>
    <w:rsid w:val="00951C14"/>
    <w:rsid w:val="00951DDC"/>
    <w:rsid w:val="00951ED6"/>
    <w:rsid w:val="00952216"/>
    <w:rsid w:val="009523E9"/>
    <w:rsid w:val="0095257B"/>
    <w:rsid w:val="0095275E"/>
    <w:rsid w:val="009528E6"/>
    <w:rsid w:val="00952A7C"/>
    <w:rsid w:val="00952C6F"/>
    <w:rsid w:val="00952CB5"/>
    <w:rsid w:val="00952D44"/>
    <w:rsid w:val="00952E54"/>
    <w:rsid w:val="009534BF"/>
    <w:rsid w:val="0095370C"/>
    <w:rsid w:val="00953AF7"/>
    <w:rsid w:val="00953D4D"/>
    <w:rsid w:val="00953F72"/>
    <w:rsid w:val="0095427E"/>
    <w:rsid w:val="009543F0"/>
    <w:rsid w:val="009544DE"/>
    <w:rsid w:val="00954B16"/>
    <w:rsid w:val="00954BEE"/>
    <w:rsid w:val="00954C7D"/>
    <w:rsid w:val="00954CB0"/>
    <w:rsid w:val="00954E06"/>
    <w:rsid w:val="00954F84"/>
    <w:rsid w:val="0095569F"/>
    <w:rsid w:val="009556AB"/>
    <w:rsid w:val="00955BF7"/>
    <w:rsid w:val="00955D80"/>
    <w:rsid w:val="00956102"/>
    <w:rsid w:val="0095618A"/>
    <w:rsid w:val="009561B9"/>
    <w:rsid w:val="00956371"/>
    <w:rsid w:val="00956580"/>
    <w:rsid w:val="00956C8E"/>
    <w:rsid w:val="00956FC7"/>
    <w:rsid w:val="009571B5"/>
    <w:rsid w:val="0095753E"/>
    <w:rsid w:val="009576A2"/>
    <w:rsid w:val="00957A78"/>
    <w:rsid w:val="00957A7F"/>
    <w:rsid w:val="00957D36"/>
    <w:rsid w:val="00957FD8"/>
    <w:rsid w:val="0096000A"/>
    <w:rsid w:val="009600A5"/>
    <w:rsid w:val="0096060F"/>
    <w:rsid w:val="0096075C"/>
    <w:rsid w:val="009608C9"/>
    <w:rsid w:val="0096091E"/>
    <w:rsid w:val="00960976"/>
    <w:rsid w:val="00960A26"/>
    <w:rsid w:val="00960B8F"/>
    <w:rsid w:val="00960EBA"/>
    <w:rsid w:val="00960EF8"/>
    <w:rsid w:val="00960F5D"/>
    <w:rsid w:val="009610D1"/>
    <w:rsid w:val="009616B2"/>
    <w:rsid w:val="009626A9"/>
    <w:rsid w:val="00962C36"/>
    <w:rsid w:val="009632C7"/>
    <w:rsid w:val="0096360C"/>
    <w:rsid w:val="0096363A"/>
    <w:rsid w:val="00963823"/>
    <w:rsid w:val="00963969"/>
    <w:rsid w:val="00963AB0"/>
    <w:rsid w:val="0096405B"/>
    <w:rsid w:val="0096425F"/>
    <w:rsid w:val="0096445E"/>
    <w:rsid w:val="009646A8"/>
    <w:rsid w:val="00964C80"/>
    <w:rsid w:val="00964E68"/>
    <w:rsid w:val="0096502D"/>
    <w:rsid w:val="00965120"/>
    <w:rsid w:val="00965A0E"/>
    <w:rsid w:val="00965F4C"/>
    <w:rsid w:val="00966041"/>
    <w:rsid w:val="0096608E"/>
    <w:rsid w:val="00966248"/>
    <w:rsid w:val="009669A4"/>
    <w:rsid w:val="00966E4D"/>
    <w:rsid w:val="009671A1"/>
    <w:rsid w:val="00967A7C"/>
    <w:rsid w:val="00967AF6"/>
    <w:rsid w:val="00967BE2"/>
    <w:rsid w:val="00967E76"/>
    <w:rsid w:val="00970070"/>
    <w:rsid w:val="0097034E"/>
    <w:rsid w:val="00970635"/>
    <w:rsid w:val="00970C25"/>
    <w:rsid w:val="00970D10"/>
    <w:rsid w:val="00971196"/>
    <w:rsid w:val="009714D4"/>
    <w:rsid w:val="00971720"/>
    <w:rsid w:val="00971A39"/>
    <w:rsid w:val="00971CB3"/>
    <w:rsid w:val="00971E6A"/>
    <w:rsid w:val="009725A0"/>
    <w:rsid w:val="009726FA"/>
    <w:rsid w:val="0097284C"/>
    <w:rsid w:val="00972A6E"/>
    <w:rsid w:val="00972AC0"/>
    <w:rsid w:val="00972AEC"/>
    <w:rsid w:val="00972D5C"/>
    <w:rsid w:val="00973080"/>
    <w:rsid w:val="009730D5"/>
    <w:rsid w:val="0097366F"/>
    <w:rsid w:val="0097370E"/>
    <w:rsid w:val="00973B59"/>
    <w:rsid w:val="00973CA8"/>
    <w:rsid w:val="00973E3F"/>
    <w:rsid w:val="009741E4"/>
    <w:rsid w:val="0097428A"/>
    <w:rsid w:val="009742FB"/>
    <w:rsid w:val="009745E5"/>
    <w:rsid w:val="00974632"/>
    <w:rsid w:val="009746B5"/>
    <w:rsid w:val="00974731"/>
    <w:rsid w:val="009748A9"/>
    <w:rsid w:val="00975097"/>
    <w:rsid w:val="00975100"/>
    <w:rsid w:val="009751D0"/>
    <w:rsid w:val="009756A6"/>
    <w:rsid w:val="009756DC"/>
    <w:rsid w:val="00975C5D"/>
    <w:rsid w:val="00975E23"/>
    <w:rsid w:val="00976402"/>
    <w:rsid w:val="009765F6"/>
    <w:rsid w:val="00976602"/>
    <w:rsid w:val="00976787"/>
    <w:rsid w:val="00976E66"/>
    <w:rsid w:val="0097709E"/>
    <w:rsid w:val="009770AE"/>
    <w:rsid w:val="00977122"/>
    <w:rsid w:val="009774A1"/>
    <w:rsid w:val="009776A4"/>
    <w:rsid w:val="009779F8"/>
    <w:rsid w:val="00977A1D"/>
    <w:rsid w:val="00977BF5"/>
    <w:rsid w:val="00977C55"/>
    <w:rsid w:val="00977F81"/>
    <w:rsid w:val="009801F9"/>
    <w:rsid w:val="009803C4"/>
    <w:rsid w:val="0098072F"/>
    <w:rsid w:val="00980B5F"/>
    <w:rsid w:val="00980D2B"/>
    <w:rsid w:val="0098106E"/>
    <w:rsid w:val="009811B8"/>
    <w:rsid w:val="0098128F"/>
    <w:rsid w:val="00981384"/>
    <w:rsid w:val="0098151D"/>
    <w:rsid w:val="0098166D"/>
    <w:rsid w:val="00981690"/>
    <w:rsid w:val="00981907"/>
    <w:rsid w:val="009820BD"/>
    <w:rsid w:val="009826EB"/>
    <w:rsid w:val="009829D6"/>
    <w:rsid w:val="00982A34"/>
    <w:rsid w:val="00982A70"/>
    <w:rsid w:val="00982A93"/>
    <w:rsid w:val="00982F16"/>
    <w:rsid w:val="009837FA"/>
    <w:rsid w:val="00983960"/>
    <w:rsid w:val="00983AC3"/>
    <w:rsid w:val="00983CFC"/>
    <w:rsid w:val="00983EB3"/>
    <w:rsid w:val="00983F26"/>
    <w:rsid w:val="00983F4F"/>
    <w:rsid w:val="009841E8"/>
    <w:rsid w:val="009842E1"/>
    <w:rsid w:val="009843BB"/>
    <w:rsid w:val="00984501"/>
    <w:rsid w:val="00985292"/>
    <w:rsid w:val="009855E6"/>
    <w:rsid w:val="009858BD"/>
    <w:rsid w:val="00985B05"/>
    <w:rsid w:val="00985BCA"/>
    <w:rsid w:val="00985CBE"/>
    <w:rsid w:val="0098628B"/>
    <w:rsid w:val="009862F2"/>
    <w:rsid w:val="0098639D"/>
    <w:rsid w:val="00986741"/>
    <w:rsid w:val="00986F5A"/>
    <w:rsid w:val="009871A1"/>
    <w:rsid w:val="009871BA"/>
    <w:rsid w:val="00987333"/>
    <w:rsid w:val="009873E4"/>
    <w:rsid w:val="009874F6"/>
    <w:rsid w:val="009876E0"/>
    <w:rsid w:val="0098776D"/>
    <w:rsid w:val="009877C5"/>
    <w:rsid w:val="00987A4D"/>
    <w:rsid w:val="00987BF3"/>
    <w:rsid w:val="00990023"/>
    <w:rsid w:val="00990067"/>
    <w:rsid w:val="00990070"/>
    <w:rsid w:val="0099013C"/>
    <w:rsid w:val="0099027E"/>
    <w:rsid w:val="00990473"/>
    <w:rsid w:val="0099090A"/>
    <w:rsid w:val="00990A8D"/>
    <w:rsid w:val="00990DC0"/>
    <w:rsid w:val="00990FCB"/>
    <w:rsid w:val="009911A3"/>
    <w:rsid w:val="009914F4"/>
    <w:rsid w:val="009920E1"/>
    <w:rsid w:val="00992799"/>
    <w:rsid w:val="00992ACA"/>
    <w:rsid w:val="00993404"/>
    <w:rsid w:val="00993538"/>
    <w:rsid w:val="0099356B"/>
    <w:rsid w:val="00993596"/>
    <w:rsid w:val="0099380F"/>
    <w:rsid w:val="00993AFB"/>
    <w:rsid w:val="00993DB3"/>
    <w:rsid w:val="00994214"/>
    <w:rsid w:val="0099430B"/>
    <w:rsid w:val="00994348"/>
    <w:rsid w:val="00994743"/>
    <w:rsid w:val="0099474B"/>
    <w:rsid w:val="009949F8"/>
    <w:rsid w:val="00994D33"/>
    <w:rsid w:val="00994E06"/>
    <w:rsid w:val="00994F76"/>
    <w:rsid w:val="00995BD7"/>
    <w:rsid w:val="00995ED8"/>
    <w:rsid w:val="00995EF7"/>
    <w:rsid w:val="00996180"/>
    <w:rsid w:val="00996398"/>
    <w:rsid w:val="0099644E"/>
    <w:rsid w:val="009969CC"/>
    <w:rsid w:val="00996A2B"/>
    <w:rsid w:val="00996C7D"/>
    <w:rsid w:val="00996D7E"/>
    <w:rsid w:val="00997091"/>
    <w:rsid w:val="00997223"/>
    <w:rsid w:val="0099729A"/>
    <w:rsid w:val="0099745E"/>
    <w:rsid w:val="00997527"/>
    <w:rsid w:val="009977F8"/>
    <w:rsid w:val="0099790B"/>
    <w:rsid w:val="00997A65"/>
    <w:rsid w:val="00997A9D"/>
    <w:rsid w:val="009A052E"/>
    <w:rsid w:val="009A07B8"/>
    <w:rsid w:val="009A084E"/>
    <w:rsid w:val="009A09C7"/>
    <w:rsid w:val="009A09C9"/>
    <w:rsid w:val="009A09E1"/>
    <w:rsid w:val="009A0AE3"/>
    <w:rsid w:val="009A0AF9"/>
    <w:rsid w:val="009A0F5E"/>
    <w:rsid w:val="009A128E"/>
    <w:rsid w:val="009A17EC"/>
    <w:rsid w:val="009A1DE4"/>
    <w:rsid w:val="009A21EC"/>
    <w:rsid w:val="009A24CF"/>
    <w:rsid w:val="009A2655"/>
    <w:rsid w:val="009A2781"/>
    <w:rsid w:val="009A2AC1"/>
    <w:rsid w:val="009A2E07"/>
    <w:rsid w:val="009A3390"/>
    <w:rsid w:val="009A33BA"/>
    <w:rsid w:val="009A4078"/>
    <w:rsid w:val="009A40E9"/>
    <w:rsid w:val="009A4261"/>
    <w:rsid w:val="009A4627"/>
    <w:rsid w:val="009A4631"/>
    <w:rsid w:val="009A49BB"/>
    <w:rsid w:val="009A4A29"/>
    <w:rsid w:val="009A4B07"/>
    <w:rsid w:val="009A4FE5"/>
    <w:rsid w:val="009A5174"/>
    <w:rsid w:val="009A53B6"/>
    <w:rsid w:val="009A54E7"/>
    <w:rsid w:val="009A5BCC"/>
    <w:rsid w:val="009A5F52"/>
    <w:rsid w:val="009A659A"/>
    <w:rsid w:val="009A6742"/>
    <w:rsid w:val="009A6864"/>
    <w:rsid w:val="009A6E67"/>
    <w:rsid w:val="009A7004"/>
    <w:rsid w:val="009A70A8"/>
    <w:rsid w:val="009A741F"/>
    <w:rsid w:val="009A74BB"/>
    <w:rsid w:val="009A7BB9"/>
    <w:rsid w:val="009A7C55"/>
    <w:rsid w:val="009A7CC5"/>
    <w:rsid w:val="009B0212"/>
    <w:rsid w:val="009B02A0"/>
    <w:rsid w:val="009B02FB"/>
    <w:rsid w:val="009B04DC"/>
    <w:rsid w:val="009B062C"/>
    <w:rsid w:val="009B071A"/>
    <w:rsid w:val="009B1095"/>
    <w:rsid w:val="009B121A"/>
    <w:rsid w:val="009B1523"/>
    <w:rsid w:val="009B15F0"/>
    <w:rsid w:val="009B1613"/>
    <w:rsid w:val="009B1AFB"/>
    <w:rsid w:val="009B1D91"/>
    <w:rsid w:val="009B22E7"/>
    <w:rsid w:val="009B22F4"/>
    <w:rsid w:val="009B2A79"/>
    <w:rsid w:val="009B2AB1"/>
    <w:rsid w:val="009B2CBB"/>
    <w:rsid w:val="009B2E10"/>
    <w:rsid w:val="009B3195"/>
    <w:rsid w:val="009B341D"/>
    <w:rsid w:val="009B36CF"/>
    <w:rsid w:val="009B37A5"/>
    <w:rsid w:val="009B3E82"/>
    <w:rsid w:val="009B4657"/>
    <w:rsid w:val="009B4732"/>
    <w:rsid w:val="009B4A8B"/>
    <w:rsid w:val="009B4A8C"/>
    <w:rsid w:val="009B4ADF"/>
    <w:rsid w:val="009B50C4"/>
    <w:rsid w:val="009B57D5"/>
    <w:rsid w:val="009B5D2A"/>
    <w:rsid w:val="009B5E76"/>
    <w:rsid w:val="009B5FBF"/>
    <w:rsid w:val="009B5FDA"/>
    <w:rsid w:val="009B6276"/>
    <w:rsid w:val="009B6561"/>
    <w:rsid w:val="009B6822"/>
    <w:rsid w:val="009B6827"/>
    <w:rsid w:val="009B6A35"/>
    <w:rsid w:val="009B6B1A"/>
    <w:rsid w:val="009B6D7A"/>
    <w:rsid w:val="009B711E"/>
    <w:rsid w:val="009B7301"/>
    <w:rsid w:val="009B7459"/>
    <w:rsid w:val="009B7B11"/>
    <w:rsid w:val="009B7B97"/>
    <w:rsid w:val="009C0886"/>
    <w:rsid w:val="009C0953"/>
    <w:rsid w:val="009C0A51"/>
    <w:rsid w:val="009C0C3B"/>
    <w:rsid w:val="009C0FAC"/>
    <w:rsid w:val="009C1077"/>
    <w:rsid w:val="009C131C"/>
    <w:rsid w:val="009C15C5"/>
    <w:rsid w:val="009C1AE6"/>
    <w:rsid w:val="009C1C2C"/>
    <w:rsid w:val="009C1D1D"/>
    <w:rsid w:val="009C207C"/>
    <w:rsid w:val="009C218E"/>
    <w:rsid w:val="009C24C2"/>
    <w:rsid w:val="009C2B01"/>
    <w:rsid w:val="009C2B30"/>
    <w:rsid w:val="009C2D11"/>
    <w:rsid w:val="009C2D96"/>
    <w:rsid w:val="009C2DDA"/>
    <w:rsid w:val="009C351C"/>
    <w:rsid w:val="009C3A88"/>
    <w:rsid w:val="009C3D5D"/>
    <w:rsid w:val="009C4802"/>
    <w:rsid w:val="009C4AFB"/>
    <w:rsid w:val="009C523D"/>
    <w:rsid w:val="009C54B4"/>
    <w:rsid w:val="009C56E0"/>
    <w:rsid w:val="009C588B"/>
    <w:rsid w:val="009C5E82"/>
    <w:rsid w:val="009C66A3"/>
    <w:rsid w:val="009C66A7"/>
    <w:rsid w:val="009C68BC"/>
    <w:rsid w:val="009C691C"/>
    <w:rsid w:val="009C6A6B"/>
    <w:rsid w:val="009C6B12"/>
    <w:rsid w:val="009C6BBE"/>
    <w:rsid w:val="009C6E4C"/>
    <w:rsid w:val="009C73E9"/>
    <w:rsid w:val="009C770F"/>
    <w:rsid w:val="009C7A0E"/>
    <w:rsid w:val="009D02F1"/>
    <w:rsid w:val="009D045A"/>
    <w:rsid w:val="009D057C"/>
    <w:rsid w:val="009D05AF"/>
    <w:rsid w:val="009D0755"/>
    <w:rsid w:val="009D09CB"/>
    <w:rsid w:val="009D0AC0"/>
    <w:rsid w:val="009D1090"/>
    <w:rsid w:val="009D116B"/>
    <w:rsid w:val="009D13EC"/>
    <w:rsid w:val="009D1C78"/>
    <w:rsid w:val="009D1F37"/>
    <w:rsid w:val="009D2075"/>
    <w:rsid w:val="009D24A4"/>
    <w:rsid w:val="009D269B"/>
    <w:rsid w:val="009D2A1E"/>
    <w:rsid w:val="009D2A36"/>
    <w:rsid w:val="009D31B3"/>
    <w:rsid w:val="009D321D"/>
    <w:rsid w:val="009D33F6"/>
    <w:rsid w:val="009D3897"/>
    <w:rsid w:val="009D38BB"/>
    <w:rsid w:val="009D3CE9"/>
    <w:rsid w:val="009D3F71"/>
    <w:rsid w:val="009D4133"/>
    <w:rsid w:val="009D437F"/>
    <w:rsid w:val="009D4A8B"/>
    <w:rsid w:val="009D4F06"/>
    <w:rsid w:val="009D5672"/>
    <w:rsid w:val="009D5A60"/>
    <w:rsid w:val="009D5B3A"/>
    <w:rsid w:val="009D5E4E"/>
    <w:rsid w:val="009D63CB"/>
    <w:rsid w:val="009D667E"/>
    <w:rsid w:val="009D6980"/>
    <w:rsid w:val="009D702D"/>
    <w:rsid w:val="009D70A5"/>
    <w:rsid w:val="009D7276"/>
    <w:rsid w:val="009D75E9"/>
    <w:rsid w:val="009D7676"/>
    <w:rsid w:val="009D7935"/>
    <w:rsid w:val="009D7AA9"/>
    <w:rsid w:val="009D7F2D"/>
    <w:rsid w:val="009E002F"/>
    <w:rsid w:val="009E0824"/>
    <w:rsid w:val="009E0906"/>
    <w:rsid w:val="009E09AC"/>
    <w:rsid w:val="009E0A98"/>
    <w:rsid w:val="009E0DDB"/>
    <w:rsid w:val="009E0EF1"/>
    <w:rsid w:val="009E1044"/>
    <w:rsid w:val="009E125E"/>
    <w:rsid w:val="009E12F8"/>
    <w:rsid w:val="009E14F4"/>
    <w:rsid w:val="009E15E3"/>
    <w:rsid w:val="009E1668"/>
    <w:rsid w:val="009E171D"/>
    <w:rsid w:val="009E1C84"/>
    <w:rsid w:val="009E214E"/>
    <w:rsid w:val="009E23CD"/>
    <w:rsid w:val="009E269B"/>
    <w:rsid w:val="009E2895"/>
    <w:rsid w:val="009E2A98"/>
    <w:rsid w:val="009E2A9A"/>
    <w:rsid w:val="009E2B0F"/>
    <w:rsid w:val="009E2B6D"/>
    <w:rsid w:val="009E2C45"/>
    <w:rsid w:val="009E3037"/>
    <w:rsid w:val="009E345D"/>
    <w:rsid w:val="009E3472"/>
    <w:rsid w:val="009E3644"/>
    <w:rsid w:val="009E3950"/>
    <w:rsid w:val="009E404C"/>
    <w:rsid w:val="009E41FF"/>
    <w:rsid w:val="009E4201"/>
    <w:rsid w:val="009E4260"/>
    <w:rsid w:val="009E4316"/>
    <w:rsid w:val="009E43B3"/>
    <w:rsid w:val="009E4800"/>
    <w:rsid w:val="009E4868"/>
    <w:rsid w:val="009E4C4C"/>
    <w:rsid w:val="009E4CC5"/>
    <w:rsid w:val="009E4DCD"/>
    <w:rsid w:val="009E5763"/>
    <w:rsid w:val="009E579B"/>
    <w:rsid w:val="009E58B8"/>
    <w:rsid w:val="009E5C43"/>
    <w:rsid w:val="009E5D91"/>
    <w:rsid w:val="009E6378"/>
    <w:rsid w:val="009E66E9"/>
    <w:rsid w:val="009E6B87"/>
    <w:rsid w:val="009E70E7"/>
    <w:rsid w:val="009E71E5"/>
    <w:rsid w:val="009E761F"/>
    <w:rsid w:val="009E77F0"/>
    <w:rsid w:val="009E7A24"/>
    <w:rsid w:val="009E7A5A"/>
    <w:rsid w:val="009E7B24"/>
    <w:rsid w:val="009E7C12"/>
    <w:rsid w:val="009F0107"/>
    <w:rsid w:val="009F061E"/>
    <w:rsid w:val="009F0983"/>
    <w:rsid w:val="009F0C99"/>
    <w:rsid w:val="009F10E7"/>
    <w:rsid w:val="009F115C"/>
    <w:rsid w:val="009F19BA"/>
    <w:rsid w:val="009F1EBE"/>
    <w:rsid w:val="009F200B"/>
    <w:rsid w:val="009F24C0"/>
    <w:rsid w:val="009F283E"/>
    <w:rsid w:val="009F28A7"/>
    <w:rsid w:val="009F2F2A"/>
    <w:rsid w:val="009F2F76"/>
    <w:rsid w:val="009F34A8"/>
    <w:rsid w:val="009F353A"/>
    <w:rsid w:val="009F3567"/>
    <w:rsid w:val="009F3A48"/>
    <w:rsid w:val="009F3CE5"/>
    <w:rsid w:val="009F45FE"/>
    <w:rsid w:val="009F4741"/>
    <w:rsid w:val="009F4AF6"/>
    <w:rsid w:val="009F4D25"/>
    <w:rsid w:val="009F4D88"/>
    <w:rsid w:val="009F4E2E"/>
    <w:rsid w:val="009F4F28"/>
    <w:rsid w:val="009F50E5"/>
    <w:rsid w:val="009F527D"/>
    <w:rsid w:val="009F5315"/>
    <w:rsid w:val="009F555F"/>
    <w:rsid w:val="009F59B6"/>
    <w:rsid w:val="009F5E0B"/>
    <w:rsid w:val="009F5E98"/>
    <w:rsid w:val="009F613F"/>
    <w:rsid w:val="009F61BE"/>
    <w:rsid w:val="009F61F7"/>
    <w:rsid w:val="009F628F"/>
    <w:rsid w:val="009F6751"/>
    <w:rsid w:val="009F69D5"/>
    <w:rsid w:val="009F7197"/>
    <w:rsid w:val="009F737C"/>
    <w:rsid w:val="009F764F"/>
    <w:rsid w:val="009F777E"/>
    <w:rsid w:val="009F7B18"/>
    <w:rsid w:val="009F7E60"/>
    <w:rsid w:val="00A000C7"/>
    <w:rsid w:val="00A003CD"/>
    <w:rsid w:val="00A003F8"/>
    <w:rsid w:val="00A005F7"/>
    <w:rsid w:val="00A00965"/>
    <w:rsid w:val="00A009A0"/>
    <w:rsid w:val="00A00B46"/>
    <w:rsid w:val="00A00BC7"/>
    <w:rsid w:val="00A00BDE"/>
    <w:rsid w:val="00A00D0A"/>
    <w:rsid w:val="00A00D2B"/>
    <w:rsid w:val="00A01B35"/>
    <w:rsid w:val="00A01C7E"/>
    <w:rsid w:val="00A01FE2"/>
    <w:rsid w:val="00A0213C"/>
    <w:rsid w:val="00A02292"/>
    <w:rsid w:val="00A023B9"/>
    <w:rsid w:val="00A024A0"/>
    <w:rsid w:val="00A026E6"/>
    <w:rsid w:val="00A02B65"/>
    <w:rsid w:val="00A031EB"/>
    <w:rsid w:val="00A033A2"/>
    <w:rsid w:val="00A033E5"/>
    <w:rsid w:val="00A03631"/>
    <w:rsid w:val="00A03E95"/>
    <w:rsid w:val="00A042ED"/>
    <w:rsid w:val="00A04F0C"/>
    <w:rsid w:val="00A05983"/>
    <w:rsid w:val="00A05C69"/>
    <w:rsid w:val="00A05DEA"/>
    <w:rsid w:val="00A05F81"/>
    <w:rsid w:val="00A0602D"/>
    <w:rsid w:val="00A06198"/>
    <w:rsid w:val="00A06275"/>
    <w:rsid w:val="00A062F3"/>
    <w:rsid w:val="00A064A6"/>
    <w:rsid w:val="00A064DF"/>
    <w:rsid w:val="00A06ADD"/>
    <w:rsid w:val="00A0707A"/>
    <w:rsid w:val="00A071F2"/>
    <w:rsid w:val="00A07586"/>
    <w:rsid w:val="00A077CB"/>
    <w:rsid w:val="00A07AC3"/>
    <w:rsid w:val="00A07BE6"/>
    <w:rsid w:val="00A07C3A"/>
    <w:rsid w:val="00A07E83"/>
    <w:rsid w:val="00A10037"/>
    <w:rsid w:val="00A100AE"/>
    <w:rsid w:val="00A1012E"/>
    <w:rsid w:val="00A101ED"/>
    <w:rsid w:val="00A1032C"/>
    <w:rsid w:val="00A1037B"/>
    <w:rsid w:val="00A10452"/>
    <w:rsid w:val="00A10A14"/>
    <w:rsid w:val="00A10BD3"/>
    <w:rsid w:val="00A10F18"/>
    <w:rsid w:val="00A1107B"/>
    <w:rsid w:val="00A11197"/>
    <w:rsid w:val="00A111A7"/>
    <w:rsid w:val="00A1154B"/>
    <w:rsid w:val="00A115FE"/>
    <w:rsid w:val="00A117CE"/>
    <w:rsid w:val="00A11988"/>
    <w:rsid w:val="00A11C77"/>
    <w:rsid w:val="00A11DD4"/>
    <w:rsid w:val="00A11EE5"/>
    <w:rsid w:val="00A122A0"/>
    <w:rsid w:val="00A122F1"/>
    <w:rsid w:val="00A12528"/>
    <w:rsid w:val="00A12548"/>
    <w:rsid w:val="00A12562"/>
    <w:rsid w:val="00A12639"/>
    <w:rsid w:val="00A128BC"/>
    <w:rsid w:val="00A12979"/>
    <w:rsid w:val="00A129E1"/>
    <w:rsid w:val="00A12DAB"/>
    <w:rsid w:val="00A13A2E"/>
    <w:rsid w:val="00A13E3E"/>
    <w:rsid w:val="00A1419B"/>
    <w:rsid w:val="00A14376"/>
    <w:rsid w:val="00A144F1"/>
    <w:rsid w:val="00A145AE"/>
    <w:rsid w:val="00A1498B"/>
    <w:rsid w:val="00A14BA2"/>
    <w:rsid w:val="00A14F8E"/>
    <w:rsid w:val="00A1531B"/>
    <w:rsid w:val="00A1554C"/>
    <w:rsid w:val="00A15683"/>
    <w:rsid w:val="00A15D7C"/>
    <w:rsid w:val="00A15EB6"/>
    <w:rsid w:val="00A16019"/>
    <w:rsid w:val="00A1632D"/>
    <w:rsid w:val="00A163CA"/>
    <w:rsid w:val="00A16504"/>
    <w:rsid w:val="00A16A50"/>
    <w:rsid w:val="00A171D3"/>
    <w:rsid w:val="00A17648"/>
    <w:rsid w:val="00A177C8"/>
    <w:rsid w:val="00A17846"/>
    <w:rsid w:val="00A17876"/>
    <w:rsid w:val="00A17AF9"/>
    <w:rsid w:val="00A17AFE"/>
    <w:rsid w:val="00A17B73"/>
    <w:rsid w:val="00A17CC7"/>
    <w:rsid w:val="00A17F56"/>
    <w:rsid w:val="00A2009E"/>
    <w:rsid w:val="00A201CB"/>
    <w:rsid w:val="00A203F1"/>
    <w:rsid w:val="00A20BFE"/>
    <w:rsid w:val="00A210B4"/>
    <w:rsid w:val="00A211C4"/>
    <w:rsid w:val="00A21492"/>
    <w:rsid w:val="00A21609"/>
    <w:rsid w:val="00A21898"/>
    <w:rsid w:val="00A21D54"/>
    <w:rsid w:val="00A21FCC"/>
    <w:rsid w:val="00A2201F"/>
    <w:rsid w:val="00A220DE"/>
    <w:rsid w:val="00A22154"/>
    <w:rsid w:val="00A221D6"/>
    <w:rsid w:val="00A22999"/>
    <w:rsid w:val="00A22BDA"/>
    <w:rsid w:val="00A22CCB"/>
    <w:rsid w:val="00A22FD0"/>
    <w:rsid w:val="00A230DA"/>
    <w:rsid w:val="00A2342C"/>
    <w:rsid w:val="00A235A3"/>
    <w:rsid w:val="00A235FB"/>
    <w:rsid w:val="00A23922"/>
    <w:rsid w:val="00A23A3E"/>
    <w:rsid w:val="00A23CA2"/>
    <w:rsid w:val="00A23EE2"/>
    <w:rsid w:val="00A2409B"/>
    <w:rsid w:val="00A24A65"/>
    <w:rsid w:val="00A24D18"/>
    <w:rsid w:val="00A24F16"/>
    <w:rsid w:val="00A24FEE"/>
    <w:rsid w:val="00A2505A"/>
    <w:rsid w:val="00A25068"/>
    <w:rsid w:val="00A252B4"/>
    <w:rsid w:val="00A256C9"/>
    <w:rsid w:val="00A258C7"/>
    <w:rsid w:val="00A2592E"/>
    <w:rsid w:val="00A25C09"/>
    <w:rsid w:val="00A25C72"/>
    <w:rsid w:val="00A2602E"/>
    <w:rsid w:val="00A26085"/>
    <w:rsid w:val="00A26381"/>
    <w:rsid w:val="00A26404"/>
    <w:rsid w:val="00A266F2"/>
    <w:rsid w:val="00A267C1"/>
    <w:rsid w:val="00A269F4"/>
    <w:rsid w:val="00A26AF5"/>
    <w:rsid w:val="00A26CE0"/>
    <w:rsid w:val="00A26DB9"/>
    <w:rsid w:val="00A26E3D"/>
    <w:rsid w:val="00A26E5B"/>
    <w:rsid w:val="00A26F7B"/>
    <w:rsid w:val="00A2735C"/>
    <w:rsid w:val="00A27AA0"/>
    <w:rsid w:val="00A27C49"/>
    <w:rsid w:val="00A27C8A"/>
    <w:rsid w:val="00A302E4"/>
    <w:rsid w:val="00A3033C"/>
    <w:rsid w:val="00A30359"/>
    <w:rsid w:val="00A3042E"/>
    <w:rsid w:val="00A304B5"/>
    <w:rsid w:val="00A305A2"/>
    <w:rsid w:val="00A305D3"/>
    <w:rsid w:val="00A30667"/>
    <w:rsid w:val="00A3069F"/>
    <w:rsid w:val="00A31D17"/>
    <w:rsid w:val="00A31F3A"/>
    <w:rsid w:val="00A323F1"/>
    <w:rsid w:val="00A32446"/>
    <w:rsid w:val="00A3277F"/>
    <w:rsid w:val="00A32A2D"/>
    <w:rsid w:val="00A32D49"/>
    <w:rsid w:val="00A3325B"/>
    <w:rsid w:val="00A33410"/>
    <w:rsid w:val="00A33447"/>
    <w:rsid w:val="00A33940"/>
    <w:rsid w:val="00A33A49"/>
    <w:rsid w:val="00A33A74"/>
    <w:rsid w:val="00A33E8B"/>
    <w:rsid w:val="00A34156"/>
    <w:rsid w:val="00A34409"/>
    <w:rsid w:val="00A3458A"/>
    <w:rsid w:val="00A348BB"/>
    <w:rsid w:val="00A34E79"/>
    <w:rsid w:val="00A34F6F"/>
    <w:rsid w:val="00A3518B"/>
    <w:rsid w:val="00A352FD"/>
    <w:rsid w:val="00A3540A"/>
    <w:rsid w:val="00A3546D"/>
    <w:rsid w:val="00A35AC6"/>
    <w:rsid w:val="00A35DCE"/>
    <w:rsid w:val="00A3602B"/>
    <w:rsid w:val="00A360C7"/>
    <w:rsid w:val="00A368B0"/>
    <w:rsid w:val="00A372F3"/>
    <w:rsid w:val="00A373D4"/>
    <w:rsid w:val="00A373F6"/>
    <w:rsid w:val="00A3758E"/>
    <w:rsid w:val="00A37BAB"/>
    <w:rsid w:val="00A37D62"/>
    <w:rsid w:val="00A40276"/>
    <w:rsid w:val="00A4068E"/>
    <w:rsid w:val="00A40B1C"/>
    <w:rsid w:val="00A40C22"/>
    <w:rsid w:val="00A40CC3"/>
    <w:rsid w:val="00A4141A"/>
    <w:rsid w:val="00A41581"/>
    <w:rsid w:val="00A41A74"/>
    <w:rsid w:val="00A41AAA"/>
    <w:rsid w:val="00A41C9C"/>
    <w:rsid w:val="00A41DA1"/>
    <w:rsid w:val="00A425B2"/>
    <w:rsid w:val="00A42859"/>
    <w:rsid w:val="00A42C67"/>
    <w:rsid w:val="00A42E57"/>
    <w:rsid w:val="00A42E9D"/>
    <w:rsid w:val="00A434AF"/>
    <w:rsid w:val="00A43678"/>
    <w:rsid w:val="00A43A3F"/>
    <w:rsid w:val="00A43DBC"/>
    <w:rsid w:val="00A43F6E"/>
    <w:rsid w:val="00A440B0"/>
    <w:rsid w:val="00A442DD"/>
    <w:rsid w:val="00A44357"/>
    <w:rsid w:val="00A4443F"/>
    <w:rsid w:val="00A44A42"/>
    <w:rsid w:val="00A44B88"/>
    <w:rsid w:val="00A44DBD"/>
    <w:rsid w:val="00A451E3"/>
    <w:rsid w:val="00A45B05"/>
    <w:rsid w:val="00A45D32"/>
    <w:rsid w:val="00A46089"/>
    <w:rsid w:val="00A46209"/>
    <w:rsid w:val="00A46299"/>
    <w:rsid w:val="00A462C1"/>
    <w:rsid w:val="00A467CA"/>
    <w:rsid w:val="00A46DD1"/>
    <w:rsid w:val="00A46E64"/>
    <w:rsid w:val="00A46E8E"/>
    <w:rsid w:val="00A470C4"/>
    <w:rsid w:val="00A4747F"/>
    <w:rsid w:val="00A4751C"/>
    <w:rsid w:val="00A47788"/>
    <w:rsid w:val="00A477C9"/>
    <w:rsid w:val="00A47B3A"/>
    <w:rsid w:val="00A5034B"/>
    <w:rsid w:val="00A506A6"/>
    <w:rsid w:val="00A50968"/>
    <w:rsid w:val="00A50A1A"/>
    <w:rsid w:val="00A50A1F"/>
    <w:rsid w:val="00A50CAF"/>
    <w:rsid w:val="00A50D72"/>
    <w:rsid w:val="00A5112E"/>
    <w:rsid w:val="00A51733"/>
    <w:rsid w:val="00A519AD"/>
    <w:rsid w:val="00A51C52"/>
    <w:rsid w:val="00A524E9"/>
    <w:rsid w:val="00A52515"/>
    <w:rsid w:val="00A52C01"/>
    <w:rsid w:val="00A52EE3"/>
    <w:rsid w:val="00A531A0"/>
    <w:rsid w:val="00A533EE"/>
    <w:rsid w:val="00A53630"/>
    <w:rsid w:val="00A536E5"/>
    <w:rsid w:val="00A5374B"/>
    <w:rsid w:val="00A53C21"/>
    <w:rsid w:val="00A53D0F"/>
    <w:rsid w:val="00A53E6A"/>
    <w:rsid w:val="00A540FD"/>
    <w:rsid w:val="00A54733"/>
    <w:rsid w:val="00A54D5B"/>
    <w:rsid w:val="00A54E51"/>
    <w:rsid w:val="00A55418"/>
    <w:rsid w:val="00A55428"/>
    <w:rsid w:val="00A55A5E"/>
    <w:rsid w:val="00A55B3D"/>
    <w:rsid w:val="00A55BBF"/>
    <w:rsid w:val="00A562A2"/>
    <w:rsid w:val="00A562DB"/>
    <w:rsid w:val="00A56389"/>
    <w:rsid w:val="00A56407"/>
    <w:rsid w:val="00A56624"/>
    <w:rsid w:val="00A56760"/>
    <w:rsid w:val="00A56A79"/>
    <w:rsid w:val="00A56D88"/>
    <w:rsid w:val="00A56DE6"/>
    <w:rsid w:val="00A56E9C"/>
    <w:rsid w:val="00A5704B"/>
    <w:rsid w:val="00A571AF"/>
    <w:rsid w:val="00A571B0"/>
    <w:rsid w:val="00A57659"/>
    <w:rsid w:val="00A5771E"/>
    <w:rsid w:val="00A57C71"/>
    <w:rsid w:val="00A57CB3"/>
    <w:rsid w:val="00A57D0D"/>
    <w:rsid w:val="00A57E1D"/>
    <w:rsid w:val="00A57EDF"/>
    <w:rsid w:val="00A600CE"/>
    <w:rsid w:val="00A601F6"/>
    <w:rsid w:val="00A6065D"/>
    <w:rsid w:val="00A60907"/>
    <w:rsid w:val="00A60F44"/>
    <w:rsid w:val="00A60F58"/>
    <w:rsid w:val="00A611D4"/>
    <w:rsid w:val="00A61378"/>
    <w:rsid w:val="00A61423"/>
    <w:rsid w:val="00A61562"/>
    <w:rsid w:val="00A61783"/>
    <w:rsid w:val="00A61CA5"/>
    <w:rsid w:val="00A6205A"/>
    <w:rsid w:val="00A62101"/>
    <w:rsid w:val="00A624D4"/>
    <w:rsid w:val="00A6251F"/>
    <w:rsid w:val="00A62672"/>
    <w:rsid w:val="00A62862"/>
    <w:rsid w:val="00A62B7C"/>
    <w:rsid w:val="00A62BC0"/>
    <w:rsid w:val="00A62E20"/>
    <w:rsid w:val="00A62EC3"/>
    <w:rsid w:val="00A62EFB"/>
    <w:rsid w:val="00A62FA0"/>
    <w:rsid w:val="00A6313B"/>
    <w:rsid w:val="00A634EA"/>
    <w:rsid w:val="00A6371C"/>
    <w:rsid w:val="00A63870"/>
    <w:rsid w:val="00A63A09"/>
    <w:rsid w:val="00A63A61"/>
    <w:rsid w:val="00A63C53"/>
    <w:rsid w:val="00A63C7D"/>
    <w:rsid w:val="00A63D2C"/>
    <w:rsid w:val="00A645C8"/>
    <w:rsid w:val="00A64612"/>
    <w:rsid w:val="00A64856"/>
    <w:rsid w:val="00A64B6F"/>
    <w:rsid w:val="00A651C0"/>
    <w:rsid w:val="00A65461"/>
    <w:rsid w:val="00A659E7"/>
    <w:rsid w:val="00A65E25"/>
    <w:rsid w:val="00A6608F"/>
    <w:rsid w:val="00A6616F"/>
    <w:rsid w:val="00A661B9"/>
    <w:rsid w:val="00A662C4"/>
    <w:rsid w:val="00A666C7"/>
    <w:rsid w:val="00A66748"/>
    <w:rsid w:val="00A6755B"/>
    <w:rsid w:val="00A6763E"/>
    <w:rsid w:val="00A67902"/>
    <w:rsid w:val="00A67A0C"/>
    <w:rsid w:val="00A67A61"/>
    <w:rsid w:val="00A67B46"/>
    <w:rsid w:val="00A67BA2"/>
    <w:rsid w:val="00A67E99"/>
    <w:rsid w:val="00A7003E"/>
    <w:rsid w:val="00A701F8"/>
    <w:rsid w:val="00A7024A"/>
    <w:rsid w:val="00A70345"/>
    <w:rsid w:val="00A705CD"/>
    <w:rsid w:val="00A709A8"/>
    <w:rsid w:val="00A70F60"/>
    <w:rsid w:val="00A711AE"/>
    <w:rsid w:val="00A712EE"/>
    <w:rsid w:val="00A71310"/>
    <w:rsid w:val="00A71F75"/>
    <w:rsid w:val="00A72127"/>
    <w:rsid w:val="00A725BA"/>
    <w:rsid w:val="00A72608"/>
    <w:rsid w:val="00A72669"/>
    <w:rsid w:val="00A727EB"/>
    <w:rsid w:val="00A72BEB"/>
    <w:rsid w:val="00A72C08"/>
    <w:rsid w:val="00A72C55"/>
    <w:rsid w:val="00A72CAF"/>
    <w:rsid w:val="00A7318F"/>
    <w:rsid w:val="00A735A8"/>
    <w:rsid w:val="00A73841"/>
    <w:rsid w:val="00A73875"/>
    <w:rsid w:val="00A73C3A"/>
    <w:rsid w:val="00A7435A"/>
    <w:rsid w:val="00A747DF"/>
    <w:rsid w:val="00A749A2"/>
    <w:rsid w:val="00A74A70"/>
    <w:rsid w:val="00A74E26"/>
    <w:rsid w:val="00A74F3F"/>
    <w:rsid w:val="00A750BF"/>
    <w:rsid w:val="00A754AE"/>
    <w:rsid w:val="00A754B6"/>
    <w:rsid w:val="00A75567"/>
    <w:rsid w:val="00A756B1"/>
    <w:rsid w:val="00A75D4A"/>
    <w:rsid w:val="00A75ED0"/>
    <w:rsid w:val="00A76490"/>
    <w:rsid w:val="00A76CFA"/>
    <w:rsid w:val="00A76E62"/>
    <w:rsid w:val="00A76E6E"/>
    <w:rsid w:val="00A76E79"/>
    <w:rsid w:val="00A76FDB"/>
    <w:rsid w:val="00A77396"/>
    <w:rsid w:val="00A7752F"/>
    <w:rsid w:val="00A7797A"/>
    <w:rsid w:val="00A77C20"/>
    <w:rsid w:val="00A800D1"/>
    <w:rsid w:val="00A801AF"/>
    <w:rsid w:val="00A8068E"/>
    <w:rsid w:val="00A80BB5"/>
    <w:rsid w:val="00A80E88"/>
    <w:rsid w:val="00A80F88"/>
    <w:rsid w:val="00A814AA"/>
    <w:rsid w:val="00A8179D"/>
    <w:rsid w:val="00A819BD"/>
    <w:rsid w:val="00A81D6C"/>
    <w:rsid w:val="00A823EA"/>
    <w:rsid w:val="00A826D5"/>
    <w:rsid w:val="00A827F1"/>
    <w:rsid w:val="00A8285B"/>
    <w:rsid w:val="00A82892"/>
    <w:rsid w:val="00A82B7D"/>
    <w:rsid w:val="00A82CFD"/>
    <w:rsid w:val="00A82F4A"/>
    <w:rsid w:val="00A82FED"/>
    <w:rsid w:val="00A83080"/>
    <w:rsid w:val="00A830C4"/>
    <w:rsid w:val="00A83AB6"/>
    <w:rsid w:val="00A83C31"/>
    <w:rsid w:val="00A83C9E"/>
    <w:rsid w:val="00A83E3D"/>
    <w:rsid w:val="00A84046"/>
    <w:rsid w:val="00A84356"/>
    <w:rsid w:val="00A844FC"/>
    <w:rsid w:val="00A8479C"/>
    <w:rsid w:val="00A84F6F"/>
    <w:rsid w:val="00A851A7"/>
    <w:rsid w:val="00A85322"/>
    <w:rsid w:val="00A855A7"/>
    <w:rsid w:val="00A8586B"/>
    <w:rsid w:val="00A85978"/>
    <w:rsid w:val="00A85B68"/>
    <w:rsid w:val="00A85F02"/>
    <w:rsid w:val="00A86113"/>
    <w:rsid w:val="00A86254"/>
    <w:rsid w:val="00A86403"/>
    <w:rsid w:val="00A8654D"/>
    <w:rsid w:val="00A87048"/>
    <w:rsid w:val="00A870DB"/>
    <w:rsid w:val="00A87559"/>
    <w:rsid w:val="00A87787"/>
    <w:rsid w:val="00A87936"/>
    <w:rsid w:val="00A87A67"/>
    <w:rsid w:val="00A87B37"/>
    <w:rsid w:val="00A87DD4"/>
    <w:rsid w:val="00A87E61"/>
    <w:rsid w:val="00A87F45"/>
    <w:rsid w:val="00A90001"/>
    <w:rsid w:val="00A90731"/>
    <w:rsid w:val="00A9078E"/>
    <w:rsid w:val="00A90C57"/>
    <w:rsid w:val="00A90D26"/>
    <w:rsid w:val="00A91140"/>
    <w:rsid w:val="00A91176"/>
    <w:rsid w:val="00A91386"/>
    <w:rsid w:val="00A913E1"/>
    <w:rsid w:val="00A91A2C"/>
    <w:rsid w:val="00A91C2C"/>
    <w:rsid w:val="00A91DB2"/>
    <w:rsid w:val="00A91EF4"/>
    <w:rsid w:val="00A92097"/>
    <w:rsid w:val="00A92232"/>
    <w:rsid w:val="00A92261"/>
    <w:rsid w:val="00A922E9"/>
    <w:rsid w:val="00A922F4"/>
    <w:rsid w:val="00A93607"/>
    <w:rsid w:val="00A93D06"/>
    <w:rsid w:val="00A94236"/>
    <w:rsid w:val="00A942C9"/>
    <w:rsid w:val="00A94890"/>
    <w:rsid w:val="00A94963"/>
    <w:rsid w:val="00A94B30"/>
    <w:rsid w:val="00A94B6E"/>
    <w:rsid w:val="00A94DCB"/>
    <w:rsid w:val="00A94E99"/>
    <w:rsid w:val="00A95121"/>
    <w:rsid w:val="00A9529C"/>
    <w:rsid w:val="00A9564C"/>
    <w:rsid w:val="00A95894"/>
    <w:rsid w:val="00A958EC"/>
    <w:rsid w:val="00A95DB7"/>
    <w:rsid w:val="00A95E92"/>
    <w:rsid w:val="00A960D0"/>
    <w:rsid w:val="00A96239"/>
    <w:rsid w:val="00A96571"/>
    <w:rsid w:val="00A966AF"/>
    <w:rsid w:val="00A96802"/>
    <w:rsid w:val="00A96BA8"/>
    <w:rsid w:val="00A96F6A"/>
    <w:rsid w:val="00A97741"/>
    <w:rsid w:val="00A97877"/>
    <w:rsid w:val="00A97B37"/>
    <w:rsid w:val="00A97F0D"/>
    <w:rsid w:val="00AA0427"/>
    <w:rsid w:val="00AA04E2"/>
    <w:rsid w:val="00AA0932"/>
    <w:rsid w:val="00AA0DE6"/>
    <w:rsid w:val="00AA111E"/>
    <w:rsid w:val="00AA124C"/>
    <w:rsid w:val="00AA12B9"/>
    <w:rsid w:val="00AA1361"/>
    <w:rsid w:val="00AA16D2"/>
    <w:rsid w:val="00AA1797"/>
    <w:rsid w:val="00AA1B74"/>
    <w:rsid w:val="00AA1B9D"/>
    <w:rsid w:val="00AA1DE8"/>
    <w:rsid w:val="00AA2769"/>
    <w:rsid w:val="00AA2987"/>
    <w:rsid w:val="00AA29D6"/>
    <w:rsid w:val="00AA2BAC"/>
    <w:rsid w:val="00AA2F11"/>
    <w:rsid w:val="00AA2FCB"/>
    <w:rsid w:val="00AA3358"/>
    <w:rsid w:val="00AA34D7"/>
    <w:rsid w:val="00AA3628"/>
    <w:rsid w:val="00AA363E"/>
    <w:rsid w:val="00AA37A3"/>
    <w:rsid w:val="00AA380E"/>
    <w:rsid w:val="00AA38AD"/>
    <w:rsid w:val="00AA3A01"/>
    <w:rsid w:val="00AA3BAF"/>
    <w:rsid w:val="00AA3EDE"/>
    <w:rsid w:val="00AA421A"/>
    <w:rsid w:val="00AA422F"/>
    <w:rsid w:val="00AA44FF"/>
    <w:rsid w:val="00AA47B6"/>
    <w:rsid w:val="00AA47C5"/>
    <w:rsid w:val="00AA4874"/>
    <w:rsid w:val="00AA4BAD"/>
    <w:rsid w:val="00AA4CEC"/>
    <w:rsid w:val="00AA4DFF"/>
    <w:rsid w:val="00AA4E1E"/>
    <w:rsid w:val="00AA4E91"/>
    <w:rsid w:val="00AA4EF8"/>
    <w:rsid w:val="00AA5293"/>
    <w:rsid w:val="00AA537A"/>
    <w:rsid w:val="00AA56B6"/>
    <w:rsid w:val="00AA5792"/>
    <w:rsid w:val="00AA57AE"/>
    <w:rsid w:val="00AA5F13"/>
    <w:rsid w:val="00AA600E"/>
    <w:rsid w:val="00AA634E"/>
    <w:rsid w:val="00AA6551"/>
    <w:rsid w:val="00AA6D30"/>
    <w:rsid w:val="00AA7754"/>
    <w:rsid w:val="00AA7F3C"/>
    <w:rsid w:val="00AA7F6F"/>
    <w:rsid w:val="00AB0480"/>
    <w:rsid w:val="00AB04F2"/>
    <w:rsid w:val="00AB09EA"/>
    <w:rsid w:val="00AB0AEC"/>
    <w:rsid w:val="00AB0D4A"/>
    <w:rsid w:val="00AB0EA8"/>
    <w:rsid w:val="00AB110B"/>
    <w:rsid w:val="00AB13C6"/>
    <w:rsid w:val="00AB14D0"/>
    <w:rsid w:val="00AB15B9"/>
    <w:rsid w:val="00AB1627"/>
    <w:rsid w:val="00AB17F3"/>
    <w:rsid w:val="00AB1E2F"/>
    <w:rsid w:val="00AB216F"/>
    <w:rsid w:val="00AB2468"/>
    <w:rsid w:val="00AB28CC"/>
    <w:rsid w:val="00AB28EF"/>
    <w:rsid w:val="00AB2BA1"/>
    <w:rsid w:val="00AB30ED"/>
    <w:rsid w:val="00AB32E1"/>
    <w:rsid w:val="00AB3637"/>
    <w:rsid w:val="00AB3A6D"/>
    <w:rsid w:val="00AB3C64"/>
    <w:rsid w:val="00AB3CFF"/>
    <w:rsid w:val="00AB3E00"/>
    <w:rsid w:val="00AB44CB"/>
    <w:rsid w:val="00AB485D"/>
    <w:rsid w:val="00AB4F80"/>
    <w:rsid w:val="00AB4FC9"/>
    <w:rsid w:val="00AB5111"/>
    <w:rsid w:val="00AB5161"/>
    <w:rsid w:val="00AB534D"/>
    <w:rsid w:val="00AB5581"/>
    <w:rsid w:val="00AB5623"/>
    <w:rsid w:val="00AB59CF"/>
    <w:rsid w:val="00AB5A11"/>
    <w:rsid w:val="00AB5C32"/>
    <w:rsid w:val="00AB5DD9"/>
    <w:rsid w:val="00AB61D5"/>
    <w:rsid w:val="00AB6319"/>
    <w:rsid w:val="00AB658D"/>
    <w:rsid w:val="00AB66FA"/>
    <w:rsid w:val="00AB6FC0"/>
    <w:rsid w:val="00AB717C"/>
    <w:rsid w:val="00AB7200"/>
    <w:rsid w:val="00AB7272"/>
    <w:rsid w:val="00AB72D8"/>
    <w:rsid w:val="00AB7314"/>
    <w:rsid w:val="00AB736F"/>
    <w:rsid w:val="00AB7E50"/>
    <w:rsid w:val="00AC0205"/>
    <w:rsid w:val="00AC0651"/>
    <w:rsid w:val="00AC0768"/>
    <w:rsid w:val="00AC07BA"/>
    <w:rsid w:val="00AC0897"/>
    <w:rsid w:val="00AC0A8F"/>
    <w:rsid w:val="00AC0AD6"/>
    <w:rsid w:val="00AC0B0A"/>
    <w:rsid w:val="00AC1694"/>
    <w:rsid w:val="00AC1758"/>
    <w:rsid w:val="00AC18D3"/>
    <w:rsid w:val="00AC1A24"/>
    <w:rsid w:val="00AC1BDD"/>
    <w:rsid w:val="00AC28C5"/>
    <w:rsid w:val="00AC2913"/>
    <w:rsid w:val="00AC29C6"/>
    <w:rsid w:val="00AC301E"/>
    <w:rsid w:val="00AC305A"/>
    <w:rsid w:val="00AC309E"/>
    <w:rsid w:val="00AC31B7"/>
    <w:rsid w:val="00AC3717"/>
    <w:rsid w:val="00AC3768"/>
    <w:rsid w:val="00AC3C8C"/>
    <w:rsid w:val="00AC3E5D"/>
    <w:rsid w:val="00AC46A8"/>
    <w:rsid w:val="00AC4891"/>
    <w:rsid w:val="00AC4C6E"/>
    <w:rsid w:val="00AC4DB6"/>
    <w:rsid w:val="00AC516B"/>
    <w:rsid w:val="00AC5B04"/>
    <w:rsid w:val="00AC5D9A"/>
    <w:rsid w:val="00AC62B9"/>
    <w:rsid w:val="00AC64F6"/>
    <w:rsid w:val="00AC65A2"/>
    <w:rsid w:val="00AC65D6"/>
    <w:rsid w:val="00AC6969"/>
    <w:rsid w:val="00AC69F3"/>
    <w:rsid w:val="00AC6A15"/>
    <w:rsid w:val="00AC6E28"/>
    <w:rsid w:val="00AC70BB"/>
    <w:rsid w:val="00AC7311"/>
    <w:rsid w:val="00AC745E"/>
    <w:rsid w:val="00AC773E"/>
    <w:rsid w:val="00AC7A51"/>
    <w:rsid w:val="00AC7CD8"/>
    <w:rsid w:val="00AC7D48"/>
    <w:rsid w:val="00AC7F44"/>
    <w:rsid w:val="00AC7F91"/>
    <w:rsid w:val="00AD0084"/>
    <w:rsid w:val="00AD0320"/>
    <w:rsid w:val="00AD0717"/>
    <w:rsid w:val="00AD0A23"/>
    <w:rsid w:val="00AD0B46"/>
    <w:rsid w:val="00AD0F89"/>
    <w:rsid w:val="00AD11C3"/>
    <w:rsid w:val="00AD11FC"/>
    <w:rsid w:val="00AD1235"/>
    <w:rsid w:val="00AD12DD"/>
    <w:rsid w:val="00AD17B2"/>
    <w:rsid w:val="00AD1BFB"/>
    <w:rsid w:val="00AD1CA6"/>
    <w:rsid w:val="00AD1E19"/>
    <w:rsid w:val="00AD20B8"/>
    <w:rsid w:val="00AD20CA"/>
    <w:rsid w:val="00AD24E1"/>
    <w:rsid w:val="00AD2555"/>
    <w:rsid w:val="00AD28F9"/>
    <w:rsid w:val="00AD2B13"/>
    <w:rsid w:val="00AD2B99"/>
    <w:rsid w:val="00AD2BA5"/>
    <w:rsid w:val="00AD2BBA"/>
    <w:rsid w:val="00AD2C50"/>
    <w:rsid w:val="00AD2CC2"/>
    <w:rsid w:val="00AD2D7B"/>
    <w:rsid w:val="00AD30DD"/>
    <w:rsid w:val="00AD30E1"/>
    <w:rsid w:val="00AD3113"/>
    <w:rsid w:val="00AD327D"/>
    <w:rsid w:val="00AD340E"/>
    <w:rsid w:val="00AD3557"/>
    <w:rsid w:val="00AD368B"/>
    <w:rsid w:val="00AD373B"/>
    <w:rsid w:val="00AD3940"/>
    <w:rsid w:val="00AD3B39"/>
    <w:rsid w:val="00AD3D27"/>
    <w:rsid w:val="00AD3D86"/>
    <w:rsid w:val="00AD40FF"/>
    <w:rsid w:val="00AD4155"/>
    <w:rsid w:val="00AD421D"/>
    <w:rsid w:val="00AD4688"/>
    <w:rsid w:val="00AD4717"/>
    <w:rsid w:val="00AD48C0"/>
    <w:rsid w:val="00AD4AE8"/>
    <w:rsid w:val="00AD4B7D"/>
    <w:rsid w:val="00AD4E66"/>
    <w:rsid w:val="00AD516D"/>
    <w:rsid w:val="00AD5338"/>
    <w:rsid w:val="00AD5483"/>
    <w:rsid w:val="00AD55FD"/>
    <w:rsid w:val="00AD5617"/>
    <w:rsid w:val="00AD5A42"/>
    <w:rsid w:val="00AD5BFE"/>
    <w:rsid w:val="00AD5FC9"/>
    <w:rsid w:val="00AD6132"/>
    <w:rsid w:val="00AD67C6"/>
    <w:rsid w:val="00AD6A88"/>
    <w:rsid w:val="00AD6DD7"/>
    <w:rsid w:val="00AD7BD2"/>
    <w:rsid w:val="00AD7D8A"/>
    <w:rsid w:val="00AE02A5"/>
    <w:rsid w:val="00AE0375"/>
    <w:rsid w:val="00AE08A9"/>
    <w:rsid w:val="00AE0A84"/>
    <w:rsid w:val="00AE0B68"/>
    <w:rsid w:val="00AE0BC1"/>
    <w:rsid w:val="00AE0BEC"/>
    <w:rsid w:val="00AE0CDD"/>
    <w:rsid w:val="00AE0D45"/>
    <w:rsid w:val="00AE0EBC"/>
    <w:rsid w:val="00AE0F56"/>
    <w:rsid w:val="00AE1013"/>
    <w:rsid w:val="00AE1018"/>
    <w:rsid w:val="00AE1F60"/>
    <w:rsid w:val="00AE21B3"/>
    <w:rsid w:val="00AE22D9"/>
    <w:rsid w:val="00AE2695"/>
    <w:rsid w:val="00AE27C0"/>
    <w:rsid w:val="00AE289E"/>
    <w:rsid w:val="00AE2F8D"/>
    <w:rsid w:val="00AE366B"/>
    <w:rsid w:val="00AE3972"/>
    <w:rsid w:val="00AE4B4D"/>
    <w:rsid w:val="00AE4B6F"/>
    <w:rsid w:val="00AE4C02"/>
    <w:rsid w:val="00AE54F5"/>
    <w:rsid w:val="00AE5580"/>
    <w:rsid w:val="00AE5A29"/>
    <w:rsid w:val="00AE5ABC"/>
    <w:rsid w:val="00AE5AF6"/>
    <w:rsid w:val="00AE5BAE"/>
    <w:rsid w:val="00AE612F"/>
    <w:rsid w:val="00AE6B12"/>
    <w:rsid w:val="00AE6BD3"/>
    <w:rsid w:val="00AE6BE3"/>
    <w:rsid w:val="00AE7410"/>
    <w:rsid w:val="00AE7601"/>
    <w:rsid w:val="00AE7705"/>
    <w:rsid w:val="00AE77D0"/>
    <w:rsid w:val="00AE7EDB"/>
    <w:rsid w:val="00AE7EF4"/>
    <w:rsid w:val="00AF004D"/>
    <w:rsid w:val="00AF00C1"/>
    <w:rsid w:val="00AF016A"/>
    <w:rsid w:val="00AF03E3"/>
    <w:rsid w:val="00AF09E9"/>
    <w:rsid w:val="00AF0A49"/>
    <w:rsid w:val="00AF0DF9"/>
    <w:rsid w:val="00AF172A"/>
    <w:rsid w:val="00AF1EE5"/>
    <w:rsid w:val="00AF1EF5"/>
    <w:rsid w:val="00AF1F07"/>
    <w:rsid w:val="00AF287A"/>
    <w:rsid w:val="00AF2DE7"/>
    <w:rsid w:val="00AF2EED"/>
    <w:rsid w:val="00AF3006"/>
    <w:rsid w:val="00AF307A"/>
    <w:rsid w:val="00AF3162"/>
    <w:rsid w:val="00AF3595"/>
    <w:rsid w:val="00AF368E"/>
    <w:rsid w:val="00AF3C4C"/>
    <w:rsid w:val="00AF3C62"/>
    <w:rsid w:val="00AF3DB8"/>
    <w:rsid w:val="00AF3F2F"/>
    <w:rsid w:val="00AF4404"/>
    <w:rsid w:val="00AF4760"/>
    <w:rsid w:val="00AF4C4F"/>
    <w:rsid w:val="00AF4E2D"/>
    <w:rsid w:val="00AF511C"/>
    <w:rsid w:val="00AF5366"/>
    <w:rsid w:val="00AF56C2"/>
    <w:rsid w:val="00AF57E5"/>
    <w:rsid w:val="00AF582A"/>
    <w:rsid w:val="00AF59DE"/>
    <w:rsid w:val="00AF5E02"/>
    <w:rsid w:val="00AF5F38"/>
    <w:rsid w:val="00AF6115"/>
    <w:rsid w:val="00AF698B"/>
    <w:rsid w:val="00AF6A75"/>
    <w:rsid w:val="00AF6ED3"/>
    <w:rsid w:val="00AF6FBF"/>
    <w:rsid w:val="00AF710D"/>
    <w:rsid w:val="00AF71F2"/>
    <w:rsid w:val="00AF727F"/>
    <w:rsid w:val="00AF73F8"/>
    <w:rsid w:val="00AF74BF"/>
    <w:rsid w:val="00AF74E9"/>
    <w:rsid w:val="00AF7713"/>
    <w:rsid w:val="00AF7842"/>
    <w:rsid w:val="00AF7C8C"/>
    <w:rsid w:val="00B00404"/>
    <w:rsid w:val="00B006E6"/>
    <w:rsid w:val="00B00A7A"/>
    <w:rsid w:val="00B00AEF"/>
    <w:rsid w:val="00B00E3D"/>
    <w:rsid w:val="00B01416"/>
    <w:rsid w:val="00B014AF"/>
    <w:rsid w:val="00B01721"/>
    <w:rsid w:val="00B018C8"/>
    <w:rsid w:val="00B01C88"/>
    <w:rsid w:val="00B01DA1"/>
    <w:rsid w:val="00B01DEF"/>
    <w:rsid w:val="00B02296"/>
    <w:rsid w:val="00B022D5"/>
    <w:rsid w:val="00B02417"/>
    <w:rsid w:val="00B02848"/>
    <w:rsid w:val="00B02B75"/>
    <w:rsid w:val="00B02EA0"/>
    <w:rsid w:val="00B03064"/>
    <w:rsid w:val="00B03089"/>
    <w:rsid w:val="00B033AB"/>
    <w:rsid w:val="00B038F2"/>
    <w:rsid w:val="00B03C14"/>
    <w:rsid w:val="00B03D17"/>
    <w:rsid w:val="00B03E9A"/>
    <w:rsid w:val="00B043D3"/>
    <w:rsid w:val="00B04830"/>
    <w:rsid w:val="00B048EF"/>
    <w:rsid w:val="00B04935"/>
    <w:rsid w:val="00B04A68"/>
    <w:rsid w:val="00B05031"/>
    <w:rsid w:val="00B05730"/>
    <w:rsid w:val="00B05A14"/>
    <w:rsid w:val="00B05BDB"/>
    <w:rsid w:val="00B05C94"/>
    <w:rsid w:val="00B05D9B"/>
    <w:rsid w:val="00B05F6F"/>
    <w:rsid w:val="00B062A2"/>
    <w:rsid w:val="00B0634C"/>
    <w:rsid w:val="00B0637B"/>
    <w:rsid w:val="00B06703"/>
    <w:rsid w:val="00B0696B"/>
    <w:rsid w:val="00B0704F"/>
    <w:rsid w:val="00B07193"/>
    <w:rsid w:val="00B07244"/>
    <w:rsid w:val="00B07539"/>
    <w:rsid w:val="00B078C1"/>
    <w:rsid w:val="00B07A73"/>
    <w:rsid w:val="00B07BA5"/>
    <w:rsid w:val="00B07DA6"/>
    <w:rsid w:val="00B07F2B"/>
    <w:rsid w:val="00B07F9D"/>
    <w:rsid w:val="00B10048"/>
    <w:rsid w:val="00B1025A"/>
    <w:rsid w:val="00B102BB"/>
    <w:rsid w:val="00B10319"/>
    <w:rsid w:val="00B1059C"/>
    <w:rsid w:val="00B106D7"/>
    <w:rsid w:val="00B1085E"/>
    <w:rsid w:val="00B10D5B"/>
    <w:rsid w:val="00B10D88"/>
    <w:rsid w:val="00B10E82"/>
    <w:rsid w:val="00B114FD"/>
    <w:rsid w:val="00B11564"/>
    <w:rsid w:val="00B117E3"/>
    <w:rsid w:val="00B11866"/>
    <w:rsid w:val="00B119F4"/>
    <w:rsid w:val="00B12387"/>
    <w:rsid w:val="00B12399"/>
    <w:rsid w:val="00B12A89"/>
    <w:rsid w:val="00B12D26"/>
    <w:rsid w:val="00B12E66"/>
    <w:rsid w:val="00B12FE4"/>
    <w:rsid w:val="00B13055"/>
    <w:rsid w:val="00B13105"/>
    <w:rsid w:val="00B1311F"/>
    <w:rsid w:val="00B13139"/>
    <w:rsid w:val="00B13437"/>
    <w:rsid w:val="00B1372D"/>
    <w:rsid w:val="00B13B23"/>
    <w:rsid w:val="00B13CAA"/>
    <w:rsid w:val="00B13EE2"/>
    <w:rsid w:val="00B13EFE"/>
    <w:rsid w:val="00B143DF"/>
    <w:rsid w:val="00B144CE"/>
    <w:rsid w:val="00B148B0"/>
    <w:rsid w:val="00B14BD9"/>
    <w:rsid w:val="00B14F49"/>
    <w:rsid w:val="00B1515A"/>
    <w:rsid w:val="00B158B9"/>
    <w:rsid w:val="00B15A02"/>
    <w:rsid w:val="00B15BCD"/>
    <w:rsid w:val="00B161EE"/>
    <w:rsid w:val="00B161F0"/>
    <w:rsid w:val="00B16D6C"/>
    <w:rsid w:val="00B17078"/>
    <w:rsid w:val="00B17230"/>
    <w:rsid w:val="00B17290"/>
    <w:rsid w:val="00B17664"/>
    <w:rsid w:val="00B17789"/>
    <w:rsid w:val="00B17945"/>
    <w:rsid w:val="00B179C5"/>
    <w:rsid w:val="00B17A7F"/>
    <w:rsid w:val="00B17CD9"/>
    <w:rsid w:val="00B17DFC"/>
    <w:rsid w:val="00B200B4"/>
    <w:rsid w:val="00B20EA4"/>
    <w:rsid w:val="00B216A7"/>
    <w:rsid w:val="00B216D1"/>
    <w:rsid w:val="00B217DF"/>
    <w:rsid w:val="00B21A0D"/>
    <w:rsid w:val="00B21F3E"/>
    <w:rsid w:val="00B223C7"/>
    <w:rsid w:val="00B226D2"/>
    <w:rsid w:val="00B228EC"/>
    <w:rsid w:val="00B22F33"/>
    <w:rsid w:val="00B23646"/>
    <w:rsid w:val="00B2372C"/>
    <w:rsid w:val="00B23768"/>
    <w:rsid w:val="00B2398C"/>
    <w:rsid w:val="00B23B86"/>
    <w:rsid w:val="00B23D35"/>
    <w:rsid w:val="00B23F46"/>
    <w:rsid w:val="00B23FC4"/>
    <w:rsid w:val="00B246E8"/>
    <w:rsid w:val="00B24728"/>
    <w:rsid w:val="00B248C8"/>
    <w:rsid w:val="00B24C28"/>
    <w:rsid w:val="00B24E83"/>
    <w:rsid w:val="00B24F39"/>
    <w:rsid w:val="00B24FBA"/>
    <w:rsid w:val="00B251B1"/>
    <w:rsid w:val="00B25463"/>
    <w:rsid w:val="00B25630"/>
    <w:rsid w:val="00B259C1"/>
    <w:rsid w:val="00B25DEB"/>
    <w:rsid w:val="00B25E06"/>
    <w:rsid w:val="00B26084"/>
    <w:rsid w:val="00B2633B"/>
    <w:rsid w:val="00B267B3"/>
    <w:rsid w:val="00B26E15"/>
    <w:rsid w:val="00B26E88"/>
    <w:rsid w:val="00B2751D"/>
    <w:rsid w:val="00B2777E"/>
    <w:rsid w:val="00B2779C"/>
    <w:rsid w:val="00B278A4"/>
    <w:rsid w:val="00B27B3E"/>
    <w:rsid w:val="00B27C7C"/>
    <w:rsid w:val="00B30007"/>
    <w:rsid w:val="00B30082"/>
    <w:rsid w:val="00B3017F"/>
    <w:rsid w:val="00B30365"/>
    <w:rsid w:val="00B30605"/>
    <w:rsid w:val="00B30912"/>
    <w:rsid w:val="00B309C0"/>
    <w:rsid w:val="00B30B36"/>
    <w:rsid w:val="00B30CC3"/>
    <w:rsid w:val="00B3113C"/>
    <w:rsid w:val="00B31232"/>
    <w:rsid w:val="00B31256"/>
    <w:rsid w:val="00B312E8"/>
    <w:rsid w:val="00B31580"/>
    <w:rsid w:val="00B31B73"/>
    <w:rsid w:val="00B3209F"/>
    <w:rsid w:val="00B3216A"/>
    <w:rsid w:val="00B3248F"/>
    <w:rsid w:val="00B325AA"/>
    <w:rsid w:val="00B32686"/>
    <w:rsid w:val="00B326B9"/>
    <w:rsid w:val="00B327A8"/>
    <w:rsid w:val="00B3283D"/>
    <w:rsid w:val="00B32BE6"/>
    <w:rsid w:val="00B32D20"/>
    <w:rsid w:val="00B32E91"/>
    <w:rsid w:val="00B32F8C"/>
    <w:rsid w:val="00B3359D"/>
    <w:rsid w:val="00B33AAA"/>
    <w:rsid w:val="00B33CD8"/>
    <w:rsid w:val="00B34394"/>
    <w:rsid w:val="00B34903"/>
    <w:rsid w:val="00B34CBF"/>
    <w:rsid w:val="00B34E9A"/>
    <w:rsid w:val="00B34EBA"/>
    <w:rsid w:val="00B3536D"/>
    <w:rsid w:val="00B353B6"/>
    <w:rsid w:val="00B357BF"/>
    <w:rsid w:val="00B3585B"/>
    <w:rsid w:val="00B35A8A"/>
    <w:rsid w:val="00B35AE1"/>
    <w:rsid w:val="00B35CEF"/>
    <w:rsid w:val="00B35DC8"/>
    <w:rsid w:val="00B36021"/>
    <w:rsid w:val="00B360DA"/>
    <w:rsid w:val="00B36220"/>
    <w:rsid w:val="00B36352"/>
    <w:rsid w:val="00B368F3"/>
    <w:rsid w:val="00B36A45"/>
    <w:rsid w:val="00B36B43"/>
    <w:rsid w:val="00B36C2A"/>
    <w:rsid w:val="00B36C3B"/>
    <w:rsid w:val="00B36C60"/>
    <w:rsid w:val="00B36C81"/>
    <w:rsid w:val="00B36CBD"/>
    <w:rsid w:val="00B36F66"/>
    <w:rsid w:val="00B3712B"/>
    <w:rsid w:val="00B376AE"/>
    <w:rsid w:val="00B37703"/>
    <w:rsid w:val="00B37865"/>
    <w:rsid w:val="00B37A15"/>
    <w:rsid w:val="00B37F79"/>
    <w:rsid w:val="00B37F9B"/>
    <w:rsid w:val="00B40476"/>
    <w:rsid w:val="00B40806"/>
    <w:rsid w:val="00B4084F"/>
    <w:rsid w:val="00B40C5D"/>
    <w:rsid w:val="00B410D1"/>
    <w:rsid w:val="00B416E8"/>
    <w:rsid w:val="00B41784"/>
    <w:rsid w:val="00B41830"/>
    <w:rsid w:val="00B418B1"/>
    <w:rsid w:val="00B41900"/>
    <w:rsid w:val="00B41D0C"/>
    <w:rsid w:val="00B41E45"/>
    <w:rsid w:val="00B41E62"/>
    <w:rsid w:val="00B42874"/>
    <w:rsid w:val="00B42B54"/>
    <w:rsid w:val="00B43354"/>
    <w:rsid w:val="00B435C1"/>
    <w:rsid w:val="00B435C6"/>
    <w:rsid w:val="00B436A1"/>
    <w:rsid w:val="00B43813"/>
    <w:rsid w:val="00B43919"/>
    <w:rsid w:val="00B43AAE"/>
    <w:rsid w:val="00B44439"/>
    <w:rsid w:val="00B4446A"/>
    <w:rsid w:val="00B4480D"/>
    <w:rsid w:val="00B4486D"/>
    <w:rsid w:val="00B44872"/>
    <w:rsid w:val="00B449AB"/>
    <w:rsid w:val="00B449DE"/>
    <w:rsid w:val="00B44D97"/>
    <w:rsid w:val="00B4516B"/>
    <w:rsid w:val="00B456FA"/>
    <w:rsid w:val="00B459AA"/>
    <w:rsid w:val="00B46A52"/>
    <w:rsid w:val="00B46C4A"/>
    <w:rsid w:val="00B46C94"/>
    <w:rsid w:val="00B47130"/>
    <w:rsid w:val="00B471B0"/>
    <w:rsid w:val="00B474E5"/>
    <w:rsid w:val="00B475A4"/>
    <w:rsid w:val="00B47F00"/>
    <w:rsid w:val="00B47F82"/>
    <w:rsid w:val="00B47FE6"/>
    <w:rsid w:val="00B504FC"/>
    <w:rsid w:val="00B5063E"/>
    <w:rsid w:val="00B506CF"/>
    <w:rsid w:val="00B50995"/>
    <w:rsid w:val="00B50A88"/>
    <w:rsid w:val="00B50C0B"/>
    <w:rsid w:val="00B50FFF"/>
    <w:rsid w:val="00B51305"/>
    <w:rsid w:val="00B51ED5"/>
    <w:rsid w:val="00B522F4"/>
    <w:rsid w:val="00B52442"/>
    <w:rsid w:val="00B5264F"/>
    <w:rsid w:val="00B5273B"/>
    <w:rsid w:val="00B527AD"/>
    <w:rsid w:val="00B52A25"/>
    <w:rsid w:val="00B52B09"/>
    <w:rsid w:val="00B52B13"/>
    <w:rsid w:val="00B52F15"/>
    <w:rsid w:val="00B531E1"/>
    <w:rsid w:val="00B532A7"/>
    <w:rsid w:val="00B53387"/>
    <w:rsid w:val="00B536D1"/>
    <w:rsid w:val="00B53711"/>
    <w:rsid w:val="00B539C5"/>
    <w:rsid w:val="00B539CE"/>
    <w:rsid w:val="00B53AB1"/>
    <w:rsid w:val="00B53F16"/>
    <w:rsid w:val="00B54107"/>
    <w:rsid w:val="00B54637"/>
    <w:rsid w:val="00B548EC"/>
    <w:rsid w:val="00B54ADA"/>
    <w:rsid w:val="00B5503F"/>
    <w:rsid w:val="00B55070"/>
    <w:rsid w:val="00B55111"/>
    <w:rsid w:val="00B55320"/>
    <w:rsid w:val="00B55848"/>
    <w:rsid w:val="00B55D72"/>
    <w:rsid w:val="00B56427"/>
    <w:rsid w:val="00B568FA"/>
    <w:rsid w:val="00B56AA4"/>
    <w:rsid w:val="00B56AFE"/>
    <w:rsid w:val="00B56C49"/>
    <w:rsid w:val="00B56C72"/>
    <w:rsid w:val="00B56F98"/>
    <w:rsid w:val="00B570CA"/>
    <w:rsid w:val="00B575E2"/>
    <w:rsid w:val="00B57BCC"/>
    <w:rsid w:val="00B60179"/>
    <w:rsid w:val="00B603DA"/>
    <w:rsid w:val="00B60E19"/>
    <w:rsid w:val="00B60ECD"/>
    <w:rsid w:val="00B61048"/>
    <w:rsid w:val="00B61570"/>
    <w:rsid w:val="00B61663"/>
    <w:rsid w:val="00B616FA"/>
    <w:rsid w:val="00B61EBA"/>
    <w:rsid w:val="00B620F7"/>
    <w:rsid w:val="00B6234C"/>
    <w:rsid w:val="00B6245F"/>
    <w:rsid w:val="00B62471"/>
    <w:rsid w:val="00B625ED"/>
    <w:rsid w:val="00B62A91"/>
    <w:rsid w:val="00B62C93"/>
    <w:rsid w:val="00B630AE"/>
    <w:rsid w:val="00B6353F"/>
    <w:rsid w:val="00B63544"/>
    <w:rsid w:val="00B636DE"/>
    <w:rsid w:val="00B638D3"/>
    <w:rsid w:val="00B63935"/>
    <w:rsid w:val="00B63B8D"/>
    <w:rsid w:val="00B63FBA"/>
    <w:rsid w:val="00B641BF"/>
    <w:rsid w:val="00B64E43"/>
    <w:rsid w:val="00B64E85"/>
    <w:rsid w:val="00B6536C"/>
    <w:rsid w:val="00B6581C"/>
    <w:rsid w:val="00B658DF"/>
    <w:rsid w:val="00B65D46"/>
    <w:rsid w:val="00B65EAF"/>
    <w:rsid w:val="00B65ED6"/>
    <w:rsid w:val="00B660CE"/>
    <w:rsid w:val="00B66670"/>
    <w:rsid w:val="00B668B4"/>
    <w:rsid w:val="00B669E4"/>
    <w:rsid w:val="00B66C5B"/>
    <w:rsid w:val="00B66D91"/>
    <w:rsid w:val="00B66ED3"/>
    <w:rsid w:val="00B66F82"/>
    <w:rsid w:val="00B67141"/>
    <w:rsid w:val="00B6740A"/>
    <w:rsid w:val="00B6769B"/>
    <w:rsid w:val="00B67AED"/>
    <w:rsid w:val="00B67C02"/>
    <w:rsid w:val="00B67E74"/>
    <w:rsid w:val="00B67F3C"/>
    <w:rsid w:val="00B701B4"/>
    <w:rsid w:val="00B70221"/>
    <w:rsid w:val="00B70576"/>
    <w:rsid w:val="00B707E3"/>
    <w:rsid w:val="00B70859"/>
    <w:rsid w:val="00B70BEB"/>
    <w:rsid w:val="00B70C6F"/>
    <w:rsid w:val="00B70C7D"/>
    <w:rsid w:val="00B70E5D"/>
    <w:rsid w:val="00B71012"/>
    <w:rsid w:val="00B7130D"/>
    <w:rsid w:val="00B714B7"/>
    <w:rsid w:val="00B715B7"/>
    <w:rsid w:val="00B7176F"/>
    <w:rsid w:val="00B71BBE"/>
    <w:rsid w:val="00B71BEE"/>
    <w:rsid w:val="00B71DD5"/>
    <w:rsid w:val="00B71F2E"/>
    <w:rsid w:val="00B723CF"/>
    <w:rsid w:val="00B724D5"/>
    <w:rsid w:val="00B729F8"/>
    <w:rsid w:val="00B72D08"/>
    <w:rsid w:val="00B73065"/>
    <w:rsid w:val="00B7309C"/>
    <w:rsid w:val="00B73104"/>
    <w:rsid w:val="00B731D1"/>
    <w:rsid w:val="00B734A3"/>
    <w:rsid w:val="00B73A82"/>
    <w:rsid w:val="00B73AF3"/>
    <w:rsid w:val="00B73C75"/>
    <w:rsid w:val="00B73D85"/>
    <w:rsid w:val="00B742B0"/>
    <w:rsid w:val="00B74418"/>
    <w:rsid w:val="00B74651"/>
    <w:rsid w:val="00B7465A"/>
    <w:rsid w:val="00B746D3"/>
    <w:rsid w:val="00B74955"/>
    <w:rsid w:val="00B749E3"/>
    <w:rsid w:val="00B74C3A"/>
    <w:rsid w:val="00B74FEC"/>
    <w:rsid w:val="00B751E9"/>
    <w:rsid w:val="00B75265"/>
    <w:rsid w:val="00B752EA"/>
    <w:rsid w:val="00B7541D"/>
    <w:rsid w:val="00B75D6F"/>
    <w:rsid w:val="00B75E7D"/>
    <w:rsid w:val="00B76046"/>
    <w:rsid w:val="00B76087"/>
    <w:rsid w:val="00B760D6"/>
    <w:rsid w:val="00B760E1"/>
    <w:rsid w:val="00B7626F"/>
    <w:rsid w:val="00B76A7C"/>
    <w:rsid w:val="00B76B61"/>
    <w:rsid w:val="00B76D20"/>
    <w:rsid w:val="00B76E80"/>
    <w:rsid w:val="00B76EC8"/>
    <w:rsid w:val="00B76F1F"/>
    <w:rsid w:val="00B76F52"/>
    <w:rsid w:val="00B77189"/>
    <w:rsid w:val="00B7750E"/>
    <w:rsid w:val="00B7753E"/>
    <w:rsid w:val="00B77627"/>
    <w:rsid w:val="00B77661"/>
    <w:rsid w:val="00B776C6"/>
    <w:rsid w:val="00B77A6A"/>
    <w:rsid w:val="00B77D91"/>
    <w:rsid w:val="00B801A6"/>
    <w:rsid w:val="00B802A4"/>
    <w:rsid w:val="00B80BA3"/>
    <w:rsid w:val="00B80C1E"/>
    <w:rsid w:val="00B814C0"/>
    <w:rsid w:val="00B817BB"/>
    <w:rsid w:val="00B81F49"/>
    <w:rsid w:val="00B825E9"/>
    <w:rsid w:val="00B82714"/>
    <w:rsid w:val="00B82C20"/>
    <w:rsid w:val="00B82C63"/>
    <w:rsid w:val="00B82CE6"/>
    <w:rsid w:val="00B82FF4"/>
    <w:rsid w:val="00B83075"/>
    <w:rsid w:val="00B835C2"/>
    <w:rsid w:val="00B83618"/>
    <w:rsid w:val="00B83704"/>
    <w:rsid w:val="00B83892"/>
    <w:rsid w:val="00B83C33"/>
    <w:rsid w:val="00B83E30"/>
    <w:rsid w:val="00B84137"/>
    <w:rsid w:val="00B841E1"/>
    <w:rsid w:val="00B84226"/>
    <w:rsid w:val="00B84378"/>
    <w:rsid w:val="00B84680"/>
    <w:rsid w:val="00B84767"/>
    <w:rsid w:val="00B84A6F"/>
    <w:rsid w:val="00B84B53"/>
    <w:rsid w:val="00B84B96"/>
    <w:rsid w:val="00B85620"/>
    <w:rsid w:val="00B85848"/>
    <w:rsid w:val="00B8589A"/>
    <w:rsid w:val="00B858B0"/>
    <w:rsid w:val="00B85A52"/>
    <w:rsid w:val="00B85A91"/>
    <w:rsid w:val="00B85D3B"/>
    <w:rsid w:val="00B86015"/>
    <w:rsid w:val="00B862D7"/>
    <w:rsid w:val="00B8674A"/>
    <w:rsid w:val="00B86786"/>
    <w:rsid w:val="00B86D9F"/>
    <w:rsid w:val="00B87720"/>
    <w:rsid w:val="00B87878"/>
    <w:rsid w:val="00B87B1B"/>
    <w:rsid w:val="00B87F96"/>
    <w:rsid w:val="00B90352"/>
    <w:rsid w:val="00B906EA"/>
    <w:rsid w:val="00B907EF"/>
    <w:rsid w:val="00B908A9"/>
    <w:rsid w:val="00B908DD"/>
    <w:rsid w:val="00B90D7D"/>
    <w:rsid w:val="00B90D8E"/>
    <w:rsid w:val="00B90F8F"/>
    <w:rsid w:val="00B91003"/>
    <w:rsid w:val="00B91453"/>
    <w:rsid w:val="00B91B59"/>
    <w:rsid w:val="00B91E02"/>
    <w:rsid w:val="00B91EC1"/>
    <w:rsid w:val="00B91F7A"/>
    <w:rsid w:val="00B91FE0"/>
    <w:rsid w:val="00B9292B"/>
    <w:rsid w:val="00B929C5"/>
    <w:rsid w:val="00B93641"/>
    <w:rsid w:val="00B93782"/>
    <w:rsid w:val="00B93814"/>
    <w:rsid w:val="00B93888"/>
    <w:rsid w:val="00B93A42"/>
    <w:rsid w:val="00B93F57"/>
    <w:rsid w:val="00B943CB"/>
    <w:rsid w:val="00B9462B"/>
    <w:rsid w:val="00B946D6"/>
    <w:rsid w:val="00B946F2"/>
    <w:rsid w:val="00B947C0"/>
    <w:rsid w:val="00B94912"/>
    <w:rsid w:val="00B95061"/>
    <w:rsid w:val="00B951A4"/>
    <w:rsid w:val="00B9533F"/>
    <w:rsid w:val="00B954B9"/>
    <w:rsid w:val="00B957A5"/>
    <w:rsid w:val="00B95C0C"/>
    <w:rsid w:val="00B95C18"/>
    <w:rsid w:val="00B95C64"/>
    <w:rsid w:val="00B962B4"/>
    <w:rsid w:val="00B962EA"/>
    <w:rsid w:val="00B963FD"/>
    <w:rsid w:val="00B965C4"/>
    <w:rsid w:val="00B9669C"/>
    <w:rsid w:val="00B969BB"/>
    <w:rsid w:val="00B96C00"/>
    <w:rsid w:val="00B96D42"/>
    <w:rsid w:val="00B96F89"/>
    <w:rsid w:val="00B97501"/>
    <w:rsid w:val="00B979F2"/>
    <w:rsid w:val="00B97A5A"/>
    <w:rsid w:val="00BA0162"/>
    <w:rsid w:val="00BA034F"/>
    <w:rsid w:val="00BA07F3"/>
    <w:rsid w:val="00BA0911"/>
    <w:rsid w:val="00BA0BC4"/>
    <w:rsid w:val="00BA0ED7"/>
    <w:rsid w:val="00BA0F7D"/>
    <w:rsid w:val="00BA100C"/>
    <w:rsid w:val="00BA153E"/>
    <w:rsid w:val="00BA15F6"/>
    <w:rsid w:val="00BA1D95"/>
    <w:rsid w:val="00BA1DB6"/>
    <w:rsid w:val="00BA1F3E"/>
    <w:rsid w:val="00BA2145"/>
    <w:rsid w:val="00BA2EBB"/>
    <w:rsid w:val="00BA3A37"/>
    <w:rsid w:val="00BA3ACA"/>
    <w:rsid w:val="00BA44E2"/>
    <w:rsid w:val="00BA471E"/>
    <w:rsid w:val="00BA4944"/>
    <w:rsid w:val="00BA49BF"/>
    <w:rsid w:val="00BA4A7D"/>
    <w:rsid w:val="00BA4DF7"/>
    <w:rsid w:val="00BA53AC"/>
    <w:rsid w:val="00BA5453"/>
    <w:rsid w:val="00BA61F7"/>
    <w:rsid w:val="00BA6321"/>
    <w:rsid w:val="00BA65C1"/>
    <w:rsid w:val="00BA7975"/>
    <w:rsid w:val="00BA7AFE"/>
    <w:rsid w:val="00BA7F29"/>
    <w:rsid w:val="00BB019B"/>
    <w:rsid w:val="00BB0269"/>
    <w:rsid w:val="00BB02E1"/>
    <w:rsid w:val="00BB0DEE"/>
    <w:rsid w:val="00BB0E9B"/>
    <w:rsid w:val="00BB0F01"/>
    <w:rsid w:val="00BB0FE4"/>
    <w:rsid w:val="00BB143A"/>
    <w:rsid w:val="00BB15C8"/>
    <w:rsid w:val="00BB17A5"/>
    <w:rsid w:val="00BB1A02"/>
    <w:rsid w:val="00BB1AA6"/>
    <w:rsid w:val="00BB1BF3"/>
    <w:rsid w:val="00BB1D5E"/>
    <w:rsid w:val="00BB1F6B"/>
    <w:rsid w:val="00BB1FBE"/>
    <w:rsid w:val="00BB2174"/>
    <w:rsid w:val="00BB260D"/>
    <w:rsid w:val="00BB263C"/>
    <w:rsid w:val="00BB2765"/>
    <w:rsid w:val="00BB27DA"/>
    <w:rsid w:val="00BB28B9"/>
    <w:rsid w:val="00BB3234"/>
    <w:rsid w:val="00BB339E"/>
    <w:rsid w:val="00BB33DB"/>
    <w:rsid w:val="00BB38AF"/>
    <w:rsid w:val="00BB3A90"/>
    <w:rsid w:val="00BB3B96"/>
    <w:rsid w:val="00BB3DAF"/>
    <w:rsid w:val="00BB419C"/>
    <w:rsid w:val="00BB4793"/>
    <w:rsid w:val="00BB47C1"/>
    <w:rsid w:val="00BB48CC"/>
    <w:rsid w:val="00BB524D"/>
    <w:rsid w:val="00BB54D8"/>
    <w:rsid w:val="00BB563B"/>
    <w:rsid w:val="00BB57F5"/>
    <w:rsid w:val="00BB59D3"/>
    <w:rsid w:val="00BB5AC5"/>
    <w:rsid w:val="00BB5BF3"/>
    <w:rsid w:val="00BB5DD0"/>
    <w:rsid w:val="00BB6B3F"/>
    <w:rsid w:val="00BB6DD9"/>
    <w:rsid w:val="00BB72BE"/>
    <w:rsid w:val="00BB749B"/>
    <w:rsid w:val="00BB7604"/>
    <w:rsid w:val="00BB7736"/>
    <w:rsid w:val="00BB7AA6"/>
    <w:rsid w:val="00BB7FC1"/>
    <w:rsid w:val="00BC001C"/>
    <w:rsid w:val="00BC0466"/>
    <w:rsid w:val="00BC06AC"/>
    <w:rsid w:val="00BC07DF"/>
    <w:rsid w:val="00BC081E"/>
    <w:rsid w:val="00BC0A6F"/>
    <w:rsid w:val="00BC0D1B"/>
    <w:rsid w:val="00BC0EE2"/>
    <w:rsid w:val="00BC12CD"/>
    <w:rsid w:val="00BC130A"/>
    <w:rsid w:val="00BC1614"/>
    <w:rsid w:val="00BC2010"/>
    <w:rsid w:val="00BC20BD"/>
    <w:rsid w:val="00BC2217"/>
    <w:rsid w:val="00BC23A9"/>
    <w:rsid w:val="00BC24F9"/>
    <w:rsid w:val="00BC270D"/>
    <w:rsid w:val="00BC2753"/>
    <w:rsid w:val="00BC2AE3"/>
    <w:rsid w:val="00BC317C"/>
    <w:rsid w:val="00BC32C5"/>
    <w:rsid w:val="00BC34BF"/>
    <w:rsid w:val="00BC3573"/>
    <w:rsid w:val="00BC3595"/>
    <w:rsid w:val="00BC3825"/>
    <w:rsid w:val="00BC3FE2"/>
    <w:rsid w:val="00BC41C0"/>
    <w:rsid w:val="00BC47FA"/>
    <w:rsid w:val="00BC4A6D"/>
    <w:rsid w:val="00BC4C8D"/>
    <w:rsid w:val="00BC4DB3"/>
    <w:rsid w:val="00BC4F58"/>
    <w:rsid w:val="00BC4FDA"/>
    <w:rsid w:val="00BC4FEA"/>
    <w:rsid w:val="00BC50BC"/>
    <w:rsid w:val="00BC5126"/>
    <w:rsid w:val="00BC51ED"/>
    <w:rsid w:val="00BC54AE"/>
    <w:rsid w:val="00BC5819"/>
    <w:rsid w:val="00BC58E9"/>
    <w:rsid w:val="00BC5FB9"/>
    <w:rsid w:val="00BC615E"/>
    <w:rsid w:val="00BC6282"/>
    <w:rsid w:val="00BC699A"/>
    <w:rsid w:val="00BC6AB6"/>
    <w:rsid w:val="00BC6BE5"/>
    <w:rsid w:val="00BC6D54"/>
    <w:rsid w:val="00BC71A0"/>
    <w:rsid w:val="00BC72FA"/>
    <w:rsid w:val="00BC7324"/>
    <w:rsid w:val="00BC740B"/>
    <w:rsid w:val="00BC7703"/>
    <w:rsid w:val="00BC7CCB"/>
    <w:rsid w:val="00BC7EB5"/>
    <w:rsid w:val="00BD04A6"/>
    <w:rsid w:val="00BD0644"/>
    <w:rsid w:val="00BD066A"/>
    <w:rsid w:val="00BD0A73"/>
    <w:rsid w:val="00BD0D19"/>
    <w:rsid w:val="00BD0D23"/>
    <w:rsid w:val="00BD0E3A"/>
    <w:rsid w:val="00BD0E9A"/>
    <w:rsid w:val="00BD11A0"/>
    <w:rsid w:val="00BD128C"/>
    <w:rsid w:val="00BD157D"/>
    <w:rsid w:val="00BD198A"/>
    <w:rsid w:val="00BD1D45"/>
    <w:rsid w:val="00BD1D9D"/>
    <w:rsid w:val="00BD2293"/>
    <w:rsid w:val="00BD24D3"/>
    <w:rsid w:val="00BD2595"/>
    <w:rsid w:val="00BD2AFB"/>
    <w:rsid w:val="00BD2CF3"/>
    <w:rsid w:val="00BD2D31"/>
    <w:rsid w:val="00BD2DFF"/>
    <w:rsid w:val="00BD2EDF"/>
    <w:rsid w:val="00BD34FB"/>
    <w:rsid w:val="00BD3818"/>
    <w:rsid w:val="00BD3DB7"/>
    <w:rsid w:val="00BD427B"/>
    <w:rsid w:val="00BD4A10"/>
    <w:rsid w:val="00BD4A1E"/>
    <w:rsid w:val="00BD4AE0"/>
    <w:rsid w:val="00BD4AF7"/>
    <w:rsid w:val="00BD4F18"/>
    <w:rsid w:val="00BD50C1"/>
    <w:rsid w:val="00BD50C3"/>
    <w:rsid w:val="00BD5617"/>
    <w:rsid w:val="00BD5931"/>
    <w:rsid w:val="00BD5D56"/>
    <w:rsid w:val="00BD5DC3"/>
    <w:rsid w:val="00BD60B4"/>
    <w:rsid w:val="00BD631E"/>
    <w:rsid w:val="00BD6438"/>
    <w:rsid w:val="00BD6480"/>
    <w:rsid w:val="00BD6E34"/>
    <w:rsid w:val="00BD6F51"/>
    <w:rsid w:val="00BD6F5A"/>
    <w:rsid w:val="00BD70A9"/>
    <w:rsid w:val="00BD7699"/>
    <w:rsid w:val="00BD76FA"/>
    <w:rsid w:val="00BD7918"/>
    <w:rsid w:val="00BD7AD0"/>
    <w:rsid w:val="00BD7C80"/>
    <w:rsid w:val="00BD7CB4"/>
    <w:rsid w:val="00BD7EC3"/>
    <w:rsid w:val="00BE0267"/>
    <w:rsid w:val="00BE0658"/>
    <w:rsid w:val="00BE0822"/>
    <w:rsid w:val="00BE0B38"/>
    <w:rsid w:val="00BE0D29"/>
    <w:rsid w:val="00BE0F27"/>
    <w:rsid w:val="00BE0F7F"/>
    <w:rsid w:val="00BE0FD9"/>
    <w:rsid w:val="00BE11DA"/>
    <w:rsid w:val="00BE14D9"/>
    <w:rsid w:val="00BE1716"/>
    <w:rsid w:val="00BE1A49"/>
    <w:rsid w:val="00BE1AEE"/>
    <w:rsid w:val="00BE1B14"/>
    <w:rsid w:val="00BE1BEA"/>
    <w:rsid w:val="00BE1C99"/>
    <w:rsid w:val="00BE21D9"/>
    <w:rsid w:val="00BE25C2"/>
    <w:rsid w:val="00BE2DC5"/>
    <w:rsid w:val="00BE32AE"/>
    <w:rsid w:val="00BE36CA"/>
    <w:rsid w:val="00BE3D3C"/>
    <w:rsid w:val="00BE3E8F"/>
    <w:rsid w:val="00BE421B"/>
    <w:rsid w:val="00BE4391"/>
    <w:rsid w:val="00BE45B4"/>
    <w:rsid w:val="00BE4880"/>
    <w:rsid w:val="00BE4B89"/>
    <w:rsid w:val="00BE4E4E"/>
    <w:rsid w:val="00BE4F23"/>
    <w:rsid w:val="00BE4F41"/>
    <w:rsid w:val="00BE4F88"/>
    <w:rsid w:val="00BE52EC"/>
    <w:rsid w:val="00BE5333"/>
    <w:rsid w:val="00BE5364"/>
    <w:rsid w:val="00BE576D"/>
    <w:rsid w:val="00BE5BAE"/>
    <w:rsid w:val="00BE5BBC"/>
    <w:rsid w:val="00BE5EDF"/>
    <w:rsid w:val="00BE5FE5"/>
    <w:rsid w:val="00BE6031"/>
    <w:rsid w:val="00BE6189"/>
    <w:rsid w:val="00BE64F3"/>
    <w:rsid w:val="00BE684E"/>
    <w:rsid w:val="00BE68A5"/>
    <w:rsid w:val="00BE6CB9"/>
    <w:rsid w:val="00BE6D02"/>
    <w:rsid w:val="00BE6D16"/>
    <w:rsid w:val="00BE6EE9"/>
    <w:rsid w:val="00BE7019"/>
    <w:rsid w:val="00BE7040"/>
    <w:rsid w:val="00BE70E1"/>
    <w:rsid w:val="00BE734D"/>
    <w:rsid w:val="00BE7DF7"/>
    <w:rsid w:val="00BF00F3"/>
    <w:rsid w:val="00BF0462"/>
    <w:rsid w:val="00BF04C8"/>
    <w:rsid w:val="00BF06BD"/>
    <w:rsid w:val="00BF0735"/>
    <w:rsid w:val="00BF0748"/>
    <w:rsid w:val="00BF075A"/>
    <w:rsid w:val="00BF0863"/>
    <w:rsid w:val="00BF0963"/>
    <w:rsid w:val="00BF0A40"/>
    <w:rsid w:val="00BF0C98"/>
    <w:rsid w:val="00BF141E"/>
    <w:rsid w:val="00BF14BE"/>
    <w:rsid w:val="00BF1C22"/>
    <w:rsid w:val="00BF1DC4"/>
    <w:rsid w:val="00BF2178"/>
    <w:rsid w:val="00BF2432"/>
    <w:rsid w:val="00BF290D"/>
    <w:rsid w:val="00BF29BD"/>
    <w:rsid w:val="00BF2AFA"/>
    <w:rsid w:val="00BF2C7C"/>
    <w:rsid w:val="00BF2DAA"/>
    <w:rsid w:val="00BF31F6"/>
    <w:rsid w:val="00BF32C7"/>
    <w:rsid w:val="00BF35E4"/>
    <w:rsid w:val="00BF39BD"/>
    <w:rsid w:val="00BF3C1B"/>
    <w:rsid w:val="00BF3EC9"/>
    <w:rsid w:val="00BF42BB"/>
    <w:rsid w:val="00BF4868"/>
    <w:rsid w:val="00BF4D94"/>
    <w:rsid w:val="00BF5222"/>
    <w:rsid w:val="00BF5422"/>
    <w:rsid w:val="00BF5561"/>
    <w:rsid w:val="00BF55FA"/>
    <w:rsid w:val="00BF5660"/>
    <w:rsid w:val="00BF57DC"/>
    <w:rsid w:val="00BF5A30"/>
    <w:rsid w:val="00BF5ACB"/>
    <w:rsid w:val="00BF5BD9"/>
    <w:rsid w:val="00BF5C0D"/>
    <w:rsid w:val="00BF5E4E"/>
    <w:rsid w:val="00BF63E0"/>
    <w:rsid w:val="00BF6489"/>
    <w:rsid w:val="00BF64C3"/>
    <w:rsid w:val="00BF6910"/>
    <w:rsid w:val="00BF69A9"/>
    <w:rsid w:val="00BF69AF"/>
    <w:rsid w:val="00BF69B5"/>
    <w:rsid w:val="00BF6B0C"/>
    <w:rsid w:val="00BF6C7F"/>
    <w:rsid w:val="00BF7041"/>
    <w:rsid w:val="00BF7249"/>
    <w:rsid w:val="00BF7491"/>
    <w:rsid w:val="00BF75CF"/>
    <w:rsid w:val="00BF76EE"/>
    <w:rsid w:val="00BF790A"/>
    <w:rsid w:val="00BF7B6B"/>
    <w:rsid w:val="00BF7BD5"/>
    <w:rsid w:val="00C00032"/>
    <w:rsid w:val="00C0062D"/>
    <w:rsid w:val="00C00B31"/>
    <w:rsid w:val="00C01043"/>
    <w:rsid w:val="00C012AB"/>
    <w:rsid w:val="00C01359"/>
    <w:rsid w:val="00C0140D"/>
    <w:rsid w:val="00C01AEB"/>
    <w:rsid w:val="00C01BE8"/>
    <w:rsid w:val="00C01C89"/>
    <w:rsid w:val="00C01CC1"/>
    <w:rsid w:val="00C0208A"/>
    <w:rsid w:val="00C02247"/>
    <w:rsid w:val="00C0276A"/>
    <w:rsid w:val="00C02A18"/>
    <w:rsid w:val="00C02E09"/>
    <w:rsid w:val="00C03096"/>
    <w:rsid w:val="00C033AA"/>
    <w:rsid w:val="00C03632"/>
    <w:rsid w:val="00C038DD"/>
    <w:rsid w:val="00C03903"/>
    <w:rsid w:val="00C039DD"/>
    <w:rsid w:val="00C03C8D"/>
    <w:rsid w:val="00C03E08"/>
    <w:rsid w:val="00C03F3D"/>
    <w:rsid w:val="00C0433A"/>
    <w:rsid w:val="00C04AD2"/>
    <w:rsid w:val="00C04CAE"/>
    <w:rsid w:val="00C04DF0"/>
    <w:rsid w:val="00C04E95"/>
    <w:rsid w:val="00C05310"/>
    <w:rsid w:val="00C0539D"/>
    <w:rsid w:val="00C05CD6"/>
    <w:rsid w:val="00C05F4E"/>
    <w:rsid w:val="00C063C9"/>
    <w:rsid w:val="00C065AC"/>
    <w:rsid w:val="00C065C4"/>
    <w:rsid w:val="00C067AF"/>
    <w:rsid w:val="00C06B81"/>
    <w:rsid w:val="00C06F10"/>
    <w:rsid w:val="00C06F32"/>
    <w:rsid w:val="00C0722A"/>
    <w:rsid w:val="00C077C8"/>
    <w:rsid w:val="00C078CA"/>
    <w:rsid w:val="00C0799E"/>
    <w:rsid w:val="00C07AC8"/>
    <w:rsid w:val="00C07FE8"/>
    <w:rsid w:val="00C1064F"/>
    <w:rsid w:val="00C1078C"/>
    <w:rsid w:val="00C10A1F"/>
    <w:rsid w:val="00C10B9E"/>
    <w:rsid w:val="00C11314"/>
    <w:rsid w:val="00C113DD"/>
    <w:rsid w:val="00C116D9"/>
    <w:rsid w:val="00C11FD4"/>
    <w:rsid w:val="00C12C74"/>
    <w:rsid w:val="00C1310A"/>
    <w:rsid w:val="00C13A35"/>
    <w:rsid w:val="00C13CA8"/>
    <w:rsid w:val="00C142CD"/>
    <w:rsid w:val="00C14EFF"/>
    <w:rsid w:val="00C151D0"/>
    <w:rsid w:val="00C1539F"/>
    <w:rsid w:val="00C15A0D"/>
    <w:rsid w:val="00C15B01"/>
    <w:rsid w:val="00C15D95"/>
    <w:rsid w:val="00C15E87"/>
    <w:rsid w:val="00C15EFE"/>
    <w:rsid w:val="00C15FA0"/>
    <w:rsid w:val="00C160B8"/>
    <w:rsid w:val="00C16786"/>
    <w:rsid w:val="00C169B6"/>
    <w:rsid w:val="00C174B7"/>
    <w:rsid w:val="00C17539"/>
    <w:rsid w:val="00C1789E"/>
    <w:rsid w:val="00C179E0"/>
    <w:rsid w:val="00C17B02"/>
    <w:rsid w:val="00C17D56"/>
    <w:rsid w:val="00C17F92"/>
    <w:rsid w:val="00C17FC4"/>
    <w:rsid w:val="00C20093"/>
    <w:rsid w:val="00C20244"/>
    <w:rsid w:val="00C20503"/>
    <w:rsid w:val="00C2087A"/>
    <w:rsid w:val="00C20AE2"/>
    <w:rsid w:val="00C2113F"/>
    <w:rsid w:val="00C212D9"/>
    <w:rsid w:val="00C21616"/>
    <w:rsid w:val="00C2170C"/>
    <w:rsid w:val="00C21A5E"/>
    <w:rsid w:val="00C21ADB"/>
    <w:rsid w:val="00C21F29"/>
    <w:rsid w:val="00C21FF6"/>
    <w:rsid w:val="00C22260"/>
    <w:rsid w:val="00C22BB8"/>
    <w:rsid w:val="00C23016"/>
    <w:rsid w:val="00C230B8"/>
    <w:rsid w:val="00C2325A"/>
    <w:rsid w:val="00C232FE"/>
    <w:rsid w:val="00C23CA3"/>
    <w:rsid w:val="00C240D3"/>
    <w:rsid w:val="00C2413E"/>
    <w:rsid w:val="00C24186"/>
    <w:rsid w:val="00C246A5"/>
    <w:rsid w:val="00C2492C"/>
    <w:rsid w:val="00C24B6A"/>
    <w:rsid w:val="00C24E09"/>
    <w:rsid w:val="00C253E5"/>
    <w:rsid w:val="00C256A6"/>
    <w:rsid w:val="00C2591B"/>
    <w:rsid w:val="00C2598B"/>
    <w:rsid w:val="00C25A6B"/>
    <w:rsid w:val="00C25C49"/>
    <w:rsid w:val="00C260ED"/>
    <w:rsid w:val="00C26189"/>
    <w:rsid w:val="00C2637C"/>
    <w:rsid w:val="00C26406"/>
    <w:rsid w:val="00C2650E"/>
    <w:rsid w:val="00C2698E"/>
    <w:rsid w:val="00C26A5B"/>
    <w:rsid w:val="00C26DE7"/>
    <w:rsid w:val="00C27368"/>
    <w:rsid w:val="00C274B4"/>
    <w:rsid w:val="00C27652"/>
    <w:rsid w:val="00C27E38"/>
    <w:rsid w:val="00C30186"/>
    <w:rsid w:val="00C304A3"/>
    <w:rsid w:val="00C304F8"/>
    <w:rsid w:val="00C30648"/>
    <w:rsid w:val="00C306D5"/>
    <w:rsid w:val="00C30994"/>
    <w:rsid w:val="00C309D5"/>
    <w:rsid w:val="00C30FA2"/>
    <w:rsid w:val="00C31159"/>
    <w:rsid w:val="00C31397"/>
    <w:rsid w:val="00C315B1"/>
    <w:rsid w:val="00C3196B"/>
    <w:rsid w:val="00C31A55"/>
    <w:rsid w:val="00C31ABE"/>
    <w:rsid w:val="00C31E2E"/>
    <w:rsid w:val="00C320D7"/>
    <w:rsid w:val="00C32AA0"/>
    <w:rsid w:val="00C33866"/>
    <w:rsid w:val="00C33899"/>
    <w:rsid w:val="00C33DE8"/>
    <w:rsid w:val="00C34A72"/>
    <w:rsid w:val="00C3507A"/>
    <w:rsid w:val="00C350C2"/>
    <w:rsid w:val="00C3545D"/>
    <w:rsid w:val="00C35E36"/>
    <w:rsid w:val="00C364EA"/>
    <w:rsid w:val="00C366DD"/>
    <w:rsid w:val="00C367F6"/>
    <w:rsid w:val="00C3680F"/>
    <w:rsid w:val="00C36880"/>
    <w:rsid w:val="00C369CF"/>
    <w:rsid w:val="00C36F19"/>
    <w:rsid w:val="00C37430"/>
    <w:rsid w:val="00C37648"/>
    <w:rsid w:val="00C3789A"/>
    <w:rsid w:val="00C378EF"/>
    <w:rsid w:val="00C37FCF"/>
    <w:rsid w:val="00C403A4"/>
    <w:rsid w:val="00C409A5"/>
    <w:rsid w:val="00C40C8A"/>
    <w:rsid w:val="00C40D72"/>
    <w:rsid w:val="00C40DDD"/>
    <w:rsid w:val="00C40E83"/>
    <w:rsid w:val="00C41706"/>
    <w:rsid w:val="00C41CCE"/>
    <w:rsid w:val="00C41CED"/>
    <w:rsid w:val="00C41EE0"/>
    <w:rsid w:val="00C41F04"/>
    <w:rsid w:val="00C41F19"/>
    <w:rsid w:val="00C42081"/>
    <w:rsid w:val="00C421DE"/>
    <w:rsid w:val="00C424F4"/>
    <w:rsid w:val="00C42C2A"/>
    <w:rsid w:val="00C42F3D"/>
    <w:rsid w:val="00C42F44"/>
    <w:rsid w:val="00C4328C"/>
    <w:rsid w:val="00C43AB1"/>
    <w:rsid w:val="00C43EB1"/>
    <w:rsid w:val="00C43EB2"/>
    <w:rsid w:val="00C440DD"/>
    <w:rsid w:val="00C4448F"/>
    <w:rsid w:val="00C444E5"/>
    <w:rsid w:val="00C44952"/>
    <w:rsid w:val="00C449E8"/>
    <w:rsid w:val="00C44C8D"/>
    <w:rsid w:val="00C44DDB"/>
    <w:rsid w:val="00C4589B"/>
    <w:rsid w:val="00C45AB1"/>
    <w:rsid w:val="00C45C12"/>
    <w:rsid w:val="00C4610A"/>
    <w:rsid w:val="00C46340"/>
    <w:rsid w:val="00C466B5"/>
    <w:rsid w:val="00C46EF0"/>
    <w:rsid w:val="00C4708B"/>
    <w:rsid w:val="00C47388"/>
    <w:rsid w:val="00C47E01"/>
    <w:rsid w:val="00C50262"/>
    <w:rsid w:val="00C503BA"/>
    <w:rsid w:val="00C50A14"/>
    <w:rsid w:val="00C50A75"/>
    <w:rsid w:val="00C50CA9"/>
    <w:rsid w:val="00C50E5A"/>
    <w:rsid w:val="00C50EBA"/>
    <w:rsid w:val="00C5113D"/>
    <w:rsid w:val="00C51282"/>
    <w:rsid w:val="00C51321"/>
    <w:rsid w:val="00C51381"/>
    <w:rsid w:val="00C513D8"/>
    <w:rsid w:val="00C51F26"/>
    <w:rsid w:val="00C52678"/>
    <w:rsid w:val="00C52890"/>
    <w:rsid w:val="00C52A91"/>
    <w:rsid w:val="00C52AB2"/>
    <w:rsid w:val="00C52EDF"/>
    <w:rsid w:val="00C535B6"/>
    <w:rsid w:val="00C537F0"/>
    <w:rsid w:val="00C53B52"/>
    <w:rsid w:val="00C53D0A"/>
    <w:rsid w:val="00C53D29"/>
    <w:rsid w:val="00C53EEF"/>
    <w:rsid w:val="00C54471"/>
    <w:rsid w:val="00C54524"/>
    <w:rsid w:val="00C5452B"/>
    <w:rsid w:val="00C54B26"/>
    <w:rsid w:val="00C54B3A"/>
    <w:rsid w:val="00C54D20"/>
    <w:rsid w:val="00C5512A"/>
    <w:rsid w:val="00C55C65"/>
    <w:rsid w:val="00C55D8A"/>
    <w:rsid w:val="00C5606A"/>
    <w:rsid w:val="00C5615F"/>
    <w:rsid w:val="00C561C6"/>
    <w:rsid w:val="00C56549"/>
    <w:rsid w:val="00C56DED"/>
    <w:rsid w:val="00C57274"/>
    <w:rsid w:val="00C5731F"/>
    <w:rsid w:val="00C57371"/>
    <w:rsid w:val="00C575AF"/>
    <w:rsid w:val="00C57763"/>
    <w:rsid w:val="00C578D1"/>
    <w:rsid w:val="00C57A63"/>
    <w:rsid w:val="00C57B88"/>
    <w:rsid w:val="00C57DF0"/>
    <w:rsid w:val="00C60021"/>
    <w:rsid w:val="00C604DC"/>
    <w:rsid w:val="00C60605"/>
    <w:rsid w:val="00C60879"/>
    <w:rsid w:val="00C60B7E"/>
    <w:rsid w:val="00C60D31"/>
    <w:rsid w:val="00C610CC"/>
    <w:rsid w:val="00C612C7"/>
    <w:rsid w:val="00C61ECD"/>
    <w:rsid w:val="00C62331"/>
    <w:rsid w:val="00C62434"/>
    <w:rsid w:val="00C62540"/>
    <w:rsid w:val="00C6288F"/>
    <w:rsid w:val="00C62A2F"/>
    <w:rsid w:val="00C62B6C"/>
    <w:rsid w:val="00C62BDE"/>
    <w:rsid w:val="00C63083"/>
    <w:rsid w:val="00C632A0"/>
    <w:rsid w:val="00C63392"/>
    <w:rsid w:val="00C63824"/>
    <w:rsid w:val="00C63921"/>
    <w:rsid w:val="00C63925"/>
    <w:rsid w:val="00C63C59"/>
    <w:rsid w:val="00C63CD4"/>
    <w:rsid w:val="00C6440E"/>
    <w:rsid w:val="00C64425"/>
    <w:rsid w:val="00C64B63"/>
    <w:rsid w:val="00C64E27"/>
    <w:rsid w:val="00C65285"/>
    <w:rsid w:val="00C653EC"/>
    <w:rsid w:val="00C654DF"/>
    <w:rsid w:val="00C65726"/>
    <w:rsid w:val="00C65C8F"/>
    <w:rsid w:val="00C65E6F"/>
    <w:rsid w:val="00C6601D"/>
    <w:rsid w:val="00C6657B"/>
    <w:rsid w:val="00C6664D"/>
    <w:rsid w:val="00C6673F"/>
    <w:rsid w:val="00C66C2D"/>
    <w:rsid w:val="00C66F18"/>
    <w:rsid w:val="00C6746F"/>
    <w:rsid w:val="00C67554"/>
    <w:rsid w:val="00C67724"/>
    <w:rsid w:val="00C67B02"/>
    <w:rsid w:val="00C67DDB"/>
    <w:rsid w:val="00C67EC8"/>
    <w:rsid w:val="00C7021D"/>
    <w:rsid w:val="00C70295"/>
    <w:rsid w:val="00C70332"/>
    <w:rsid w:val="00C7064F"/>
    <w:rsid w:val="00C70927"/>
    <w:rsid w:val="00C70A4E"/>
    <w:rsid w:val="00C71218"/>
    <w:rsid w:val="00C714A2"/>
    <w:rsid w:val="00C71543"/>
    <w:rsid w:val="00C7191A"/>
    <w:rsid w:val="00C71ADD"/>
    <w:rsid w:val="00C72161"/>
    <w:rsid w:val="00C72310"/>
    <w:rsid w:val="00C725EE"/>
    <w:rsid w:val="00C72689"/>
    <w:rsid w:val="00C72885"/>
    <w:rsid w:val="00C72C8E"/>
    <w:rsid w:val="00C72D0C"/>
    <w:rsid w:val="00C72FB5"/>
    <w:rsid w:val="00C730BC"/>
    <w:rsid w:val="00C730EE"/>
    <w:rsid w:val="00C730F1"/>
    <w:rsid w:val="00C737B0"/>
    <w:rsid w:val="00C7396B"/>
    <w:rsid w:val="00C73A70"/>
    <w:rsid w:val="00C73F42"/>
    <w:rsid w:val="00C74096"/>
    <w:rsid w:val="00C7442A"/>
    <w:rsid w:val="00C74812"/>
    <w:rsid w:val="00C75054"/>
    <w:rsid w:val="00C7514E"/>
    <w:rsid w:val="00C752CF"/>
    <w:rsid w:val="00C752F8"/>
    <w:rsid w:val="00C757D6"/>
    <w:rsid w:val="00C765B7"/>
    <w:rsid w:val="00C766F7"/>
    <w:rsid w:val="00C772C7"/>
    <w:rsid w:val="00C77CB6"/>
    <w:rsid w:val="00C77F45"/>
    <w:rsid w:val="00C80370"/>
    <w:rsid w:val="00C80554"/>
    <w:rsid w:val="00C8066E"/>
    <w:rsid w:val="00C807E1"/>
    <w:rsid w:val="00C8087D"/>
    <w:rsid w:val="00C80947"/>
    <w:rsid w:val="00C80AF6"/>
    <w:rsid w:val="00C80ED8"/>
    <w:rsid w:val="00C811FE"/>
    <w:rsid w:val="00C81667"/>
    <w:rsid w:val="00C818BE"/>
    <w:rsid w:val="00C81A39"/>
    <w:rsid w:val="00C81A51"/>
    <w:rsid w:val="00C82209"/>
    <w:rsid w:val="00C8228D"/>
    <w:rsid w:val="00C8308E"/>
    <w:rsid w:val="00C83254"/>
    <w:rsid w:val="00C8341A"/>
    <w:rsid w:val="00C83427"/>
    <w:rsid w:val="00C835B8"/>
    <w:rsid w:val="00C837B2"/>
    <w:rsid w:val="00C837BD"/>
    <w:rsid w:val="00C83B7E"/>
    <w:rsid w:val="00C83C46"/>
    <w:rsid w:val="00C83F7B"/>
    <w:rsid w:val="00C84015"/>
    <w:rsid w:val="00C84546"/>
    <w:rsid w:val="00C845B3"/>
    <w:rsid w:val="00C8477F"/>
    <w:rsid w:val="00C84C87"/>
    <w:rsid w:val="00C85229"/>
    <w:rsid w:val="00C85351"/>
    <w:rsid w:val="00C855C1"/>
    <w:rsid w:val="00C85916"/>
    <w:rsid w:val="00C85941"/>
    <w:rsid w:val="00C85956"/>
    <w:rsid w:val="00C85A7A"/>
    <w:rsid w:val="00C85AA7"/>
    <w:rsid w:val="00C85ADB"/>
    <w:rsid w:val="00C85B0B"/>
    <w:rsid w:val="00C85DDA"/>
    <w:rsid w:val="00C85E49"/>
    <w:rsid w:val="00C85FC5"/>
    <w:rsid w:val="00C8603D"/>
    <w:rsid w:val="00C8639D"/>
    <w:rsid w:val="00C8772D"/>
    <w:rsid w:val="00C8777B"/>
    <w:rsid w:val="00C878BD"/>
    <w:rsid w:val="00C87A0A"/>
    <w:rsid w:val="00C87C5E"/>
    <w:rsid w:val="00C9017E"/>
    <w:rsid w:val="00C904F4"/>
    <w:rsid w:val="00C90547"/>
    <w:rsid w:val="00C90C8C"/>
    <w:rsid w:val="00C90D96"/>
    <w:rsid w:val="00C90F7A"/>
    <w:rsid w:val="00C90FAF"/>
    <w:rsid w:val="00C912AD"/>
    <w:rsid w:val="00C9156C"/>
    <w:rsid w:val="00C916BD"/>
    <w:rsid w:val="00C91AED"/>
    <w:rsid w:val="00C91B0E"/>
    <w:rsid w:val="00C91D81"/>
    <w:rsid w:val="00C91DB4"/>
    <w:rsid w:val="00C920BC"/>
    <w:rsid w:val="00C92132"/>
    <w:rsid w:val="00C9227E"/>
    <w:rsid w:val="00C924F5"/>
    <w:rsid w:val="00C9255F"/>
    <w:rsid w:val="00C9311D"/>
    <w:rsid w:val="00C93213"/>
    <w:rsid w:val="00C9344F"/>
    <w:rsid w:val="00C93676"/>
    <w:rsid w:val="00C93968"/>
    <w:rsid w:val="00C939D7"/>
    <w:rsid w:val="00C93A48"/>
    <w:rsid w:val="00C93D3D"/>
    <w:rsid w:val="00C93D61"/>
    <w:rsid w:val="00C9405A"/>
    <w:rsid w:val="00C94129"/>
    <w:rsid w:val="00C9428F"/>
    <w:rsid w:val="00C943DD"/>
    <w:rsid w:val="00C94412"/>
    <w:rsid w:val="00C9452D"/>
    <w:rsid w:val="00C94627"/>
    <w:rsid w:val="00C94742"/>
    <w:rsid w:val="00C947F6"/>
    <w:rsid w:val="00C94BA7"/>
    <w:rsid w:val="00C94CA6"/>
    <w:rsid w:val="00C95520"/>
    <w:rsid w:val="00C955A9"/>
    <w:rsid w:val="00C958D5"/>
    <w:rsid w:val="00C95E2A"/>
    <w:rsid w:val="00C960C3"/>
    <w:rsid w:val="00C960E2"/>
    <w:rsid w:val="00C9627A"/>
    <w:rsid w:val="00C9635C"/>
    <w:rsid w:val="00C963F1"/>
    <w:rsid w:val="00C9645A"/>
    <w:rsid w:val="00C964D1"/>
    <w:rsid w:val="00C9680A"/>
    <w:rsid w:val="00C96AA4"/>
    <w:rsid w:val="00C96B88"/>
    <w:rsid w:val="00C96C8B"/>
    <w:rsid w:val="00C9726D"/>
    <w:rsid w:val="00C97355"/>
    <w:rsid w:val="00C97637"/>
    <w:rsid w:val="00C977AD"/>
    <w:rsid w:val="00C97888"/>
    <w:rsid w:val="00C978F9"/>
    <w:rsid w:val="00C979EA"/>
    <w:rsid w:val="00C97A39"/>
    <w:rsid w:val="00C97A5D"/>
    <w:rsid w:val="00C97C60"/>
    <w:rsid w:val="00C97C6F"/>
    <w:rsid w:val="00C97F9E"/>
    <w:rsid w:val="00CA01D8"/>
    <w:rsid w:val="00CA06C3"/>
    <w:rsid w:val="00CA0E06"/>
    <w:rsid w:val="00CA0F60"/>
    <w:rsid w:val="00CA0F99"/>
    <w:rsid w:val="00CA1265"/>
    <w:rsid w:val="00CA13F9"/>
    <w:rsid w:val="00CA1407"/>
    <w:rsid w:val="00CA176A"/>
    <w:rsid w:val="00CA1786"/>
    <w:rsid w:val="00CA1BC6"/>
    <w:rsid w:val="00CA21EA"/>
    <w:rsid w:val="00CA298A"/>
    <w:rsid w:val="00CA2BE2"/>
    <w:rsid w:val="00CA2C53"/>
    <w:rsid w:val="00CA2C60"/>
    <w:rsid w:val="00CA31D9"/>
    <w:rsid w:val="00CA36BB"/>
    <w:rsid w:val="00CA39DE"/>
    <w:rsid w:val="00CA3A99"/>
    <w:rsid w:val="00CA3CFE"/>
    <w:rsid w:val="00CA42C8"/>
    <w:rsid w:val="00CA4501"/>
    <w:rsid w:val="00CA47B8"/>
    <w:rsid w:val="00CA4BC0"/>
    <w:rsid w:val="00CA4CCA"/>
    <w:rsid w:val="00CA5024"/>
    <w:rsid w:val="00CA53AF"/>
    <w:rsid w:val="00CA55A3"/>
    <w:rsid w:val="00CA5738"/>
    <w:rsid w:val="00CA59F8"/>
    <w:rsid w:val="00CA5B9C"/>
    <w:rsid w:val="00CA5C94"/>
    <w:rsid w:val="00CA5DFB"/>
    <w:rsid w:val="00CA6094"/>
    <w:rsid w:val="00CA60B2"/>
    <w:rsid w:val="00CA61B7"/>
    <w:rsid w:val="00CA63A0"/>
    <w:rsid w:val="00CA66CE"/>
    <w:rsid w:val="00CA678A"/>
    <w:rsid w:val="00CA6A6C"/>
    <w:rsid w:val="00CA6BD5"/>
    <w:rsid w:val="00CA6C1D"/>
    <w:rsid w:val="00CA6F45"/>
    <w:rsid w:val="00CA7203"/>
    <w:rsid w:val="00CA7252"/>
    <w:rsid w:val="00CA73A3"/>
    <w:rsid w:val="00CA78D9"/>
    <w:rsid w:val="00CA7A97"/>
    <w:rsid w:val="00CA7C0C"/>
    <w:rsid w:val="00CB00E6"/>
    <w:rsid w:val="00CB0136"/>
    <w:rsid w:val="00CB0403"/>
    <w:rsid w:val="00CB0484"/>
    <w:rsid w:val="00CB0608"/>
    <w:rsid w:val="00CB0D9D"/>
    <w:rsid w:val="00CB106E"/>
    <w:rsid w:val="00CB10D4"/>
    <w:rsid w:val="00CB10E6"/>
    <w:rsid w:val="00CB14D4"/>
    <w:rsid w:val="00CB159F"/>
    <w:rsid w:val="00CB1869"/>
    <w:rsid w:val="00CB1BB5"/>
    <w:rsid w:val="00CB1C81"/>
    <w:rsid w:val="00CB2C8B"/>
    <w:rsid w:val="00CB3265"/>
    <w:rsid w:val="00CB3280"/>
    <w:rsid w:val="00CB339E"/>
    <w:rsid w:val="00CB37A9"/>
    <w:rsid w:val="00CB3B41"/>
    <w:rsid w:val="00CB3C3B"/>
    <w:rsid w:val="00CB3D80"/>
    <w:rsid w:val="00CB3DCD"/>
    <w:rsid w:val="00CB3F49"/>
    <w:rsid w:val="00CB4039"/>
    <w:rsid w:val="00CB4187"/>
    <w:rsid w:val="00CB42E6"/>
    <w:rsid w:val="00CB4A4B"/>
    <w:rsid w:val="00CB4ED4"/>
    <w:rsid w:val="00CB5128"/>
    <w:rsid w:val="00CB59C0"/>
    <w:rsid w:val="00CB5B2C"/>
    <w:rsid w:val="00CB5E7E"/>
    <w:rsid w:val="00CB5F84"/>
    <w:rsid w:val="00CB603A"/>
    <w:rsid w:val="00CB6061"/>
    <w:rsid w:val="00CB633B"/>
    <w:rsid w:val="00CB6506"/>
    <w:rsid w:val="00CB6511"/>
    <w:rsid w:val="00CB69EA"/>
    <w:rsid w:val="00CB6A3D"/>
    <w:rsid w:val="00CB6B1F"/>
    <w:rsid w:val="00CB72DF"/>
    <w:rsid w:val="00CB730D"/>
    <w:rsid w:val="00CB73EB"/>
    <w:rsid w:val="00CB7421"/>
    <w:rsid w:val="00CB79AA"/>
    <w:rsid w:val="00CB7A61"/>
    <w:rsid w:val="00CB7BF0"/>
    <w:rsid w:val="00CB7C8D"/>
    <w:rsid w:val="00CB7EAD"/>
    <w:rsid w:val="00CB7FAE"/>
    <w:rsid w:val="00CC0092"/>
    <w:rsid w:val="00CC0528"/>
    <w:rsid w:val="00CC06DD"/>
    <w:rsid w:val="00CC072B"/>
    <w:rsid w:val="00CC072E"/>
    <w:rsid w:val="00CC085D"/>
    <w:rsid w:val="00CC0DA8"/>
    <w:rsid w:val="00CC10BE"/>
    <w:rsid w:val="00CC1111"/>
    <w:rsid w:val="00CC14DF"/>
    <w:rsid w:val="00CC1664"/>
    <w:rsid w:val="00CC166F"/>
    <w:rsid w:val="00CC16B0"/>
    <w:rsid w:val="00CC16E0"/>
    <w:rsid w:val="00CC1793"/>
    <w:rsid w:val="00CC2320"/>
    <w:rsid w:val="00CC23E9"/>
    <w:rsid w:val="00CC2498"/>
    <w:rsid w:val="00CC2714"/>
    <w:rsid w:val="00CC27B1"/>
    <w:rsid w:val="00CC2AAD"/>
    <w:rsid w:val="00CC2EB1"/>
    <w:rsid w:val="00CC30E5"/>
    <w:rsid w:val="00CC318A"/>
    <w:rsid w:val="00CC32C3"/>
    <w:rsid w:val="00CC35A7"/>
    <w:rsid w:val="00CC3635"/>
    <w:rsid w:val="00CC384E"/>
    <w:rsid w:val="00CC3AF4"/>
    <w:rsid w:val="00CC3B9C"/>
    <w:rsid w:val="00CC3E60"/>
    <w:rsid w:val="00CC42AC"/>
    <w:rsid w:val="00CC4671"/>
    <w:rsid w:val="00CC4A61"/>
    <w:rsid w:val="00CC4ACD"/>
    <w:rsid w:val="00CC4AE0"/>
    <w:rsid w:val="00CC4ED6"/>
    <w:rsid w:val="00CC52AC"/>
    <w:rsid w:val="00CC5747"/>
    <w:rsid w:val="00CC593A"/>
    <w:rsid w:val="00CC5980"/>
    <w:rsid w:val="00CC5AB4"/>
    <w:rsid w:val="00CC5F0F"/>
    <w:rsid w:val="00CC60BF"/>
    <w:rsid w:val="00CC63C8"/>
    <w:rsid w:val="00CC68D5"/>
    <w:rsid w:val="00CC6B2A"/>
    <w:rsid w:val="00CC6C9A"/>
    <w:rsid w:val="00CC6CB3"/>
    <w:rsid w:val="00CC6E3F"/>
    <w:rsid w:val="00CC736A"/>
    <w:rsid w:val="00CC7FD6"/>
    <w:rsid w:val="00CD028A"/>
    <w:rsid w:val="00CD054B"/>
    <w:rsid w:val="00CD05D8"/>
    <w:rsid w:val="00CD0637"/>
    <w:rsid w:val="00CD0698"/>
    <w:rsid w:val="00CD06ED"/>
    <w:rsid w:val="00CD076F"/>
    <w:rsid w:val="00CD07A6"/>
    <w:rsid w:val="00CD07BA"/>
    <w:rsid w:val="00CD0DBC"/>
    <w:rsid w:val="00CD12F5"/>
    <w:rsid w:val="00CD13EA"/>
    <w:rsid w:val="00CD13F1"/>
    <w:rsid w:val="00CD155C"/>
    <w:rsid w:val="00CD1BF4"/>
    <w:rsid w:val="00CD1C83"/>
    <w:rsid w:val="00CD208F"/>
    <w:rsid w:val="00CD27B2"/>
    <w:rsid w:val="00CD32AB"/>
    <w:rsid w:val="00CD3643"/>
    <w:rsid w:val="00CD3D49"/>
    <w:rsid w:val="00CD3FDA"/>
    <w:rsid w:val="00CD40A0"/>
    <w:rsid w:val="00CD40F6"/>
    <w:rsid w:val="00CD43E5"/>
    <w:rsid w:val="00CD4A1E"/>
    <w:rsid w:val="00CD4A35"/>
    <w:rsid w:val="00CD4AAA"/>
    <w:rsid w:val="00CD4B5C"/>
    <w:rsid w:val="00CD52CB"/>
    <w:rsid w:val="00CD588E"/>
    <w:rsid w:val="00CD5DDD"/>
    <w:rsid w:val="00CD5EA4"/>
    <w:rsid w:val="00CD62E0"/>
    <w:rsid w:val="00CD62E2"/>
    <w:rsid w:val="00CD62E6"/>
    <w:rsid w:val="00CD6571"/>
    <w:rsid w:val="00CD6BC6"/>
    <w:rsid w:val="00CD71EB"/>
    <w:rsid w:val="00CD750D"/>
    <w:rsid w:val="00CD77DA"/>
    <w:rsid w:val="00CD7B3E"/>
    <w:rsid w:val="00CD7DDE"/>
    <w:rsid w:val="00CD7EDE"/>
    <w:rsid w:val="00CD7F01"/>
    <w:rsid w:val="00CE0991"/>
    <w:rsid w:val="00CE1C85"/>
    <w:rsid w:val="00CE2102"/>
    <w:rsid w:val="00CE24F7"/>
    <w:rsid w:val="00CE2508"/>
    <w:rsid w:val="00CE26BC"/>
    <w:rsid w:val="00CE2A3B"/>
    <w:rsid w:val="00CE2A65"/>
    <w:rsid w:val="00CE3014"/>
    <w:rsid w:val="00CE3403"/>
    <w:rsid w:val="00CE349C"/>
    <w:rsid w:val="00CE3559"/>
    <w:rsid w:val="00CE3693"/>
    <w:rsid w:val="00CE36B0"/>
    <w:rsid w:val="00CE3820"/>
    <w:rsid w:val="00CE3C29"/>
    <w:rsid w:val="00CE3E66"/>
    <w:rsid w:val="00CE43A7"/>
    <w:rsid w:val="00CE440D"/>
    <w:rsid w:val="00CE45BE"/>
    <w:rsid w:val="00CE47B1"/>
    <w:rsid w:val="00CE49E6"/>
    <w:rsid w:val="00CE4BB5"/>
    <w:rsid w:val="00CE4C81"/>
    <w:rsid w:val="00CE5746"/>
    <w:rsid w:val="00CE57FC"/>
    <w:rsid w:val="00CE5B90"/>
    <w:rsid w:val="00CE5CFA"/>
    <w:rsid w:val="00CE5E57"/>
    <w:rsid w:val="00CE5F08"/>
    <w:rsid w:val="00CE631D"/>
    <w:rsid w:val="00CE64F9"/>
    <w:rsid w:val="00CE6565"/>
    <w:rsid w:val="00CE6B6C"/>
    <w:rsid w:val="00CE6DE9"/>
    <w:rsid w:val="00CE6F11"/>
    <w:rsid w:val="00CE6F1F"/>
    <w:rsid w:val="00CE70B7"/>
    <w:rsid w:val="00CE7140"/>
    <w:rsid w:val="00CE71BD"/>
    <w:rsid w:val="00CE7895"/>
    <w:rsid w:val="00CE78BB"/>
    <w:rsid w:val="00CE7A51"/>
    <w:rsid w:val="00CE7A85"/>
    <w:rsid w:val="00CE7C27"/>
    <w:rsid w:val="00CF03FA"/>
    <w:rsid w:val="00CF07A6"/>
    <w:rsid w:val="00CF07E1"/>
    <w:rsid w:val="00CF087C"/>
    <w:rsid w:val="00CF0DD4"/>
    <w:rsid w:val="00CF11B8"/>
    <w:rsid w:val="00CF1631"/>
    <w:rsid w:val="00CF17CF"/>
    <w:rsid w:val="00CF18F2"/>
    <w:rsid w:val="00CF192B"/>
    <w:rsid w:val="00CF1D6E"/>
    <w:rsid w:val="00CF2807"/>
    <w:rsid w:val="00CF28DF"/>
    <w:rsid w:val="00CF2AD5"/>
    <w:rsid w:val="00CF2D71"/>
    <w:rsid w:val="00CF3295"/>
    <w:rsid w:val="00CF3565"/>
    <w:rsid w:val="00CF4010"/>
    <w:rsid w:val="00CF43F7"/>
    <w:rsid w:val="00CF46AB"/>
    <w:rsid w:val="00CF4793"/>
    <w:rsid w:val="00CF4F2C"/>
    <w:rsid w:val="00CF5385"/>
    <w:rsid w:val="00CF54D1"/>
    <w:rsid w:val="00CF5520"/>
    <w:rsid w:val="00CF556A"/>
    <w:rsid w:val="00CF55E9"/>
    <w:rsid w:val="00CF5901"/>
    <w:rsid w:val="00CF5F79"/>
    <w:rsid w:val="00CF6161"/>
    <w:rsid w:val="00CF6344"/>
    <w:rsid w:val="00CF662C"/>
    <w:rsid w:val="00CF69A2"/>
    <w:rsid w:val="00CF78CE"/>
    <w:rsid w:val="00CF7A0A"/>
    <w:rsid w:val="00CF7AB3"/>
    <w:rsid w:val="00CF7AD0"/>
    <w:rsid w:val="00CF7EFC"/>
    <w:rsid w:val="00CF7F84"/>
    <w:rsid w:val="00D00239"/>
    <w:rsid w:val="00D004AE"/>
    <w:rsid w:val="00D00652"/>
    <w:rsid w:val="00D008AA"/>
    <w:rsid w:val="00D00AAE"/>
    <w:rsid w:val="00D00BB0"/>
    <w:rsid w:val="00D00E74"/>
    <w:rsid w:val="00D0104F"/>
    <w:rsid w:val="00D018D5"/>
    <w:rsid w:val="00D01B7A"/>
    <w:rsid w:val="00D01E25"/>
    <w:rsid w:val="00D02634"/>
    <w:rsid w:val="00D0265B"/>
    <w:rsid w:val="00D02871"/>
    <w:rsid w:val="00D02A94"/>
    <w:rsid w:val="00D02B1B"/>
    <w:rsid w:val="00D02B5E"/>
    <w:rsid w:val="00D02F24"/>
    <w:rsid w:val="00D03336"/>
    <w:rsid w:val="00D03971"/>
    <w:rsid w:val="00D03A2C"/>
    <w:rsid w:val="00D03D15"/>
    <w:rsid w:val="00D03EE5"/>
    <w:rsid w:val="00D0403E"/>
    <w:rsid w:val="00D041E4"/>
    <w:rsid w:val="00D04548"/>
    <w:rsid w:val="00D04563"/>
    <w:rsid w:val="00D04759"/>
    <w:rsid w:val="00D04ABC"/>
    <w:rsid w:val="00D04BE6"/>
    <w:rsid w:val="00D04F0A"/>
    <w:rsid w:val="00D04F9F"/>
    <w:rsid w:val="00D04FB9"/>
    <w:rsid w:val="00D05161"/>
    <w:rsid w:val="00D0527A"/>
    <w:rsid w:val="00D05332"/>
    <w:rsid w:val="00D058A8"/>
    <w:rsid w:val="00D05C3D"/>
    <w:rsid w:val="00D05CC8"/>
    <w:rsid w:val="00D06097"/>
    <w:rsid w:val="00D061C1"/>
    <w:rsid w:val="00D0626C"/>
    <w:rsid w:val="00D06CC6"/>
    <w:rsid w:val="00D06EE4"/>
    <w:rsid w:val="00D06F50"/>
    <w:rsid w:val="00D0746E"/>
    <w:rsid w:val="00D07589"/>
    <w:rsid w:val="00D076C9"/>
    <w:rsid w:val="00D078F2"/>
    <w:rsid w:val="00D07A81"/>
    <w:rsid w:val="00D07A93"/>
    <w:rsid w:val="00D07D16"/>
    <w:rsid w:val="00D07E63"/>
    <w:rsid w:val="00D07EA2"/>
    <w:rsid w:val="00D100A5"/>
    <w:rsid w:val="00D10283"/>
    <w:rsid w:val="00D10544"/>
    <w:rsid w:val="00D10A8E"/>
    <w:rsid w:val="00D10B4F"/>
    <w:rsid w:val="00D10D7A"/>
    <w:rsid w:val="00D10D8D"/>
    <w:rsid w:val="00D110C3"/>
    <w:rsid w:val="00D11307"/>
    <w:rsid w:val="00D11354"/>
    <w:rsid w:val="00D1143E"/>
    <w:rsid w:val="00D11483"/>
    <w:rsid w:val="00D114F8"/>
    <w:rsid w:val="00D11527"/>
    <w:rsid w:val="00D11942"/>
    <w:rsid w:val="00D119EB"/>
    <w:rsid w:val="00D11F28"/>
    <w:rsid w:val="00D11FE5"/>
    <w:rsid w:val="00D1208F"/>
    <w:rsid w:val="00D12158"/>
    <w:rsid w:val="00D1275E"/>
    <w:rsid w:val="00D12896"/>
    <w:rsid w:val="00D12909"/>
    <w:rsid w:val="00D12C99"/>
    <w:rsid w:val="00D130BA"/>
    <w:rsid w:val="00D1327F"/>
    <w:rsid w:val="00D135BC"/>
    <w:rsid w:val="00D136A9"/>
    <w:rsid w:val="00D139E5"/>
    <w:rsid w:val="00D13AC4"/>
    <w:rsid w:val="00D13FA7"/>
    <w:rsid w:val="00D140B8"/>
    <w:rsid w:val="00D140D0"/>
    <w:rsid w:val="00D14135"/>
    <w:rsid w:val="00D14262"/>
    <w:rsid w:val="00D143C9"/>
    <w:rsid w:val="00D1483B"/>
    <w:rsid w:val="00D14864"/>
    <w:rsid w:val="00D14B23"/>
    <w:rsid w:val="00D14FBB"/>
    <w:rsid w:val="00D154D6"/>
    <w:rsid w:val="00D1598F"/>
    <w:rsid w:val="00D1599D"/>
    <w:rsid w:val="00D159CE"/>
    <w:rsid w:val="00D15A79"/>
    <w:rsid w:val="00D15C0C"/>
    <w:rsid w:val="00D161C3"/>
    <w:rsid w:val="00D16419"/>
    <w:rsid w:val="00D16C66"/>
    <w:rsid w:val="00D16EC1"/>
    <w:rsid w:val="00D170AB"/>
    <w:rsid w:val="00D17535"/>
    <w:rsid w:val="00D175AA"/>
    <w:rsid w:val="00D175C7"/>
    <w:rsid w:val="00D177CA"/>
    <w:rsid w:val="00D17933"/>
    <w:rsid w:val="00D17CC4"/>
    <w:rsid w:val="00D201EE"/>
    <w:rsid w:val="00D20330"/>
    <w:rsid w:val="00D20746"/>
    <w:rsid w:val="00D20770"/>
    <w:rsid w:val="00D20E17"/>
    <w:rsid w:val="00D214BC"/>
    <w:rsid w:val="00D21835"/>
    <w:rsid w:val="00D21A8B"/>
    <w:rsid w:val="00D221A7"/>
    <w:rsid w:val="00D22986"/>
    <w:rsid w:val="00D22A3D"/>
    <w:rsid w:val="00D2339E"/>
    <w:rsid w:val="00D2344C"/>
    <w:rsid w:val="00D23982"/>
    <w:rsid w:val="00D240B8"/>
    <w:rsid w:val="00D240F5"/>
    <w:rsid w:val="00D242B9"/>
    <w:rsid w:val="00D24B1A"/>
    <w:rsid w:val="00D24E88"/>
    <w:rsid w:val="00D24F62"/>
    <w:rsid w:val="00D25052"/>
    <w:rsid w:val="00D25C3C"/>
    <w:rsid w:val="00D25FC8"/>
    <w:rsid w:val="00D26551"/>
    <w:rsid w:val="00D265A8"/>
    <w:rsid w:val="00D2689A"/>
    <w:rsid w:val="00D268F7"/>
    <w:rsid w:val="00D269A8"/>
    <w:rsid w:val="00D272D3"/>
    <w:rsid w:val="00D273E2"/>
    <w:rsid w:val="00D274E0"/>
    <w:rsid w:val="00D27506"/>
    <w:rsid w:val="00D27625"/>
    <w:rsid w:val="00D27BA0"/>
    <w:rsid w:val="00D27D41"/>
    <w:rsid w:val="00D27E5F"/>
    <w:rsid w:val="00D300EC"/>
    <w:rsid w:val="00D3012C"/>
    <w:rsid w:val="00D3038B"/>
    <w:rsid w:val="00D30444"/>
    <w:rsid w:val="00D30458"/>
    <w:rsid w:val="00D30C6A"/>
    <w:rsid w:val="00D30D4F"/>
    <w:rsid w:val="00D30EAD"/>
    <w:rsid w:val="00D3103D"/>
    <w:rsid w:val="00D31A3A"/>
    <w:rsid w:val="00D31B72"/>
    <w:rsid w:val="00D31C2A"/>
    <w:rsid w:val="00D31C44"/>
    <w:rsid w:val="00D321F8"/>
    <w:rsid w:val="00D325F1"/>
    <w:rsid w:val="00D326BF"/>
    <w:rsid w:val="00D3292F"/>
    <w:rsid w:val="00D329BC"/>
    <w:rsid w:val="00D32ABC"/>
    <w:rsid w:val="00D32F70"/>
    <w:rsid w:val="00D3326A"/>
    <w:rsid w:val="00D335D5"/>
    <w:rsid w:val="00D337C2"/>
    <w:rsid w:val="00D33B07"/>
    <w:rsid w:val="00D33BA2"/>
    <w:rsid w:val="00D33BC4"/>
    <w:rsid w:val="00D33FA6"/>
    <w:rsid w:val="00D348AC"/>
    <w:rsid w:val="00D348D8"/>
    <w:rsid w:val="00D34B3D"/>
    <w:rsid w:val="00D34D73"/>
    <w:rsid w:val="00D34E13"/>
    <w:rsid w:val="00D35012"/>
    <w:rsid w:val="00D35087"/>
    <w:rsid w:val="00D353E7"/>
    <w:rsid w:val="00D35550"/>
    <w:rsid w:val="00D3558A"/>
    <w:rsid w:val="00D35738"/>
    <w:rsid w:val="00D357B4"/>
    <w:rsid w:val="00D3598E"/>
    <w:rsid w:val="00D35C29"/>
    <w:rsid w:val="00D363B2"/>
    <w:rsid w:val="00D364DD"/>
    <w:rsid w:val="00D366CC"/>
    <w:rsid w:val="00D36714"/>
    <w:rsid w:val="00D3686D"/>
    <w:rsid w:val="00D36957"/>
    <w:rsid w:val="00D36F45"/>
    <w:rsid w:val="00D3705B"/>
    <w:rsid w:val="00D3718E"/>
    <w:rsid w:val="00D371F3"/>
    <w:rsid w:val="00D372A1"/>
    <w:rsid w:val="00D37401"/>
    <w:rsid w:val="00D3752E"/>
    <w:rsid w:val="00D376A0"/>
    <w:rsid w:val="00D376DF"/>
    <w:rsid w:val="00D37A08"/>
    <w:rsid w:val="00D401D1"/>
    <w:rsid w:val="00D401F9"/>
    <w:rsid w:val="00D407D7"/>
    <w:rsid w:val="00D4080C"/>
    <w:rsid w:val="00D409E6"/>
    <w:rsid w:val="00D40B60"/>
    <w:rsid w:val="00D40D8C"/>
    <w:rsid w:val="00D40ED7"/>
    <w:rsid w:val="00D41041"/>
    <w:rsid w:val="00D41093"/>
    <w:rsid w:val="00D419B0"/>
    <w:rsid w:val="00D41EB1"/>
    <w:rsid w:val="00D41F01"/>
    <w:rsid w:val="00D4205A"/>
    <w:rsid w:val="00D42288"/>
    <w:rsid w:val="00D424D7"/>
    <w:rsid w:val="00D42839"/>
    <w:rsid w:val="00D42870"/>
    <w:rsid w:val="00D428D6"/>
    <w:rsid w:val="00D42BE6"/>
    <w:rsid w:val="00D42C01"/>
    <w:rsid w:val="00D431A3"/>
    <w:rsid w:val="00D43419"/>
    <w:rsid w:val="00D434FF"/>
    <w:rsid w:val="00D4373C"/>
    <w:rsid w:val="00D4383C"/>
    <w:rsid w:val="00D43C2B"/>
    <w:rsid w:val="00D43CFB"/>
    <w:rsid w:val="00D43E34"/>
    <w:rsid w:val="00D43E47"/>
    <w:rsid w:val="00D4402F"/>
    <w:rsid w:val="00D44037"/>
    <w:rsid w:val="00D440D6"/>
    <w:rsid w:val="00D4420A"/>
    <w:rsid w:val="00D443B0"/>
    <w:rsid w:val="00D449F9"/>
    <w:rsid w:val="00D44A76"/>
    <w:rsid w:val="00D45159"/>
    <w:rsid w:val="00D45519"/>
    <w:rsid w:val="00D4562C"/>
    <w:rsid w:val="00D45A5E"/>
    <w:rsid w:val="00D45BEC"/>
    <w:rsid w:val="00D45F65"/>
    <w:rsid w:val="00D45F89"/>
    <w:rsid w:val="00D4604E"/>
    <w:rsid w:val="00D4611F"/>
    <w:rsid w:val="00D46164"/>
    <w:rsid w:val="00D46168"/>
    <w:rsid w:val="00D4620C"/>
    <w:rsid w:val="00D4630E"/>
    <w:rsid w:val="00D46332"/>
    <w:rsid w:val="00D4665D"/>
    <w:rsid w:val="00D467F4"/>
    <w:rsid w:val="00D4692B"/>
    <w:rsid w:val="00D469C3"/>
    <w:rsid w:val="00D46C13"/>
    <w:rsid w:val="00D470E7"/>
    <w:rsid w:val="00D47456"/>
    <w:rsid w:val="00D4786C"/>
    <w:rsid w:val="00D47F66"/>
    <w:rsid w:val="00D5013D"/>
    <w:rsid w:val="00D501D3"/>
    <w:rsid w:val="00D5050A"/>
    <w:rsid w:val="00D5073F"/>
    <w:rsid w:val="00D509A0"/>
    <w:rsid w:val="00D50A14"/>
    <w:rsid w:val="00D50A29"/>
    <w:rsid w:val="00D50B2B"/>
    <w:rsid w:val="00D50CEB"/>
    <w:rsid w:val="00D50D58"/>
    <w:rsid w:val="00D50EEF"/>
    <w:rsid w:val="00D518ED"/>
    <w:rsid w:val="00D527A6"/>
    <w:rsid w:val="00D52B36"/>
    <w:rsid w:val="00D52EF0"/>
    <w:rsid w:val="00D52F49"/>
    <w:rsid w:val="00D53011"/>
    <w:rsid w:val="00D5358C"/>
    <w:rsid w:val="00D537CC"/>
    <w:rsid w:val="00D53870"/>
    <w:rsid w:val="00D53B6D"/>
    <w:rsid w:val="00D53BE0"/>
    <w:rsid w:val="00D53CB8"/>
    <w:rsid w:val="00D544A2"/>
    <w:rsid w:val="00D5480E"/>
    <w:rsid w:val="00D54854"/>
    <w:rsid w:val="00D54956"/>
    <w:rsid w:val="00D54AAD"/>
    <w:rsid w:val="00D54ED1"/>
    <w:rsid w:val="00D54F81"/>
    <w:rsid w:val="00D55D4C"/>
    <w:rsid w:val="00D55D9B"/>
    <w:rsid w:val="00D56109"/>
    <w:rsid w:val="00D56199"/>
    <w:rsid w:val="00D5692E"/>
    <w:rsid w:val="00D56A8F"/>
    <w:rsid w:val="00D56B98"/>
    <w:rsid w:val="00D57083"/>
    <w:rsid w:val="00D572BD"/>
    <w:rsid w:val="00D5741E"/>
    <w:rsid w:val="00D57524"/>
    <w:rsid w:val="00D57C22"/>
    <w:rsid w:val="00D57C6F"/>
    <w:rsid w:val="00D57ECB"/>
    <w:rsid w:val="00D57ED2"/>
    <w:rsid w:val="00D60188"/>
    <w:rsid w:val="00D601C4"/>
    <w:rsid w:val="00D60CBB"/>
    <w:rsid w:val="00D60FDA"/>
    <w:rsid w:val="00D610CE"/>
    <w:rsid w:val="00D61560"/>
    <w:rsid w:val="00D61C87"/>
    <w:rsid w:val="00D6222B"/>
    <w:rsid w:val="00D6229B"/>
    <w:rsid w:val="00D633D3"/>
    <w:rsid w:val="00D638C4"/>
    <w:rsid w:val="00D63BAC"/>
    <w:rsid w:val="00D63C6C"/>
    <w:rsid w:val="00D63C8F"/>
    <w:rsid w:val="00D63CB3"/>
    <w:rsid w:val="00D6404A"/>
    <w:rsid w:val="00D642A0"/>
    <w:rsid w:val="00D643A8"/>
    <w:rsid w:val="00D643F0"/>
    <w:rsid w:val="00D64433"/>
    <w:rsid w:val="00D64445"/>
    <w:rsid w:val="00D649F7"/>
    <w:rsid w:val="00D64C9C"/>
    <w:rsid w:val="00D65392"/>
    <w:rsid w:val="00D6564A"/>
    <w:rsid w:val="00D65794"/>
    <w:rsid w:val="00D6579F"/>
    <w:rsid w:val="00D65974"/>
    <w:rsid w:val="00D65BFC"/>
    <w:rsid w:val="00D65C24"/>
    <w:rsid w:val="00D65D8F"/>
    <w:rsid w:val="00D661C5"/>
    <w:rsid w:val="00D66445"/>
    <w:rsid w:val="00D66ADA"/>
    <w:rsid w:val="00D66DC4"/>
    <w:rsid w:val="00D66EA0"/>
    <w:rsid w:val="00D66F7E"/>
    <w:rsid w:val="00D670B1"/>
    <w:rsid w:val="00D67389"/>
    <w:rsid w:val="00D6772F"/>
    <w:rsid w:val="00D6785D"/>
    <w:rsid w:val="00D67D00"/>
    <w:rsid w:val="00D67D79"/>
    <w:rsid w:val="00D67EC9"/>
    <w:rsid w:val="00D703EF"/>
    <w:rsid w:val="00D706EA"/>
    <w:rsid w:val="00D7078D"/>
    <w:rsid w:val="00D707A0"/>
    <w:rsid w:val="00D707F4"/>
    <w:rsid w:val="00D70D9F"/>
    <w:rsid w:val="00D70E2C"/>
    <w:rsid w:val="00D712D8"/>
    <w:rsid w:val="00D7145E"/>
    <w:rsid w:val="00D71869"/>
    <w:rsid w:val="00D71F6A"/>
    <w:rsid w:val="00D72299"/>
    <w:rsid w:val="00D72479"/>
    <w:rsid w:val="00D72786"/>
    <w:rsid w:val="00D72D77"/>
    <w:rsid w:val="00D72D90"/>
    <w:rsid w:val="00D72F29"/>
    <w:rsid w:val="00D72FD9"/>
    <w:rsid w:val="00D73076"/>
    <w:rsid w:val="00D735C4"/>
    <w:rsid w:val="00D7380E"/>
    <w:rsid w:val="00D73813"/>
    <w:rsid w:val="00D73D0C"/>
    <w:rsid w:val="00D73E57"/>
    <w:rsid w:val="00D73FDD"/>
    <w:rsid w:val="00D740FA"/>
    <w:rsid w:val="00D74D76"/>
    <w:rsid w:val="00D7507A"/>
    <w:rsid w:val="00D751BC"/>
    <w:rsid w:val="00D7582A"/>
    <w:rsid w:val="00D75837"/>
    <w:rsid w:val="00D7589B"/>
    <w:rsid w:val="00D75A58"/>
    <w:rsid w:val="00D75B34"/>
    <w:rsid w:val="00D75C7A"/>
    <w:rsid w:val="00D76071"/>
    <w:rsid w:val="00D76101"/>
    <w:rsid w:val="00D763AB"/>
    <w:rsid w:val="00D76511"/>
    <w:rsid w:val="00D76608"/>
    <w:rsid w:val="00D7689B"/>
    <w:rsid w:val="00D7691C"/>
    <w:rsid w:val="00D76CD7"/>
    <w:rsid w:val="00D76CDF"/>
    <w:rsid w:val="00D76D64"/>
    <w:rsid w:val="00D76D79"/>
    <w:rsid w:val="00D76FB2"/>
    <w:rsid w:val="00D7753F"/>
    <w:rsid w:val="00D77678"/>
    <w:rsid w:val="00D77830"/>
    <w:rsid w:val="00D77EA3"/>
    <w:rsid w:val="00D80024"/>
    <w:rsid w:val="00D8069B"/>
    <w:rsid w:val="00D80886"/>
    <w:rsid w:val="00D80B3D"/>
    <w:rsid w:val="00D80DFA"/>
    <w:rsid w:val="00D81168"/>
    <w:rsid w:val="00D81268"/>
    <w:rsid w:val="00D815A0"/>
    <w:rsid w:val="00D815B4"/>
    <w:rsid w:val="00D8223E"/>
    <w:rsid w:val="00D82523"/>
    <w:rsid w:val="00D82A8F"/>
    <w:rsid w:val="00D82B14"/>
    <w:rsid w:val="00D82CA2"/>
    <w:rsid w:val="00D82D42"/>
    <w:rsid w:val="00D82D47"/>
    <w:rsid w:val="00D83195"/>
    <w:rsid w:val="00D83347"/>
    <w:rsid w:val="00D83391"/>
    <w:rsid w:val="00D8385C"/>
    <w:rsid w:val="00D83A38"/>
    <w:rsid w:val="00D83B83"/>
    <w:rsid w:val="00D83D19"/>
    <w:rsid w:val="00D83DE4"/>
    <w:rsid w:val="00D847BE"/>
    <w:rsid w:val="00D84936"/>
    <w:rsid w:val="00D84DC3"/>
    <w:rsid w:val="00D8520D"/>
    <w:rsid w:val="00D852DF"/>
    <w:rsid w:val="00D856CC"/>
    <w:rsid w:val="00D85AB9"/>
    <w:rsid w:val="00D85B28"/>
    <w:rsid w:val="00D85BA3"/>
    <w:rsid w:val="00D85ED3"/>
    <w:rsid w:val="00D86053"/>
    <w:rsid w:val="00D864F6"/>
    <w:rsid w:val="00D86699"/>
    <w:rsid w:val="00D86A58"/>
    <w:rsid w:val="00D86D4F"/>
    <w:rsid w:val="00D86E5B"/>
    <w:rsid w:val="00D87315"/>
    <w:rsid w:val="00D87F07"/>
    <w:rsid w:val="00D902C1"/>
    <w:rsid w:val="00D90407"/>
    <w:rsid w:val="00D91163"/>
    <w:rsid w:val="00D912E6"/>
    <w:rsid w:val="00D913FF"/>
    <w:rsid w:val="00D9158A"/>
    <w:rsid w:val="00D91A1D"/>
    <w:rsid w:val="00D91D9A"/>
    <w:rsid w:val="00D91E8B"/>
    <w:rsid w:val="00D91F6D"/>
    <w:rsid w:val="00D92151"/>
    <w:rsid w:val="00D92193"/>
    <w:rsid w:val="00D923EF"/>
    <w:rsid w:val="00D92510"/>
    <w:rsid w:val="00D926AC"/>
    <w:rsid w:val="00D92851"/>
    <w:rsid w:val="00D92B4B"/>
    <w:rsid w:val="00D92DB6"/>
    <w:rsid w:val="00D932F5"/>
    <w:rsid w:val="00D934D9"/>
    <w:rsid w:val="00D9359B"/>
    <w:rsid w:val="00D9364B"/>
    <w:rsid w:val="00D939B2"/>
    <w:rsid w:val="00D939B4"/>
    <w:rsid w:val="00D939EC"/>
    <w:rsid w:val="00D93A91"/>
    <w:rsid w:val="00D93FEC"/>
    <w:rsid w:val="00D94070"/>
    <w:rsid w:val="00D943B5"/>
    <w:rsid w:val="00D944A5"/>
    <w:rsid w:val="00D946DE"/>
    <w:rsid w:val="00D947FA"/>
    <w:rsid w:val="00D94BEC"/>
    <w:rsid w:val="00D95124"/>
    <w:rsid w:val="00D951CE"/>
    <w:rsid w:val="00D95383"/>
    <w:rsid w:val="00D955AB"/>
    <w:rsid w:val="00D95851"/>
    <w:rsid w:val="00D958F2"/>
    <w:rsid w:val="00D95AC9"/>
    <w:rsid w:val="00D9605F"/>
    <w:rsid w:val="00D96493"/>
    <w:rsid w:val="00D96915"/>
    <w:rsid w:val="00D96B5D"/>
    <w:rsid w:val="00D96B6F"/>
    <w:rsid w:val="00D970E7"/>
    <w:rsid w:val="00D9726B"/>
    <w:rsid w:val="00D9740A"/>
    <w:rsid w:val="00D97549"/>
    <w:rsid w:val="00D97646"/>
    <w:rsid w:val="00DA00F7"/>
    <w:rsid w:val="00DA02A4"/>
    <w:rsid w:val="00DA02C3"/>
    <w:rsid w:val="00DA0601"/>
    <w:rsid w:val="00DA0896"/>
    <w:rsid w:val="00DA0A4E"/>
    <w:rsid w:val="00DA0E06"/>
    <w:rsid w:val="00DA0E07"/>
    <w:rsid w:val="00DA0FAA"/>
    <w:rsid w:val="00DA159D"/>
    <w:rsid w:val="00DA19EA"/>
    <w:rsid w:val="00DA1AC7"/>
    <w:rsid w:val="00DA1F30"/>
    <w:rsid w:val="00DA20C9"/>
    <w:rsid w:val="00DA268A"/>
    <w:rsid w:val="00DA2A36"/>
    <w:rsid w:val="00DA2B87"/>
    <w:rsid w:val="00DA3115"/>
    <w:rsid w:val="00DA327A"/>
    <w:rsid w:val="00DA3718"/>
    <w:rsid w:val="00DA3BAA"/>
    <w:rsid w:val="00DA403A"/>
    <w:rsid w:val="00DA407C"/>
    <w:rsid w:val="00DA4741"/>
    <w:rsid w:val="00DA4781"/>
    <w:rsid w:val="00DA4AC5"/>
    <w:rsid w:val="00DA51D6"/>
    <w:rsid w:val="00DA59AD"/>
    <w:rsid w:val="00DA5EE1"/>
    <w:rsid w:val="00DA5F24"/>
    <w:rsid w:val="00DA5F7F"/>
    <w:rsid w:val="00DA6046"/>
    <w:rsid w:val="00DA62CA"/>
    <w:rsid w:val="00DA63CB"/>
    <w:rsid w:val="00DA64E3"/>
    <w:rsid w:val="00DA65F3"/>
    <w:rsid w:val="00DA6654"/>
    <w:rsid w:val="00DA683C"/>
    <w:rsid w:val="00DA697C"/>
    <w:rsid w:val="00DA6C24"/>
    <w:rsid w:val="00DA6C28"/>
    <w:rsid w:val="00DA7A5F"/>
    <w:rsid w:val="00DA7B65"/>
    <w:rsid w:val="00DA7B78"/>
    <w:rsid w:val="00DA7CD1"/>
    <w:rsid w:val="00DA7E2A"/>
    <w:rsid w:val="00DB02F6"/>
    <w:rsid w:val="00DB0448"/>
    <w:rsid w:val="00DB0DD5"/>
    <w:rsid w:val="00DB1213"/>
    <w:rsid w:val="00DB1329"/>
    <w:rsid w:val="00DB174A"/>
    <w:rsid w:val="00DB17B9"/>
    <w:rsid w:val="00DB189A"/>
    <w:rsid w:val="00DB1AFA"/>
    <w:rsid w:val="00DB1CA4"/>
    <w:rsid w:val="00DB1CE2"/>
    <w:rsid w:val="00DB1F1A"/>
    <w:rsid w:val="00DB1FC6"/>
    <w:rsid w:val="00DB2074"/>
    <w:rsid w:val="00DB2431"/>
    <w:rsid w:val="00DB2B44"/>
    <w:rsid w:val="00DB2F8D"/>
    <w:rsid w:val="00DB3248"/>
    <w:rsid w:val="00DB338F"/>
    <w:rsid w:val="00DB3452"/>
    <w:rsid w:val="00DB34D5"/>
    <w:rsid w:val="00DB3670"/>
    <w:rsid w:val="00DB3A78"/>
    <w:rsid w:val="00DB432A"/>
    <w:rsid w:val="00DB473E"/>
    <w:rsid w:val="00DB480F"/>
    <w:rsid w:val="00DB51D8"/>
    <w:rsid w:val="00DB537D"/>
    <w:rsid w:val="00DB5F9F"/>
    <w:rsid w:val="00DB636E"/>
    <w:rsid w:val="00DB6604"/>
    <w:rsid w:val="00DB6D57"/>
    <w:rsid w:val="00DB6EA0"/>
    <w:rsid w:val="00DB7268"/>
    <w:rsid w:val="00DB72D2"/>
    <w:rsid w:val="00DB7534"/>
    <w:rsid w:val="00DB76A5"/>
    <w:rsid w:val="00DB772A"/>
    <w:rsid w:val="00DB79B6"/>
    <w:rsid w:val="00DC064C"/>
    <w:rsid w:val="00DC074C"/>
    <w:rsid w:val="00DC0926"/>
    <w:rsid w:val="00DC0CD3"/>
    <w:rsid w:val="00DC14CE"/>
    <w:rsid w:val="00DC1549"/>
    <w:rsid w:val="00DC16B2"/>
    <w:rsid w:val="00DC192E"/>
    <w:rsid w:val="00DC2770"/>
    <w:rsid w:val="00DC2895"/>
    <w:rsid w:val="00DC2F4D"/>
    <w:rsid w:val="00DC3562"/>
    <w:rsid w:val="00DC3614"/>
    <w:rsid w:val="00DC370B"/>
    <w:rsid w:val="00DC401F"/>
    <w:rsid w:val="00DC4262"/>
    <w:rsid w:val="00DC4667"/>
    <w:rsid w:val="00DC4722"/>
    <w:rsid w:val="00DC47EA"/>
    <w:rsid w:val="00DC4D5C"/>
    <w:rsid w:val="00DC52B6"/>
    <w:rsid w:val="00DC56AD"/>
    <w:rsid w:val="00DC56C9"/>
    <w:rsid w:val="00DC5840"/>
    <w:rsid w:val="00DC5ADF"/>
    <w:rsid w:val="00DC5C8C"/>
    <w:rsid w:val="00DC5E45"/>
    <w:rsid w:val="00DC6532"/>
    <w:rsid w:val="00DC6970"/>
    <w:rsid w:val="00DC6C73"/>
    <w:rsid w:val="00DC79D0"/>
    <w:rsid w:val="00DC7BFE"/>
    <w:rsid w:val="00DC7FC3"/>
    <w:rsid w:val="00DD00AE"/>
    <w:rsid w:val="00DD00E3"/>
    <w:rsid w:val="00DD0248"/>
    <w:rsid w:val="00DD07C5"/>
    <w:rsid w:val="00DD0AF4"/>
    <w:rsid w:val="00DD0BB7"/>
    <w:rsid w:val="00DD0C15"/>
    <w:rsid w:val="00DD0F73"/>
    <w:rsid w:val="00DD0F9A"/>
    <w:rsid w:val="00DD1038"/>
    <w:rsid w:val="00DD143D"/>
    <w:rsid w:val="00DD1602"/>
    <w:rsid w:val="00DD17C1"/>
    <w:rsid w:val="00DD198A"/>
    <w:rsid w:val="00DD2330"/>
    <w:rsid w:val="00DD23E8"/>
    <w:rsid w:val="00DD2715"/>
    <w:rsid w:val="00DD29D5"/>
    <w:rsid w:val="00DD2D1A"/>
    <w:rsid w:val="00DD2EE9"/>
    <w:rsid w:val="00DD2EF6"/>
    <w:rsid w:val="00DD2F37"/>
    <w:rsid w:val="00DD2F69"/>
    <w:rsid w:val="00DD31DC"/>
    <w:rsid w:val="00DD336F"/>
    <w:rsid w:val="00DD34AB"/>
    <w:rsid w:val="00DD3622"/>
    <w:rsid w:val="00DD38D3"/>
    <w:rsid w:val="00DD3BDA"/>
    <w:rsid w:val="00DD3D58"/>
    <w:rsid w:val="00DD3FCE"/>
    <w:rsid w:val="00DD4196"/>
    <w:rsid w:val="00DD41D4"/>
    <w:rsid w:val="00DD42A9"/>
    <w:rsid w:val="00DD4325"/>
    <w:rsid w:val="00DD4694"/>
    <w:rsid w:val="00DD46C6"/>
    <w:rsid w:val="00DD4F14"/>
    <w:rsid w:val="00DD5099"/>
    <w:rsid w:val="00DD5512"/>
    <w:rsid w:val="00DD5798"/>
    <w:rsid w:val="00DD58AF"/>
    <w:rsid w:val="00DD58E6"/>
    <w:rsid w:val="00DD5938"/>
    <w:rsid w:val="00DD5DDF"/>
    <w:rsid w:val="00DD62C9"/>
    <w:rsid w:val="00DD63D9"/>
    <w:rsid w:val="00DD64EC"/>
    <w:rsid w:val="00DD65E4"/>
    <w:rsid w:val="00DD67B9"/>
    <w:rsid w:val="00DD6997"/>
    <w:rsid w:val="00DD6E23"/>
    <w:rsid w:val="00DD7647"/>
    <w:rsid w:val="00DD76D1"/>
    <w:rsid w:val="00DD79A3"/>
    <w:rsid w:val="00DE0274"/>
    <w:rsid w:val="00DE045F"/>
    <w:rsid w:val="00DE05EB"/>
    <w:rsid w:val="00DE0702"/>
    <w:rsid w:val="00DE09AE"/>
    <w:rsid w:val="00DE160B"/>
    <w:rsid w:val="00DE16B0"/>
    <w:rsid w:val="00DE189C"/>
    <w:rsid w:val="00DE1C8D"/>
    <w:rsid w:val="00DE1E79"/>
    <w:rsid w:val="00DE1E9A"/>
    <w:rsid w:val="00DE1FA5"/>
    <w:rsid w:val="00DE2225"/>
    <w:rsid w:val="00DE226F"/>
    <w:rsid w:val="00DE236E"/>
    <w:rsid w:val="00DE270B"/>
    <w:rsid w:val="00DE2DCF"/>
    <w:rsid w:val="00DE2F66"/>
    <w:rsid w:val="00DE2F90"/>
    <w:rsid w:val="00DE33F5"/>
    <w:rsid w:val="00DE3882"/>
    <w:rsid w:val="00DE3925"/>
    <w:rsid w:val="00DE3A4D"/>
    <w:rsid w:val="00DE3B80"/>
    <w:rsid w:val="00DE3D6B"/>
    <w:rsid w:val="00DE4287"/>
    <w:rsid w:val="00DE432D"/>
    <w:rsid w:val="00DE44BA"/>
    <w:rsid w:val="00DE44CD"/>
    <w:rsid w:val="00DE47B0"/>
    <w:rsid w:val="00DE48C8"/>
    <w:rsid w:val="00DE4B39"/>
    <w:rsid w:val="00DE4B4A"/>
    <w:rsid w:val="00DE4F0B"/>
    <w:rsid w:val="00DE52A6"/>
    <w:rsid w:val="00DE54B5"/>
    <w:rsid w:val="00DE55BB"/>
    <w:rsid w:val="00DE56A0"/>
    <w:rsid w:val="00DE577C"/>
    <w:rsid w:val="00DE5BD2"/>
    <w:rsid w:val="00DE5F5C"/>
    <w:rsid w:val="00DE62C4"/>
    <w:rsid w:val="00DE632B"/>
    <w:rsid w:val="00DE659B"/>
    <w:rsid w:val="00DE6919"/>
    <w:rsid w:val="00DE6BAA"/>
    <w:rsid w:val="00DE6CE8"/>
    <w:rsid w:val="00DE6D69"/>
    <w:rsid w:val="00DE6E8A"/>
    <w:rsid w:val="00DE7146"/>
    <w:rsid w:val="00DE727C"/>
    <w:rsid w:val="00DE7314"/>
    <w:rsid w:val="00DE7758"/>
    <w:rsid w:val="00DE78AB"/>
    <w:rsid w:val="00DE78F6"/>
    <w:rsid w:val="00DE7A40"/>
    <w:rsid w:val="00DE7A7E"/>
    <w:rsid w:val="00DE7F3A"/>
    <w:rsid w:val="00DF0046"/>
    <w:rsid w:val="00DF0155"/>
    <w:rsid w:val="00DF0432"/>
    <w:rsid w:val="00DF0507"/>
    <w:rsid w:val="00DF0CF8"/>
    <w:rsid w:val="00DF1CA5"/>
    <w:rsid w:val="00DF1E0A"/>
    <w:rsid w:val="00DF1EBC"/>
    <w:rsid w:val="00DF1F7C"/>
    <w:rsid w:val="00DF2102"/>
    <w:rsid w:val="00DF22A7"/>
    <w:rsid w:val="00DF2368"/>
    <w:rsid w:val="00DF2990"/>
    <w:rsid w:val="00DF2CAF"/>
    <w:rsid w:val="00DF2F1A"/>
    <w:rsid w:val="00DF2FB2"/>
    <w:rsid w:val="00DF30CB"/>
    <w:rsid w:val="00DF330A"/>
    <w:rsid w:val="00DF3741"/>
    <w:rsid w:val="00DF3752"/>
    <w:rsid w:val="00DF3790"/>
    <w:rsid w:val="00DF3859"/>
    <w:rsid w:val="00DF3B8C"/>
    <w:rsid w:val="00DF3CF4"/>
    <w:rsid w:val="00DF3D76"/>
    <w:rsid w:val="00DF4101"/>
    <w:rsid w:val="00DF475F"/>
    <w:rsid w:val="00DF4AC0"/>
    <w:rsid w:val="00DF4E0C"/>
    <w:rsid w:val="00DF4E10"/>
    <w:rsid w:val="00DF5227"/>
    <w:rsid w:val="00DF5466"/>
    <w:rsid w:val="00DF6DDA"/>
    <w:rsid w:val="00DF6F83"/>
    <w:rsid w:val="00DF77ED"/>
    <w:rsid w:val="00DF79DD"/>
    <w:rsid w:val="00DF7B50"/>
    <w:rsid w:val="00DF7BC4"/>
    <w:rsid w:val="00DF7D07"/>
    <w:rsid w:val="00DF7D42"/>
    <w:rsid w:val="00DF7DAF"/>
    <w:rsid w:val="00DF7E7C"/>
    <w:rsid w:val="00E00617"/>
    <w:rsid w:val="00E00736"/>
    <w:rsid w:val="00E00A0F"/>
    <w:rsid w:val="00E00A61"/>
    <w:rsid w:val="00E00A82"/>
    <w:rsid w:val="00E00D47"/>
    <w:rsid w:val="00E00DF0"/>
    <w:rsid w:val="00E00EA5"/>
    <w:rsid w:val="00E00FD9"/>
    <w:rsid w:val="00E012A6"/>
    <w:rsid w:val="00E0191E"/>
    <w:rsid w:val="00E01A4F"/>
    <w:rsid w:val="00E01E87"/>
    <w:rsid w:val="00E02185"/>
    <w:rsid w:val="00E0251D"/>
    <w:rsid w:val="00E02A74"/>
    <w:rsid w:val="00E02DF5"/>
    <w:rsid w:val="00E030CC"/>
    <w:rsid w:val="00E03249"/>
    <w:rsid w:val="00E033D1"/>
    <w:rsid w:val="00E0361C"/>
    <w:rsid w:val="00E036E1"/>
    <w:rsid w:val="00E038AB"/>
    <w:rsid w:val="00E03D47"/>
    <w:rsid w:val="00E04102"/>
    <w:rsid w:val="00E04479"/>
    <w:rsid w:val="00E044D1"/>
    <w:rsid w:val="00E04563"/>
    <w:rsid w:val="00E04A36"/>
    <w:rsid w:val="00E04A8B"/>
    <w:rsid w:val="00E04B97"/>
    <w:rsid w:val="00E04E8C"/>
    <w:rsid w:val="00E050D2"/>
    <w:rsid w:val="00E05381"/>
    <w:rsid w:val="00E05A55"/>
    <w:rsid w:val="00E05B3E"/>
    <w:rsid w:val="00E05E63"/>
    <w:rsid w:val="00E0646F"/>
    <w:rsid w:val="00E06476"/>
    <w:rsid w:val="00E06567"/>
    <w:rsid w:val="00E06D53"/>
    <w:rsid w:val="00E06E62"/>
    <w:rsid w:val="00E06EB1"/>
    <w:rsid w:val="00E06F8B"/>
    <w:rsid w:val="00E0721D"/>
    <w:rsid w:val="00E07247"/>
    <w:rsid w:val="00E076C5"/>
    <w:rsid w:val="00E07D47"/>
    <w:rsid w:val="00E07FC3"/>
    <w:rsid w:val="00E100EB"/>
    <w:rsid w:val="00E10461"/>
    <w:rsid w:val="00E10777"/>
    <w:rsid w:val="00E107BA"/>
    <w:rsid w:val="00E1090F"/>
    <w:rsid w:val="00E10D14"/>
    <w:rsid w:val="00E11144"/>
    <w:rsid w:val="00E1134C"/>
    <w:rsid w:val="00E113EC"/>
    <w:rsid w:val="00E11662"/>
    <w:rsid w:val="00E118F3"/>
    <w:rsid w:val="00E11BDA"/>
    <w:rsid w:val="00E11F7D"/>
    <w:rsid w:val="00E121F8"/>
    <w:rsid w:val="00E123C4"/>
    <w:rsid w:val="00E126F2"/>
    <w:rsid w:val="00E12741"/>
    <w:rsid w:val="00E12F78"/>
    <w:rsid w:val="00E13028"/>
    <w:rsid w:val="00E13B2D"/>
    <w:rsid w:val="00E13B33"/>
    <w:rsid w:val="00E13C02"/>
    <w:rsid w:val="00E13CA1"/>
    <w:rsid w:val="00E13CF6"/>
    <w:rsid w:val="00E14432"/>
    <w:rsid w:val="00E145C2"/>
    <w:rsid w:val="00E147AA"/>
    <w:rsid w:val="00E14948"/>
    <w:rsid w:val="00E14FBC"/>
    <w:rsid w:val="00E15164"/>
    <w:rsid w:val="00E15353"/>
    <w:rsid w:val="00E1551A"/>
    <w:rsid w:val="00E15F51"/>
    <w:rsid w:val="00E1665E"/>
    <w:rsid w:val="00E16A11"/>
    <w:rsid w:val="00E16B0D"/>
    <w:rsid w:val="00E16C06"/>
    <w:rsid w:val="00E16D40"/>
    <w:rsid w:val="00E16E45"/>
    <w:rsid w:val="00E17482"/>
    <w:rsid w:val="00E174EF"/>
    <w:rsid w:val="00E1765D"/>
    <w:rsid w:val="00E17738"/>
    <w:rsid w:val="00E179C0"/>
    <w:rsid w:val="00E17B3F"/>
    <w:rsid w:val="00E17B56"/>
    <w:rsid w:val="00E17CA1"/>
    <w:rsid w:val="00E17F49"/>
    <w:rsid w:val="00E200C3"/>
    <w:rsid w:val="00E20264"/>
    <w:rsid w:val="00E207A8"/>
    <w:rsid w:val="00E2082F"/>
    <w:rsid w:val="00E20930"/>
    <w:rsid w:val="00E20B35"/>
    <w:rsid w:val="00E20BD9"/>
    <w:rsid w:val="00E20D9F"/>
    <w:rsid w:val="00E20EF1"/>
    <w:rsid w:val="00E2106C"/>
    <w:rsid w:val="00E21208"/>
    <w:rsid w:val="00E21499"/>
    <w:rsid w:val="00E22085"/>
    <w:rsid w:val="00E222C4"/>
    <w:rsid w:val="00E2239A"/>
    <w:rsid w:val="00E22524"/>
    <w:rsid w:val="00E2253C"/>
    <w:rsid w:val="00E22B5B"/>
    <w:rsid w:val="00E230E3"/>
    <w:rsid w:val="00E23550"/>
    <w:rsid w:val="00E23777"/>
    <w:rsid w:val="00E23F8E"/>
    <w:rsid w:val="00E24266"/>
    <w:rsid w:val="00E244B8"/>
    <w:rsid w:val="00E249B4"/>
    <w:rsid w:val="00E24C7F"/>
    <w:rsid w:val="00E24E4E"/>
    <w:rsid w:val="00E24F48"/>
    <w:rsid w:val="00E2534F"/>
    <w:rsid w:val="00E258BE"/>
    <w:rsid w:val="00E25976"/>
    <w:rsid w:val="00E26027"/>
    <w:rsid w:val="00E2615D"/>
    <w:rsid w:val="00E26228"/>
    <w:rsid w:val="00E26433"/>
    <w:rsid w:val="00E267A1"/>
    <w:rsid w:val="00E2684E"/>
    <w:rsid w:val="00E2738F"/>
    <w:rsid w:val="00E275D1"/>
    <w:rsid w:val="00E27A0A"/>
    <w:rsid w:val="00E27B07"/>
    <w:rsid w:val="00E27B08"/>
    <w:rsid w:val="00E27B15"/>
    <w:rsid w:val="00E27B57"/>
    <w:rsid w:val="00E27F4E"/>
    <w:rsid w:val="00E27F62"/>
    <w:rsid w:val="00E27FED"/>
    <w:rsid w:val="00E30030"/>
    <w:rsid w:val="00E3026A"/>
    <w:rsid w:val="00E30375"/>
    <w:rsid w:val="00E30D7E"/>
    <w:rsid w:val="00E31208"/>
    <w:rsid w:val="00E31239"/>
    <w:rsid w:val="00E31478"/>
    <w:rsid w:val="00E31599"/>
    <w:rsid w:val="00E3169C"/>
    <w:rsid w:val="00E316A2"/>
    <w:rsid w:val="00E3171F"/>
    <w:rsid w:val="00E323DA"/>
    <w:rsid w:val="00E325A0"/>
    <w:rsid w:val="00E325C7"/>
    <w:rsid w:val="00E32745"/>
    <w:rsid w:val="00E32B06"/>
    <w:rsid w:val="00E32CA9"/>
    <w:rsid w:val="00E32D2D"/>
    <w:rsid w:val="00E32DD0"/>
    <w:rsid w:val="00E32F33"/>
    <w:rsid w:val="00E32F3D"/>
    <w:rsid w:val="00E32F89"/>
    <w:rsid w:val="00E3343E"/>
    <w:rsid w:val="00E33468"/>
    <w:rsid w:val="00E33888"/>
    <w:rsid w:val="00E33A7A"/>
    <w:rsid w:val="00E33B0D"/>
    <w:rsid w:val="00E33C86"/>
    <w:rsid w:val="00E33ECC"/>
    <w:rsid w:val="00E34034"/>
    <w:rsid w:val="00E34218"/>
    <w:rsid w:val="00E34630"/>
    <w:rsid w:val="00E3483D"/>
    <w:rsid w:val="00E34B71"/>
    <w:rsid w:val="00E353E0"/>
    <w:rsid w:val="00E3588C"/>
    <w:rsid w:val="00E35EAB"/>
    <w:rsid w:val="00E3647F"/>
    <w:rsid w:val="00E36541"/>
    <w:rsid w:val="00E36A73"/>
    <w:rsid w:val="00E36A82"/>
    <w:rsid w:val="00E36B96"/>
    <w:rsid w:val="00E36E6E"/>
    <w:rsid w:val="00E370EC"/>
    <w:rsid w:val="00E37359"/>
    <w:rsid w:val="00E3776B"/>
    <w:rsid w:val="00E37815"/>
    <w:rsid w:val="00E37835"/>
    <w:rsid w:val="00E37997"/>
    <w:rsid w:val="00E37B6E"/>
    <w:rsid w:val="00E37C5E"/>
    <w:rsid w:val="00E40492"/>
    <w:rsid w:val="00E40B7D"/>
    <w:rsid w:val="00E41728"/>
    <w:rsid w:val="00E41C32"/>
    <w:rsid w:val="00E41CEB"/>
    <w:rsid w:val="00E41EEC"/>
    <w:rsid w:val="00E42B8F"/>
    <w:rsid w:val="00E42D08"/>
    <w:rsid w:val="00E42FDD"/>
    <w:rsid w:val="00E43025"/>
    <w:rsid w:val="00E430A6"/>
    <w:rsid w:val="00E4315C"/>
    <w:rsid w:val="00E432F7"/>
    <w:rsid w:val="00E4384F"/>
    <w:rsid w:val="00E4391C"/>
    <w:rsid w:val="00E4398C"/>
    <w:rsid w:val="00E43E5A"/>
    <w:rsid w:val="00E440EF"/>
    <w:rsid w:val="00E44132"/>
    <w:rsid w:val="00E4425E"/>
    <w:rsid w:val="00E44935"/>
    <w:rsid w:val="00E4552C"/>
    <w:rsid w:val="00E4599F"/>
    <w:rsid w:val="00E45B19"/>
    <w:rsid w:val="00E45CD2"/>
    <w:rsid w:val="00E46300"/>
    <w:rsid w:val="00E4638D"/>
    <w:rsid w:val="00E466BE"/>
    <w:rsid w:val="00E46A2E"/>
    <w:rsid w:val="00E46C97"/>
    <w:rsid w:val="00E46EFE"/>
    <w:rsid w:val="00E470B4"/>
    <w:rsid w:val="00E47408"/>
    <w:rsid w:val="00E4757E"/>
    <w:rsid w:val="00E476AB"/>
    <w:rsid w:val="00E47715"/>
    <w:rsid w:val="00E47846"/>
    <w:rsid w:val="00E4784E"/>
    <w:rsid w:val="00E47A3A"/>
    <w:rsid w:val="00E50315"/>
    <w:rsid w:val="00E5069F"/>
    <w:rsid w:val="00E50A32"/>
    <w:rsid w:val="00E50A96"/>
    <w:rsid w:val="00E50AD9"/>
    <w:rsid w:val="00E50B2A"/>
    <w:rsid w:val="00E50C33"/>
    <w:rsid w:val="00E50CCA"/>
    <w:rsid w:val="00E50D22"/>
    <w:rsid w:val="00E50ED8"/>
    <w:rsid w:val="00E5119E"/>
    <w:rsid w:val="00E51320"/>
    <w:rsid w:val="00E516EA"/>
    <w:rsid w:val="00E51BB1"/>
    <w:rsid w:val="00E51C40"/>
    <w:rsid w:val="00E522A6"/>
    <w:rsid w:val="00E5249C"/>
    <w:rsid w:val="00E52A5D"/>
    <w:rsid w:val="00E52BD0"/>
    <w:rsid w:val="00E52C3B"/>
    <w:rsid w:val="00E52EB9"/>
    <w:rsid w:val="00E52F3A"/>
    <w:rsid w:val="00E52FDA"/>
    <w:rsid w:val="00E531D7"/>
    <w:rsid w:val="00E533BF"/>
    <w:rsid w:val="00E53407"/>
    <w:rsid w:val="00E53726"/>
    <w:rsid w:val="00E537F6"/>
    <w:rsid w:val="00E53B3B"/>
    <w:rsid w:val="00E53D9B"/>
    <w:rsid w:val="00E53E75"/>
    <w:rsid w:val="00E54059"/>
    <w:rsid w:val="00E544C0"/>
    <w:rsid w:val="00E544DE"/>
    <w:rsid w:val="00E5467D"/>
    <w:rsid w:val="00E54844"/>
    <w:rsid w:val="00E54C5D"/>
    <w:rsid w:val="00E5500F"/>
    <w:rsid w:val="00E5501E"/>
    <w:rsid w:val="00E55177"/>
    <w:rsid w:val="00E554FB"/>
    <w:rsid w:val="00E5583F"/>
    <w:rsid w:val="00E55B22"/>
    <w:rsid w:val="00E55BB0"/>
    <w:rsid w:val="00E55C74"/>
    <w:rsid w:val="00E55E23"/>
    <w:rsid w:val="00E56040"/>
    <w:rsid w:val="00E56073"/>
    <w:rsid w:val="00E565CC"/>
    <w:rsid w:val="00E56672"/>
    <w:rsid w:val="00E566C9"/>
    <w:rsid w:val="00E56A78"/>
    <w:rsid w:val="00E56AD4"/>
    <w:rsid w:val="00E56BBD"/>
    <w:rsid w:val="00E5754E"/>
    <w:rsid w:val="00E57562"/>
    <w:rsid w:val="00E5756D"/>
    <w:rsid w:val="00E576BA"/>
    <w:rsid w:val="00E57AE8"/>
    <w:rsid w:val="00E57B1A"/>
    <w:rsid w:val="00E57BA6"/>
    <w:rsid w:val="00E60061"/>
    <w:rsid w:val="00E60212"/>
    <w:rsid w:val="00E60267"/>
    <w:rsid w:val="00E602AA"/>
    <w:rsid w:val="00E60AD4"/>
    <w:rsid w:val="00E60E35"/>
    <w:rsid w:val="00E61ADF"/>
    <w:rsid w:val="00E62274"/>
    <w:rsid w:val="00E62335"/>
    <w:rsid w:val="00E6276B"/>
    <w:rsid w:val="00E6282D"/>
    <w:rsid w:val="00E628E9"/>
    <w:rsid w:val="00E62A73"/>
    <w:rsid w:val="00E62D65"/>
    <w:rsid w:val="00E62FB1"/>
    <w:rsid w:val="00E6340C"/>
    <w:rsid w:val="00E6347D"/>
    <w:rsid w:val="00E635E0"/>
    <w:rsid w:val="00E64285"/>
    <w:rsid w:val="00E642EA"/>
    <w:rsid w:val="00E643B1"/>
    <w:rsid w:val="00E644B5"/>
    <w:rsid w:val="00E647E8"/>
    <w:rsid w:val="00E6522C"/>
    <w:rsid w:val="00E65480"/>
    <w:rsid w:val="00E654D2"/>
    <w:rsid w:val="00E65895"/>
    <w:rsid w:val="00E658E4"/>
    <w:rsid w:val="00E65AE3"/>
    <w:rsid w:val="00E65D9C"/>
    <w:rsid w:val="00E65F58"/>
    <w:rsid w:val="00E65FCA"/>
    <w:rsid w:val="00E66045"/>
    <w:rsid w:val="00E6607C"/>
    <w:rsid w:val="00E660A5"/>
    <w:rsid w:val="00E661E2"/>
    <w:rsid w:val="00E6630C"/>
    <w:rsid w:val="00E66446"/>
    <w:rsid w:val="00E664D8"/>
    <w:rsid w:val="00E66B37"/>
    <w:rsid w:val="00E66BE8"/>
    <w:rsid w:val="00E66E65"/>
    <w:rsid w:val="00E67174"/>
    <w:rsid w:val="00E67327"/>
    <w:rsid w:val="00E6786F"/>
    <w:rsid w:val="00E67CB8"/>
    <w:rsid w:val="00E67DF0"/>
    <w:rsid w:val="00E67DF5"/>
    <w:rsid w:val="00E67E75"/>
    <w:rsid w:val="00E700AE"/>
    <w:rsid w:val="00E70169"/>
    <w:rsid w:val="00E702EB"/>
    <w:rsid w:val="00E70831"/>
    <w:rsid w:val="00E7087F"/>
    <w:rsid w:val="00E7114E"/>
    <w:rsid w:val="00E71252"/>
    <w:rsid w:val="00E71AC5"/>
    <w:rsid w:val="00E71DF1"/>
    <w:rsid w:val="00E72221"/>
    <w:rsid w:val="00E7250D"/>
    <w:rsid w:val="00E7274E"/>
    <w:rsid w:val="00E72E88"/>
    <w:rsid w:val="00E72F43"/>
    <w:rsid w:val="00E730EC"/>
    <w:rsid w:val="00E73873"/>
    <w:rsid w:val="00E73AE4"/>
    <w:rsid w:val="00E73BDB"/>
    <w:rsid w:val="00E73D3F"/>
    <w:rsid w:val="00E73DDD"/>
    <w:rsid w:val="00E73F5A"/>
    <w:rsid w:val="00E7401A"/>
    <w:rsid w:val="00E74104"/>
    <w:rsid w:val="00E74130"/>
    <w:rsid w:val="00E742E9"/>
    <w:rsid w:val="00E74358"/>
    <w:rsid w:val="00E743B9"/>
    <w:rsid w:val="00E7505B"/>
    <w:rsid w:val="00E7564B"/>
    <w:rsid w:val="00E75A06"/>
    <w:rsid w:val="00E75ACF"/>
    <w:rsid w:val="00E75BD9"/>
    <w:rsid w:val="00E75D42"/>
    <w:rsid w:val="00E76140"/>
    <w:rsid w:val="00E761A7"/>
    <w:rsid w:val="00E76633"/>
    <w:rsid w:val="00E76744"/>
    <w:rsid w:val="00E769D5"/>
    <w:rsid w:val="00E76B0C"/>
    <w:rsid w:val="00E76F95"/>
    <w:rsid w:val="00E770BD"/>
    <w:rsid w:val="00E772AE"/>
    <w:rsid w:val="00E774D9"/>
    <w:rsid w:val="00E776F1"/>
    <w:rsid w:val="00E779D2"/>
    <w:rsid w:val="00E77BB8"/>
    <w:rsid w:val="00E77D8C"/>
    <w:rsid w:val="00E80305"/>
    <w:rsid w:val="00E8094A"/>
    <w:rsid w:val="00E80E51"/>
    <w:rsid w:val="00E813E3"/>
    <w:rsid w:val="00E814BE"/>
    <w:rsid w:val="00E81913"/>
    <w:rsid w:val="00E81E2D"/>
    <w:rsid w:val="00E81E8B"/>
    <w:rsid w:val="00E81F9B"/>
    <w:rsid w:val="00E81FB7"/>
    <w:rsid w:val="00E82521"/>
    <w:rsid w:val="00E833BB"/>
    <w:rsid w:val="00E835B1"/>
    <w:rsid w:val="00E839D3"/>
    <w:rsid w:val="00E83C6D"/>
    <w:rsid w:val="00E84030"/>
    <w:rsid w:val="00E8424B"/>
    <w:rsid w:val="00E843C0"/>
    <w:rsid w:val="00E84469"/>
    <w:rsid w:val="00E846CE"/>
    <w:rsid w:val="00E84BBA"/>
    <w:rsid w:val="00E84EFA"/>
    <w:rsid w:val="00E85221"/>
    <w:rsid w:val="00E8525C"/>
    <w:rsid w:val="00E854FC"/>
    <w:rsid w:val="00E8584A"/>
    <w:rsid w:val="00E85878"/>
    <w:rsid w:val="00E85D5B"/>
    <w:rsid w:val="00E85E1D"/>
    <w:rsid w:val="00E85EE9"/>
    <w:rsid w:val="00E86462"/>
    <w:rsid w:val="00E86533"/>
    <w:rsid w:val="00E86683"/>
    <w:rsid w:val="00E866A5"/>
    <w:rsid w:val="00E86B83"/>
    <w:rsid w:val="00E8725C"/>
    <w:rsid w:val="00E872C9"/>
    <w:rsid w:val="00E872D7"/>
    <w:rsid w:val="00E874BE"/>
    <w:rsid w:val="00E875EE"/>
    <w:rsid w:val="00E87FCD"/>
    <w:rsid w:val="00E900A9"/>
    <w:rsid w:val="00E90312"/>
    <w:rsid w:val="00E9048C"/>
    <w:rsid w:val="00E90783"/>
    <w:rsid w:val="00E908F4"/>
    <w:rsid w:val="00E90BA4"/>
    <w:rsid w:val="00E90C63"/>
    <w:rsid w:val="00E91025"/>
    <w:rsid w:val="00E91A1F"/>
    <w:rsid w:val="00E91B08"/>
    <w:rsid w:val="00E91CB3"/>
    <w:rsid w:val="00E92184"/>
    <w:rsid w:val="00E923C5"/>
    <w:rsid w:val="00E925CD"/>
    <w:rsid w:val="00E928E5"/>
    <w:rsid w:val="00E9312D"/>
    <w:rsid w:val="00E938A2"/>
    <w:rsid w:val="00E94471"/>
    <w:rsid w:val="00E94D81"/>
    <w:rsid w:val="00E9545E"/>
    <w:rsid w:val="00E95469"/>
    <w:rsid w:val="00E957F5"/>
    <w:rsid w:val="00E95881"/>
    <w:rsid w:val="00E958D5"/>
    <w:rsid w:val="00E958D9"/>
    <w:rsid w:val="00E95B09"/>
    <w:rsid w:val="00E95D4E"/>
    <w:rsid w:val="00E95FFB"/>
    <w:rsid w:val="00E961D7"/>
    <w:rsid w:val="00E962C6"/>
    <w:rsid w:val="00E96410"/>
    <w:rsid w:val="00E96436"/>
    <w:rsid w:val="00E96BB0"/>
    <w:rsid w:val="00E978AC"/>
    <w:rsid w:val="00E97B28"/>
    <w:rsid w:val="00E97C68"/>
    <w:rsid w:val="00E97EFE"/>
    <w:rsid w:val="00EA01E6"/>
    <w:rsid w:val="00EA034E"/>
    <w:rsid w:val="00EA0A22"/>
    <w:rsid w:val="00EA0DAE"/>
    <w:rsid w:val="00EA12FF"/>
    <w:rsid w:val="00EA1A67"/>
    <w:rsid w:val="00EA1B2B"/>
    <w:rsid w:val="00EA1B52"/>
    <w:rsid w:val="00EA21F6"/>
    <w:rsid w:val="00EA233B"/>
    <w:rsid w:val="00EA2B3B"/>
    <w:rsid w:val="00EA2EE5"/>
    <w:rsid w:val="00EA356B"/>
    <w:rsid w:val="00EA37F9"/>
    <w:rsid w:val="00EA3A9C"/>
    <w:rsid w:val="00EA3E65"/>
    <w:rsid w:val="00EA3E90"/>
    <w:rsid w:val="00EA3F21"/>
    <w:rsid w:val="00EA442A"/>
    <w:rsid w:val="00EA4488"/>
    <w:rsid w:val="00EA480F"/>
    <w:rsid w:val="00EA4A93"/>
    <w:rsid w:val="00EA542A"/>
    <w:rsid w:val="00EA5607"/>
    <w:rsid w:val="00EA576C"/>
    <w:rsid w:val="00EA58E0"/>
    <w:rsid w:val="00EA5A58"/>
    <w:rsid w:val="00EA5A91"/>
    <w:rsid w:val="00EA5DA5"/>
    <w:rsid w:val="00EA606E"/>
    <w:rsid w:val="00EA61A9"/>
    <w:rsid w:val="00EA639D"/>
    <w:rsid w:val="00EA6867"/>
    <w:rsid w:val="00EA6C59"/>
    <w:rsid w:val="00EA6E6F"/>
    <w:rsid w:val="00EA76FC"/>
    <w:rsid w:val="00EA78A6"/>
    <w:rsid w:val="00EA7929"/>
    <w:rsid w:val="00EA7962"/>
    <w:rsid w:val="00EA7D39"/>
    <w:rsid w:val="00EA7E75"/>
    <w:rsid w:val="00EA7ED7"/>
    <w:rsid w:val="00EA7F5E"/>
    <w:rsid w:val="00EA7FDA"/>
    <w:rsid w:val="00EB0247"/>
    <w:rsid w:val="00EB04A2"/>
    <w:rsid w:val="00EB05E5"/>
    <w:rsid w:val="00EB0A72"/>
    <w:rsid w:val="00EB0AC6"/>
    <w:rsid w:val="00EB0FE6"/>
    <w:rsid w:val="00EB101D"/>
    <w:rsid w:val="00EB1456"/>
    <w:rsid w:val="00EB1995"/>
    <w:rsid w:val="00EB1F45"/>
    <w:rsid w:val="00EB237E"/>
    <w:rsid w:val="00EB2436"/>
    <w:rsid w:val="00EB24AF"/>
    <w:rsid w:val="00EB2FE9"/>
    <w:rsid w:val="00EB3093"/>
    <w:rsid w:val="00EB3168"/>
    <w:rsid w:val="00EB36D0"/>
    <w:rsid w:val="00EB3DF0"/>
    <w:rsid w:val="00EB4083"/>
    <w:rsid w:val="00EB4230"/>
    <w:rsid w:val="00EB44FE"/>
    <w:rsid w:val="00EB4C84"/>
    <w:rsid w:val="00EB4D8A"/>
    <w:rsid w:val="00EB4D8D"/>
    <w:rsid w:val="00EB5019"/>
    <w:rsid w:val="00EB57ED"/>
    <w:rsid w:val="00EB59A1"/>
    <w:rsid w:val="00EB5D96"/>
    <w:rsid w:val="00EB64C9"/>
    <w:rsid w:val="00EB6653"/>
    <w:rsid w:val="00EB6667"/>
    <w:rsid w:val="00EB6B17"/>
    <w:rsid w:val="00EB6BA0"/>
    <w:rsid w:val="00EB6BA8"/>
    <w:rsid w:val="00EB6BD9"/>
    <w:rsid w:val="00EB6C3A"/>
    <w:rsid w:val="00EB6D0A"/>
    <w:rsid w:val="00EB75E7"/>
    <w:rsid w:val="00EB773F"/>
    <w:rsid w:val="00EB77C9"/>
    <w:rsid w:val="00EB77D9"/>
    <w:rsid w:val="00EB7C4C"/>
    <w:rsid w:val="00EB7E9A"/>
    <w:rsid w:val="00EC00B6"/>
    <w:rsid w:val="00EC0557"/>
    <w:rsid w:val="00EC0B1B"/>
    <w:rsid w:val="00EC0B2C"/>
    <w:rsid w:val="00EC0ECB"/>
    <w:rsid w:val="00EC13F4"/>
    <w:rsid w:val="00EC1809"/>
    <w:rsid w:val="00EC19E0"/>
    <w:rsid w:val="00EC1C22"/>
    <w:rsid w:val="00EC1E13"/>
    <w:rsid w:val="00EC1EED"/>
    <w:rsid w:val="00EC2079"/>
    <w:rsid w:val="00EC2548"/>
    <w:rsid w:val="00EC258A"/>
    <w:rsid w:val="00EC27E0"/>
    <w:rsid w:val="00EC2AAE"/>
    <w:rsid w:val="00EC2B8F"/>
    <w:rsid w:val="00EC2B94"/>
    <w:rsid w:val="00EC2BA0"/>
    <w:rsid w:val="00EC3130"/>
    <w:rsid w:val="00EC3176"/>
    <w:rsid w:val="00EC337C"/>
    <w:rsid w:val="00EC3468"/>
    <w:rsid w:val="00EC34C1"/>
    <w:rsid w:val="00EC3743"/>
    <w:rsid w:val="00EC38EF"/>
    <w:rsid w:val="00EC3A0D"/>
    <w:rsid w:val="00EC3A6E"/>
    <w:rsid w:val="00EC3DF3"/>
    <w:rsid w:val="00EC4034"/>
    <w:rsid w:val="00EC4207"/>
    <w:rsid w:val="00EC4889"/>
    <w:rsid w:val="00EC4A0F"/>
    <w:rsid w:val="00EC4A5E"/>
    <w:rsid w:val="00EC4E53"/>
    <w:rsid w:val="00EC4F56"/>
    <w:rsid w:val="00EC52CF"/>
    <w:rsid w:val="00EC5680"/>
    <w:rsid w:val="00EC56E8"/>
    <w:rsid w:val="00EC5F8E"/>
    <w:rsid w:val="00EC5FE5"/>
    <w:rsid w:val="00EC65E1"/>
    <w:rsid w:val="00EC6BBB"/>
    <w:rsid w:val="00EC6EE2"/>
    <w:rsid w:val="00EC7122"/>
    <w:rsid w:val="00EC731E"/>
    <w:rsid w:val="00EC7363"/>
    <w:rsid w:val="00EC7449"/>
    <w:rsid w:val="00EC75AA"/>
    <w:rsid w:val="00EC75D9"/>
    <w:rsid w:val="00EC7A09"/>
    <w:rsid w:val="00EC7D89"/>
    <w:rsid w:val="00EC7D97"/>
    <w:rsid w:val="00EC7DEC"/>
    <w:rsid w:val="00ED002A"/>
    <w:rsid w:val="00ED0DF3"/>
    <w:rsid w:val="00ED0E78"/>
    <w:rsid w:val="00ED1525"/>
    <w:rsid w:val="00ED16F1"/>
    <w:rsid w:val="00ED17D6"/>
    <w:rsid w:val="00ED1B16"/>
    <w:rsid w:val="00ED1BD9"/>
    <w:rsid w:val="00ED1DAA"/>
    <w:rsid w:val="00ED23CB"/>
    <w:rsid w:val="00ED266F"/>
    <w:rsid w:val="00ED28AA"/>
    <w:rsid w:val="00ED2B8B"/>
    <w:rsid w:val="00ED2CA5"/>
    <w:rsid w:val="00ED2D8D"/>
    <w:rsid w:val="00ED355D"/>
    <w:rsid w:val="00ED35B5"/>
    <w:rsid w:val="00ED3A9D"/>
    <w:rsid w:val="00ED3ACB"/>
    <w:rsid w:val="00ED3AE1"/>
    <w:rsid w:val="00ED3AE3"/>
    <w:rsid w:val="00ED3F99"/>
    <w:rsid w:val="00ED4303"/>
    <w:rsid w:val="00ED432B"/>
    <w:rsid w:val="00ED46E1"/>
    <w:rsid w:val="00ED4C67"/>
    <w:rsid w:val="00ED4CC4"/>
    <w:rsid w:val="00ED4D21"/>
    <w:rsid w:val="00ED55E2"/>
    <w:rsid w:val="00ED56E8"/>
    <w:rsid w:val="00ED5740"/>
    <w:rsid w:val="00ED576D"/>
    <w:rsid w:val="00ED5FC4"/>
    <w:rsid w:val="00ED67B5"/>
    <w:rsid w:val="00ED703F"/>
    <w:rsid w:val="00ED7AFA"/>
    <w:rsid w:val="00ED7BD6"/>
    <w:rsid w:val="00ED7CC9"/>
    <w:rsid w:val="00ED7E09"/>
    <w:rsid w:val="00EE00B4"/>
    <w:rsid w:val="00EE058E"/>
    <w:rsid w:val="00EE083B"/>
    <w:rsid w:val="00EE08E7"/>
    <w:rsid w:val="00EE09B4"/>
    <w:rsid w:val="00EE0AA2"/>
    <w:rsid w:val="00EE155A"/>
    <w:rsid w:val="00EE190E"/>
    <w:rsid w:val="00EE19BB"/>
    <w:rsid w:val="00EE19C5"/>
    <w:rsid w:val="00EE1B2C"/>
    <w:rsid w:val="00EE1C39"/>
    <w:rsid w:val="00EE1FB9"/>
    <w:rsid w:val="00EE2160"/>
    <w:rsid w:val="00EE2247"/>
    <w:rsid w:val="00EE24DB"/>
    <w:rsid w:val="00EE250D"/>
    <w:rsid w:val="00EE27D7"/>
    <w:rsid w:val="00EE2BC9"/>
    <w:rsid w:val="00EE2E44"/>
    <w:rsid w:val="00EE30AA"/>
    <w:rsid w:val="00EE33CF"/>
    <w:rsid w:val="00EE38DF"/>
    <w:rsid w:val="00EE38F2"/>
    <w:rsid w:val="00EE3B10"/>
    <w:rsid w:val="00EE3D85"/>
    <w:rsid w:val="00EE3DE5"/>
    <w:rsid w:val="00EE3FC7"/>
    <w:rsid w:val="00EE43B2"/>
    <w:rsid w:val="00EE470C"/>
    <w:rsid w:val="00EE4D64"/>
    <w:rsid w:val="00EE5262"/>
    <w:rsid w:val="00EE54D2"/>
    <w:rsid w:val="00EE56A8"/>
    <w:rsid w:val="00EE5AA7"/>
    <w:rsid w:val="00EE5B54"/>
    <w:rsid w:val="00EE5CC9"/>
    <w:rsid w:val="00EE61E8"/>
    <w:rsid w:val="00EE6875"/>
    <w:rsid w:val="00EE69B9"/>
    <w:rsid w:val="00EE6C80"/>
    <w:rsid w:val="00EE6E5E"/>
    <w:rsid w:val="00EE7083"/>
    <w:rsid w:val="00EE70EE"/>
    <w:rsid w:val="00EE71BD"/>
    <w:rsid w:val="00EE7418"/>
    <w:rsid w:val="00EE77CD"/>
    <w:rsid w:val="00EE7C24"/>
    <w:rsid w:val="00EE7CC3"/>
    <w:rsid w:val="00EE7E27"/>
    <w:rsid w:val="00EE7E47"/>
    <w:rsid w:val="00EF0ADE"/>
    <w:rsid w:val="00EF0BEF"/>
    <w:rsid w:val="00EF0C6C"/>
    <w:rsid w:val="00EF0EC3"/>
    <w:rsid w:val="00EF0F00"/>
    <w:rsid w:val="00EF0FF3"/>
    <w:rsid w:val="00EF1111"/>
    <w:rsid w:val="00EF1181"/>
    <w:rsid w:val="00EF118D"/>
    <w:rsid w:val="00EF118F"/>
    <w:rsid w:val="00EF1360"/>
    <w:rsid w:val="00EF13D5"/>
    <w:rsid w:val="00EF197D"/>
    <w:rsid w:val="00EF1B12"/>
    <w:rsid w:val="00EF1C49"/>
    <w:rsid w:val="00EF1C9A"/>
    <w:rsid w:val="00EF1E2A"/>
    <w:rsid w:val="00EF218D"/>
    <w:rsid w:val="00EF2780"/>
    <w:rsid w:val="00EF28C8"/>
    <w:rsid w:val="00EF3466"/>
    <w:rsid w:val="00EF354C"/>
    <w:rsid w:val="00EF3A52"/>
    <w:rsid w:val="00EF3AFB"/>
    <w:rsid w:val="00EF3E13"/>
    <w:rsid w:val="00EF4168"/>
    <w:rsid w:val="00EF422D"/>
    <w:rsid w:val="00EF4601"/>
    <w:rsid w:val="00EF46CE"/>
    <w:rsid w:val="00EF49D7"/>
    <w:rsid w:val="00EF4ECE"/>
    <w:rsid w:val="00EF4EDD"/>
    <w:rsid w:val="00EF57B0"/>
    <w:rsid w:val="00EF5957"/>
    <w:rsid w:val="00EF5A8B"/>
    <w:rsid w:val="00EF64E6"/>
    <w:rsid w:val="00EF661A"/>
    <w:rsid w:val="00EF69DB"/>
    <w:rsid w:val="00EF6F61"/>
    <w:rsid w:val="00EF710F"/>
    <w:rsid w:val="00EF7411"/>
    <w:rsid w:val="00EF75E7"/>
    <w:rsid w:val="00EF7779"/>
    <w:rsid w:val="00EF7A41"/>
    <w:rsid w:val="00EF7AD2"/>
    <w:rsid w:val="00EF7F17"/>
    <w:rsid w:val="00F00079"/>
    <w:rsid w:val="00F00971"/>
    <w:rsid w:val="00F00A56"/>
    <w:rsid w:val="00F00B01"/>
    <w:rsid w:val="00F00E78"/>
    <w:rsid w:val="00F00FAF"/>
    <w:rsid w:val="00F00FF5"/>
    <w:rsid w:val="00F01047"/>
    <w:rsid w:val="00F010E5"/>
    <w:rsid w:val="00F01283"/>
    <w:rsid w:val="00F0166F"/>
    <w:rsid w:val="00F01729"/>
    <w:rsid w:val="00F0281B"/>
    <w:rsid w:val="00F02837"/>
    <w:rsid w:val="00F02C2A"/>
    <w:rsid w:val="00F02D9A"/>
    <w:rsid w:val="00F0318D"/>
    <w:rsid w:val="00F0327A"/>
    <w:rsid w:val="00F03454"/>
    <w:rsid w:val="00F0368C"/>
    <w:rsid w:val="00F03760"/>
    <w:rsid w:val="00F03847"/>
    <w:rsid w:val="00F039DE"/>
    <w:rsid w:val="00F03E67"/>
    <w:rsid w:val="00F04050"/>
    <w:rsid w:val="00F040A8"/>
    <w:rsid w:val="00F041E6"/>
    <w:rsid w:val="00F04301"/>
    <w:rsid w:val="00F04660"/>
    <w:rsid w:val="00F04B39"/>
    <w:rsid w:val="00F04FAF"/>
    <w:rsid w:val="00F0543A"/>
    <w:rsid w:val="00F05546"/>
    <w:rsid w:val="00F056E8"/>
    <w:rsid w:val="00F05CB3"/>
    <w:rsid w:val="00F05F0E"/>
    <w:rsid w:val="00F06784"/>
    <w:rsid w:val="00F069B4"/>
    <w:rsid w:val="00F06AE0"/>
    <w:rsid w:val="00F06C9F"/>
    <w:rsid w:val="00F06D16"/>
    <w:rsid w:val="00F06D98"/>
    <w:rsid w:val="00F06EA4"/>
    <w:rsid w:val="00F06EE6"/>
    <w:rsid w:val="00F070F0"/>
    <w:rsid w:val="00F073CC"/>
    <w:rsid w:val="00F0763E"/>
    <w:rsid w:val="00F07906"/>
    <w:rsid w:val="00F07ABF"/>
    <w:rsid w:val="00F07C87"/>
    <w:rsid w:val="00F07E49"/>
    <w:rsid w:val="00F100A6"/>
    <w:rsid w:val="00F10222"/>
    <w:rsid w:val="00F10231"/>
    <w:rsid w:val="00F1048E"/>
    <w:rsid w:val="00F1056A"/>
    <w:rsid w:val="00F10AAF"/>
    <w:rsid w:val="00F10C94"/>
    <w:rsid w:val="00F10EFB"/>
    <w:rsid w:val="00F10F75"/>
    <w:rsid w:val="00F11167"/>
    <w:rsid w:val="00F1131C"/>
    <w:rsid w:val="00F1137F"/>
    <w:rsid w:val="00F1170A"/>
    <w:rsid w:val="00F118F2"/>
    <w:rsid w:val="00F122E6"/>
    <w:rsid w:val="00F12394"/>
    <w:rsid w:val="00F123C3"/>
    <w:rsid w:val="00F126AC"/>
    <w:rsid w:val="00F13415"/>
    <w:rsid w:val="00F13492"/>
    <w:rsid w:val="00F134E6"/>
    <w:rsid w:val="00F1366F"/>
    <w:rsid w:val="00F13808"/>
    <w:rsid w:val="00F13840"/>
    <w:rsid w:val="00F13B61"/>
    <w:rsid w:val="00F13DB0"/>
    <w:rsid w:val="00F13F9C"/>
    <w:rsid w:val="00F14339"/>
    <w:rsid w:val="00F144C0"/>
    <w:rsid w:val="00F1479B"/>
    <w:rsid w:val="00F14B6B"/>
    <w:rsid w:val="00F15100"/>
    <w:rsid w:val="00F1520A"/>
    <w:rsid w:val="00F157F3"/>
    <w:rsid w:val="00F15A13"/>
    <w:rsid w:val="00F16333"/>
    <w:rsid w:val="00F1654D"/>
    <w:rsid w:val="00F16D31"/>
    <w:rsid w:val="00F175CB"/>
    <w:rsid w:val="00F17618"/>
    <w:rsid w:val="00F17A07"/>
    <w:rsid w:val="00F17C81"/>
    <w:rsid w:val="00F20249"/>
    <w:rsid w:val="00F20423"/>
    <w:rsid w:val="00F20D72"/>
    <w:rsid w:val="00F20E30"/>
    <w:rsid w:val="00F20E95"/>
    <w:rsid w:val="00F20F72"/>
    <w:rsid w:val="00F20F8A"/>
    <w:rsid w:val="00F21097"/>
    <w:rsid w:val="00F213B9"/>
    <w:rsid w:val="00F21656"/>
    <w:rsid w:val="00F2183A"/>
    <w:rsid w:val="00F21E2B"/>
    <w:rsid w:val="00F21EC7"/>
    <w:rsid w:val="00F221D5"/>
    <w:rsid w:val="00F2221A"/>
    <w:rsid w:val="00F2221B"/>
    <w:rsid w:val="00F2253B"/>
    <w:rsid w:val="00F2257F"/>
    <w:rsid w:val="00F2261C"/>
    <w:rsid w:val="00F227AF"/>
    <w:rsid w:val="00F22D70"/>
    <w:rsid w:val="00F22EC2"/>
    <w:rsid w:val="00F23022"/>
    <w:rsid w:val="00F232DA"/>
    <w:rsid w:val="00F239DE"/>
    <w:rsid w:val="00F23ACF"/>
    <w:rsid w:val="00F23D60"/>
    <w:rsid w:val="00F23D89"/>
    <w:rsid w:val="00F23E46"/>
    <w:rsid w:val="00F243A4"/>
    <w:rsid w:val="00F24403"/>
    <w:rsid w:val="00F2470D"/>
    <w:rsid w:val="00F249E3"/>
    <w:rsid w:val="00F25215"/>
    <w:rsid w:val="00F254F5"/>
    <w:rsid w:val="00F255D1"/>
    <w:rsid w:val="00F259BE"/>
    <w:rsid w:val="00F25E17"/>
    <w:rsid w:val="00F25FB9"/>
    <w:rsid w:val="00F2648B"/>
    <w:rsid w:val="00F26548"/>
    <w:rsid w:val="00F26719"/>
    <w:rsid w:val="00F26BC7"/>
    <w:rsid w:val="00F26C0B"/>
    <w:rsid w:val="00F26CBD"/>
    <w:rsid w:val="00F271D7"/>
    <w:rsid w:val="00F27343"/>
    <w:rsid w:val="00F27409"/>
    <w:rsid w:val="00F27417"/>
    <w:rsid w:val="00F27534"/>
    <w:rsid w:val="00F2778E"/>
    <w:rsid w:val="00F279CF"/>
    <w:rsid w:val="00F27B37"/>
    <w:rsid w:val="00F27B68"/>
    <w:rsid w:val="00F30036"/>
    <w:rsid w:val="00F3013F"/>
    <w:rsid w:val="00F3014E"/>
    <w:rsid w:val="00F3048F"/>
    <w:rsid w:val="00F304BF"/>
    <w:rsid w:val="00F30625"/>
    <w:rsid w:val="00F30834"/>
    <w:rsid w:val="00F3090B"/>
    <w:rsid w:val="00F30B67"/>
    <w:rsid w:val="00F30E4F"/>
    <w:rsid w:val="00F3116F"/>
    <w:rsid w:val="00F3128A"/>
    <w:rsid w:val="00F312C9"/>
    <w:rsid w:val="00F314C8"/>
    <w:rsid w:val="00F3154B"/>
    <w:rsid w:val="00F315EF"/>
    <w:rsid w:val="00F31A5B"/>
    <w:rsid w:val="00F31CAD"/>
    <w:rsid w:val="00F31FF3"/>
    <w:rsid w:val="00F322F1"/>
    <w:rsid w:val="00F32E62"/>
    <w:rsid w:val="00F32E97"/>
    <w:rsid w:val="00F334A0"/>
    <w:rsid w:val="00F3359A"/>
    <w:rsid w:val="00F33693"/>
    <w:rsid w:val="00F336AB"/>
    <w:rsid w:val="00F33862"/>
    <w:rsid w:val="00F3396B"/>
    <w:rsid w:val="00F33C21"/>
    <w:rsid w:val="00F33D09"/>
    <w:rsid w:val="00F34027"/>
    <w:rsid w:val="00F34037"/>
    <w:rsid w:val="00F3406E"/>
    <w:rsid w:val="00F343FA"/>
    <w:rsid w:val="00F3444C"/>
    <w:rsid w:val="00F344AE"/>
    <w:rsid w:val="00F346B4"/>
    <w:rsid w:val="00F3481F"/>
    <w:rsid w:val="00F348BF"/>
    <w:rsid w:val="00F34A06"/>
    <w:rsid w:val="00F34C18"/>
    <w:rsid w:val="00F34C73"/>
    <w:rsid w:val="00F3560C"/>
    <w:rsid w:val="00F357B5"/>
    <w:rsid w:val="00F358C2"/>
    <w:rsid w:val="00F35D6E"/>
    <w:rsid w:val="00F35E13"/>
    <w:rsid w:val="00F36137"/>
    <w:rsid w:val="00F36191"/>
    <w:rsid w:val="00F363CB"/>
    <w:rsid w:val="00F366BD"/>
    <w:rsid w:val="00F36901"/>
    <w:rsid w:val="00F3698B"/>
    <w:rsid w:val="00F36AC1"/>
    <w:rsid w:val="00F36D91"/>
    <w:rsid w:val="00F36F20"/>
    <w:rsid w:val="00F37314"/>
    <w:rsid w:val="00F3761C"/>
    <w:rsid w:val="00F37923"/>
    <w:rsid w:val="00F37BA8"/>
    <w:rsid w:val="00F37F93"/>
    <w:rsid w:val="00F37F96"/>
    <w:rsid w:val="00F40108"/>
    <w:rsid w:val="00F4010B"/>
    <w:rsid w:val="00F40157"/>
    <w:rsid w:val="00F405DC"/>
    <w:rsid w:val="00F409E2"/>
    <w:rsid w:val="00F40ED0"/>
    <w:rsid w:val="00F41206"/>
    <w:rsid w:val="00F4152A"/>
    <w:rsid w:val="00F419B9"/>
    <w:rsid w:val="00F41DC8"/>
    <w:rsid w:val="00F41F58"/>
    <w:rsid w:val="00F420B9"/>
    <w:rsid w:val="00F4220F"/>
    <w:rsid w:val="00F4268E"/>
    <w:rsid w:val="00F4271F"/>
    <w:rsid w:val="00F42D57"/>
    <w:rsid w:val="00F431E0"/>
    <w:rsid w:val="00F43205"/>
    <w:rsid w:val="00F4332A"/>
    <w:rsid w:val="00F436E7"/>
    <w:rsid w:val="00F43742"/>
    <w:rsid w:val="00F4388A"/>
    <w:rsid w:val="00F43B3D"/>
    <w:rsid w:val="00F43B97"/>
    <w:rsid w:val="00F43E13"/>
    <w:rsid w:val="00F44199"/>
    <w:rsid w:val="00F44A21"/>
    <w:rsid w:val="00F44F48"/>
    <w:rsid w:val="00F45D77"/>
    <w:rsid w:val="00F45E90"/>
    <w:rsid w:val="00F465E8"/>
    <w:rsid w:val="00F46621"/>
    <w:rsid w:val="00F46929"/>
    <w:rsid w:val="00F46EDA"/>
    <w:rsid w:val="00F473E1"/>
    <w:rsid w:val="00F475BE"/>
    <w:rsid w:val="00F47928"/>
    <w:rsid w:val="00F47B4A"/>
    <w:rsid w:val="00F47C2C"/>
    <w:rsid w:val="00F500A1"/>
    <w:rsid w:val="00F50159"/>
    <w:rsid w:val="00F501F6"/>
    <w:rsid w:val="00F5041D"/>
    <w:rsid w:val="00F504A4"/>
    <w:rsid w:val="00F5065B"/>
    <w:rsid w:val="00F50838"/>
    <w:rsid w:val="00F50C68"/>
    <w:rsid w:val="00F50D37"/>
    <w:rsid w:val="00F50D7F"/>
    <w:rsid w:val="00F511B4"/>
    <w:rsid w:val="00F511DF"/>
    <w:rsid w:val="00F5132B"/>
    <w:rsid w:val="00F517A6"/>
    <w:rsid w:val="00F51A14"/>
    <w:rsid w:val="00F51A50"/>
    <w:rsid w:val="00F51EF5"/>
    <w:rsid w:val="00F52445"/>
    <w:rsid w:val="00F52736"/>
    <w:rsid w:val="00F52CE8"/>
    <w:rsid w:val="00F52DD8"/>
    <w:rsid w:val="00F53054"/>
    <w:rsid w:val="00F53168"/>
    <w:rsid w:val="00F53365"/>
    <w:rsid w:val="00F5350A"/>
    <w:rsid w:val="00F5367F"/>
    <w:rsid w:val="00F53924"/>
    <w:rsid w:val="00F539BC"/>
    <w:rsid w:val="00F539C9"/>
    <w:rsid w:val="00F53FB3"/>
    <w:rsid w:val="00F54077"/>
    <w:rsid w:val="00F54117"/>
    <w:rsid w:val="00F54302"/>
    <w:rsid w:val="00F549CA"/>
    <w:rsid w:val="00F54A0B"/>
    <w:rsid w:val="00F54CC3"/>
    <w:rsid w:val="00F54CE5"/>
    <w:rsid w:val="00F54D5B"/>
    <w:rsid w:val="00F555CE"/>
    <w:rsid w:val="00F55616"/>
    <w:rsid w:val="00F55795"/>
    <w:rsid w:val="00F558E8"/>
    <w:rsid w:val="00F55B93"/>
    <w:rsid w:val="00F55D12"/>
    <w:rsid w:val="00F56018"/>
    <w:rsid w:val="00F56897"/>
    <w:rsid w:val="00F56DA0"/>
    <w:rsid w:val="00F571C8"/>
    <w:rsid w:val="00F57304"/>
    <w:rsid w:val="00F573A0"/>
    <w:rsid w:val="00F57AE7"/>
    <w:rsid w:val="00F57B8C"/>
    <w:rsid w:val="00F57C3E"/>
    <w:rsid w:val="00F57C53"/>
    <w:rsid w:val="00F57D8D"/>
    <w:rsid w:val="00F57F5A"/>
    <w:rsid w:val="00F60271"/>
    <w:rsid w:val="00F604B5"/>
    <w:rsid w:val="00F60CF3"/>
    <w:rsid w:val="00F61572"/>
    <w:rsid w:val="00F61B57"/>
    <w:rsid w:val="00F61BC1"/>
    <w:rsid w:val="00F61E41"/>
    <w:rsid w:val="00F6224B"/>
    <w:rsid w:val="00F62310"/>
    <w:rsid w:val="00F62386"/>
    <w:rsid w:val="00F623A2"/>
    <w:rsid w:val="00F623C9"/>
    <w:rsid w:val="00F62B7D"/>
    <w:rsid w:val="00F62E4C"/>
    <w:rsid w:val="00F633DB"/>
    <w:rsid w:val="00F64038"/>
    <w:rsid w:val="00F64782"/>
    <w:rsid w:val="00F6485C"/>
    <w:rsid w:val="00F64A9E"/>
    <w:rsid w:val="00F64C5D"/>
    <w:rsid w:val="00F64F11"/>
    <w:rsid w:val="00F650F9"/>
    <w:rsid w:val="00F65903"/>
    <w:rsid w:val="00F6592E"/>
    <w:rsid w:val="00F65D11"/>
    <w:rsid w:val="00F65F6E"/>
    <w:rsid w:val="00F662F5"/>
    <w:rsid w:val="00F665EF"/>
    <w:rsid w:val="00F66784"/>
    <w:rsid w:val="00F667AA"/>
    <w:rsid w:val="00F667F6"/>
    <w:rsid w:val="00F66B67"/>
    <w:rsid w:val="00F66C78"/>
    <w:rsid w:val="00F6703E"/>
    <w:rsid w:val="00F670E7"/>
    <w:rsid w:val="00F67419"/>
    <w:rsid w:val="00F67791"/>
    <w:rsid w:val="00F678FE"/>
    <w:rsid w:val="00F67984"/>
    <w:rsid w:val="00F679BD"/>
    <w:rsid w:val="00F67C45"/>
    <w:rsid w:val="00F67E7F"/>
    <w:rsid w:val="00F67FBE"/>
    <w:rsid w:val="00F70034"/>
    <w:rsid w:val="00F707C3"/>
    <w:rsid w:val="00F70B24"/>
    <w:rsid w:val="00F70B8B"/>
    <w:rsid w:val="00F70DCC"/>
    <w:rsid w:val="00F70F6E"/>
    <w:rsid w:val="00F71006"/>
    <w:rsid w:val="00F7102D"/>
    <w:rsid w:val="00F71271"/>
    <w:rsid w:val="00F71359"/>
    <w:rsid w:val="00F71467"/>
    <w:rsid w:val="00F717B6"/>
    <w:rsid w:val="00F718F8"/>
    <w:rsid w:val="00F71C62"/>
    <w:rsid w:val="00F7223D"/>
    <w:rsid w:val="00F722EA"/>
    <w:rsid w:val="00F7231F"/>
    <w:rsid w:val="00F72366"/>
    <w:rsid w:val="00F72B57"/>
    <w:rsid w:val="00F72B60"/>
    <w:rsid w:val="00F72C60"/>
    <w:rsid w:val="00F72DF2"/>
    <w:rsid w:val="00F72EAC"/>
    <w:rsid w:val="00F73027"/>
    <w:rsid w:val="00F73190"/>
    <w:rsid w:val="00F732ED"/>
    <w:rsid w:val="00F73569"/>
    <w:rsid w:val="00F73728"/>
    <w:rsid w:val="00F73A0B"/>
    <w:rsid w:val="00F73C52"/>
    <w:rsid w:val="00F73D3C"/>
    <w:rsid w:val="00F73D8F"/>
    <w:rsid w:val="00F73F4A"/>
    <w:rsid w:val="00F74178"/>
    <w:rsid w:val="00F7426F"/>
    <w:rsid w:val="00F744DD"/>
    <w:rsid w:val="00F746E3"/>
    <w:rsid w:val="00F74B0F"/>
    <w:rsid w:val="00F74FF0"/>
    <w:rsid w:val="00F75008"/>
    <w:rsid w:val="00F75446"/>
    <w:rsid w:val="00F756D7"/>
    <w:rsid w:val="00F75EF0"/>
    <w:rsid w:val="00F75FBD"/>
    <w:rsid w:val="00F76128"/>
    <w:rsid w:val="00F76554"/>
    <w:rsid w:val="00F76B95"/>
    <w:rsid w:val="00F76BB8"/>
    <w:rsid w:val="00F76C9B"/>
    <w:rsid w:val="00F7705E"/>
    <w:rsid w:val="00F77140"/>
    <w:rsid w:val="00F7726E"/>
    <w:rsid w:val="00F776EB"/>
    <w:rsid w:val="00F77712"/>
    <w:rsid w:val="00F77759"/>
    <w:rsid w:val="00F77A05"/>
    <w:rsid w:val="00F77DDD"/>
    <w:rsid w:val="00F77E0B"/>
    <w:rsid w:val="00F8022B"/>
    <w:rsid w:val="00F80759"/>
    <w:rsid w:val="00F80783"/>
    <w:rsid w:val="00F807FD"/>
    <w:rsid w:val="00F809E3"/>
    <w:rsid w:val="00F80AFF"/>
    <w:rsid w:val="00F80DFB"/>
    <w:rsid w:val="00F81076"/>
    <w:rsid w:val="00F81094"/>
    <w:rsid w:val="00F81336"/>
    <w:rsid w:val="00F81649"/>
    <w:rsid w:val="00F816F6"/>
    <w:rsid w:val="00F81E6B"/>
    <w:rsid w:val="00F826BC"/>
    <w:rsid w:val="00F8288D"/>
    <w:rsid w:val="00F82C38"/>
    <w:rsid w:val="00F82C48"/>
    <w:rsid w:val="00F82D56"/>
    <w:rsid w:val="00F82DE3"/>
    <w:rsid w:val="00F837FF"/>
    <w:rsid w:val="00F83BEC"/>
    <w:rsid w:val="00F83C57"/>
    <w:rsid w:val="00F83D36"/>
    <w:rsid w:val="00F83E9E"/>
    <w:rsid w:val="00F83EB7"/>
    <w:rsid w:val="00F843D5"/>
    <w:rsid w:val="00F846EC"/>
    <w:rsid w:val="00F84A94"/>
    <w:rsid w:val="00F84D5C"/>
    <w:rsid w:val="00F84D95"/>
    <w:rsid w:val="00F84E99"/>
    <w:rsid w:val="00F85362"/>
    <w:rsid w:val="00F85386"/>
    <w:rsid w:val="00F8588F"/>
    <w:rsid w:val="00F85958"/>
    <w:rsid w:val="00F85A2B"/>
    <w:rsid w:val="00F85A9E"/>
    <w:rsid w:val="00F85B45"/>
    <w:rsid w:val="00F85B70"/>
    <w:rsid w:val="00F85DEA"/>
    <w:rsid w:val="00F8602B"/>
    <w:rsid w:val="00F86079"/>
    <w:rsid w:val="00F864F4"/>
    <w:rsid w:val="00F86702"/>
    <w:rsid w:val="00F86CE7"/>
    <w:rsid w:val="00F86D6D"/>
    <w:rsid w:val="00F86E29"/>
    <w:rsid w:val="00F874F6"/>
    <w:rsid w:val="00F8757A"/>
    <w:rsid w:val="00F904A2"/>
    <w:rsid w:val="00F9053D"/>
    <w:rsid w:val="00F90FF1"/>
    <w:rsid w:val="00F9116F"/>
    <w:rsid w:val="00F913DA"/>
    <w:rsid w:val="00F91774"/>
    <w:rsid w:val="00F91CCD"/>
    <w:rsid w:val="00F91E84"/>
    <w:rsid w:val="00F91F53"/>
    <w:rsid w:val="00F91FEA"/>
    <w:rsid w:val="00F92586"/>
    <w:rsid w:val="00F925F8"/>
    <w:rsid w:val="00F9324F"/>
    <w:rsid w:val="00F9329D"/>
    <w:rsid w:val="00F935BE"/>
    <w:rsid w:val="00F9398D"/>
    <w:rsid w:val="00F93B77"/>
    <w:rsid w:val="00F93CFB"/>
    <w:rsid w:val="00F940E8"/>
    <w:rsid w:val="00F943F1"/>
    <w:rsid w:val="00F948B3"/>
    <w:rsid w:val="00F94AE7"/>
    <w:rsid w:val="00F952C2"/>
    <w:rsid w:val="00F95302"/>
    <w:rsid w:val="00F95568"/>
    <w:rsid w:val="00F959BE"/>
    <w:rsid w:val="00F95A10"/>
    <w:rsid w:val="00F95E76"/>
    <w:rsid w:val="00F95EB8"/>
    <w:rsid w:val="00F95FA2"/>
    <w:rsid w:val="00F964A7"/>
    <w:rsid w:val="00F969D9"/>
    <w:rsid w:val="00F96C32"/>
    <w:rsid w:val="00F96D14"/>
    <w:rsid w:val="00F974A2"/>
    <w:rsid w:val="00F974DC"/>
    <w:rsid w:val="00F974FF"/>
    <w:rsid w:val="00F97A59"/>
    <w:rsid w:val="00F97B99"/>
    <w:rsid w:val="00F97D3F"/>
    <w:rsid w:val="00F97D4D"/>
    <w:rsid w:val="00F97E4B"/>
    <w:rsid w:val="00FA0085"/>
    <w:rsid w:val="00FA02F4"/>
    <w:rsid w:val="00FA0317"/>
    <w:rsid w:val="00FA032D"/>
    <w:rsid w:val="00FA06B2"/>
    <w:rsid w:val="00FA093C"/>
    <w:rsid w:val="00FA0ABB"/>
    <w:rsid w:val="00FA0B72"/>
    <w:rsid w:val="00FA0CE3"/>
    <w:rsid w:val="00FA106F"/>
    <w:rsid w:val="00FA1981"/>
    <w:rsid w:val="00FA1A4A"/>
    <w:rsid w:val="00FA2165"/>
    <w:rsid w:val="00FA2645"/>
    <w:rsid w:val="00FA2870"/>
    <w:rsid w:val="00FA2B9C"/>
    <w:rsid w:val="00FA2EDD"/>
    <w:rsid w:val="00FA33A5"/>
    <w:rsid w:val="00FA341A"/>
    <w:rsid w:val="00FA354C"/>
    <w:rsid w:val="00FA358B"/>
    <w:rsid w:val="00FA35A1"/>
    <w:rsid w:val="00FA3663"/>
    <w:rsid w:val="00FA39C7"/>
    <w:rsid w:val="00FA3CD6"/>
    <w:rsid w:val="00FA3E3D"/>
    <w:rsid w:val="00FA4618"/>
    <w:rsid w:val="00FA48E1"/>
    <w:rsid w:val="00FA4A34"/>
    <w:rsid w:val="00FA5618"/>
    <w:rsid w:val="00FA57E5"/>
    <w:rsid w:val="00FA5837"/>
    <w:rsid w:val="00FA59E0"/>
    <w:rsid w:val="00FA5A3D"/>
    <w:rsid w:val="00FA5CE2"/>
    <w:rsid w:val="00FA5CEA"/>
    <w:rsid w:val="00FA5DF4"/>
    <w:rsid w:val="00FA5F28"/>
    <w:rsid w:val="00FA650E"/>
    <w:rsid w:val="00FA6585"/>
    <w:rsid w:val="00FA675D"/>
    <w:rsid w:val="00FA686B"/>
    <w:rsid w:val="00FA6985"/>
    <w:rsid w:val="00FA6C95"/>
    <w:rsid w:val="00FA6ECE"/>
    <w:rsid w:val="00FA76CA"/>
    <w:rsid w:val="00FA773E"/>
    <w:rsid w:val="00FA774B"/>
    <w:rsid w:val="00FA7991"/>
    <w:rsid w:val="00FA7A7C"/>
    <w:rsid w:val="00FA7AD2"/>
    <w:rsid w:val="00FA7CB7"/>
    <w:rsid w:val="00FB04B6"/>
    <w:rsid w:val="00FB050C"/>
    <w:rsid w:val="00FB0BF5"/>
    <w:rsid w:val="00FB10AF"/>
    <w:rsid w:val="00FB10D9"/>
    <w:rsid w:val="00FB12C3"/>
    <w:rsid w:val="00FB1879"/>
    <w:rsid w:val="00FB19DF"/>
    <w:rsid w:val="00FB1A55"/>
    <w:rsid w:val="00FB2387"/>
    <w:rsid w:val="00FB24EA"/>
    <w:rsid w:val="00FB273A"/>
    <w:rsid w:val="00FB32DC"/>
    <w:rsid w:val="00FB35D6"/>
    <w:rsid w:val="00FB3735"/>
    <w:rsid w:val="00FB383C"/>
    <w:rsid w:val="00FB3900"/>
    <w:rsid w:val="00FB3CF3"/>
    <w:rsid w:val="00FB3F08"/>
    <w:rsid w:val="00FB40AA"/>
    <w:rsid w:val="00FB4177"/>
    <w:rsid w:val="00FB4678"/>
    <w:rsid w:val="00FB472F"/>
    <w:rsid w:val="00FB4740"/>
    <w:rsid w:val="00FB481B"/>
    <w:rsid w:val="00FB4E74"/>
    <w:rsid w:val="00FB4F26"/>
    <w:rsid w:val="00FB551D"/>
    <w:rsid w:val="00FB5565"/>
    <w:rsid w:val="00FB5CF9"/>
    <w:rsid w:val="00FB5D69"/>
    <w:rsid w:val="00FB5DE7"/>
    <w:rsid w:val="00FB60EA"/>
    <w:rsid w:val="00FB68D5"/>
    <w:rsid w:val="00FB6990"/>
    <w:rsid w:val="00FB6EE4"/>
    <w:rsid w:val="00FB7302"/>
    <w:rsid w:val="00FB782C"/>
    <w:rsid w:val="00FB7A6D"/>
    <w:rsid w:val="00FB7B51"/>
    <w:rsid w:val="00FB7C01"/>
    <w:rsid w:val="00FB7F09"/>
    <w:rsid w:val="00FC017F"/>
    <w:rsid w:val="00FC084C"/>
    <w:rsid w:val="00FC0A04"/>
    <w:rsid w:val="00FC1213"/>
    <w:rsid w:val="00FC1258"/>
    <w:rsid w:val="00FC125D"/>
    <w:rsid w:val="00FC1302"/>
    <w:rsid w:val="00FC1591"/>
    <w:rsid w:val="00FC15C8"/>
    <w:rsid w:val="00FC1922"/>
    <w:rsid w:val="00FC203B"/>
    <w:rsid w:val="00FC2910"/>
    <w:rsid w:val="00FC299E"/>
    <w:rsid w:val="00FC36D8"/>
    <w:rsid w:val="00FC37D0"/>
    <w:rsid w:val="00FC37E5"/>
    <w:rsid w:val="00FC38BA"/>
    <w:rsid w:val="00FC3980"/>
    <w:rsid w:val="00FC3DBB"/>
    <w:rsid w:val="00FC4103"/>
    <w:rsid w:val="00FC4545"/>
    <w:rsid w:val="00FC47B8"/>
    <w:rsid w:val="00FC4C2C"/>
    <w:rsid w:val="00FC53FB"/>
    <w:rsid w:val="00FC5403"/>
    <w:rsid w:val="00FC59B0"/>
    <w:rsid w:val="00FC5A2E"/>
    <w:rsid w:val="00FC5C43"/>
    <w:rsid w:val="00FC5FD4"/>
    <w:rsid w:val="00FC606C"/>
    <w:rsid w:val="00FC63D5"/>
    <w:rsid w:val="00FC6503"/>
    <w:rsid w:val="00FC67E4"/>
    <w:rsid w:val="00FC6D23"/>
    <w:rsid w:val="00FC70E6"/>
    <w:rsid w:val="00FC7565"/>
    <w:rsid w:val="00FC788A"/>
    <w:rsid w:val="00FC79E2"/>
    <w:rsid w:val="00FD0701"/>
    <w:rsid w:val="00FD0770"/>
    <w:rsid w:val="00FD09BB"/>
    <w:rsid w:val="00FD0CA2"/>
    <w:rsid w:val="00FD0DA2"/>
    <w:rsid w:val="00FD0E1F"/>
    <w:rsid w:val="00FD0F0B"/>
    <w:rsid w:val="00FD106A"/>
    <w:rsid w:val="00FD1105"/>
    <w:rsid w:val="00FD132D"/>
    <w:rsid w:val="00FD14B5"/>
    <w:rsid w:val="00FD1818"/>
    <w:rsid w:val="00FD19EC"/>
    <w:rsid w:val="00FD1E73"/>
    <w:rsid w:val="00FD1FBC"/>
    <w:rsid w:val="00FD23C2"/>
    <w:rsid w:val="00FD29C6"/>
    <w:rsid w:val="00FD3034"/>
    <w:rsid w:val="00FD31FB"/>
    <w:rsid w:val="00FD3674"/>
    <w:rsid w:val="00FD36C9"/>
    <w:rsid w:val="00FD374D"/>
    <w:rsid w:val="00FD3B22"/>
    <w:rsid w:val="00FD3E9F"/>
    <w:rsid w:val="00FD4164"/>
    <w:rsid w:val="00FD431C"/>
    <w:rsid w:val="00FD4974"/>
    <w:rsid w:val="00FD4BF1"/>
    <w:rsid w:val="00FD4C72"/>
    <w:rsid w:val="00FD4E28"/>
    <w:rsid w:val="00FD4FCD"/>
    <w:rsid w:val="00FD5266"/>
    <w:rsid w:val="00FD53FD"/>
    <w:rsid w:val="00FD54C8"/>
    <w:rsid w:val="00FD5591"/>
    <w:rsid w:val="00FD5EF4"/>
    <w:rsid w:val="00FD5F34"/>
    <w:rsid w:val="00FD609A"/>
    <w:rsid w:val="00FD6124"/>
    <w:rsid w:val="00FD6461"/>
    <w:rsid w:val="00FD66CF"/>
    <w:rsid w:val="00FD673F"/>
    <w:rsid w:val="00FD6A56"/>
    <w:rsid w:val="00FD6CB4"/>
    <w:rsid w:val="00FD6ED6"/>
    <w:rsid w:val="00FD79F0"/>
    <w:rsid w:val="00FD7BB6"/>
    <w:rsid w:val="00FD7C2E"/>
    <w:rsid w:val="00FD7D18"/>
    <w:rsid w:val="00FD7F47"/>
    <w:rsid w:val="00FE0630"/>
    <w:rsid w:val="00FE07DA"/>
    <w:rsid w:val="00FE0B52"/>
    <w:rsid w:val="00FE12F2"/>
    <w:rsid w:val="00FE1622"/>
    <w:rsid w:val="00FE1A75"/>
    <w:rsid w:val="00FE1D7B"/>
    <w:rsid w:val="00FE23C3"/>
    <w:rsid w:val="00FE24BB"/>
    <w:rsid w:val="00FE2511"/>
    <w:rsid w:val="00FE25A4"/>
    <w:rsid w:val="00FE2645"/>
    <w:rsid w:val="00FE27DD"/>
    <w:rsid w:val="00FE2983"/>
    <w:rsid w:val="00FE2BFB"/>
    <w:rsid w:val="00FE2EAD"/>
    <w:rsid w:val="00FE2EFC"/>
    <w:rsid w:val="00FE2F2F"/>
    <w:rsid w:val="00FE30F5"/>
    <w:rsid w:val="00FE31B7"/>
    <w:rsid w:val="00FE31D6"/>
    <w:rsid w:val="00FE3618"/>
    <w:rsid w:val="00FE365F"/>
    <w:rsid w:val="00FE3EF7"/>
    <w:rsid w:val="00FE3F02"/>
    <w:rsid w:val="00FE4198"/>
    <w:rsid w:val="00FE4241"/>
    <w:rsid w:val="00FE4DD6"/>
    <w:rsid w:val="00FE4F1B"/>
    <w:rsid w:val="00FE515B"/>
    <w:rsid w:val="00FE5172"/>
    <w:rsid w:val="00FE52B8"/>
    <w:rsid w:val="00FE5708"/>
    <w:rsid w:val="00FE5A07"/>
    <w:rsid w:val="00FE5B1D"/>
    <w:rsid w:val="00FE5BD6"/>
    <w:rsid w:val="00FE5E45"/>
    <w:rsid w:val="00FE5FBE"/>
    <w:rsid w:val="00FE6015"/>
    <w:rsid w:val="00FE60E1"/>
    <w:rsid w:val="00FE64A5"/>
    <w:rsid w:val="00FE7580"/>
    <w:rsid w:val="00FE7631"/>
    <w:rsid w:val="00FE773E"/>
    <w:rsid w:val="00FE7A02"/>
    <w:rsid w:val="00FE7C5C"/>
    <w:rsid w:val="00FE7C5D"/>
    <w:rsid w:val="00FF00E7"/>
    <w:rsid w:val="00FF011B"/>
    <w:rsid w:val="00FF028A"/>
    <w:rsid w:val="00FF0298"/>
    <w:rsid w:val="00FF0351"/>
    <w:rsid w:val="00FF060C"/>
    <w:rsid w:val="00FF085D"/>
    <w:rsid w:val="00FF1B50"/>
    <w:rsid w:val="00FF1CB2"/>
    <w:rsid w:val="00FF21C1"/>
    <w:rsid w:val="00FF2962"/>
    <w:rsid w:val="00FF2BDF"/>
    <w:rsid w:val="00FF2C25"/>
    <w:rsid w:val="00FF2EB9"/>
    <w:rsid w:val="00FF2FC2"/>
    <w:rsid w:val="00FF32F8"/>
    <w:rsid w:val="00FF36E0"/>
    <w:rsid w:val="00FF3E2C"/>
    <w:rsid w:val="00FF4015"/>
    <w:rsid w:val="00FF4B4C"/>
    <w:rsid w:val="00FF50F6"/>
    <w:rsid w:val="00FF5526"/>
    <w:rsid w:val="00FF571F"/>
    <w:rsid w:val="00FF57E0"/>
    <w:rsid w:val="00FF5B63"/>
    <w:rsid w:val="00FF5B6E"/>
    <w:rsid w:val="00FF5EFC"/>
    <w:rsid w:val="00FF5FF9"/>
    <w:rsid w:val="00FF6101"/>
    <w:rsid w:val="00FF6CAF"/>
    <w:rsid w:val="00FF6DB6"/>
    <w:rsid w:val="00FF6F9A"/>
    <w:rsid w:val="00FF7045"/>
    <w:rsid w:val="00FF742A"/>
    <w:rsid w:val="00FF745E"/>
    <w:rsid w:val="00FF74D6"/>
    <w:rsid w:val="00FF7850"/>
    <w:rsid w:val="00FF7B0B"/>
    <w:rsid w:val="00FF7B6C"/>
    <w:rsid w:val="00FF7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header" w:locked="1"/>
    <w:lsdException w:name="footer" w:locked="1"/>
    <w:lsdException w:name="caption" w:locked="1" w:qFormat="1"/>
    <w:lsdException w:name="List Number" w:locked="1"/>
    <w:lsdException w:name="List 4" w:locked="1"/>
    <w:lsdException w:name="List 5" w:locked="1"/>
    <w:lsdException w:name="Title" w:locked="1" w:qFormat="1"/>
    <w:lsdException w:name="Subtitle" w:locked="1" w:qFormat="1"/>
    <w:lsdException w:name="Salutation" w:locked="1"/>
    <w:lsdException w:name="Date" w:locked="1"/>
    <w:lsdException w:name="Body Text First Indent" w:locked="1"/>
    <w:lsdException w:name="Hyperlink" w:locked="1"/>
    <w:lsdException w:name="Strong" w:locked="1" w:uiPriority="99" w:qFormat="1"/>
    <w:lsdException w:name="Emphasis" w:locked="1" w:qFormat="1"/>
    <w:lsdException w:name="Normal (Web)"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110096"/>
    <w:rPr>
      <w:sz w:val="24"/>
      <w:szCs w:val="24"/>
    </w:rPr>
  </w:style>
  <w:style w:type="paragraph" w:styleId="11">
    <w:name w:val="heading 1"/>
    <w:aliases w:val="Знак22,Заголовок 1 Знак Знак,Заголовок 1 Знак Знак Знак,Head 1 Знак"/>
    <w:basedOn w:val="a2"/>
    <w:next w:val="a2"/>
    <w:qFormat/>
    <w:rsid w:val="00420E3D"/>
    <w:pPr>
      <w:keepNext/>
      <w:spacing w:before="240" w:after="60"/>
      <w:outlineLvl w:val="0"/>
    </w:pPr>
    <w:rPr>
      <w:rFonts w:ascii="Arial" w:hAnsi="Arial" w:cs="Arial"/>
      <w:b/>
      <w:bCs/>
      <w:kern w:val="32"/>
      <w:sz w:val="32"/>
      <w:szCs w:val="32"/>
    </w:rPr>
  </w:style>
  <w:style w:type="paragraph" w:styleId="22">
    <w:name w:val="heading 2"/>
    <w:aliases w:val="Заголовок 2С,Заголовок 2 Знак Знак"/>
    <w:basedOn w:val="a2"/>
    <w:next w:val="a2"/>
    <w:qFormat/>
    <w:rsid w:val="00420E3D"/>
    <w:pPr>
      <w:keepNext/>
      <w:spacing w:before="240" w:after="60"/>
      <w:outlineLvl w:val="1"/>
    </w:pPr>
    <w:rPr>
      <w:rFonts w:ascii="Arial" w:hAnsi="Arial" w:cs="Arial"/>
      <w:b/>
      <w:bCs/>
      <w:i/>
      <w:iCs/>
      <w:sz w:val="28"/>
      <w:szCs w:val="28"/>
    </w:rPr>
  </w:style>
  <w:style w:type="paragraph" w:styleId="33">
    <w:name w:val="heading 3"/>
    <w:aliases w:val="Знак20"/>
    <w:basedOn w:val="a2"/>
    <w:next w:val="a2"/>
    <w:link w:val="34"/>
    <w:qFormat/>
    <w:rsid w:val="00C00032"/>
    <w:pPr>
      <w:keepNext/>
      <w:spacing w:before="240" w:after="60"/>
      <w:outlineLvl w:val="2"/>
    </w:pPr>
    <w:rPr>
      <w:rFonts w:ascii="Cambria" w:hAnsi="Cambria"/>
      <w:b/>
      <w:bCs/>
      <w:sz w:val="26"/>
      <w:szCs w:val="26"/>
      <w:lang w:eastAsia="ar-SA"/>
    </w:rPr>
  </w:style>
  <w:style w:type="paragraph" w:styleId="4">
    <w:name w:val="heading 4"/>
    <w:aliases w:val="Знак19"/>
    <w:basedOn w:val="a2"/>
    <w:next w:val="a2"/>
    <w:link w:val="40"/>
    <w:qFormat/>
    <w:rsid w:val="001609E5"/>
    <w:pPr>
      <w:keepNext/>
      <w:spacing w:before="240" w:after="60"/>
      <w:outlineLvl w:val="3"/>
    </w:pPr>
    <w:rPr>
      <w:b/>
      <w:bCs/>
      <w:sz w:val="28"/>
      <w:szCs w:val="28"/>
    </w:rPr>
  </w:style>
  <w:style w:type="paragraph" w:styleId="5">
    <w:name w:val="heading 5"/>
    <w:aliases w:val="Заголовок 4_1,Знак18"/>
    <w:basedOn w:val="a2"/>
    <w:next w:val="a2"/>
    <w:link w:val="50"/>
    <w:qFormat/>
    <w:rsid w:val="00C00032"/>
    <w:pPr>
      <w:spacing w:before="240" w:after="60"/>
      <w:outlineLvl w:val="4"/>
    </w:pPr>
    <w:rPr>
      <w:rFonts w:ascii="Calibri" w:hAnsi="Calibri"/>
      <w:b/>
      <w:bCs/>
      <w:i/>
      <w:iCs/>
      <w:sz w:val="26"/>
      <w:szCs w:val="26"/>
      <w:lang w:eastAsia="ar-SA"/>
    </w:rPr>
  </w:style>
  <w:style w:type="paragraph" w:styleId="6">
    <w:name w:val="heading 6"/>
    <w:aliases w:val="Знак17"/>
    <w:basedOn w:val="a2"/>
    <w:next w:val="a2"/>
    <w:link w:val="60"/>
    <w:qFormat/>
    <w:rsid w:val="00C00032"/>
    <w:pPr>
      <w:keepNext/>
      <w:spacing w:before="240" w:after="120" w:line="360" w:lineRule="auto"/>
      <w:ind w:firstLine="720"/>
      <w:jc w:val="both"/>
      <w:outlineLvl w:val="5"/>
    </w:pPr>
    <w:rPr>
      <w:b/>
      <w:bCs/>
      <w:szCs w:val="20"/>
      <w:lang w:eastAsia="ar-SA"/>
    </w:rPr>
  </w:style>
  <w:style w:type="paragraph" w:styleId="7">
    <w:name w:val="heading 7"/>
    <w:aliases w:val="Знак16"/>
    <w:basedOn w:val="a2"/>
    <w:next w:val="a2"/>
    <w:link w:val="70"/>
    <w:qFormat/>
    <w:rsid w:val="00C00032"/>
    <w:pPr>
      <w:spacing w:line="480" w:lineRule="auto"/>
      <w:outlineLvl w:val="6"/>
    </w:pPr>
    <w:rPr>
      <w:i/>
      <w:lang w:eastAsia="ar-SA"/>
    </w:rPr>
  </w:style>
  <w:style w:type="paragraph" w:styleId="8">
    <w:name w:val="heading 8"/>
    <w:aliases w:val="Знак15"/>
    <w:basedOn w:val="a2"/>
    <w:next w:val="a2"/>
    <w:link w:val="80"/>
    <w:qFormat/>
    <w:rsid w:val="00C00032"/>
    <w:pPr>
      <w:keepNext/>
      <w:ind w:firstLine="567"/>
      <w:jc w:val="center"/>
      <w:outlineLvl w:val="7"/>
    </w:pPr>
    <w:rPr>
      <w:b/>
      <w:bCs/>
      <w:lang w:eastAsia="ar-SA"/>
    </w:rPr>
  </w:style>
  <w:style w:type="paragraph" w:styleId="9">
    <w:name w:val="heading 9"/>
    <w:aliases w:val="Знак14"/>
    <w:basedOn w:val="a2"/>
    <w:next w:val="a2"/>
    <w:link w:val="90"/>
    <w:qFormat/>
    <w:rsid w:val="00C00032"/>
    <w:pPr>
      <w:keepNext/>
      <w:outlineLvl w:val="8"/>
    </w:pPr>
    <w:rPr>
      <w:b/>
      <w:bCs/>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12">
    <w:name w:val="toc 1"/>
    <w:basedOn w:val="a2"/>
    <w:next w:val="a2"/>
    <w:autoRedefine/>
    <w:semiHidden/>
    <w:rsid w:val="0021706A"/>
    <w:pPr>
      <w:widowControl w:val="0"/>
      <w:tabs>
        <w:tab w:val="right" w:leader="dot" w:pos="9911"/>
      </w:tabs>
    </w:pPr>
    <w:rPr>
      <w:b/>
      <w:bCs/>
      <w:i/>
      <w:iCs/>
    </w:rPr>
  </w:style>
  <w:style w:type="paragraph" w:styleId="23">
    <w:name w:val="toc 2"/>
    <w:basedOn w:val="a2"/>
    <w:next w:val="a2"/>
    <w:autoRedefine/>
    <w:semiHidden/>
    <w:rsid w:val="00CE24F7"/>
    <w:pPr>
      <w:spacing w:before="120"/>
      <w:ind w:left="240"/>
    </w:pPr>
    <w:rPr>
      <w:b/>
      <w:bCs/>
      <w:sz w:val="22"/>
      <w:szCs w:val="22"/>
    </w:rPr>
  </w:style>
  <w:style w:type="paragraph" w:styleId="35">
    <w:name w:val="toc 3"/>
    <w:basedOn w:val="a2"/>
    <w:next w:val="a2"/>
    <w:autoRedefine/>
    <w:semiHidden/>
    <w:rsid w:val="00CE24F7"/>
    <w:pPr>
      <w:ind w:left="480"/>
    </w:pPr>
    <w:rPr>
      <w:sz w:val="20"/>
      <w:szCs w:val="20"/>
    </w:rPr>
  </w:style>
  <w:style w:type="character" w:styleId="a6">
    <w:name w:val="Hyperlink"/>
    <w:rsid w:val="00420E3D"/>
    <w:rPr>
      <w:rFonts w:ascii="Times New Roman" w:hAnsi="Times New Roman"/>
      <w:color w:val="0000FF"/>
      <w:u w:val="single"/>
    </w:rPr>
  </w:style>
  <w:style w:type="paragraph" w:customStyle="1" w:styleId="13">
    <w:name w:val="Абзац списка1"/>
    <w:basedOn w:val="a2"/>
    <w:rsid w:val="00420E3D"/>
    <w:pPr>
      <w:ind w:left="720"/>
    </w:pPr>
    <w:rPr>
      <w:kern w:val="32"/>
      <w:sz w:val="28"/>
      <w:szCs w:val="28"/>
    </w:rPr>
  </w:style>
  <w:style w:type="paragraph" w:styleId="a7">
    <w:name w:val="Normal (Web)"/>
    <w:aliases w:val="Знак Знак4,Знак Знак7,Обычный (Web),Обычный (Web)1,Обычный (веб)1,Обычный (веб) Знак,Обычный (веб) Знак1,Обычный (веб) Знак Знак,Обычный (веб) Знак Знак Знак Знак,Обычный (Web)1 Знак,Знак Знак Знак Знак Знак Знак,Обычный (веб) Знак Знак Зн"/>
    <w:basedOn w:val="a2"/>
    <w:link w:val="24"/>
    <w:rsid w:val="00420E3D"/>
    <w:rPr>
      <w:kern w:val="32"/>
    </w:rPr>
  </w:style>
  <w:style w:type="character" w:customStyle="1" w:styleId="24">
    <w:name w:val="Обычный (веб) Знак2"/>
    <w:aliases w:val="Знак Знак4 Знак1,Знак Знак7 Знак1,Обычный (Web) Знак1,Обычный (Web)1 Знак2,Обычный (веб)1 Знак1,Обычный (веб) Знак Знак2,Обычный (веб) Знак1 Знак1,Обычный (веб) Знак Знак Знак,Обычный (веб) Знак Знак Знак Знак Знак1"/>
    <w:link w:val="a7"/>
    <w:locked/>
    <w:rsid w:val="00420E3D"/>
    <w:rPr>
      <w:rFonts w:eastAsia="Times New Roman"/>
      <w:kern w:val="32"/>
      <w:sz w:val="24"/>
      <w:lang w:val="ru-RU" w:eastAsia="ru-RU"/>
    </w:rPr>
  </w:style>
  <w:style w:type="character" w:customStyle="1" w:styleId="Default">
    <w:name w:val="Default Знак"/>
    <w:link w:val="Default0"/>
    <w:locked/>
    <w:rsid w:val="00420E3D"/>
    <w:rPr>
      <w:rFonts w:ascii="Helios" w:hAnsi="Helios"/>
      <w:color w:val="000000"/>
      <w:sz w:val="24"/>
      <w:lang w:val="ru-RU" w:eastAsia="ru-RU"/>
    </w:rPr>
  </w:style>
  <w:style w:type="paragraph" w:customStyle="1" w:styleId="Default0">
    <w:name w:val="Default"/>
    <w:link w:val="Default"/>
    <w:rsid w:val="00420E3D"/>
    <w:pPr>
      <w:widowControl w:val="0"/>
      <w:autoSpaceDE w:val="0"/>
      <w:autoSpaceDN w:val="0"/>
      <w:adjustRightInd w:val="0"/>
    </w:pPr>
    <w:rPr>
      <w:rFonts w:ascii="Helios" w:hAnsi="Helios"/>
      <w:color w:val="000000"/>
      <w:sz w:val="24"/>
    </w:rPr>
  </w:style>
  <w:style w:type="paragraph" w:customStyle="1" w:styleId="14">
    <w:name w:val="Без интервала1"/>
    <w:link w:val="NoSpacingChar"/>
    <w:rsid w:val="00420E3D"/>
    <w:pPr>
      <w:jc w:val="both"/>
    </w:pPr>
    <w:rPr>
      <w:sz w:val="24"/>
    </w:rPr>
  </w:style>
  <w:style w:type="paragraph" w:styleId="41">
    <w:name w:val="toc 4"/>
    <w:basedOn w:val="a2"/>
    <w:next w:val="a2"/>
    <w:autoRedefine/>
    <w:semiHidden/>
    <w:rsid w:val="001E4826"/>
    <w:pPr>
      <w:ind w:left="720"/>
    </w:pPr>
    <w:rPr>
      <w:sz w:val="20"/>
      <w:szCs w:val="20"/>
    </w:rPr>
  </w:style>
  <w:style w:type="paragraph" w:styleId="52">
    <w:name w:val="toc 5"/>
    <w:basedOn w:val="a2"/>
    <w:next w:val="a2"/>
    <w:autoRedefine/>
    <w:semiHidden/>
    <w:rsid w:val="001E4826"/>
    <w:pPr>
      <w:ind w:left="960"/>
    </w:pPr>
    <w:rPr>
      <w:sz w:val="20"/>
      <w:szCs w:val="20"/>
    </w:rPr>
  </w:style>
  <w:style w:type="paragraph" w:styleId="61">
    <w:name w:val="toc 6"/>
    <w:basedOn w:val="a2"/>
    <w:next w:val="a2"/>
    <w:autoRedefine/>
    <w:semiHidden/>
    <w:rsid w:val="001E4826"/>
    <w:pPr>
      <w:ind w:left="1200"/>
    </w:pPr>
    <w:rPr>
      <w:sz w:val="20"/>
      <w:szCs w:val="20"/>
    </w:rPr>
  </w:style>
  <w:style w:type="paragraph" w:styleId="71">
    <w:name w:val="toc 7"/>
    <w:basedOn w:val="a2"/>
    <w:next w:val="a2"/>
    <w:autoRedefine/>
    <w:semiHidden/>
    <w:rsid w:val="001E4826"/>
    <w:pPr>
      <w:ind w:left="1440"/>
    </w:pPr>
    <w:rPr>
      <w:sz w:val="20"/>
      <w:szCs w:val="20"/>
    </w:rPr>
  </w:style>
  <w:style w:type="paragraph" w:styleId="81">
    <w:name w:val="toc 8"/>
    <w:basedOn w:val="a2"/>
    <w:next w:val="a2"/>
    <w:autoRedefine/>
    <w:semiHidden/>
    <w:rsid w:val="001E4826"/>
    <w:pPr>
      <w:ind w:left="1680"/>
    </w:pPr>
    <w:rPr>
      <w:sz w:val="20"/>
      <w:szCs w:val="20"/>
    </w:rPr>
  </w:style>
  <w:style w:type="paragraph" w:styleId="91">
    <w:name w:val="toc 9"/>
    <w:basedOn w:val="a2"/>
    <w:next w:val="a2"/>
    <w:autoRedefine/>
    <w:semiHidden/>
    <w:rsid w:val="001E4826"/>
    <w:pPr>
      <w:ind w:left="1920"/>
    </w:pPr>
    <w:rPr>
      <w:sz w:val="20"/>
      <w:szCs w:val="20"/>
    </w:rPr>
  </w:style>
  <w:style w:type="character" w:styleId="a8">
    <w:name w:val="Emphasis"/>
    <w:qFormat/>
    <w:rsid w:val="005D1BF0"/>
    <w:rPr>
      <w:i/>
    </w:rPr>
  </w:style>
  <w:style w:type="character" w:styleId="a9">
    <w:name w:val="Strong"/>
    <w:uiPriority w:val="99"/>
    <w:qFormat/>
    <w:rsid w:val="005D1BF0"/>
    <w:rPr>
      <w:b/>
    </w:rPr>
  </w:style>
  <w:style w:type="character" w:customStyle="1" w:styleId="FontStyle13">
    <w:name w:val="Font Style13"/>
    <w:rsid w:val="00141361"/>
    <w:rPr>
      <w:rFonts w:ascii="Times New Roman" w:hAnsi="Times New Roman"/>
      <w:sz w:val="18"/>
    </w:rPr>
  </w:style>
  <w:style w:type="character" w:customStyle="1" w:styleId="NoSpacingChar">
    <w:name w:val="No Spacing Char"/>
    <w:link w:val="14"/>
    <w:locked/>
    <w:rsid w:val="009E0DDB"/>
    <w:rPr>
      <w:rFonts w:eastAsia="Times New Roman"/>
      <w:sz w:val="24"/>
      <w:lang w:val="ru-RU" w:eastAsia="ru-RU"/>
    </w:rPr>
  </w:style>
  <w:style w:type="paragraph" w:styleId="aa">
    <w:name w:val="footer"/>
    <w:aliases w:val="Знак13"/>
    <w:basedOn w:val="a2"/>
    <w:link w:val="ab"/>
    <w:rsid w:val="009E0DDB"/>
    <w:pPr>
      <w:tabs>
        <w:tab w:val="center" w:pos="4677"/>
        <w:tab w:val="right" w:pos="9355"/>
      </w:tabs>
    </w:pPr>
  </w:style>
  <w:style w:type="character" w:styleId="ac">
    <w:name w:val="page number"/>
    <w:rsid w:val="009E0DDB"/>
    <w:rPr>
      <w:rFonts w:cs="Times New Roman"/>
    </w:rPr>
  </w:style>
  <w:style w:type="paragraph" w:customStyle="1" w:styleId="snos">
    <w:name w:val="= snos"/>
    <w:basedOn w:val="a2"/>
    <w:rsid w:val="005A4D91"/>
    <w:pPr>
      <w:spacing w:after="120"/>
    </w:pPr>
    <w:rPr>
      <w:sz w:val="20"/>
      <w:szCs w:val="18"/>
    </w:rPr>
  </w:style>
  <w:style w:type="character" w:styleId="ad">
    <w:name w:val="footnote reference"/>
    <w:aliases w:val="Ссылка на сноску 45,Appel note de bas de page,Знак сноски 1,Знак сноски-FN,Ciae niinee-FN,Referencia nota al pie,Стиль Знак сноски,Appel note de bas de page + 1...,SUPERS,fr,Used by Word for Help footnote symbols"/>
    <w:semiHidden/>
    <w:rsid w:val="005A4D91"/>
    <w:rPr>
      <w:vertAlign w:val="superscript"/>
    </w:rPr>
  </w:style>
  <w:style w:type="paragraph" w:customStyle="1" w:styleId="TXT">
    <w:name w:val="= TXT"/>
    <w:basedOn w:val="a2"/>
    <w:link w:val="TXT0"/>
    <w:rsid w:val="00400B83"/>
    <w:pPr>
      <w:spacing w:line="360" w:lineRule="auto"/>
      <w:ind w:firstLine="709"/>
      <w:jc w:val="both"/>
    </w:pPr>
  </w:style>
  <w:style w:type="character" w:customStyle="1" w:styleId="TXT0">
    <w:name w:val="= TXT Знак"/>
    <w:link w:val="TXT"/>
    <w:locked/>
    <w:rsid w:val="00400B83"/>
    <w:rPr>
      <w:rFonts w:eastAsia="Times New Roman"/>
      <w:sz w:val="24"/>
      <w:lang w:val="ru-RU" w:eastAsia="ru-RU"/>
    </w:rPr>
  </w:style>
  <w:style w:type="paragraph" w:customStyle="1" w:styleId="25">
    <w:name w:val="Абзац списка2"/>
    <w:aliases w:val="Абзац списка11"/>
    <w:basedOn w:val="a2"/>
    <w:rsid w:val="00080CA4"/>
    <w:pPr>
      <w:spacing w:after="200" w:line="276" w:lineRule="auto"/>
      <w:ind w:left="720"/>
    </w:pPr>
    <w:rPr>
      <w:rFonts w:ascii="Calibri" w:hAnsi="Calibri"/>
      <w:sz w:val="22"/>
      <w:szCs w:val="22"/>
      <w:lang w:eastAsia="en-US"/>
    </w:rPr>
  </w:style>
  <w:style w:type="paragraph" w:customStyle="1" w:styleId="Source">
    <w:name w:val="= Source"/>
    <w:basedOn w:val="a2"/>
    <w:link w:val="Source0"/>
    <w:rsid w:val="00C05310"/>
    <w:pPr>
      <w:spacing w:after="200" w:line="276" w:lineRule="auto"/>
    </w:pPr>
    <w:rPr>
      <w:sz w:val="20"/>
      <w:szCs w:val="16"/>
    </w:rPr>
  </w:style>
  <w:style w:type="character" w:customStyle="1" w:styleId="Source0">
    <w:name w:val="= Source Знак"/>
    <w:link w:val="Source"/>
    <w:locked/>
    <w:rsid w:val="00C05310"/>
    <w:rPr>
      <w:rFonts w:eastAsia="Times New Roman"/>
      <w:sz w:val="16"/>
      <w:lang w:val="ru-RU" w:eastAsia="ru-RU"/>
    </w:rPr>
  </w:style>
  <w:style w:type="paragraph" w:customStyle="1" w:styleId="Tab">
    <w:name w:val="= Tab"/>
    <w:basedOn w:val="a2"/>
    <w:link w:val="Tab0"/>
    <w:rsid w:val="00C05310"/>
    <w:pPr>
      <w:spacing w:after="120"/>
      <w:jc w:val="both"/>
    </w:pPr>
  </w:style>
  <w:style w:type="character" w:customStyle="1" w:styleId="Tab0">
    <w:name w:val="= Tab Знак"/>
    <w:link w:val="Tab"/>
    <w:locked/>
    <w:rsid w:val="00C05310"/>
    <w:rPr>
      <w:rFonts w:eastAsia="Times New Roman"/>
      <w:sz w:val="24"/>
      <w:lang w:val="ru-RU" w:eastAsia="ru-RU"/>
    </w:rPr>
  </w:style>
  <w:style w:type="paragraph" w:customStyle="1" w:styleId="ae">
    <w:name w:val="= Ячейки"/>
    <w:basedOn w:val="TXT"/>
    <w:rsid w:val="00C05310"/>
    <w:pPr>
      <w:spacing w:line="240" w:lineRule="auto"/>
      <w:ind w:firstLine="0"/>
    </w:pPr>
    <w:rPr>
      <w:bCs/>
    </w:rPr>
  </w:style>
  <w:style w:type="paragraph" w:customStyle="1" w:styleId="af">
    <w:name w:val="= Ячейки Шапка"/>
    <w:basedOn w:val="ae"/>
    <w:rsid w:val="00C05310"/>
    <w:pPr>
      <w:jc w:val="center"/>
    </w:pPr>
    <w:rPr>
      <w:szCs w:val="20"/>
    </w:rPr>
  </w:style>
  <w:style w:type="paragraph" w:customStyle="1" w:styleId="af0">
    <w:name w:val="= Ячейки Названия"/>
    <w:basedOn w:val="ae"/>
    <w:rsid w:val="00C05310"/>
    <w:pPr>
      <w:jc w:val="left"/>
    </w:pPr>
    <w:rPr>
      <w:bCs w:val="0"/>
    </w:rPr>
  </w:style>
  <w:style w:type="table" w:styleId="af1">
    <w:name w:val="Table Grid"/>
    <w:basedOn w:val="a4"/>
    <w:rsid w:val="00C665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таблица"/>
    <w:basedOn w:val="a2"/>
    <w:link w:val="af3"/>
    <w:rsid w:val="00095B03"/>
    <w:rPr>
      <w:rFonts w:ascii="Arial Narrow" w:hAnsi="Arial Narrow"/>
      <w:sz w:val="18"/>
      <w:szCs w:val="18"/>
      <w:lang w:eastAsia="en-US"/>
    </w:rPr>
  </w:style>
  <w:style w:type="character" w:customStyle="1" w:styleId="af3">
    <w:name w:val="таблица Знак"/>
    <w:link w:val="af2"/>
    <w:locked/>
    <w:rsid w:val="00095B03"/>
    <w:rPr>
      <w:rFonts w:ascii="Arial Narrow" w:hAnsi="Arial Narrow"/>
      <w:sz w:val="18"/>
      <w:lang w:val="ru-RU" w:eastAsia="en-US"/>
    </w:rPr>
  </w:style>
  <w:style w:type="character" w:customStyle="1" w:styleId="FontStyle14">
    <w:name w:val="Font Style14"/>
    <w:rsid w:val="0083598F"/>
    <w:rPr>
      <w:rFonts w:ascii="Times New Roman" w:hAnsi="Times New Roman"/>
      <w:sz w:val="26"/>
    </w:rPr>
  </w:style>
  <w:style w:type="character" w:customStyle="1" w:styleId="FontStyle20">
    <w:name w:val="Font Style20"/>
    <w:rsid w:val="0083598F"/>
    <w:rPr>
      <w:rFonts w:ascii="Times New Roman" w:hAnsi="Times New Roman"/>
      <w:sz w:val="24"/>
    </w:rPr>
  </w:style>
  <w:style w:type="character" w:customStyle="1" w:styleId="FontStyle31">
    <w:name w:val="Font Style31"/>
    <w:rsid w:val="009A33BA"/>
    <w:rPr>
      <w:rFonts w:ascii="Times New Roman" w:hAnsi="Times New Roman"/>
      <w:color w:val="000000"/>
      <w:sz w:val="24"/>
    </w:rPr>
  </w:style>
  <w:style w:type="character" w:customStyle="1" w:styleId="FontStyle19">
    <w:name w:val="Font Style19"/>
    <w:rsid w:val="009A33BA"/>
    <w:rPr>
      <w:rFonts w:ascii="Times New Roman" w:hAnsi="Times New Roman"/>
      <w:sz w:val="24"/>
    </w:rPr>
  </w:style>
  <w:style w:type="paragraph" w:customStyle="1" w:styleId="ConsPlusNormal">
    <w:name w:val="ConsPlusNormal"/>
    <w:link w:val="ConsPlusNormal0"/>
    <w:rsid w:val="009E6B8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9E6B87"/>
    <w:rPr>
      <w:rFonts w:ascii="Arial" w:hAnsi="Arial"/>
      <w:lang w:val="ru-RU" w:eastAsia="ru-RU"/>
    </w:rPr>
  </w:style>
  <w:style w:type="character" w:customStyle="1" w:styleId="apple-style-span">
    <w:name w:val="apple-style-span"/>
    <w:rsid w:val="009E6B87"/>
    <w:rPr>
      <w:rFonts w:cs="Times New Roman"/>
    </w:rPr>
  </w:style>
  <w:style w:type="character" w:customStyle="1" w:styleId="FontStyle16">
    <w:name w:val="Font Style16"/>
    <w:rsid w:val="001E368D"/>
    <w:rPr>
      <w:rFonts w:ascii="Times New Roman" w:hAnsi="Times New Roman"/>
      <w:b/>
      <w:sz w:val="16"/>
    </w:rPr>
  </w:style>
  <w:style w:type="paragraph" w:customStyle="1" w:styleId="ConsPlusNonformat">
    <w:name w:val="ConsPlusNonformat"/>
    <w:rsid w:val="001E368D"/>
    <w:pPr>
      <w:widowControl w:val="0"/>
      <w:suppressAutoHyphens/>
      <w:autoSpaceDE w:val="0"/>
    </w:pPr>
    <w:rPr>
      <w:rFonts w:ascii="Courier New" w:hAnsi="Courier New" w:cs="Courier New"/>
      <w:lang w:eastAsia="ar-SA"/>
    </w:rPr>
  </w:style>
  <w:style w:type="paragraph" w:customStyle="1" w:styleId="Style7">
    <w:name w:val="Style7"/>
    <w:basedOn w:val="a2"/>
    <w:rsid w:val="001E368D"/>
    <w:pPr>
      <w:widowControl w:val="0"/>
      <w:autoSpaceDE w:val="0"/>
      <w:spacing w:line="451" w:lineRule="exact"/>
      <w:ind w:firstLine="691"/>
      <w:jc w:val="both"/>
    </w:pPr>
    <w:rPr>
      <w:rFonts w:ascii="Impact" w:hAnsi="Impact"/>
      <w:lang w:eastAsia="ar-SA"/>
    </w:rPr>
  </w:style>
  <w:style w:type="paragraph" w:customStyle="1" w:styleId="Style10">
    <w:name w:val="Style10"/>
    <w:basedOn w:val="a2"/>
    <w:rsid w:val="001E368D"/>
    <w:pPr>
      <w:widowControl w:val="0"/>
      <w:autoSpaceDE w:val="0"/>
      <w:spacing w:line="353" w:lineRule="exact"/>
      <w:ind w:firstLine="720"/>
      <w:jc w:val="both"/>
    </w:pPr>
    <w:rPr>
      <w:lang w:eastAsia="ar-SA"/>
    </w:rPr>
  </w:style>
  <w:style w:type="paragraph" w:customStyle="1" w:styleId="Style8">
    <w:name w:val="Style8"/>
    <w:basedOn w:val="a2"/>
    <w:rsid w:val="001E368D"/>
    <w:pPr>
      <w:widowControl w:val="0"/>
      <w:autoSpaceDE w:val="0"/>
    </w:pPr>
    <w:rPr>
      <w:szCs w:val="20"/>
      <w:lang w:eastAsia="ar-SA"/>
    </w:rPr>
  </w:style>
  <w:style w:type="paragraph" w:customStyle="1" w:styleId="Style3">
    <w:name w:val="Style3"/>
    <w:basedOn w:val="a2"/>
    <w:rsid w:val="001E368D"/>
    <w:pPr>
      <w:widowControl w:val="0"/>
      <w:autoSpaceDE w:val="0"/>
      <w:spacing w:line="229" w:lineRule="exact"/>
      <w:ind w:firstLine="341"/>
      <w:jc w:val="both"/>
    </w:pPr>
    <w:rPr>
      <w:lang w:eastAsia="ar-SA"/>
    </w:rPr>
  </w:style>
  <w:style w:type="paragraph" w:customStyle="1" w:styleId="Style1">
    <w:name w:val="Style1"/>
    <w:basedOn w:val="a2"/>
    <w:rsid w:val="001E368D"/>
    <w:pPr>
      <w:widowControl w:val="0"/>
      <w:autoSpaceDE w:val="0"/>
      <w:spacing w:line="229" w:lineRule="exact"/>
      <w:ind w:firstLine="341"/>
      <w:jc w:val="both"/>
    </w:pPr>
    <w:rPr>
      <w:lang w:eastAsia="ar-SA"/>
    </w:rPr>
  </w:style>
  <w:style w:type="character" w:customStyle="1" w:styleId="FontStyle169">
    <w:name w:val="Font Style169"/>
    <w:rsid w:val="001E368D"/>
    <w:rPr>
      <w:rFonts w:ascii="Times New Roman" w:hAnsi="Times New Roman"/>
      <w:color w:val="000000"/>
      <w:sz w:val="22"/>
    </w:rPr>
  </w:style>
  <w:style w:type="paragraph" w:customStyle="1" w:styleId="Style14">
    <w:name w:val="Style14"/>
    <w:basedOn w:val="a2"/>
    <w:rsid w:val="001E368D"/>
    <w:pPr>
      <w:widowControl w:val="0"/>
      <w:autoSpaceDE w:val="0"/>
      <w:autoSpaceDN w:val="0"/>
      <w:adjustRightInd w:val="0"/>
      <w:spacing w:line="414" w:lineRule="exact"/>
      <w:ind w:firstLine="710"/>
      <w:jc w:val="both"/>
    </w:pPr>
  </w:style>
  <w:style w:type="character" w:customStyle="1" w:styleId="FontStyle163">
    <w:name w:val="Font Style163"/>
    <w:rsid w:val="001E368D"/>
    <w:rPr>
      <w:rFonts w:ascii="Times New Roman" w:hAnsi="Times New Roman"/>
      <w:b/>
      <w:color w:val="000000"/>
      <w:sz w:val="22"/>
    </w:rPr>
  </w:style>
  <w:style w:type="paragraph" w:customStyle="1" w:styleId="Style2">
    <w:name w:val="Style2"/>
    <w:basedOn w:val="a2"/>
    <w:rsid w:val="001E368D"/>
    <w:pPr>
      <w:widowControl w:val="0"/>
      <w:autoSpaceDE w:val="0"/>
      <w:autoSpaceDN w:val="0"/>
      <w:adjustRightInd w:val="0"/>
      <w:spacing w:line="323" w:lineRule="exact"/>
      <w:ind w:firstLine="706"/>
      <w:jc w:val="both"/>
    </w:pPr>
  </w:style>
  <w:style w:type="paragraph" w:customStyle="1" w:styleId="Style5">
    <w:name w:val="Style5"/>
    <w:basedOn w:val="a2"/>
    <w:rsid w:val="001E368D"/>
    <w:pPr>
      <w:widowControl w:val="0"/>
      <w:autoSpaceDE w:val="0"/>
      <w:autoSpaceDN w:val="0"/>
      <w:adjustRightInd w:val="0"/>
      <w:spacing w:line="324" w:lineRule="exact"/>
      <w:ind w:firstLine="706"/>
      <w:jc w:val="both"/>
    </w:pPr>
  </w:style>
  <w:style w:type="paragraph" w:customStyle="1" w:styleId="Style6">
    <w:name w:val="Style6"/>
    <w:basedOn w:val="a2"/>
    <w:rsid w:val="001E368D"/>
    <w:pPr>
      <w:widowControl w:val="0"/>
      <w:autoSpaceDE w:val="0"/>
      <w:autoSpaceDN w:val="0"/>
      <w:adjustRightInd w:val="0"/>
      <w:spacing w:line="482" w:lineRule="exact"/>
      <w:ind w:firstLine="706"/>
    </w:pPr>
  </w:style>
  <w:style w:type="paragraph" w:customStyle="1" w:styleId="Style11">
    <w:name w:val="Style11"/>
    <w:basedOn w:val="a2"/>
    <w:rsid w:val="001E368D"/>
    <w:pPr>
      <w:widowControl w:val="0"/>
      <w:autoSpaceDE w:val="0"/>
      <w:autoSpaceDN w:val="0"/>
      <w:adjustRightInd w:val="0"/>
    </w:pPr>
  </w:style>
  <w:style w:type="paragraph" w:customStyle="1" w:styleId="Style12">
    <w:name w:val="Style12"/>
    <w:basedOn w:val="a2"/>
    <w:rsid w:val="001E368D"/>
    <w:pPr>
      <w:widowControl w:val="0"/>
      <w:autoSpaceDE w:val="0"/>
      <w:autoSpaceDN w:val="0"/>
      <w:adjustRightInd w:val="0"/>
      <w:spacing w:line="317" w:lineRule="exact"/>
      <w:ind w:firstLine="1181"/>
      <w:jc w:val="both"/>
    </w:pPr>
  </w:style>
  <w:style w:type="character" w:customStyle="1" w:styleId="FontStyle30">
    <w:name w:val="Font Style30"/>
    <w:rsid w:val="001E368D"/>
    <w:rPr>
      <w:rFonts w:ascii="Times New Roman" w:hAnsi="Times New Roman"/>
      <w:i/>
      <w:sz w:val="26"/>
    </w:rPr>
  </w:style>
  <w:style w:type="character" w:customStyle="1" w:styleId="apple-converted-space">
    <w:name w:val="apple-converted-space"/>
    <w:rsid w:val="00CE70B7"/>
  </w:style>
  <w:style w:type="paragraph" w:customStyle="1" w:styleId="Style24">
    <w:name w:val="Style24"/>
    <w:basedOn w:val="a2"/>
    <w:rsid w:val="00CE70B7"/>
    <w:pPr>
      <w:widowControl w:val="0"/>
      <w:autoSpaceDE w:val="0"/>
      <w:autoSpaceDN w:val="0"/>
      <w:adjustRightInd w:val="0"/>
      <w:spacing w:line="418" w:lineRule="exact"/>
      <w:ind w:firstLine="566"/>
      <w:jc w:val="both"/>
    </w:pPr>
  </w:style>
  <w:style w:type="paragraph" w:customStyle="1" w:styleId="26">
    <w:name w:val="заголовок 2"/>
    <w:basedOn w:val="a2"/>
    <w:next w:val="a2"/>
    <w:rsid w:val="00012D73"/>
    <w:pPr>
      <w:keepNext/>
      <w:autoSpaceDE w:val="0"/>
      <w:spacing w:before="240" w:after="240"/>
    </w:pPr>
    <w:rPr>
      <w:rFonts w:ascii="Arial" w:hAnsi="Arial"/>
      <w:b/>
      <w:i/>
      <w:kern w:val="1"/>
      <w:sz w:val="28"/>
      <w:szCs w:val="20"/>
      <w:lang w:eastAsia="ar-SA"/>
    </w:rPr>
  </w:style>
  <w:style w:type="character" w:customStyle="1" w:styleId="42">
    <w:name w:val="Знак Знак4 Знак"/>
    <w:aliases w:val="Знак Знак7 Знак,Обычный (Web) Знак Знак"/>
    <w:locked/>
    <w:rsid w:val="00607FA7"/>
    <w:rPr>
      <w:rFonts w:ascii="Calibri" w:eastAsia="Times New Roman" w:hAnsi="Calibri"/>
      <w:kern w:val="32"/>
      <w:sz w:val="24"/>
    </w:rPr>
  </w:style>
  <w:style w:type="paragraph" w:customStyle="1" w:styleId="rtejustify">
    <w:name w:val="rtejustify"/>
    <w:basedOn w:val="a2"/>
    <w:rsid w:val="001609E5"/>
    <w:pPr>
      <w:spacing w:before="100" w:beforeAutospacing="1" w:after="100" w:afterAutospacing="1"/>
    </w:pPr>
  </w:style>
  <w:style w:type="paragraph" w:customStyle="1" w:styleId="rtecenter">
    <w:name w:val="rtecenter"/>
    <w:basedOn w:val="a2"/>
    <w:rsid w:val="001609E5"/>
    <w:pPr>
      <w:spacing w:before="100" w:beforeAutospacing="1" w:after="100" w:afterAutospacing="1"/>
    </w:pPr>
  </w:style>
  <w:style w:type="paragraph" w:customStyle="1" w:styleId="210">
    <w:name w:val="Основной текст 21"/>
    <w:basedOn w:val="a2"/>
    <w:rsid w:val="001609E5"/>
    <w:pPr>
      <w:widowControl w:val="0"/>
      <w:overflowPunct w:val="0"/>
      <w:autoSpaceDE w:val="0"/>
      <w:autoSpaceDN w:val="0"/>
      <w:adjustRightInd w:val="0"/>
      <w:ind w:firstLine="708"/>
      <w:jc w:val="both"/>
      <w:textAlignment w:val="baseline"/>
    </w:pPr>
    <w:rPr>
      <w:szCs w:val="20"/>
    </w:rPr>
  </w:style>
  <w:style w:type="paragraph" w:customStyle="1" w:styleId="Iauiue1">
    <w:name w:val="Iau?iue1"/>
    <w:rsid w:val="001609E5"/>
    <w:pPr>
      <w:widowControl w:val="0"/>
      <w:overflowPunct w:val="0"/>
      <w:autoSpaceDE w:val="0"/>
      <w:autoSpaceDN w:val="0"/>
      <w:adjustRightInd w:val="0"/>
      <w:textAlignment w:val="baseline"/>
    </w:pPr>
    <w:rPr>
      <w:sz w:val="24"/>
    </w:rPr>
  </w:style>
  <w:style w:type="paragraph" w:styleId="af4">
    <w:name w:val="Body Text"/>
    <w:aliases w:val="Òàáë òåêñò,Основной текст Знак Знак Знак,Знак,Основной текст Знак,bt,body text,Знак12,Òàáë òåêñò Знак Знак,Основной текст Знак + Первая строка:  1,27...,27 см,разреженный на ...."/>
    <w:basedOn w:val="a2"/>
    <w:link w:val="27"/>
    <w:rsid w:val="001609E5"/>
    <w:pPr>
      <w:spacing w:after="120"/>
    </w:pPr>
    <w:rPr>
      <w:sz w:val="20"/>
      <w:szCs w:val="20"/>
    </w:rPr>
  </w:style>
  <w:style w:type="character" w:customStyle="1" w:styleId="27">
    <w:name w:val="Основной текст Знак2"/>
    <w:aliases w:val="Òàáë òåêñò Знак3,Основной текст Знак Знак Знак Знак3,Знак Знак43,Основной текст Знак Знак2,bt Знак2,body text Знак1,Знак12 Знак2,Òàáë òåêñò Знак Знак Знак2,Основной текст Знак + Первая строка:  1 Знак,27... Знак,27 см Знак"/>
    <w:link w:val="af4"/>
    <w:locked/>
    <w:rsid w:val="001609E5"/>
    <w:rPr>
      <w:lang w:val="ru-RU" w:eastAsia="ru-RU"/>
    </w:rPr>
  </w:style>
  <w:style w:type="character" w:styleId="af5">
    <w:name w:val="annotation reference"/>
    <w:semiHidden/>
    <w:rsid w:val="000F26DE"/>
    <w:rPr>
      <w:sz w:val="16"/>
    </w:rPr>
  </w:style>
  <w:style w:type="character" w:customStyle="1" w:styleId="Web11">
    <w:name w:val="Обычный (Web)1 Знак1"/>
    <w:aliases w:val="Обычный (веб)1 Знак,Обычный (веб) Знак Знак1,Обычный (веб) Знак1 Знак,Обычный (веб) Знак Знак Знак1,Обычный (веб) Знак Знак Знак Знак Знак,Обычный (Web)1 Знак Знак,Знак Знак Знак Знак Знак Знак Знак,Обычный (Web) Знак Знак Знак Зна"/>
    <w:rsid w:val="009D75E9"/>
    <w:rPr>
      <w:sz w:val="24"/>
      <w:lang w:val="en-US" w:eastAsia="en-US"/>
    </w:rPr>
  </w:style>
  <w:style w:type="character" w:customStyle="1" w:styleId="WW8Num1z0">
    <w:name w:val="WW8Num1z0"/>
    <w:rsid w:val="00C00032"/>
    <w:rPr>
      <w:rFonts w:ascii="Symbol" w:hAnsi="Symbol"/>
    </w:rPr>
  </w:style>
  <w:style w:type="character" w:customStyle="1" w:styleId="WW8Num2z0">
    <w:name w:val="WW8Num2z0"/>
    <w:rsid w:val="00C00032"/>
    <w:rPr>
      <w:rFonts w:ascii="Symbol" w:hAnsi="Symbol"/>
    </w:rPr>
  </w:style>
  <w:style w:type="character" w:customStyle="1" w:styleId="WW8Num5z0">
    <w:name w:val="WW8Num5z0"/>
    <w:rsid w:val="00C00032"/>
    <w:rPr>
      <w:rFonts w:ascii="Times New Roman" w:hAnsi="Times New Roman"/>
    </w:rPr>
  </w:style>
  <w:style w:type="character" w:customStyle="1" w:styleId="WW8Num6z0">
    <w:name w:val="WW8Num6z0"/>
    <w:rsid w:val="00C00032"/>
    <w:rPr>
      <w:rFonts w:ascii="Symbol" w:hAnsi="Symbol"/>
    </w:rPr>
  </w:style>
  <w:style w:type="character" w:customStyle="1" w:styleId="WW8Num7z0">
    <w:name w:val="WW8Num7z0"/>
    <w:rsid w:val="00C00032"/>
    <w:rPr>
      <w:rFonts w:ascii="Symbol" w:hAnsi="Symbol"/>
    </w:rPr>
  </w:style>
  <w:style w:type="character" w:customStyle="1" w:styleId="WW8Num8z0">
    <w:name w:val="WW8Num8z0"/>
    <w:rsid w:val="00C00032"/>
    <w:rPr>
      <w:rFonts w:ascii="Symbol" w:hAnsi="Symbol"/>
    </w:rPr>
  </w:style>
  <w:style w:type="character" w:customStyle="1" w:styleId="WW8Num9z0">
    <w:name w:val="WW8Num9z0"/>
    <w:rsid w:val="00C00032"/>
    <w:rPr>
      <w:rFonts w:ascii="Symbol" w:hAnsi="Symbol"/>
    </w:rPr>
  </w:style>
  <w:style w:type="character" w:customStyle="1" w:styleId="WW8Num10z0">
    <w:name w:val="WW8Num10z0"/>
    <w:rsid w:val="00C00032"/>
    <w:rPr>
      <w:rFonts w:ascii="Symbol" w:hAnsi="Symbol"/>
    </w:rPr>
  </w:style>
  <w:style w:type="character" w:customStyle="1" w:styleId="WW8Num11z0">
    <w:name w:val="WW8Num11z0"/>
    <w:rsid w:val="00C00032"/>
    <w:rPr>
      <w:rFonts w:ascii="Symbol" w:hAnsi="Symbol"/>
    </w:rPr>
  </w:style>
  <w:style w:type="character" w:customStyle="1" w:styleId="WW8Num13z0">
    <w:name w:val="WW8Num13z0"/>
    <w:rsid w:val="00C00032"/>
    <w:rPr>
      <w:rFonts w:ascii="Arial" w:hAnsi="Arial"/>
      <w:b/>
      <w:sz w:val="22"/>
    </w:rPr>
  </w:style>
  <w:style w:type="character" w:customStyle="1" w:styleId="WW8Num13z3">
    <w:name w:val="WW8Num13z3"/>
    <w:rsid w:val="00C00032"/>
    <w:rPr>
      <w:rFonts w:ascii="Arial" w:hAnsi="Arial"/>
      <w:b/>
      <w:color w:val="FF0000"/>
      <w:sz w:val="22"/>
    </w:rPr>
  </w:style>
  <w:style w:type="character" w:customStyle="1" w:styleId="WW8Num14z0">
    <w:name w:val="WW8Num14z0"/>
    <w:rsid w:val="00C00032"/>
    <w:rPr>
      <w:rFonts w:ascii="Symbol" w:hAnsi="Symbol"/>
    </w:rPr>
  </w:style>
  <w:style w:type="character" w:customStyle="1" w:styleId="WW8Num15z0">
    <w:name w:val="WW8Num15z0"/>
    <w:rsid w:val="00C00032"/>
    <w:rPr>
      <w:rFonts w:ascii="Symbol" w:hAnsi="Symbol"/>
    </w:rPr>
  </w:style>
  <w:style w:type="character" w:customStyle="1" w:styleId="WW8Num16z0">
    <w:name w:val="WW8Num16z0"/>
    <w:rsid w:val="00C00032"/>
    <w:rPr>
      <w:rFonts w:ascii="Arial" w:hAnsi="Arial"/>
      <w:b/>
      <w:sz w:val="22"/>
    </w:rPr>
  </w:style>
  <w:style w:type="character" w:customStyle="1" w:styleId="WW8Num17z0">
    <w:name w:val="WW8Num17z0"/>
    <w:rsid w:val="00C00032"/>
    <w:rPr>
      <w:rFonts w:ascii="Symbol" w:hAnsi="Symbol"/>
    </w:rPr>
  </w:style>
  <w:style w:type="character" w:customStyle="1" w:styleId="WW8Num17z1">
    <w:name w:val="WW8Num17z1"/>
    <w:rsid w:val="00C00032"/>
    <w:rPr>
      <w:rFonts w:ascii="Times New Roman" w:hAnsi="Times New Roman"/>
    </w:rPr>
  </w:style>
  <w:style w:type="character" w:customStyle="1" w:styleId="WW8Num17z2">
    <w:name w:val="WW8Num17z2"/>
    <w:rsid w:val="00C00032"/>
    <w:rPr>
      <w:rFonts w:ascii="Wingdings" w:hAnsi="Wingdings"/>
    </w:rPr>
  </w:style>
  <w:style w:type="character" w:customStyle="1" w:styleId="WW8Num17z4">
    <w:name w:val="WW8Num17z4"/>
    <w:rsid w:val="00C00032"/>
    <w:rPr>
      <w:rFonts w:ascii="Courier New" w:hAnsi="Courier New"/>
    </w:rPr>
  </w:style>
  <w:style w:type="character" w:customStyle="1" w:styleId="WW8Num18z0">
    <w:name w:val="WW8Num18z0"/>
    <w:rsid w:val="00C00032"/>
    <w:rPr>
      <w:rFonts w:ascii="Symbol" w:hAnsi="Symbol"/>
    </w:rPr>
  </w:style>
  <w:style w:type="character" w:customStyle="1" w:styleId="WW8Num19z0">
    <w:name w:val="WW8Num19z0"/>
    <w:rsid w:val="00C00032"/>
    <w:rPr>
      <w:rFonts w:ascii="Symbol" w:hAnsi="Symbol"/>
    </w:rPr>
  </w:style>
  <w:style w:type="character" w:customStyle="1" w:styleId="WW8Num19z1">
    <w:name w:val="WW8Num19z1"/>
    <w:rsid w:val="00C00032"/>
    <w:rPr>
      <w:rFonts w:ascii="Times New Roman" w:hAnsi="Times New Roman"/>
    </w:rPr>
  </w:style>
  <w:style w:type="character" w:customStyle="1" w:styleId="WW8Num19z2">
    <w:name w:val="WW8Num19z2"/>
    <w:rsid w:val="00C00032"/>
    <w:rPr>
      <w:rFonts w:ascii="Wingdings" w:hAnsi="Wingdings"/>
    </w:rPr>
  </w:style>
  <w:style w:type="character" w:customStyle="1" w:styleId="WW8Num19z4">
    <w:name w:val="WW8Num19z4"/>
    <w:rsid w:val="00C00032"/>
    <w:rPr>
      <w:rFonts w:ascii="Courier New" w:hAnsi="Courier New"/>
    </w:rPr>
  </w:style>
  <w:style w:type="character" w:customStyle="1" w:styleId="WW8Num20z0">
    <w:name w:val="WW8Num20z0"/>
    <w:rsid w:val="00C00032"/>
    <w:rPr>
      <w:rFonts w:ascii="Symbol" w:hAnsi="Symbol"/>
    </w:rPr>
  </w:style>
  <w:style w:type="character" w:customStyle="1" w:styleId="WW8Num20z1">
    <w:name w:val="WW8Num20z1"/>
    <w:rsid w:val="00C00032"/>
    <w:rPr>
      <w:rFonts w:ascii="Times New Roman" w:hAnsi="Times New Roman"/>
    </w:rPr>
  </w:style>
  <w:style w:type="character" w:customStyle="1" w:styleId="WW8Num20z2">
    <w:name w:val="WW8Num20z2"/>
    <w:rsid w:val="00C00032"/>
    <w:rPr>
      <w:rFonts w:ascii="Wingdings" w:hAnsi="Wingdings"/>
    </w:rPr>
  </w:style>
  <w:style w:type="character" w:customStyle="1" w:styleId="WW8Num20z4">
    <w:name w:val="WW8Num20z4"/>
    <w:rsid w:val="00C00032"/>
    <w:rPr>
      <w:rFonts w:ascii="Courier New" w:hAnsi="Courier New"/>
    </w:rPr>
  </w:style>
  <w:style w:type="character" w:customStyle="1" w:styleId="WW8Num21z0">
    <w:name w:val="WW8Num21z0"/>
    <w:rsid w:val="00C00032"/>
    <w:rPr>
      <w:rFonts w:ascii="Symbol" w:hAnsi="Symbol"/>
    </w:rPr>
  </w:style>
  <w:style w:type="character" w:customStyle="1" w:styleId="WW8Num21z1">
    <w:name w:val="WW8Num21z1"/>
    <w:rsid w:val="00C00032"/>
    <w:rPr>
      <w:rFonts w:ascii="Times New Roman" w:hAnsi="Times New Roman"/>
    </w:rPr>
  </w:style>
  <w:style w:type="character" w:customStyle="1" w:styleId="WW8Num21z2">
    <w:name w:val="WW8Num21z2"/>
    <w:rsid w:val="00C00032"/>
    <w:rPr>
      <w:rFonts w:ascii="Wingdings" w:hAnsi="Wingdings"/>
    </w:rPr>
  </w:style>
  <w:style w:type="character" w:customStyle="1" w:styleId="WW8Num21z4">
    <w:name w:val="WW8Num21z4"/>
    <w:rsid w:val="00C00032"/>
    <w:rPr>
      <w:rFonts w:ascii="Courier New" w:hAnsi="Courier New"/>
    </w:rPr>
  </w:style>
  <w:style w:type="character" w:customStyle="1" w:styleId="WW8Num23z0">
    <w:name w:val="WW8Num23z0"/>
    <w:rsid w:val="00C00032"/>
    <w:rPr>
      <w:rFonts w:ascii="Symbol" w:hAnsi="Symbol"/>
    </w:rPr>
  </w:style>
  <w:style w:type="character" w:customStyle="1" w:styleId="WW8Num23z1">
    <w:name w:val="WW8Num23z1"/>
    <w:rsid w:val="00C00032"/>
    <w:rPr>
      <w:rFonts w:ascii="Times New Roman" w:hAnsi="Times New Roman"/>
    </w:rPr>
  </w:style>
  <w:style w:type="character" w:customStyle="1" w:styleId="WW8Num23z2">
    <w:name w:val="WW8Num23z2"/>
    <w:rsid w:val="00C00032"/>
    <w:rPr>
      <w:rFonts w:ascii="Wingdings" w:hAnsi="Wingdings"/>
    </w:rPr>
  </w:style>
  <w:style w:type="character" w:customStyle="1" w:styleId="WW8Num24z0">
    <w:name w:val="WW8Num24z0"/>
    <w:rsid w:val="00C00032"/>
    <w:rPr>
      <w:rFonts w:ascii="Symbol" w:hAnsi="Symbol"/>
    </w:rPr>
  </w:style>
  <w:style w:type="character" w:customStyle="1" w:styleId="WW8Num24z1">
    <w:name w:val="WW8Num24z1"/>
    <w:rsid w:val="00C00032"/>
    <w:rPr>
      <w:rFonts w:ascii="Times New Roman" w:hAnsi="Times New Roman"/>
    </w:rPr>
  </w:style>
  <w:style w:type="character" w:customStyle="1" w:styleId="WW8Num24z2">
    <w:name w:val="WW8Num24z2"/>
    <w:rsid w:val="00C00032"/>
    <w:rPr>
      <w:rFonts w:ascii="Wingdings" w:hAnsi="Wingdings"/>
    </w:rPr>
  </w:style>
  <w:style w:type="character" w:customStyle="1" w:styleId="WW8Num25z0">
    <w:name w:val="WW8Num25z0"/>
    <w:rsid w:val="00C00032"/>
    <w:rPr>
      <w:rFonts w:ascii="Symbol" w:hAnsi="Symbol"/>
    </w:rPr>
  </w:style>
  <w:style w:type="character" w:customStyle="1" w:styleId="WW8Num25z1">
    <w:name w:val="WW8Num25z1"/>
    <w:rsid w:val="00C00032"/>
    <w:rPr>
      <w:rFonts w:ascii="Times New Roman" w:hAnsi="Times New Roman"/>
    </w:rPr>
  </w:style>
  <w:style w:type="character" w:customStyle="1" w:styleId="WW8Num25z2">
    <w:name w:val="WW8Num25z2"/>
    <w:rsid w:val="00C00032"/>
    <w:rPr>
      <w:rFonts w:ascii="Wingdings" w:hAnsi="Wingdings"/>
    </w:rPr>
  </w:style>
  <w:style w:type="character" w:customStyle="1" w:styleId="WW8Num25z4">
    <w:name w:val="WW8Num25z4"/>
    <w:rsid w:val="00C00032"/>
    <w:rPr>
      <w:rFonts w:ascii="Courier New" w:hAnsi="Courier New"/>
    </w:rPr>
  </w:style>
  <w:style w:type="character" w:customStyle="1" w:styleId="WW8Num27z0">
    <w:name w:val="WW8Num27z0"/>
    <w:rsid w:val="00C00032"/>
    <w:rPr>
      <w:rFonts w:ascii="Symbol" w:hAnsi="Symbol"/>
    </w:rPr>
  </w:style>
  <w:style w:type="character" w:customStyle="1" w:styleId="WW8Num27z1">
    <w:name w:val="WW8Num27z1"/>
    <w:rsid w:val="00C00032"/>
    <w:rPr>
      <w:rFonts w:ascii="Times New Roman" w:hAnsi="Times New Roman"/>
    </w:rPr>
  </w:style>
  <w:style w:type="character" w:customStyle="1" w:styleId="WW8Num27z2">
    <w:name w:val="WW8Num27z2"/>
    <w:rsid w:val="00C00032"/>
    <w:rPr>
      <w:rFonts w:ascii="Wingdings" w:hAnsi="Wingdings"/>
    </w:rPr>
  </w:style>
  <w:style w:type="character" w:customStyle="1" w:styleId="WW8Num27z4">
    <w:name w:val="WW8Num27z4"/>
    <w:rsid w:val="00C00032"/>
    <w:rPr>
      <w:rFonts w:ascii="Courier New" w:hAnsi="Courier New"/>
    </w:rPr>
  </w:style>
  <w:style w:type="character" w:customStyle="1" w:styleId="WW8Num28z0">
    <w:name w:val="WW8Num28z0"/>
    <w:rsid w:val="00C00032"/>
    <w:rPr>
      <w:rFonts w:ascii="Symbol" w:hAnsi="Symbol"/>
    </w:rPr>
  </w:style>
  <w:style w:type="character" w:customStyle="1" w:styleId="WW8Num28z1">
    <w:name w:val="WW8Num28z1"/>
    <w:rsid w:val="00C00032"/>
    <w:rPr>
      <w:rFonts w:ascii="Courier New" w:hAnsi="Courier New"/>
    </w:rPr>
  </w:style>
  <w:style w:type="character" w:customStyle="1" w:styleId="WW8Num28z2">
    <w:name w:val="WW8Num28z2"/>
    <w:rsid w:val="00C00032"/>
    <w:rPr>
      <w:rFonts w:ascii="Wingdings" w:hAnsi="Wingdings"/>
    </w:rPr>
  </w:style>
  <w:style w:type="character" w:customStyle="1" w:styleId="WW8Num28z4">
    <w:name w:val="WW8Num28z4"/>
    <w:rsid w:val="00C00032"/>
    <w:rPr>
      <w:rFonts w:ascii="Courier New" w:hAnsi="Courier New"/>
    </w:rPr>
  </w:style>
  <w:style w:type="character" w:customStyle="1" w:styleId="WW8Num29z0">
    <w:name w:val="WW8Num29z0"/>
    <w:rsid w:val="00C00032"/>
    <w:rPr>
      <w:rFonts w:ascii="Times New Roman" w:hAnsi="Times New Roman"/>
    </w:rPr>
  </w:style>
  <w:style w:type="character" w:customStyle="1" w:styleId="WW8Num29z1">
    <w:name w:val="WW8Num29z1"/>
    <w:rsid w:val="00C00032"/>
    <w:rPr>
      <w:rFonts w:ascii="Courier New" w:hAnsi="Courier New"/>
    </w:rPr>
  </w:style>
  <w:style w:type="character" w:customStyle="1" w:styleId="WW8Num29z2">
    <w:name w:val="WW8Num29z2"/>
    <w:rsid w:val="00C00032"/>
    <w:rPr>
      <w:rFonts w:ascii="Wingdings" w:hAnsi="Wingdings"/>
    </w:rPr>
  </w:style>
  <w:style w:type="character" w:customStyle="1" w:styleId="WW8Num29z4">
    <w:name w:val="WW8Num29z4"/>
    <w:rsid w:val="00C00032"/>
    <w:rPr>
      <w:rFonts w:ascii="Courier New" w:hAnsi="Courier New"/>
    </w:rPr>
  </w:style>
  <w:style w:type="character" w:customStyle="1" w:styleId="WW8Num30z0">
    <w:name w:val="WW8Num30z0"/>
    <w:rsid w:val="00C00032"/>
    <w:rPr>
      <w:rFonts w:ascii="Symbol" w:hAnsi="Symbol"/>
    </w:rPr>
  </w:style>
  <w:style w:type="character" w:customStyle="1" w:styleId="WW8Num30z1">
    <w:name w:val="WW8Num30z1"/>
    <w:rsid w:val="00C00032"/>
    <w:rPr>
      <w:rFonts w:ascii="Times New Roman" w:hAnsi="Times New Roman"/>
    </w:rPr>
  </w:style>
  <w:style w:type="character" w:customStyle="1" w:styleId="WW8Num30z2">
    <w:name w:val="WW8Num30z2"/>
    <w:rsid w:val="00C00032"/>
    <w:rPr>
      <w:rFonts w:ascii="Wingdings" w:hAnsi="Wingdings"/>
    </w:rPr>
  </w:style>
  <w:style w:type="character" w:customStyle="1" w:styleId="WW8Num30z4">
    <w:name w:val="WW8Num30z4"/>
    <w:rsid w:val="00C00032"/>
    <w:rPr>
      <w:rFonts w:ascii="Courier New" w:hAnsi="Courier New"/>
    </w:rPr>
  </w:style>
  <w:style w:type="character" w:customStyle="1" w:styleId="WW8Num32z0">
    <w:name w:val="WW8Num32z0"/>
    <w:rsid w:val="00C00032"/>
    <w:rPr>
      <w:rFonts w:ascii="Symbol" w:hAnsi="Symbol"/>
    </w:rPr>
  </w:style>
  <w:style w:type="character" w:customStyle="1" w:styleId="WW8Num32z1">
    <w:name w:val="WW8Num32z1"/>
    <w:rsid w:val="00C00032"/>
    <w:rPr>
      <w:rFonts w:ascii="Times New Roman" w:hAnsi="Times New Roman"/>
    </w:rPr>
  </w:style>
  <w:style w:type="character" w:customStyle="1" w:styleId="WW8Num32z2">
    <w:name w:val="WW8Num32z2"/>
    <w:rsid w:val="00C00032"/>
    <w:rPr>
      <w:rFonts w:ascii="Wingdings" w:hAnsi="Wingdings"/>
    </w:rPr>
  </w:style>
  <w:style w:type="character" w:customStyle="1" w:styleId="WW8Num32z4">
    <w:name w:val="WW8Num32z4"/>
    <w:rsid w:val="00C00032"/>
    <w:rPr>
      <w:rFonts w:ascii="Courier New" w:hAnsi="Courier New"/>
    </w:rPr>
  </w:style>
  <w:style w:type="character" w:customStyle="1" w:styleId="WW8Num33z0">
    <w:name w:val="WW8Num33z0"/>
    <w:rsid w:val="00C00032"/>
    <w:rPr>
      <w:rFonts w:ascii="Symbol" w:hAnsi="Symbol"/>
    </w:rPr>
  </w:style>
  <w:style w:type="character" w:customStyle="1" w:styleId="WW8Num33z1">
    <w:name w:val="WW8Num33z1"/>
    <w:rsid w:val="00C00032"/>
    <w:rPr>
      <w:rFonts w:ascii="Times New Roman" w:hAnsi="Times New Roman"/>
    </w:rPr>
  </w:style>
  <w:style w:type="character" w:customStyle="1" w:styleId="WW8Num33z2">
    <w:name w:val="WW8Num33z2"/>
    <w:rsid w:val="00C00032"/>
    <w:rPr>
      <w:rFonts w:ascii="Wingdings" w:hAnsi="Wingdings"/>
    </w:rPr>
  </w:style>
  <w:style w:type="character" w:customStyle="1" w:styleId="WW8Num33z4">
    <w:name w:val="WW8Num33z4"/>
    <w:rsid w:val="00C00032"/>
    <w:rPr>
      <w:rFonts w:ascii="Courier New" w:hAnsi="Courier New"/>
    </w:rPr>
  </w:style>
  <w:style w:type="character" w:customStyle="1" w:styleId="WW8Num34z0">
    <w:name w:val="WW8Num34z0"/>
    <w:rsid w:val="00C00032"/>
    <w:rPr>
      <w:rFonts w:ascii="Symbol" w:hAnsi="Symbol"/>
    </w:rPr>
  </w:style>
  <w:style w:type="character" w:customStyle="1" w:styleId="WW8Num34z1">
    <w:name w:val="WW8Num34z1"/>
    <w:rsid w:val="00C00032"/>
    <w:rPr>
      <w:rFonts w:ascii="Times New Roman" w:hAnsi="Times New Roman"/>
    </w:rPr>
  </w:style>
  <w:style w:type="character" w:customStyle="1" w:styleId="WW8Num34z2">
    <w:name w:val="WW8Num34z2"/>
    <w:rsid w:val="00C00032"/>
    <w:rPr>
      <w:rFonts w:ascii="Wingdings" w:hAnsi="Wingdings"/>
    </w:rPr>
  </w:style>
  <w:style w:type="character" w:customStyle="1" w:styleId="WW8Num34z4">
    <w:name w:val="WW8Num34z4"/>
    <w:rsid w:val="00C00032"/>
    <w:rPr>
      <w:rFonts w:ascii="Courier New" w:hAnsi="Courier New"/>
    </w:rPr>
  </w:style>
  <w:style w:type="character" w:customStyle="1" w:styleId="WW8Num35z0">
    <w:name w:val="WW8Num35z0"/>
    <w:rsid w:val="00C00032"/>
    <w:rPr>
      <w:rFonts w:ascii="Symbol" w:hAnsi="Symbol"/>
    </w:rPr>
  </w:style>
  <w:style w:type="character" w:customStyle="1" w:styleId="WW8Num35z1">
    <w:name w:val="WW8Num35z1"/>
    <w:rsid w:val="00C00032"/>
    <w:rPr>
      <w:rFonts w:ascii="Times New Roman" w:hAnsi="Times New Roman"/>
    </w:rPr>
  </w:style>
  <w:style w:type="character" w:customStyle="1" w:styleId="WW8Num35z2">
    <w:name w:val="WW8Num35z2"/>
    <w:rsid w:val="00C00032"/>
    <w:rPr>
      <w:rFonts w:ascii="Wingdings" w:hAnsi="Wingdings"/>
    </w:rPr>
  </w:style>
  <w:style w:type="character" w:customStyle="1" w:styleId="WW8Num35z4">
    <w:name w:val="WW8Num35z4"/>
    <w:rsid w:val="00C00032"/>
    <w:rPr>
      <w:rFonts w:ascii="Courier New" w:hAnsi="Courier New"/>
    </w:rPr>
  </w:style>
  <w:style w:type="character" w:customStyle="1" w:styleId="WW8Num37z0">
    <w:name w:val="WW8Num37z0"/>
    <w:rsid w:val="00C00032"/>
    <w:rPr>
      <w:rFonts w:ascii="Symbol" w:hAnsi="Symbol"/>
    </w:rPr>
  </w:style>
  <w:style w:type="character" w:customStyle="1" w:styleId="WW8Num37z1">
    <w:name w:val="WW8Num37z1"/>
    <w:rsid w:val="00C00032"/>
    <w:rPr>
      <w:rFonts w:ascii="Courier New" w:hAnsi="Courier New"/>
    </w:rPr>
  </w:style>
  <w:style w:type="character" w:customStyle="1" w:styleId="WW8Num37z2">
    <w:name w:val="WW8Num37z2"/>
    <w:rsid w:val="00C00032"/>
    <w:rPr>
      <w:rFonts w:ascii="Wingdings" w:hAnsi="Wingdings"/>
    </w:rPr>
  </w:style>
  <w:style w:type="character" w:customStyle="1" w:styleId="WW8Num37z3">
    <w:name w:val="WW8Num37z3"/>
    <w:rsid w:val="00C00032"/>
    <w:rPr>
      <w:rFonts w:ascii="Symbol" w:hAnsi="Symbol"/>
    </w:rPr>
  </w:style>
  <w:style w:type="character" w:customStyle="1" w:styleId="WW8Num38z0">
    <w:name w:val="WW8Num38z0"/>
    <w:rsid w:val="00C00032"/>
    <w:rPr>
      <w:rFonts w:ascii="Symbol" w:hAnsi="Symbol"/>
    </w:rPr>
  </w:style>
  <w:style w:type="character" w:customStyle="1" w:styleId="WW8Num39z0">
    <w:name w:val="WW8Num39z0"/>
    <w:rsid w:val="00C00032"/>
    <w:rPr>
      <w:rFonts w:ascii="Symbol" w:hAnsi="Symbol"/>
    </w:rPr>
  </w:style>
  <w:style w:type="character" w:customStyle="1" w:styleId="WW8Num39z1">
    <w:name w:val="WW8Num39z1"/>
    <w:rsid w:val="00C00032"/>
    <w:rPr>
      <w:rFonts w:ascii="Courier New" w:hAnsi="Courier New"/>
    </w:rPr>
  </w:style>
  <w:style w:type="character" w:customStyle="1" w:styleId="WW8Num39z2">
    <w:name w:val="WW8Num39z2"/>
    <w:rsid w:val="00C00032"/>
    <w:rPr>
      <w:rFonts w:ascii="Wingdings" w:hAnsi="Wingdings"/>
    </w:rPr>
  </w:style>
  <w:style w:type="character" w:customStyle="1" w:styleId="WW8Num40z0">
    <w:name w:val="WW8Num40z0"/>
    <w:rsid w:val="00C00032"/>
    <w:rPr>
      <w:rFonts w:ascii="Times New Roman" w:hAnsi="Times New Roman"/>
    </w:rPr>
  </w:style>
  <w:style w:type="character" w:customStyle="1" w:styleId="WW8Num40z1">
    <w:name w:val="WW8Num40z1"/>
    <w:rsid w:val="00C00032"/>
    <w:rPr>
      <w:rFonts w:ascii="Courier New" w:hAnsi="Courier New"/>
    </w:rPr>
  </w:style>
  <w:style w:type="character" w:customStyle="1" w:styleId="WW8Num40z2">
    <w:name w:val="WW8Num40z2"/>
    <w:rsid w:val="00C00032"/>
    <w:rPr>
      <w:rFonts w:ascii="Wingdings" w:hAnsi="Wingdings"/>
    </w:rPr>
  </w:style>
  <w:style w:type="character" w:customStyle="1" w:styleId="WW8Num40z3">
    <w:name w:val="WW8Num40z3"/>
    <w:rsid w:val="00C00032"/>
    <w:rPr>
      <w:rFonts w:ascii="Symbol" w:hAnsi="Symbol"/>
    </w:rPr>
  </w:style>
  <w:style w:type="character" w:customStyle="1" w:styleId="WW8NumSt36z0">
    <w:name w:val="WW8NumSt36z0"/>
    <w:rsid w:val="00C00032"/>
    <w:rPr>
      <w:rFonts w:ascii="Times New Roman" w:hAnsi="Times New Roman"/>
    </w:rPr>
  </w:style>
  <w:style w:type="character" w:customStyle="1" w:styleId="28">
    <w:name w:val="Основной шрифт абзаца2"/>
    <w:rsid w:val="00C00032"/>
  </w:style>
  <w:style w:type="character" w:customStyle="1" w:styleId="WW8Num4z0">
    <w:name w:val="WW8Num4z0"/>
    <w:rsid w:val="00C00032"/>
    <w:rPr>
      <w:rFonts w:ascii="Symbol" w:hAnsi="Symbol"/>
    </w:rPr>
  </w:style>
  <w:style w:type="character" w:customStyle="1" w:styleId="WW8Num4z1">
    <w:name w:val="WW8Num4z1"/>
    <w:rsid w:val="00C00032"/>
    <w:rPr>
      <w:rFonts w:ascii="Times New Roman" w:hAnsi="Times New Roman"/>
    </w:rPr>
  </w:style>
  <w:style w:type="character" w:customStyle="1" w:styleId="WW8Num4z2">
    <w:name w:val="WW8Num4z2"/>
    <w:rsid w:val="00C00032"/>
    <w:rPr>
      <w:rFonts w:ascii="Wingdings" w:hAnsi="Wingdings"/>
    </w:rPr>
  </w:style>
  <w:style w:type="character" w:customStyle="1" w:styleId="WW8Num4z4">
    <w:name w:val="WW8Num4z4"/>
    <w:rsid w:val="00C00032"/>
    <w:rPr>
      <w:rFonts w:ascii="Courier New" w:hAnsi="Courier New"/>
    </w:rPr>
  </w:style>
  <w:style w:type="character" w:customStyle="1" w:styleId="WW8Num6z1">
    <w:name w:val="WW8Num6z1"/>
    <w:rsid w:val="00C00032"/>
    <w:rPr>
      <w:rFonts w:ascii="Times New Roman" w:hAnsi="Times New Roman"/>
    </w:rPr>
  </w:style>
  <w:style w:type="character" w:customStyle="1" w:styleId="WW8Num6z2">
    <w:name w:val="WW8Num6z2"/>
    <w:rsid w:val="00C00032"/>
    <w:rPr>
      <w:rFonts w:ascii="Wingdings" w:hAnsi="Wingdings"/>
    </w:rPr>
  </w:style>
  <w:style w:type="character" w:customStyle="1" w:styleId="WW8Num6z4">
    <w:name w:val="WW8Num6z4"/>
    <w:rsid w:val="00C00032"/>
    <w:rPr>
      <w:rFonts w:ascii="Courier New" w:hAnsi="Courier New"/>
    </w:rPr>
  </w:style>
  <w:style w:type="character" w:customStyle="1" w:styleId="WW8Num7z1">
    <w:name w:val="WW8Num7z1"/>
    <w:rsid w:val="00C00032"/>
    <w:rPr>
      <w:rFonts w:ascii="Times New Roman" w:hAnsi="Times New Roman"/>
    </w:rPr>
  </w:style>
  <w:style w:type="character" w:customStyle="1" w:styleId="WW8Num7z2">
    <w:name w:val="WW8Num7z2"/>
    <w:rsid w:val="00C00032"/>
    <w:rPr>
      <w:rFonts w:ascii="Wingdings" w:hAnsi="Wingdings"/>
    </w:rPr>
  </w:style>
  <w:style w:type="character" w:customStyle="1" w:styleId="WW8Num7z4">
    <w:name w:val="WW8Num7z4"/>
    <w:rsid w:val="00C00032"/>
    <w:rPr>
      <w:rFonts w:ascii="Courier New" w:hAnsi="Courier New"/>
    </w:rPr>
  </w:style>
  <w:style w:type="character" w:customStyle="1" w:styleId="WW8Num8z1">
    <w:name w:val="WW8Num8z1"/>
    <w:rsid w:val="00C00032"/>
    <w:rPr>
      <w:rFonts w:ascii="Times New Roman" w:hAnsi="Times New Roman"/>
    </w:rPr>
  </w:style>
  <w:style w:type="character" w:customStyle="1" w:styleId="WW8Num8z2">
    <w:name w:val="WW8Num8z2"/>
    <w:rsid w:val="00C00032"/>
    <w:rPr>
      <w:rFonts w:ascii="Wingdings" w:hAnsi="Wingdings"/>
    </w:rPr>
  </w:style>
  <w:style w:type="character" w:customStyle="1" w:styleId="WW8Num8z4">
    <w:name w:val="WW8Num8z4"/>
    <w:rsid w:val="00C00032"/>
    <w:rPr>
      <w:rFonts w:ascii="Courier New" w:hAnsi="Courier New"/>
    </w:rPr>
  </w:style>
  <w:style w:type="character" w:customStyle="1" w:styleId="WW8Num10z1">
    <w:name w:val="WW8Num10z1"/>
    <w:rsid w:val="00C00032"/>
    <w:rPr>
      <w:rFonts w:ascii="Courier New" w:hAnsi="Courier New"/>
    </w:rPr>
  </w:style>
  <w:style w:type="character" w:customStyle="1" w:styleId="WW8Num10z2">
    <w:name w:val="WW8Num10z2"/>
    <w:rsid w:val="00C00032"/>
    <w:rPr>
      <w:rFonts w:ascii="Wingdings" w:hAnsi="Wingdings"/>
    </w:rPr>
  </w:style>
  <w:style w:type="character" w:customStyle="1" w:styleId="WW8Num11z1">
    <w:name w:val="WW8Num11z1"/>
    <w:rsid w:val="00C00032"/>
    <w:rPr>
      <w:rFonts w:ascii="Courier New" w:hAnsi="Courier New"/>
    </w:rPr>
  </w:style>
  <w:style w:type="character" w:customStyle="1" w:styleId="WW8Num11z2">
    <w:name w:val="WW8Num11z2"/>
    <w:rsid w:val="00C00032"/>
    <w:rPr>
      <w:rFonts w:ascii="Wingdings" w:hAnsi="Wingdings"/>
    </w:rPr>
  </w:style>
  <w:style w:type="character" w:customStyle="1" w:styleId="WW8Num12z0">
    <w:name w:val="WW8Num12z0"/>
    <w:rsid w:val="00C00032"/>
    <w:rPr>
      <w:rFonts w:ascii="Symbol" w:hAnsi="Symbol"/>
    </w:rPr>
  </w:style>
  <w:style w:type="character" w:customStyle="1" w:styleId="WW8Num12z1">
    <w:name w:val="WW8Num12z1"/>
    <w:rsid w:val="00C00032"/>
    <w:rPr>
      <w:rFonts w:ascii="Times New Roman" w:hAnsi="Times New Roman"/>
    </w:rPr>
  </w:style>
  <w:style w:type="character" w:customStyle="1" w:styleId="WW8Num12z2">
    <w:name w:val="WW8Num12z2"/>
    <w:rsid w:val="00C00032"/>
    <w:rPr>
      <w:rFonts w:ascii="Wingdings" w:hAnsi="Wingdings"/>
    </w:rPr>
  </w:style>
  <w:style w:type="character" w:customStyle="1" w:styleId="WW8Num12z4">
    <w:name w:val="WW8Num12z4"/>
    <w:rsid w:val="00C00032"/>
    <w:rPr>
      <w:rFonts w:ascii="Courier New" w:hAnsi="Courier New"/>
    </w:rPr>
  </w:style>
  <w:style w:type="character" w:customStyle="1" w:styleId="WW8Num14z1">
    <w:name w:val="WW8Num14z1"/>
    <w:rsid w:val="00C00032"/>
    <w:rPr>
      <w:rFonts w:ascii="Courier New" w:hAnsi="Courier New"/>
    </w:rPr>
  </w:style>
  <w:style w:type="character" w:customStyle="1" w:styleId="WW8Num14z2">
    <w:name w:val="WW8Num14z2"/>
    <w:rsid w:val="00C00032"/>
    <w:rPr>
      <w:rFonts w:ascii="Wingdings" w:hAnsi="Wingdings"/>
    </w:rPr>
  </w:style>
  <w:style w:type="character" w:customStyle="1" w:styleId="WW8Num14z3">
    <w:name w:val="WW8Num14z3"/>
    <w:rsid w:val="00C00032"/>
    <w:rPr>
      <w:rFonts w:ascii="Symbol" w:hAnsi="Symbol"/>
    </w:rPr>
  </w:style>
  <w:style w:type="character" w:customStyle="1" w:styleId="WW8Num15z1">
    <w:name w:val="WW8Num15z1"/>
    <w:rsid w:val="00C00032"/>
    <w:rPr>
      <w:rFonts w:ascii="Times New Roman" w:hAnsi="Times New Roman"/>
    </w:rPr>
  </w:style>
  <w:style w:type="character" w:customStyle="1" w:styleId="WW8Num15z2">
    <w:name w:val="WW8Num15z2"/>
    <w:rsid w:val="00C00032"/>
    <w:rPr>
      <w:rFonts w:ascii="Wingdings" w:hAnsi="Wingdings"/>
    </w:rPr>
  </w:style>
  <w:style w:type="character" w:customStyle="1" w:styleId="WW8Num15z4">
    <w:name w:val="WW8Num15z4"/>
    <w:rsid w:val="00C00032"/>
    <w:rPr>
      <w:rFonts w:ascii="Courier New" w:hAnsi="Courier New"/>
    </w:rPr>
  </w:style>
  <w:style w:type="character" w:customStyle="1" w:styleId="WW8Num16z3">
    <w:name w:val="WW8Num16z3"/>
    <w:rsid w:val="00C00032"/>
    <w:rPr>
      <w:rFonts w:ascii="Arial" w:hAnsi="Arial"/>
      <w:b/>
      <w:color w:val="FF0000"/>
      <w:sz w:val="22"/>
    </w:rPr>
  </w:style>
  <w:style w:type="character" w:customStyle="1" w:styleId="WW8Num18z1">
    <w:name w:val="WW8Num18z1"/>
    <w:rsid w:val="00C00032"/>
    <w:rPr>
      <w:rFonts w:ascii="Times New Roman" w:hAnsi="Times New Roman"/>
    </w:rPr>
  </w:style>
  <w:style w:type="character" w:customStyle="1" w:styleId="WW8Num18z2">
    <w:name w:val="WW8Num18z2"/>
    <w:rsid w:val="00C00032"/>
    <w:rPr>
      <w:rFonts w:ascii="Wingdings" w:hAnsi="Wingdings"/>
    </w:rPr>
  </w:style>
  <w:style w:type="character" w:customStyle="1" w:styleId="WW8Num18z4">
    <w:name w:val="WW8Num18z4"/>
    <w:rsid w:val="00C00032"/>
    <w:rPr>
      <w:rFonts w:ascii="Courier New" w:hAnsi="Courier New"/>
    </w:rPr>
  </w:style>
  <w:style w:type="character" w:customStyle="1" w:styleId="WW8Num22z0">
    <w:name w:val="WW8Num22z0"/>
    <w:rsid w:val="00C00032"/>
    <w:rPr>
      <w:rFonts w:ascii="Symbol" w:hAnsi="Symbol"/>
    </w:rPr>
  </w:style>
  <w:style w:type="character" w:customStyle="1" w:styleId="WW8Num22z1">
    <w:name w:val="WW8Num22z1"/>
    <w:rsid w:val="00C00032"/>
    <w:rPr>
      <w:rFonts w:ascii="Times New Roman" w:hAnsi="Times New Roman"/>
    </w:rPr>
  </w:style>
  <w:style w:type="character" w:customStyle="1" w:styleId="WW8Num22z2">
    <w:name w:val="WW8Num22z2"/>
    <w:rsid w:val="00C00032"/>
    <w:rPr>
      <w:rFonts w:ascii="Wingdings" w:hAnsi="Wingdings"/>
    </w:rPr>
  </w:style>
  <w:style w:type="character" w:customStyle="1" w:styleId="WW8Num22z4">
    <w:name w:val="WW8Num22z4"/>
    <w:rsid w:val="00C00032"/>
    <w:rPr>
      <w:rFonts w:ascii="Courier New" w:hAnsi="Courier New"/>
    </w:rPr>
  </w:style>
  <w:style w:type="character" w:customStyle="1" w:styleId="WW8Num23z4">
    <w:name w:val="WW8Num23z4"/>
    <w:rsid w:val="00C00032"/>
    <w:rPr>
      <w:rFonts w:ascii="Courier New" w:hAnsi="Courier New"/>
    </w:rPr>
  </w:style>
  <w:style w:type="character" w:customStyle="1" w:styleId="WW8Num24z4">
    <w:name w:val="WW8Num24z4"/>
    <w:rsid w:val="00C00032"/>
    <w:rPr>
      <w:rFonts w:ascii="Courier New" w:hAnsi="Courier New"/>
    </w:rPr>
  </w:style>
  <w:style w:type="character" w:customStyle="1" w:styleId="WW8Num26z0">
    <w:name w:val="WW8Num26z0"/>
    <w:rsid w:val="00C00032"/>
    <w:rPr>
      <w:rFonts w:ascii="Symbol" w:hAnsi="Symbol"/>
    </w:rPr>
  </w:style>
  <w:style w:type="character" w:customStyle="1" w:styleId="WW8Num26z1">
    <w:name w:val="WW8Num26z1"/>
    <w:rsid w:val="00C00032"/>
    <w:rPr>
      <w:rFonts w:ascii="Courier New" w:hAnsi="Courier New"/>
    </w:rPr>
  </w:style>
  <w:style w:type="character" w:customStyle="1" w:styleId="WW8Num26z2">
    <w:name w:val="WW8Num26z2"/>
    <w:rsid w:val="00C00032"/>
    <w:rPr>
      <w:rFonts w:ascii="Wingdings" w:hAnsi="Wingdings"/>
    </w:rPr>
  </w:style>
  <w:style w:type="character" w:customStyle="1" w:styleId="WW8Num26z3">
    <w:name w:val="WW8Num26z3"/>
    <w:rsid w:val="00C00032"/>
    <w:rPr>
      <w:rFonts w:ascii="Symbol" w:hAnsi="Symbol"/>
    </w:rPr>
  </w:style>
  <w:style w:type="character" w:customStyle="1" w:styleId="WW8Num29z3">
    <w:name w:val="WW8Num29z3"/>
    <w:rsid w:val="00C00032"/>
    <w:rPr>
      <w:rFonts w:ascii="Symbol" w:hAnsi="Symbol"/>
    </w:rPr>
  </w:style>
  <w:style w:type="character" w:customStyle="1" w:styleId="WW8NumSt25z0">
    <w:name w:val="WW8NumSt25z0"/>
    <w:rsid w:val="00C00032"/>
    <w:rPr>
      <w:rFonts w:ascii="Times New Roman" w:hAnsi="Times New Roman"/>
    </w:rPr>
  </w:style>
  <w:style w:type="character" w:customStyle="1" w:styleId="15">
    <w:name w:val="Основной шрифт абзаца1"/>
    <w:rsid w:val="00C00032"/>
  </w:style>
  <w:style w:type="character" w:customStyle="1" w:styleId="16">
    <w:name w:val="Òàáë òåêñò Знак1"/>
    <w:aliases w:val="Основной текст Знак Знак Знак Знак1,Знак Знак11,Основной текст Знак Знак1,bt Знак,body text Знак Знак,Знак12 Знак1"/>
    <w:rsid w:val="00C00032"/>
    <w:rPr>
      <w:sz w:val="24"/>
      <w:lang w:val="ru-RU" w:eastAsia="ar-SA" w:bidi="ar-SA"/>
    </w:rPr>
  </w:style>
  <w:style w:type="character" w:customStyle="1" w:styleId="240">
    <w:name w:val="Знак Знак24"/>
    <w:rsid w:val="00C00032"/>
    <w:rPr>
      <w:rFonts w:ascii="Arial" w:hAnsi="Arial"/>
      <w:b/>
      <w:kern w:val="1"/>
      <w:sz w:val="32"/>
      <w:lang w:val="ru-RU" w:eastAsia="ar-SA" w:bidi="ar-SA"/>
    </w:rPr>
  </w:style>
  <w:style w:type="character" w:customStyle="1" w:styleId="29">
    <w:name w:val="Заголовок 2С Знак Знак"/>
    <w:rsid w:val="00C00032"/>
    <w:rPr>
      <w:rFonts w:ascii="Arial" w:hAnsi="Arial"/>
      <w:b/>
      <w:i/>
      <w:sz w:val="28"/>
      <w:lang w:val="ru-RU" w:eastAsia="ar-SA" w:bidi="ar-SA"/>
    </w:rPr>
  </w:style>
  <w:style w:type="character" w:customStyle="1" w:styleId="230">
    <w:name w:val="Знак Знак23"/>
    <w:rsid w:val="00C00032"/>
    <w:rPr>
      <w:rFonts w:ascii="Cambria" w:hAnsi="Cambria"/>
      <w:b/>
      <w:sz w:val="26"/>
      <w:lang w:val="ru-RU" w:eastAsia="ar-SA" w:bidi="ar-SA"/>
    </w:rPr>
  </w:style>
  <w:style w:type="character" w:customStyle="1" w:styleId="220">
    <w:name w:val="Знак Знак22"/>
    <w:rsid w:val="00C00032"/>
    <w:rPr>
      <w:rFonts w:ascii="Calibri" w:hAnsi="Calibri"/>
      <w:b/>
      <w:sz w:val="28"/>
      <w:lang w:val="ru-RU" w:eastAsia="ar-SA" w:bidi="ar-SA"/>
    </w:rPr>
  </w:style>
  <w:style w:type="character" w:customStyle="1" w:styleId="410">
    <w:name w:val="Заголовок 4_1 Знак Знак"/>
    <w:rsid w:val="00C00032"/>
    <w:rPr>
      <w:rFonts w:ascii="Calibri" w:hAnsi="Calibri"/>
      <w:b/>
      <w:i/>
      <w:sz w:val="26"/>
      <w:lang w:val="ru-RU" w:eastAsia="ar-SA" w:bidi="ar-SA"/>
    </w:rPr>
  </w:style>
  <w:style w:type="character" w:customStyle="1" w:styleId="211">
    <w:name w:val="Знак Знак21"/>
    <w:rsid w:val="00C00032"/>
    <w:rPr>
      <w:b/>
      <w:sz w:val="24"/>
      <w:lang w:val="ru-RU" w:eastAsia="ar-SA" w:bidi="ar-SA"/>
    </w:rPr>
  </w:style>
  <w:style w:type="character" w:customStyle="1" w:styleId="200">
    <w:name w:val="Знак Знак20"/>
    <w:rsid w:val="00C00032"/>
    <w:rPr>
      <w:i/>
      <w:sz w:val="24"/>
      <w:lang w:val="ru-RU" w:eastAsia="ar-SA" w:bidi="ar-SA"/>
    </w:rPr>
  </w:style>
  <w:style w:type="character" w:customStyle="1" w:styleId="19">
    <w:name w:val="Знак Знак19"/>
    <w:rsid w:val="00C00032"/>
    <w:rPr>
      <w:b/>
      <w:sz w:val="24"/>
      <w:lang w:val="ru-RU" w:eastAsia="ar-SA" w:bidi="ar-SA"/>
    </w:rPr>
  </w:style>
  <w:style w:type="character" w:customStyle="1" w:styleId="18">
    <w:name w:val="Знак Знак18"/>
    <w:rsid w:val="00C00032"/>
    <w:rPr>
      <w:b/>
      <w:sz w:val="24"/>
      <w:lang w:val="ru-RU" w:eastAsia="ar-SA" w:bidi="ar-SA"/>
    </w:rPr>
  </w:style>
  <w:style w:type="character" w:customStyle="1" w:styleId="af6">
    <w:name w:val="Знак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 Знак,Текст сноски Знак Знак,Текст сноски-FN Знак,fn Знак"/>
    <w:rsid w:val="00C00032"/>
    <w:rPr>
      <w:lang w:val="ru-RU" w:eastAsia="ar-SA" w:bidi="ar-SA"/>
    </w:rPr>
  </w:style>
  <w:style w:type="character" w:customStyle="1" w:styleId="af7">
    <w:name w:val="Символ сноски"/>
    <w:rsid w:val="00C00032"/>
    <w:rPr>
      <w:vertAlign w:val="superscript"/>
    </w:rPr>
  </w:style>
  <w:style w:type="character" w:customStyle="1" w:styleId="17">
    <w:name w:val="Знак Знак17"/>
    <w:rsid w:val="00C00032"/>
    <w:rPr>
      <w:sz w:val="24"/>
      <w:lang w:val="ru-RU" w:eastAsia="ar-SA" w:bidi="ar-SA"/>
    </w:rPr>
  </w:style>
  <w:style w:type="character" w:customStyle="1" w:styleId="160">
    <w:name w:val="Знак Знак16"/>
    <w:aliases w:val="Òàáë òåêñò Знак2,Основной текст Знак Знак Знак Знак2,bt Знак1"/>
    <w:rsid w:val="00C00032"/>
    <w:rPr>
      <w:sz w:val="24"/>
      <w:lang w:val="ru-RU" w:eastAsia="ar-SA" w:bidi="ar-SA"/>
    </w:rPr>
  </w:style>
  <w:style w:type="character" w:customStyle="1" w:styleId="150">
    <w:name w:val="Знак Знак15"/>
    <w:rsid w:val="00C00032"/>
    <w:rPr>
      <w:rFonts w:ascii="Cambria" w:hAnsi="Cambria"/>
      <w:b/>
      <w:kern w:val="1"/>
      <w:sz w:val="32"/>
      <w:lang w:val="ru-RU" w:eastAsia="ar-SA" w:bidi="ar-SA"/>
    </w:rPr>
  </w:style>
  <w:style w:type="character" w:customStyle="1" w:styleId="212">
    <w:name w:val="Основной текст с отступом 2 Знак1"/>
    <w:link w:val="2a"/>
    <w:locked/>
    <w:rsid w:val="00C00032"/>
    <w:rPr>
      <w:sz w:val="28"/>
      <w:lang w:val="ru-RU" w:eastAsia="ar-SA" w:bidi="ar-SA"/>
    </w:rPr>
  </w:style>
  <w:style w:type="character" w:customStyle="1" w:styleId="130">
    <w:name w:val="Знак Знак13"/>
    <w:rsid w:val="00C00032"/>
    <w:rPr>
      <w:rFonts w:ascii="Courier New" w:hAnsi="Courier New"/>
      <w:color w:val="000000"/>
      <w:lang w:val="ru-RU" w:eastAsia="ar-SA" w:bidi="ar-SA"/>
    </w:rPr>
  </w:style>
  <w:style w:type="character" w:customStyle="1" w:styleId="120">
    <w:name w:val="Знак Знак12"/>
    <w:rsid w:val="00C00032"/>
    <w:rPr>
      <w:lang w:val="ru-RU" w:eastAsia="ar-SA" w:bidi="ar-SA"/>
    </w:rPr>
  </w:style>
  <w:style w:type="character" w:customStyle="1" w:styleId="af8">
    <w:name w:val="Символы концевой сноски"/>
    <w:rsid w:val="00C00032"/>
    <w:rPr>
      <w:vertAlign w:val="superscript"/>
    </w:rPr>
  </w:style>
  <w:style w:type="character" w:customStyle="1" w:styleId="1a">
    <w:name w:val="Нумерованный список !! Знак1"/>
    <w:aliases w:val="Основной текст 1 Знак1,Надин стиль Знак,Основной текст без отступа Знак Знак,Нумерованный список !! Знак3,Основной текст 1 Знак3,Надин стиль Знак2,Надин стиль Знак Знак1,Основной текст с отступом Знак2"/>
    <w:rsid w:val="00C00032"/>
    <w:rPr>
      <w:sz w:val="24"/>
      <w:lang w:val="ru-RU" w:eastAsia="ar-SA" w:bidi="ar-SA"/>
    </w:rPr>
  </w:style>
  <w:style w:type="character" w:customStyle="1" w:styleId="36">
    <w:name w:val="Основной текст с отступом 3 Знак"/>
    <w:aliases w:val="Знак10 Знак1"/>
    <w:link w:val="37"/>
    <w:locked/>
    <w:rsid w:val="00C00032"/>
    <w:rPr>
      <w:sz w:val="16"/>
      <w:lang w:val="ru-RU" w:eastAsia="ar-SA" w:bidi="ar-SA"/>
    </w:rPr>
  </w:style>
  <w:style w:type="character" w:customStyle="1" w:styleId="1b">
    <w:name w:val="Основной текст Знак1"/>
    <w:aliases w:val="Основной текст Знак Знак,Òàáë òåêñò Знак,Основной текст Знак Знак Знак Знак,Знак Знак2,Основной текст Знак Знак Знак Знак Знак,Знак12 Знак,body text Знак,Знак Знак Знак1,Основной текст Знак1 Знак1,Òàáë òåêñò Знак Знак Знак1"/>
    <w:rsid w:val="00C00032"/>
    <w:rPr>
      <w:sz w:val="28"/>
      <w:lang w:val="ru-RU" w:eastAsia="ar-SA" w:bidi="ar-SA"/>
    </w:rPr>
  </w:style>
  <w:style w:type="character" w:customStyle="1" w:styleId="af9">
    <w:name w:val="Нумерованный список !! Знак"/>
    <w:aliases w:val="Основной текст 1 Знак,Надин стиль Знак Знак"/>
    <w:rsid w:val="00C00032"/>
    <w:rPr>
      <w:sz w:val="24"/>
    </w:rPr>
  </w:style>
  <w:style w:type="character" w:customStyle="1" w:styleId="82">
    <w:name w:val="Знак Знак8"/>
    <w:rsid w:val="00C00032"/>
    <w:rPr>
      <w:rFonts w:ascii="Tahoma" w:hAnsi="Tahoma"/>
      <w:sz w:val="16"/>
      <w:lang w:val="ru-RU" w:eastAsia="ar-SA" w:bidi="ar-SA"/>
    </w:rPr>
  </w:style>
  <w:style w:type="character" w:customStyle="1" w:styleId="1c">
    <w:name w:val="Знак примечания1"/>
    <w:rsid w:val="00C00032"/>
    <w:rPr>
      <w:sz w:val="16"/>
    </w:rPr>
  </w:style>
  <w:style w:type="character" w:customStyle="1" w:styleId="2b">
    <w:name w:val="Основной текст 2 Знак"/>
    <w:aliases w:val="Знак9 Знак1"/>
    <w:link w:val="2c"/>
    <w:locked/>
    <w:rsid w:val="00C00032"/>
    <w:rPr>
      <w:sz w:val="24"/>
      <w:lang w:val="ru-RU" w:eastAsia="ar-SA" w:bidi="ar-SA"/>
    </w:rPr>
  </w:style>
  <w:style w:type="character" w:customStyle="1" w:styleId="92">
    <w:name w:val="Знак Знак9"/>
    <w:rsid w:val="00C00032"/>
    <w:rPr>
      <w:color w:val="000000"/>
      <w:spacing w:val="6"/>
      <w:sz w:val="24"/>
      <w:shd w:val="clear" w:color="auto" w:fill="FFFFFF"/>
    </w:rPr>
  </w:style>
  <w:style w:type="character" w:customStyle="1" w:styleId="38">
    <w:name w:val="Основной текст 3 Знак"/>
    <w:aliases w:val="Знак5 Знак1"/>
    <w:link w:val="39"/>
    <w:locked/>
    <w:rsid w:val="00C00032"/>
    <w:rPr>
      <w:color w:val="000000"/>
      <w:spacing w:val="6"/>
      <w:sz w:val="24"/>
      <w:lang w:val="ru-RU" w:eastAsia="ar-SA" w:bidi="ar-SA"/>
    </w:rPr>
  </w:style>
  <w:style w:type="character" w:customStyle="1" w:styleId="62">
    <w:name w:val="Знак Знак6"/>
    <w:rsid w:val="00C00032"/>
    <w:rPr>
      <w:sz w:val="24"/>
    </w:rPr>
  </w:style>
  <w:style w:type="character" w:customStyle="1" w:styleId="c1">
    <w:name w:val="c1"/>
    <w:rsid w:val="00C00032"/>
    <w:rPr>
      <w:color w:val="0000FF"/>
    </w:rPr>
  </w:style>
  <w:style w:type="character" w:customStyle="1" w:styleId="afa">
    <w:name w:val="Стиль Основной текст с отступом + Черный Знак"/>
    <w:rsid w:val="00C00032"/>
    <w:rPr>
      <w:color w:val="000000"/>
      <w:sz w:val="22"/>
      <w:lang w:val="ru-RU" w:eastAsia="ar-SA" w:bidi="ar-SA"/>
    </w:rPr>
  </w:style>
  <w:style w:type="character" w:customStyle="1" w:styleId="txt1">
    <w:name w:val="txt"/>
    <w:rsid w:val="00C00032"/>
    <w:rPr>
      <w:rFonts w:cs="Times New Roman"/>
    </w:rPr>
  </w:style>
  <w:style w:type="character" w:customStyle="1" w:styleId="afb">
    <w:name w:val="Текст Знак"/>
    <w:aliases w:val="Знак15 Знак Знак5 Знак,Знак15 Знак Знак6,Знак151 Знак,Текст Знак1 Знак Знак4,Текст Знак Знак Знак Знак4,Знак15 Знак Знак Знак1 Знак Знак Знак3,Знак15 Знак Знак Знак Знак Знак Знак Знак3,Знак15 Знак Знак1 Знак Знак Знак3,Знак8 Знак1"/>
    <w:link w:val="afc"/>
    <w:locked/>
    <w:rsid w:val="00C00032"/>
    <w:rPr>
      <w:rFonts w:ascii="Courier New" w:hAnsi="Courier New"/>
      <w:lang w:val="ru-RU" w:eastAsia="ar-SA" w:bidi="ar-SA"/>
    </w:rPr>
  </w:style>
  <w:style w:type="character" w:customStyle="1" w:styleId="afd">
    <w:name w:val="Çíàê Çíàê Çíàê Çíàê Знак Знак"/>
    <w:rsid w:val="00C00032"/>
    <w:rPr>
      <w:lang w:val="ru-RU" w:eastAsia="ar-SA" w:bidi="ar-SA"/>
    </w:rPr>
  </w:style>
  <w:style w:type="character" w:customStyle="1" w:styleId="Verdana8">
    <w:name w:val="Стиль Verdana 8 пт"/>
    <w:rsid w:val="00C00032"/>
    <w:rPr>
      <w:rFonts w:ascii="Times New Roman" w:hAnsi="Times New Roman"/>
      <w:sz w:val="20"/>
    </w:rPr>
  </w:style>
  <w:style w:type="character" w:customStyle="1" w:styleId="Verdana81">
    <w:name w:val="Стиль Verdana 8 пт1"/>
    <w:rsid w:val="00C00032"/>
    <w:rPr>
      <w:rFonts w:ascii="Verdana" w:hAnsi="Verdana"/>
      <w:sz w:val="20"/>
    </w:rPr>
  </w:style>
  <w:style w:type="character" w:customStyle="1" w:styleId="Verdana82">
    <w:name w:val="Стиль Verdana 8 пт2"/>
    <w:rsid w:val="00C00032"/>
    <w:rPr>
      <w:rFonts w:ascii="Times New Roman" w:hAnsi="Times New Roman"/>
      <w:sz w:val="20"/>
    </w:rPr>
  </w:style>
  <w:style w:type="character" w:customStyle="1" w:styleId="Verdana83">
    <w:name w:val="Стиль Verdana 8 пт3"/>
    <w:rsid w:val="00C00032"/>
    <w:rPr>
      <w:rFonts w:ascii="Verdana" w:hAnsi="Verdana"/>
      <w:sz w:val="20"/>
    </w:rPr>
  </w:style>
  <w:style w:type="character" w:customStyle="1" w:styleId="Verdana84">
    <w:name w:val="Стиль Verdana 8 пт4"/>
    <w:rsid w:val="00C00032"/>
    <w:rPr>
      <w:rFonts w:ascii="Verdana" w:hAnsi="Verdana"/>
      <w:sz w:val="20"/>
    </w:rPr>
  </w:style>
  <w:style w:type="character" w:customStyle="1" w:styleId="afe">
    <w:name w:val="перечень Знак Знак"/>
    <w:rsid w:val="00C00032"/>
    <w:rPr>
      <w:sz w:val="26"/>
      <w:lang w:val="ru-RU" w:eastAsia="ar-SA" w:bidi="ar-SA"/>
    </w:rPr>
  </w:style>
  <w:style w:type="character" w:customStyle="1" w:styleId="140">
    <w:name w:val="Стиль 14 пт"/>
    <w:rsid w:val="00C00032"/>
    <w:rPr>
      <w:rFonts w:ascii="Times New Roman" w:hAnsi="Times New Roman"/>
      <w:sz w:val="26"/>
    </w:rPr>
  </w:style>
  <w:style w:type="character" w:customStyle="1" w:styleId="213">
    <w:name w:val="Красная строка 2 Знак1"/>
    <w:aliases w:val="Знак24 Знак"/>
    <w:link w:val="2d"/>
    <w:locked/>
    <w:rsid w:val="00C00032"/>
    <w:rPr>
      <w:sz w:val="24"/>
      <w:lang w:val="ru-RU" w:eastAsia="ar-SA" w:bidi="ar-SA"/>
    </w:rPr>
  </w:style>
  <w:style w:type="character" w:customStyle="1" w:styleId="53">
    <w:name w:val="Знак Знак5"/>
    <w:rsid w:val="00C00032"/>
    <w:rPr>
      <w:sz w:val="24"/>
      <w:lang w:val="ru-RU" w:eastAsia="ar-SA" w:bidi="ar-SA"/>
    </w:rPr>
  </w:style>
  <w:style w:type="character" w:styleId="aff">
    <w:name w:val="FollowedHyperlink"/>
    <w:rsid w:val="00C00032"/>
    <w:rPr>
      <w:color w:val="800080"/>
      <w:u w:val="single"/>
    </w:rPr>
  </w:style>
  <w:style w:type="character" w:customStyle="1" w:styleId="t81">
    <w:name w:val="t81"/>
    <w:rsid w:val="00C00032"/>
    <w:rPr>
      <w:rFonts w:ascii="Verdana" w:hAnsi="Verdana"/>
      <w:color w:val="000000"/>
      <w:sz w:val="16"/>
    </w:rPr>
  </w:style>
  <w:style w:type="character" w:customStyle="1" w:styleId="t8b1">
    <w:name w:val="t8b1"/>
    <w:rsid w:val="00C00032"/>
    <w:rPr>
      <w:rFonts w:ascii="Verdana" w:hAnsi="Verdana"/>
      <w:b/>
      <w:color w:val="000000"/>
      <w:sz w:val="16"/>
    </w:rPr>
  </w:style>
  <w:style w:type="character" w:customStyle="1" w:styleId="SUBST">
    <w:name w:val="__SUBST"/>
    <w:rsid w:val="00C00032"/>
    <w:rPr>
      <w:b/>
      <w:i/>
      <w:sz w:val="22"/>
    </w:rPr>
  </w:style>
  <w:style w:type="character" w:customStyle="1" w:styleId="accented">
    <w:name w:val="accented"/>
    <w:rsid w:val="00C00032"/>
    <w:rPr>
      <w:rFonts w:cs="Times New Roman"/>
    </w:rPr>
  </w:style>
  <w:style w:type="character" w:customStyle="1" w:styleId="textabouthead1">
    <w:name w:val="text_abouthead1"/>
    <w:rsid w:val="00C00032"/>
    <w:rPr>
      <w:rFonts w:ascii="Verdana" w:hAnsi="Verdana"/>
      <w:b/>
      <w:color w:val="990000"/>
      <w:w w:val="100"/>
      <w:sz w:val="29"/>
    </w:rPr>
  </w:style>
  <w:style w:type="character" w:customStyle="1" w:styleId="k2text1">
    <w:name w:val="k2text1"/>
    <w:rsid w:val="00C00032"/>
    <w:rPr>
      <w:b/>
      <w:color w:val="245AAF"/>
    </w:rPr>
  </w:style>
  <w:style w:type="character" w:customStyle="1" w:styleId="plainlinksneverexpand1">
    <w:name w:val="plainlinksneverexpand1"/>
    <w:rsid w:val="00C00032"/>
    <w:rPr>
      <w:rFonts w:cs="Times New Roman"/>
    </w:rPr>
  </w:style>
  <w:style w:type="character" w:customStyle="1" w:styleId="noprint">
    <w:name w:val="noprint"/>
    <w:rsid w:val="00C00032"/>
    <w:rPr>
      <w:rFonts w:cs="Times New Roman"/>
    </w:rPr>
  </w:style>
  <w:style w:type="character" w:customStyle="1" w:styleId="td">
    <w:name w:val="td"/>
    <w:rsid w:val="00C00032"/>
    <w:rPr>
      <w:rFonts w:cs="Times New Roman"/>
    </w:rPr>
  </w:style>
  <w:style w:type="character" w:customStyle="1" w:styleId="newsbody1">
    <w:name w:val="newsbody1"/>
    <w:rsid w:val="00C00032"/>
    <w:rPr>
      <w:rFonts w:ascii="Arial" w:hAnsi="Arial"/>
      <w:color w:val="000000"/>
      <w:sz w:val="18"/>
    </w:rPr>
  </w:style>
  <w:style w:type="character" w:customStyle="1" w:styleId="1d">
    <w:name w:val="Дата1"/>
    <w:rsid w:val="00C00032"/>
    <w:rPr>
      <w:rFonts w:cs="Times New Roman"/>
    </w:rPr>
  </w:style>
  <w:style w:type="character" w:customStyle="1" w:styleId="2e">
    <w:name w:val="Текст сноски Знак2"/>
    <w:aliases w:val="Текст сноски1 Знак Знак1,Текст сноски Знак Знак1 Знак Знак1,Текст сноски Знак1 Знак Знак1,Текст сноски Знак Знак Знак Знак Знак Знак1 Знак1,Текст сноски Знак Знак Знак Знак Знак Знак Знак Знак1,Знак Знак3,Текст сноски1 Знак2"/>
    <w:rsid w:val="00C00032"/>
    <w:rPr>
      <w:lang w:val="ru-RU" w:eastAsia="ar-SA" w:bidi="ar-SA"/>
    </w:rPr>
  </w:style>
  <w:style w:type="character" w:customStyle="1" w:styleId="newstitle1">
    <w:name w:val="news_title1"/>
    <w:rsid w:val="00C00032"/>
    <w:rPr>
      <w:rFonts w:ascii="Arial" w:hAnsi="Arial"/>
      <w:b/>
      <w:color w:val="666666"/>
      <w:sz w:val="15"/>
    </w:rPr>
  </w:style>
  <w:style w:type="character" w:customStyle="1" w:styleId="1e">
    <w:name w:val="Основной текст с отступом Знак1"/>
    <w:aliases w:val="Нумерованный список !! Знак2,Основной текст 1 Знак2,Надин стиль Знак1,Основной текст без отступа Знак2,Основной текст с отступом Знак1 Знак Знак"/>
    <w:rsid w:val="00C00032"/>
    <w:rPr>
      <w:sz w:val="24"/>
      <w:lang w:val="ru-RU" w:eastAsia="ar-SA" w:bidi="ar-SA"/>
    </w:rPr>
  </w:style>
  <w:style w:type="character" w:customStyle="1" w:styleId="63">
    <w:name w:val="Заг 6"/>
    <w:rsid w:val="00C00032"/>
    <w:rPr>
      <w:rFonts w:ascii="Times New Roman" w:hAnsi="Times New Roman"/>
      <w:i/>
      <w:sz w:val="24"/>
    </w:rPr>
  </w:style>
  <w:style w:type="character" w:customStyle="1" w:styleId="topnav1">
    <w:name w:val="topnav1"/>
    <w:rsid w:val="00C00032"/>
    <w:rPr>
      <w:rFonts w:ascii="Tahoma" w:hAnsi="Tahoma"/>
      <w:b/>
      <w:color w:val="auto"/>
      <w:sz w:val="12"/>
      <w:u w:val="none"/>
    </w:rPr>
  </w:style>
  <w:style w:type="character" w:customStyle="1" w:styleId="hl41">
    <w:name w:val="hl41"/>
    <w:rsid w:val="00C00032"/>
    <w:rPr>
      <w:b/>
      <w:sz w:val="20"/>
    </w:rPr>
  </w:style>
  <w:style w:type="character" w:customStyle="1" w:styleId="hl01">
    <w:name w:val="hl01"/>
    <w:rsid w:val="00C00032"/>
    <w:rPr>
      <w:b/>
      <w:sz w:val="24"/>
    </w:rPr>
  </w:style>
  <w:style w:type="character" w:customStyle="1" w:styleId="aff0">
    <w:name w:val="Схема документа Знак"/>
    <w:link w:val="aff1"/>
    <w:locked/>
    <w:rsid w:val="00C00032"/>
    <w:rPr>
      <w:rFonts w:ascii="Tahoma" w:hAnsi="Tahoma"/>
      <w:lang w:val="ru-RU" w:eastAsia="ar-SA" w:bidi="ar-SA"/>
    </w:rPr>
  </w:style>
  <w:style w:type="character" w:customStyle="1" w:styleId="head1">
    <w:name w:val="head1"/>
    <w:rsid w:val="00C00032"/>
    <w:rPr>
      <w:rFonts w:cs="Times New Roman"/>
    </w:rPr>
  </w:style>
  <w:style w:type="character" w:customStyle="1" w:styleId="stext1">
    <w:name w:val="stext1"/>
    <w:rsid w:val="00C00032"/>
    <w:rPr>
      <w:rFonts w:ascii="Arial" w:hAnsi="Arial"/>
      <w:sz w:val="20"/>
    </w:rPr>
  </w:style>
  <w:style w:type="character" w:customStyle="1" w:styleId="lid1">
    <w:name w:val="lid1"/>
    <w:rsid w:val="00C00032"/>
    <w:rPr>
      <w:rFonts w:ascii="Arial" w:hAnsi="Arial"/>
      <w:b/>
      <w:color w:val="000000"/>
      <w:sz w:val="11"/>
    </w:rPr>
  </w:style>
  <w:style w:type="character" w:customStyle="1" w:styleId="msign1">
    <w:name w:val="msign1"/>
    <w:rsid w:val="00C00032"/>
    <w:rPr>
      <w:rFonts w:ascii="Verdana" w:hAnsi="Verdana"/>
      <w:sz w:val="14"/>
    </w:rPr>
  </w:style>
  <w:style w:type="character" w:customStyle="1" w:styleId="txt-date-news">
    <w:name w:val="txt-date-news"/>
    <w:rsid w:val="00C00032"/>
    <w:rPr>
      <w:rFonts w:cs="Times New Roman"/>
    </w:rPr>
  </w:style>
  <w:style w:type="character" w:customStyle="1" w:styleId="tm1">
    <w:name w:val="tm1"/>
    <w:rsid w:val="00C00032"/>
    <w:rPr>
      <w:rFonts w:ascii="Arial" w:hAnsi="Arial"/>
      <w:color w:val="auto"/>
      <w:sz w:val="24"/>
    </w:rPr>
  </w:style>
  <w:style w:type="character" w:customStyle="1" w:styleId="64">
    <w:name w:val="Стиль Заголовок 6 + Черный Знак"/>
    <w:rsid w:val="00C00032"/>
    <w:rPr>
      <w:rFonts w:ascii="Calibri" w:hAnsi="Calibri"/>
      <w:b/>
      <w:color w:val="000000"/>
      <w:sz w:val="24"/>
      <w:lang w:val="ru-RU" w:eastAsia="ar-SA" w:bidi="ar-SA"/>
    </w:rPr>
  </w:style>
  <w:style w:type="character" w:customStyle="1" w:styleId="buk1">
    <w:name w:val="buk1"/>
    <w:rsid w:val="00C00032"/>
    <w:rPr>
      <w:rFonts w:ascii="Arial" w:hAnsi="Arial"/>
      <w:b/>
      <w:color w:val="FFFFFF"/>
      <w:sz w:val="89"/>
      <w:shd w:val="clear" w:color="auto" w:fill="C0C0C0"/>
    </w:rPr>
  </w:style>
  <w:style w:type="character" w:customStyle="1" w:styleId="02">
    <w:name w:val="02 Раздел Знак"/>
    <w:rsid w:val="00C00032"/>
    <w:rPr>
      <w:rFonts w:ascii="Arial" w:hAnsi="Arial"/>
      <w:b/>
      <w:sz w:val="24"/>
      <w:lang w:val="ru-RU" w:eastAsia="ar-SA" w:bidi="ar-SA"/>
    </w:rPr>
  </w:style>
  <w:style w:type="character" w:customStyle="1" w:styleId="1f">
    <w:name w:val="Знак Знак1"/>
    <w:aliases w:val="Текст сноски45 Знак,Çíàê Çíàê Çíàê Çíàê Знак,Текст сноски1 Знак Знак,Текст сноски Знак Знак1 Знак Знак,Текст сноски Знак1 Знак Знак,Текст сноски Знак Знак Знак Знак Знак Знак1 Знак,Текст сноски Знак Знак Знак Знак Знак Знак Знак Знак"/>
    <w:rsid w:val="00C00032"/>
    <w:rPr>
      <w:rFonts w:cs="Times New Roman"/>
    </w:rPr>
  </w:style>
  <w:style w:type="character" w:styleId="HTML">
    <w:name w:val="HTML Definition"/>
    <w:rsid w:val="00C00032"/>
    <w:rPr>
      <w:i/>
    </w:rPr>
  </w:style>
  <w:style w:type="character" w:customStyle="1" w:styleId="aff2">
    <w:name w:val="знак сноски"/>
    <w:rsid w:val="00C00032"/>
    <w:rPr>
      <w:vertAlign w:val="superscript"/>
    </w:rPr>
  </w:style>
  <w:style w:type="character" w:customStyle="1" w:styleId="2f">
    <w:name w:val="Красная строка 2 Знак"/>
    <w:rsid w:val="00C00032"/>
    <w:rPr>
      <w:sz w:val="24"/>
    </w:rPr>
  </w:style>
  <w:style w:type="character" w:customStyle="1" w:styleId="214">
    <w:name w:val="Цитата 21"/>
    <w:rsid w:val="00C00032"/>
    <w:rPr>
      <w:rFonts w:ascii="Arial" w:hAnsi="Arial"/>
      <w:i/>
      <w:color w:val="336699"/>
      <w:sz w:val="18"/>
    </w:rPr>
  </w:style>
  <w:style w:type="character" w:customStyle="1" w:styleId="3a">
    <w:name w:val="Знак3 Знак Знак"/>
    <w:rsid w:val="00C00032"/>
    <w:rPr>
      <w:rFonts w:ascii="Arial" w:hAnsi="Arial"/>
      <w:b/>
      <w:i/>
      <w:sz w:val="28"/>
      <w:lang w:val="ru-RU" w:eastAsia="ar-SA" w:bidi="ar-SA"/>
    </w:rPr>
  </w:style>
  <w:style w:type="character" w:customStyle="1" w:styleId="text1">
    <w:name w:val="text1"/>
    <w:rsid w:val="00C00032"/>
    <w:rPr>
      <w:rFonts w:ascii="Tahoma" w:hAnsi="Tahoma"/>
      <w:color w:val="000000"/>
      <w:sz w:val="20"/>
    </w:rPr>
  </w:style>
  <w:style w:type="character" w:customStyle="1" w:styleId="textsmall1">
    <w:name w:val="text_small1"/>
    <w:rsid w:val="00C00032"/>
    <w:rPr>
      <w:b/>
      <w:color w:val="333333"/>
      <w:sz w:val="16"/>
    </w:rPr>
  </w:style>
  <w:style w:type="character" w:customStyle="1" w:styleId="date1">
    <w:name w:val="date1"/>
    <w:rsid w:val="00C00032"/>
    <w:rPr>
      <w:color w:val="336699"/>
    </w:rPr>
  </w:style>
  <w:style w:type="character" w:customStyle="1" w:styleId="1f0">
    <w:name w:val="Выделение1"/>
    <w:rsid w:val="00C00032"/>
    <w:rPr>
      <w:i/>
      <w:color w:val="336699"/>
    </w:rPr>
  </w:style>
  <w:style w:type="character" w:customStyle="1" w:styleId="3b">
    <w:name w:val="Основной шрифт абзаца3"/>
    <w:rsid w:val="00C00032"/>
  </w:style>
  <w:style w:type="character" w:customStyle="1" w:styleId="small1">
    <w:name w:val="small1"/>
    <w:rsid w:val="00C00032"/>
    <w:rPr>
      <w:color w:val="808080"/>
      <w:sz w:val="17"/>
    </w:rPr>
  </w:style>
  <w:style w:type="character" w:customStyle="1" w:styleId="contentdescription">
    <w:name w:val="contentdescription"/>
    <w:rsid w:val="00C00032"/>
    <w:rPr>
      <w:rFonts w:cs="Times New Roman"/>
    </w:rPr>
  </w:style>
  <w:style w:type="character" w:customStyle="1" w:styleId="2f0">
    <w:name w:val="Знак2"/>
    <w:rsid w:val="00C00032"/>
    <w:rPr>
      <w:rFonts w:ascii="Arial" w:hAnsi="Arial"/>
      <w:b/>
      <w:kern w:val="1"/>
      <w:sz w:val="28"/>
      <w:lang w:val="ru-RU" w:eastAsia="ar-SA" w:bidi="ar-SA"/>
    </w:rPr>
  </w:style>
  <w:style w:type="character" w:customStyle="1" w:styleId="red111">
    <w:name w:val="red111"/>
    <w:rsid w:val="00C00032"/>
    <w:rPr>
      <w:rFonts w:ascii="Georgia" w:hAnsi="Georgia"/>
      <w:color w:val="E23B00"/>
      <w:sz w:val="17"/>
      <w:u w:val="none"/>
    </w:rPr>
  </w:style>
  <w:style w:type="character" w:customStyle="1" w:styleId="lightblue111">
    <w:name w:val="lightblue111"/>
    <w:rsid w:val="00C00032"/>
    <w:rPr>
      <w:color w:val="3D7CD7"/>
      <w:sz w:val="17"/>
      <w:u w:val="none"/>
    </w:rPr>
  </w:style>
  <w:style w:type="character" w:customStyle="1" w:styleId="ciaeniinee">
    <w:name w:val="ciae niinee"/>
    <w:rsid w:val="00C00032"/>
    <w:rPr>
      <w:vertAlign w:val="superscript"/>
    </w:rPr>
  </w:style>
  <w:style w:type="character" w:customStyle="1" w:styleId="WW-">
    <w:name w:val="WW-Символ сноски"/>
    <w:rsid w:val="00C00032"/>
    <w:rPr>
      <w:rFonts w:ascii="Times New Roman" w:hAnsi="Times New Roman"/>
      <w:sz w:val="22"/>
      <w:vertAlign w:val="superscript"/>
    </w:rPr>
  </w:style>
  <w:style w:type="character" w:customStyle="1" w:styleId="contentrating">
    <w:name w:val="content_rating"/>
    <w:rsid w:val="00C00032"/>
    <w:rPr>
      <w:rFonts w:cs="Times New Roman"/>
    </w:rPr>
  </w:style>
  <w:style w:type="character" w:customStyle="1" w:styleId="contentvote">
    <w:name w:val="content_vote"/>
    <w:rsid w:val="00C00032"/>
    <w:rPr>
      <w:rFonts w:cs="Times New Roman"/>
    </w:rPr>
  </w:style>
  <w:style w:type="character" w:customStyle="1" w:styleId="name1">
    <w:name w:val="name1"/>
    <w:rsid w:val="00C00032"/>
    <w:rPr>
      <w:rFonts w:ascii="Verdana" w:hAnsi="Verdana"/>
      <w:b/>
      <w:color w:val="000066"/>
      <w:sz w:val="18"/>
    </w:rPr>
  </w:style>
  <w:style w:type="character" w:customStyle="1" w:styleId="spanstyle1">
    <w:name w:val="spanstyle1"/>
    <w:rsid w:val="00C00032"/>
    <w:rPr>
      <w:rFonts w:ascii="Verdana" w:hAnsi="Verdana"/>
      <w:color w:val="FF0000"/>
      <w:sz w:val="18"/>
    </w:rPr>
  </w:style>
  <w:style w:type="character" w:customStyle="1" w:styleId="google-src-text1">
    <w:name w:val="google-src-text1"/>
    <w:rsid w:val="00C00032"/>
    <w:rPr>
      <w:vanish/>
    </w:rPr>
  </w:style>
  <w:style w:type="character" w:styleId="HTML0">
    <w:name w:val="HTML Cite"/>
    <w:rsid w:val="00C00032"/>
    <w:rPr>
      <w:color w:val="008000"/>
    </w:rPr>
  </w:style>
  <w:style w:type="character" w:customStyle="1" w:styleId="rfrnbsp">
    <w:name w:val="rfr_nbsp"/>
    <w:rsid w:val="00C00032"/>
    <w:rPr>
      <w:rFonts w:ascii="Trebuchet MS" w:hAnsi="Trebuchet MS"/>
      <w:sz w:val="20"/>
    </w:rPr>
  </w:style>
  <w:style w:type="character" w:customStyle="1" w:styleId="s10gb1">
    <w:name w:val="s10gb1"/>
    <w:rsid w:val="00C00032"/>
    <w:rPr>
      <w:rFonts w:ascii="Tahoma" w:hAnsi="Tahoma"/>
      <w:b/>
      <w:color w:val="514745"/>
      <w:sz w:val="20"/>
    </w:rPr>
  </w:style>
  <w:style w:type="character" w:customStyle="1" w:styleId="ft3">
    <w:name w:val="ft3"/>
    <w:rsid w:val="00C00032"/>
    <w:rPr>
      <w:rFonts w:cs="Times New Roman"/>
    </w:rPr>
  </w:style>
  <w:style w:type="character" w:customStyle="1" w:styleId="chaptert">
    <w:name w:val="chaptert"/>
    <w:rsid w:val="00C00032"/>
    <w:rPr>
      <w:rFonts w:cs="Times New Roman"/>
    </w:rPr>
  </w:style>
  <w:style w:type="character" w:customStyle="1" w:styleId="aff3">
    <w:name w:val="Основной текст с отступом Знак"/>
    <w:aliases w:val="Основной текст без отступа Знак,Основной текст без отступа Знак1"/>
    <w:rsid w:val="00C00032"/>
    <w:rPr>
      <w:sz w:val="24"/>
      <w:lang w:val="ru-RU" w:eastAsia="ar-SA" w:bidi="ar-SA"/>
    </w:rPr>
  </w:style>
  <w:style w:type="character" w:customStyle="1" w:styleId="2f1">
    <w:name w:val="Заголовок 2 Знак"/>
    <w:rsid w:val="00C00032"/>
    <w:rPr>
      <w:rFonts w:ascii="Arial" w:hAnsi="Arial"/>
      <w:b/>
      <w:sz w:val="24"/>
      <w:lang w:val="ru-RU" w:eastAsia="ar-SA" w:bidi="ar-SA"/>
    </w:rPr>
  </w:style>
  <w:style w:type="character" w:customStyle="1" w:styleId="ArialNarrow1280192">
    <w:name w:val="Стиль Arial Narrow 12 пт Серый 80% Слева:  192 см Междустр.инт... Знак"/>
    <w:rsid w:val="00C00032"/>
    <w:rPr>
      <w:rFonts w:ascii="Arial Narrow" w:hAnsi="Arial Narrow"/>
      <w:color w:val="000000"/>
      <w:sz w:val="24"/>
      <w:lang w:val="ru-RU" w:eastAsia="ar-SA" w:bidi="ar-SA"/>
    </w:rPr>
  </w:style>
  <w:style w:type="character" w:customStyle="1" w:styleId="260">
    <w:name w:val="Знак Знак26"/>
    <w:rsid w:val="00C00032"/>
    <w:rPr>
      <w:rFonts w:ascii="Arial" w:hAnsi="Arial"/>
      <w:b/>
      <w:kern w:val="1"/>
      <w:sz w:val="32"/>
    </w:rPr>
  </w:style>
  <w:style w:type="character" w:customStyle="1" w:styleId="250">
    <w:name w:val="Знак Знак25"/>
    <w:rsid w:val="00C00032"/>
    <w:rPr>
      <w:rFonts w:ascii="Arial" w:hAnsi="Arial"/>
      <w:b/>
      <w:i/>
      <w:sz w:val="28"/>
    </w:rPr>
  </w:style>
  <w:style w:type="character" w:customStyle="1" w:styleId="1f1">
    <w:name w:val="Слабое выделение1"/>
    <w:rsid w:val="00C00032"/>
    <w:rPr>
      <w:i/>
      <w:color w:val="808080"/>
    </w:rPr>
  </w:style>
  <w:style w:type="character" w:customStyle="1" w:styleId="2f2">
    <w:name w:val="Основной текст с отступом 2 Знак"/>
    <w:rsid w:val="00C00032"/>
    <w:rPr>
      <w:b/>
      <w:kern w:val="1"/>
      <w:sz w:val="26"/>
      <w:lang w:val="ru-RU" w:eastAsia="ar-SA" w:bidi="ar-SA"/>
    </w:rPr>
  </w:style>
  <w:style w:type="character" w:customStyle="1" w:styleId="hl">
    <w:name w:val="hl"/>
    <w:rsid w:val="00C00032"/>
    <w:rPr>
      <w:rFonts w:cs="Times New Roman"/>
    </w:rPr>
  </w:style>
  <w:style w:type="character" w:customStyle="1" w:styleId="300">
    <w:name w:val="Знак Знак30"/>
    <w:rsid w:val="00C00032"/>
    <w:rPr>
      <w:rFonts w:ascii="Arial" w:hAnsi="Arial"/>
      <w:b/>
      <w:kern w:val="1"/>
      <w:sz w:val="32"/>
      <w:lang w:val="ru-RU" w:eastAsia="ar-SA" w:bidi="ar-SA"/>
    </w:rPr>
  </w:style>
  <w:style w:type="character" w:customStyle="1" w:styleId="131">
    <w:name w:val="Знак13 Знак Знак"/>
    <w:rsid w:val="00C00032"/>
    <w:rPr>
      <w:sz w:val="24"/>
    </w:rPr>
  </w:style>
  <w:style w:type="character" w:customStyle="1" w:styleId="paragraph">
    <w:name w:val="paragraph"/>
    <w:rsid w:val="00C00032"/>
    <w:rPr>
      <w:rFonts w:cs="Times New Roman"/>
    </w:rPr>
  </w:style>
  <w:style w:type="character" w:customStyle="1" w:styleId="author1">
    <w:name w:val="author1"/>
    <w:rsid w:val="00C00032"/>
    <w:rPr>
      <w:color w:val="006697"/>
      <w:u w:val="none"/>
    </w:rPr>
  </w:style>
  <w:style w:type="character" w:customStyle="1" w:styleId="author">
    <w:name w:val="author"/>
    <w:rsid w:val="00C00032"/>
    <w:rPr>
      <w:rFonts w:cs="Times New Roman"/>
    </w:rPr>
  </w:style>
  <w:style w:type="character" w:customStyle="1" w:styleId="221">
    <w:name w:val="Знак22 Знак Знак"/>
    <w:rsid w:val="00C00032"/>
    <w:rPr>
      <w:rFonts w:ascii="Arial" w:hAnsi="Arial"/>
      <w:b/>
      <w:lang w:val="ru-RU" w:eastAsia="ar-SA" w:bidi="ar-SA"/>
    </w:rPr>
  </w:style>
  <w:style w:type="character" w:customStyle="1" w:styleId="290">
    <w:name w:val="Знак Знак29"/>
    <w:rsid w:val="00C00032"/>
    <w:rPr>
      <w:rFonts w:ascii="Arial" w:hAnsi="Arial"/>
      <w:b/>
      <w:sz w:val="26"/>
      <w:lang w:val="en-US" w:eastAsia="ar-SA" w:bidi="ar-SA"/>
    </w:rPr>
  </w:style>
  <w:style w:type="character" w:customStyle="1" w:styleId="280">
    <w:name w:val="Знак Знак28"/>
    <w:rsid w:val="00C00032"/>
    <w:rPr>
      <w:rFonts w:ascii="Arial" w:hAnsi="Arial"/>
      <w:i/>
      <w:sz w:val="24"/>
      <w:lang w:val="ru-RU" w:eastAsia="ar-SA" w:bidi="ar-SA"/>
    </w:rPr>
  </w:style>
  <w:style w:type="character" w:customStyle="1" w:styleId="270">
    <w:name w:val="Знак Знак27"/>
    <w:rsid w:val="00C00032"/>
    <w:rPr>
      <w:i/>
      <w:sz w:val="24"/>
      <w:lang w:val="ru-RU" w:eastAsia="ar-SA" w:bidi="ar-SA"/>
    </w:rPr>
  </w:style>
  <w:style w:type="character" w:customStyle="1" w:styleId="Web">
    <w:name w:val="Обычный (Web) Знак"/>
    <w:rsid w:val="00C00032"/>
    <w:rPr>
      <w:sz w:val="24"/>
      <w:lang w:val="ru-RU" w:eastAsia="ar-SA" w:bidi="ar-SA"/>
    </w:rPr>
  </w:style>
  <w:style w:type="character" w:customStyle="1" w:styleId="aff4">
    <w:name w:val="Текс сноски Знак Знак Знак Знак Знак"/>
    <w:rsid w:val="00C00032"/>
    <w:rPr>
      <w:lang w:val="ru-RU" w:eastAsia="ar-SA" w:bidi="ar-SA"/>
    </w:rPr>
  </w:style>
  <w:style w:type="character" w:customStyle="1" w:styleId="aff5">
    <w:name w:val="Текс сноски Знак"/>
    <w:rsid w:val="00C00032"/>
    <w:rPr>
      <w:sz w:val="24"/>
      <w:lang w:val="ru-RU" w:eastAsia="ar-SA" w:bidi="ar-SA"/>
    </w:rPr>
  </w:style>
  <w:style w:type="character" w:customStyle="1" w:styleId="2f3">
    <w:name w:val="Стиль2 Знак Знак"/>
    <w:rsid w:val="00C00032"/>
    <w:rPr>
      <w:rFonts w:ascii="Courier New" w:hAnsi="Courier New"/>
      <w:b/>
      <w:color w:val="000000"/>
      <w:kern w:val="1"/>
      <w:sz w:val="28"/>
      <w:lang w:val="ru-RU" w:eastAsia="ar-SA" w:bidi="ar-SA"/>
    </w:rPr>
  </w:style>
  <w:style w:type="character" w:customStyle="1" w:styleId="FontStyle28">
    <w:name w:val="Font Style28"/>
    <w:rsid w:val="00C00032"/>
    <w:rPr>
      <w:rFonts w:ascii="Times New Roman" w:hAnsi="Times New Roman"/>
      <w:sz w:val="24"/>
    </w:rPr>
  </w:style>
  <w:style w:type="character" w:customStyle="1" w:styleId="Verdana">
    <w:name w:val="Стиль Verdana"/>
    <w:rsid w:val="00C00032"/>
    <w:rPr>
      <w:rFonts w:ascii="Verdana" w:hAnsi="Verdana"/>
      <w:sz w:val="24"/>
    </w:rPr>
  </w:style>
  <w:style w:type="character" w:customStyle="1" w:styleId="2210">
    <w:name w:val="Знак22 Знак Знак1"/>
    <w:rsid w:val="00C00032"/>
    <w:rPr>
      <w:rFonts w:ascii="Arial" w:hAnsi="Arial"/>
      <w:b/>
      <w:sz w:val="20"/>
    </w:rPr>
  </w:style>
  <w:style w:type="character" w:customStyle="1" w:styleId="2f4">
    <w:name w:val="Заголовок 2С Знак"/>
    <w:aliases w:val="Заголовок 2 Знак Знак Знак Знак"/>
    <w:rsid w:val="00C00032"/>
    <w:rPr>
      <w:rFonts w:ascii="Arial" w:hAnsi="Arial"/>
      <w:b/>
      <w:i/>
      <w:sz w:val="28"/>
      <w:lang w:val="ru-RU" w:eastAsia="ar-SA" w:bidi="ar-SA"/>
    </w:rPr>
  </w:style>
  <w:style w:type="character" w:customStyle="1" w:styleId="420">
    <w:name w:val="Знак Знак42"/>
    <w:rsid w:val="00C00032"/>
    <w:rPr>
      <w:rFonts w:ascii="Times New Roman" w:hAnsi="Times New Roman"/>
      <w:b/>
      <w:sz w:val="26"/>
      <w:u w:val="single"/>
    </w:rPr>
  </w:style>
  <w:style w:type="character" w:customStyle="1" w:styleId="411">
    <w:name w:val="Знак Знак41"/>
    <w:rsid w:val="00C00032"/>
    <w:rPr>
      <w:sz w:val="24"/>
      <w:lang w:val="ru-RU" w:eastAsia="ar-SA" w:bidi="ar-SA"/>
    </w:rPr>
  </w:style>
  <w:style w:type="character" w:customStyle="1" w:styleId="400">
    <w:name w:val="Знак Знак40"/>
    <w:rsid w:val="00C00032"/>
    <w:rPr>
      <w:rFonts w:ascii="Times New Roman" w:hAnsi="Times New Roman"/>
      <w:i/>
      <w:sz w:val="24"/>
    </w:rPr>
  </w:style>
  <w:style w:type="character" w:customStyle="1" w:styleId="390">
    <w:name w:val="Знак Знак39"/>
    <w:rsid w:val="00C00032"/>
    <w:rPr>
      <w:rFonts w:ascii="Times New Roman" w:hAnsi="Times New Roman"/>
      <w:sz w:val="24"/>
      <w:u w:val="single"/>
    </w:rPr>
  </w:style>
  <w:style w:type="character" w:customStyle="1" w:styleId="380">
    <w:name w:val="Знак Знак38"/>
    <w:rsid w:val="00C00032"/>
    <w:rPr>
      <w:rFonts w:ascii="Times New Roman" w:hAnsi="Times New Roman"/>
      <w:i/>
      <w:sz w:val="24"/>
      <w:lang w:val="en-US" w:eastAsia="x-none"/>
    </w:rPr>
  </w:style>
  <w:style w:type="character" w:customStyle="1" w:styleId="370">
    <w:name w:val="Знак Знак37"/>
    <w:rsid w:val="00C00032"/>
    <w:rPr>
      <w:rFonts w:ascii="Times New Roman" w:hAnsi="Times New Roman"/>
      <w:b/>
      <w:sz w:val="24"/>
    </w:rPr>
  </w:style>
  <w:style w:type="character" w:customStyle="1" w:styleId="360">
    <w:name w:val="Знак Знак36"/>
    <w:rsid w:val="00C00032"/>
    <w:rPr>
      <w:rFonts w:ascii="Times New Roman" w:hAnsi="Times New Roman"/>
      <w:sz w:val="24"/>
    </w:rPr>
  </w:style>
  <w:style w:type="character" w:customStyle="1" w:styleId="350">
    <w:name w:val="Знак Знак35"/>
    <w:rsid w:val="00C00032"/>
    <w:rPr>
      <w:rFonts w:ascii="Times New Roman" w:hAnsi="Times New Roman"/>
      <w:sz w:val="24"/>
    </w:rPr>
  </w:style>
  <w:style w:type="character" w:customStyle="1" w:styleId="340">
    <w:name w:val="Знак Знак34"/>
    <w:rsid w:val="00C00032"/>
    <w:rPr>
      <w:rFonts w:ascii="Times New Roman" w:hAnsi="Times New Roman"/>
      <w:sz w:val="16"/>
      <w:lang w:val="en-US" w:eastAsia="x-none"/>
    </w:rPr>
  </w:style>
  <w:style w:type="character" w:customStyle="1" w:styleId="330">
    <w:name w:val="Знак Знак33"/>
    <w:rsid w:val="00C00032"/>
    <w:rPr>
      <w:rFonts w:ascii="Times New Roman" w:hAnsi="Times New Roman"/>
      <w:sz w:val="24"/>
      <w:lang w:val="en-US" w:eastAsia="x-none"/>
    </w:rPr>
  </w:style>
  <w:style w:type="character" w:customStyle="1" w:styleId="320">
    <w:name w:val="Знак Знак32"/>
    <w:rsid w:val="00C00032"/>
    <w:rPr>
      <w:rFonts w:ascii="Tahoma" w:hAnsi="Tahoma"/>
      <w:sz w:val="16"/>
    </w:rPr>
  </w:style>
  <w:style w:type="character" w:customStyle="1" w:styleId="310">
    <w:name w:val="Знак Знак31"/>
    <w:rsid w:val="00C00032"/>
    <w:rPr>
      <w:rFonts w:ascii="Cambria" w:hAnsi="Cambria"/>
      <w:sz w:val="24"/>
    </w:rPr>
  </w:style>
  <w:style w:type="character" w:customStyle="1" w:styleId="first-letter">
    <w:name w:val="first-letter"/>
    <w:rsid w:val="00C00032"/>
    <w:rPr>
      <w:rFonts w:ascii="Times New Roman" w:hAnsi="Times New Roman"/>
    </w:rPr>
  </w:style>
  <w:style w:type="character" w:customStyle="1" w:styleId="aff6">
    <w:name w:val="???? ??????"/>
    <w:rsid w:val="00C00032"/>
    <w:rPr>
      <w:rFonts w:ascii="Times New Roman" w:hAnsi="Times New Roman"/>
      <w:sz w:val="20"/>
      <w:vertAlign w:val="superscript"/>
    </w:rPr>
  </w:style>
  <w:style w:type="character" w:customStyle="1" w:styleId="workitemstitle1">
    <w:name w:val="workitemstitle1"/>
    <w:rsid w:val="00C00032"/>
    <w:rPr>
      <w:b/>
      <w:color w:val="00007D"/>
      <w:sz w:val="18"/>
    </w:rPr>
  </w:style>
  <w:style w:type="character" w:customStyle="1" w:styleId="FontStyle22">
    <w:name w:val="Font Style22"/>
    <w:rsid w:val="00C00032"/>
    <w:rPr>
      <w:rFonts w:ascii="Times New Roman" w:hAnsi="Times New Roman"/>
      <w:sz w:val="24"/>
    </w:rPr>
  </w:style>
  <w:style w:type="character" w:customStyle="1" w:styleId="FontStyle23">
    <w:name w:val="Font Style23"/>
    <w:rsid w:val="00C00032"/>
    <w:rPr>
      <w:rFonts w:ascii="Times New Roman" w:hAnsi="Times New Roman"/>
      <w:sz w:val="24"/>
    </w:rPr>
  </w:style>
  <w:style w:type="character" w:customStyle="1" w:styleId="FontStyle24">
    <w:name w:val="Font Style24"/>
    <w:rsid w:val="00C00032"/>
    <w:rPr>
      <w:rFonts w:ascii="Times New Roman" w:hAnsi="Times New Roman"/>
      <w:sz w:val="24"/>
    </w:rPr>
  </w:style>
  <w:style w:type="character" w:customStyle="1" w:styleId="captionh21">
    <w:name w:val="captionh21"/>
    <w:rsid w:val="00C00032"/>
    <w:rPr>
      <w:rFonts w:ascii="Verdana" w:hAnsi="Verdana"/>
      <w:b/>
      <w:color w:val="B80C04"/>
      <w:sz w:val="17"/>
    </w:rPr>
  </w:style>
  <w:style w:type="character" w:customStyle="1" w:styleId="maincell1">
    <w:name w:val="maincell1"/>
    <w:rsid w:val="00C00032"/>
    <w:rPr>
      <w:rFonts w:ascii="Arial" w:hAnsi="Arial"/>
      <w:color w:val="000000"/>
      <w:sz w:val="20"/>
    </w:rPr>
  </w:style>
  <w:style w:type="character" w:customStyle="1" w:styleId="Bold">
    <w:name w:val="Bold"/>
    <w:rsid w:val="00C00032"/>
    <w:rPr>
      <w:b/>
    </w:rPr>
  </w:style>
  <w:style w:type="character" w:customStyle="1" w:styleId="BodyText2">
    <w:name w:val="Body Text 2 Знак"/>
    <w:rsid w:val="00C00032"/>
    <w:rPr>
      <w:sz w:val="26"/>
      <w:lang w:val="ru-RU" w:eastAsia="ar-SA" w:bidi="ar-SA"/>
    </w:rPr>
  </w:style>
  <w:style w:type="character" w:customStyle="1" w:styleId="151">
    <w:name w:val="Знак15 Знак Знак Знак1"/>
    <w:aliases w:val="Знак15 Знак Знак2,Знак15 Знак2,Текст Знак1 Знак Знак1,Текст Знак Знак Знак Знак1,Знак15 Знак Знак Знак1 Знак Знак Знак1,Знак15 Знак Знак Знак Знак Знак Знак Знак1,Знак15 Знак Знак1 Знак Знак Знак1"/>
    <w:rsid w:val="00C00032"/>
    <w:rPr>
      <w:rFonts w:ascii="Courier New" w:hAnsi="Courier New"/>
    </w:rPr>
  </w:style>
  <w:style w:type="character" w:customStyle="1" w:styleId="2f5">
    <w:name w:val="Обычный (веб)2 Знак"/>
    <w:rsid w:val="00C00032"/>
    <w:rPr>
      <w:sz w:val="24"/>
      <w:lang w:val="ru-RU" w:eastAsia="ar-SA" w:bidi="ar-SA"/>
    </w:rPr>
  </w:style>
  <w:style w:type="character" w:customStyle="1" w:styleId="aff7">
    <w:name w:val="Стиль Основной текст Знак"/>
    <w:rsid w:val="00C00032"/>
    <w:rPr>
      <w:rFonts w:ascii="Arial" w:hAnsi="Arial"/>
      <w:color w:val="000000"/>
      <w:sz w:val="24"/>
      <w:lang w:val="x-none" w:eastAsia="ar-SA" w:bidi="ar-SA"/>
    </w:rPr>
  </w:style>
  <w:style w:type="character" w:customStyle="1" w:styleId="1f2">
    <w:name w:val="Текст Знак1"/>
    <w:aliases w:val="Знак15 Знак Знак Знак,Знак15 Знак Знак1,Знак15 Знак1,Текст Знак Знак,Текст Знак1 Знак Знак,Текст Знак Знак Знак Знак,Знак15 Знак Знак Знак1 Знак Знак Знак,Знак15 Знак Знак Знак Знак Знак Знак Знак,Знак15 Знак Знак1 Знак Знак Знак"/>
    <w:rsid w:val="00C00032"/>
    <w:rPr>
      <w:rFonts w:ascii="Courier New" w:hAnsi="Courier New"/>
      <w:sz w:val="24"/>
    </w:rPr>
  </w:style>
  <w:style w:type="character" w:customStyle="1" w:styleId="FontStyle18">
    <w:name w:val="Font Style18"/>
    <w:rsid w:val="00C00032"/>
    <w:rPr>
      <w:rFonts w:ascii="Times New Roman" w:hAnsi="Times New Roman"/>
      <w:sz w:val="26"/>
    </w:rPr>
  </w:style>
  <w:style w:type="character" w:customStyle="1" w:styleId="longtext1">
    <w:name w:val="long_text1"/>
    <w:rsid w:val="00C00032"/>
    <w:rPr>
      <w:sz w:val="13"/>
    </w:rPr>
  </w:style>
  <w:style w:type="character" w:customStyle="1" w:styleId="Text">
    <w:name w:val="Text Знак"/>
    <w:rsid w:val="00C00032"/>
    <w:rPr>
      <w:sz w:val="24"/>
      <w:lang w:val="ru-RU" w:eastAsia="ar-SA" w:bidi="ar-SA"/>
    </w:rPr>
  </w:style>
  <w:style w:type="character" w:customStyle="1" w:styleId="201">
    <w:name w:val="Знак20 Знак Знак1"/>
    <w:rsid w:val="00C00032"/>
    <w:rPr>
      <w:rFonts w:ascii="Arial" w:hAnsi="Arial"/>
      <w:b/>
      <w:sz w:val="26"/>
      <w:lang w:val="ru-RU" w:eastAsia="ar-SA" w:bidi="ar-SA"/>
    </w:rPr>
  </w:style>
  <w:style w:type="character" w:customStyle="1" w:styleId="191">
    <w:name w:val="Знак19 Знак Знак1"/>
    <w:rsid w:val="00C00032"/>
    <w:rPr>
      <w:rFonts w:ascii="Calibri" w:hAnsi="Calibri"/>
      <w:b/>
      <w:sz w:val="28"/>
      <w:lang w:val="ru-RU" w:eastAsia="ar-SA" w:bidi="ar-SA"/>
    </w:rPr>
  </w:style>
  <w:style w:type="character" w:customStyle="1" w:styleId="412">
    <w:name w:val="Заголовок 4_1 Знак"/>
    <w:aliases w:val="Знак18 Знак Знак1"/>
    <w:rsid w:val="00C00032"/>
    <w:rPr>
      <w:rFonts w:ascii="Calibri" w:hAnsi="Calibri"/>
      <w:b/>
      <w:i/>
      <w:sz w:val="26"/>
      <w:lang w:val="ru-RU" w:eastAsia="ar-SA" w:bidi="ar-SA"/>
    </w:rPr>
  </w:style>
  <w:style w:type="character" w:customStyle="1" w:styleId="171">
    <w:name w:val="Знак17 Знак Знак1"/>
    <w:rsid w:val="00C00032"/>
    <w:rPr>
      <w:b/>
      <w:sz w:val="24"/>
      <w:lang w:val="ru-RU" w:eastAsia="ar-SA" w:bidi="ar-SA"/>
    </w:rPr>
  </w:style>
  <w:style w:type="character" w:customStyle="1" w:styleId="161">
    <w:name w:val="Знак16 Знак Знак1"/>
    <w:rsid w:val="00C00032"/>
    <w:rPr>
      <w:i/>
      <w:sz w:val="24"/>
      <w:lang w:val="ru-RU" w:eastAsia="ar-SA" w:bidi="ar-SA"/>
    </w:rPr>
  </w:style>
  <w:style w:type="character" w:customStyle="1" w:styleId="141">
    <w:name w:val="Знак14 Знак Знак1"/>
    <w:rsid w:val="00C00032"/>
    <w:rPr>
      <w:b/>
      <w:sz w:val="24"/>
      <w:lang w:val="ru-RU" w:eastAsia="ar-SA" w:bidi="ar-SA"/>
    </w:rPr>
  </w:style>
  <w:style w:type="character" w:customStyle="1" w:styleId="1310">
    <w:name w:val="Знак13 Знак Знак1"/>
    <w:rsid w:val="00C00032"/>
    <w:rPr>
      <w:sz w:val="24"/>
      <w:lang w:val="ru-RU" w:eastAsia="ar-SA" w:bidi="ar-SA"/>
    </w:rPr>
  </w:style>
  <w:style w:type="character" w:customStyle="1" w:styleId="111">
    <w:name w:val="Знак11 Знак Знак1"/>
    <w:rsid w:val="00C00032"/>
    <w:rPr>
      <w:sz w:val="24"/>
      <w:lang w:val="ru-RU" w:eastAsia="ar-SA" w:bidi="ar-SA"/>
    </w:rPr>
  </w:style>
  <w:style w:type="character" w:customStyle="1" w:styleId="aff8">
    <w:name w:val="Название Знак Знак Знак"/>
    <w:rsid w:val="00C00032"/>
    <w:rPr>
      <w:rFonts w:ascii="Cambria" w:hAnsi="Cambria"/>
      <w:b/>
      <w:kern w:val="1"/>
      <w:sz w:val="32"/>
      <w:lang w:val="ru-RU" w:eastAsia="ar-SA" w:bidi="ar-SA"/>
    </w:rPr>
  </w:style>
  <w:style w:type="character" w:customStyle="1" w:styleId="413">
    <w:name w:val="Знак4 Знак Знак1"/>
    <w:rsid w:val="00C00032"/>
    <w:rPr>
      <w:rFonts w:ascii="Courier New" w:hAnsi="Courier New"/>
      <w:color w:val="000000"/>
      <w:lang w:val="ru-RU" w:eastAsia="ar-SA" w:bidi="ar-SA"/>
    </w:rPr>
  </w:style>
  <w:style w:type="character" w:customStyle="1" w:styleId="311">
    <w:name w:val="Знак3 Знак Знак1"/>
    <w:rsid w:val="00C00032"/>
    <w:rPr>
      <w:lang w:val="ru-RU" w:eastAsia="ar-SA" w:bidi="ar-SA"/>
    </w:rPr>
  </w:style>
  <w:style w:type="character" w:customStyle="1" w:styleId="101">
    <w:name w:val="Знак10 Знак Знак1"/>
    <w:rsid w:val="00C00032"/>
    <w:rPr>
      <w:sz w:val="16"/>
      <w:lang w:val="ru-RU" w:eastAsia="ar-SA" w:bidi="ar-SA"/>
    </w:rPr>
  </w:style>
  <w:style w:type="character" w:customStyle="1" w:styleId="710">
    <w:name w:val="Знак7 Знак Знак1"/>
    <w:rsid w:val="00C00032"/>
    <w:rPr>
      <w:rFonts w:ascii="Tahoma" w:hAnsi="Tahoma"/>
      <w:sz w:val="16"/>
      <w:lang w:val="ru-RU" w:eastAsia="ar-SA" w:bidi="ar-SA"/>
    </w:rPr>
  </w:style>
  <w:style w:type="character" w:customStyle="1" w:styleId="910">
    <w:name w:val="Знак9 Знак Знак1"/>
    <w:rsid w:val="00C00032"/>
    <w:rPr>
      <w:sz w:val="24"/>
      <w:lang w:val="ru-RU" w:eastAsia="ar-SA" w:bidi="ar-SA"/>
    </w:rPr>
  </w:style>
  <w:style w:type="character" w:customStyle="1" w:styleId="610">
    <w:name w:val="Знак6 Знак Знак1"/>
    <w:rsid w:val="00C00032"/>
    <w:rPr>
      <w:rFonts w:ascii="Cambria" w:hAnsi="Cambria"/>
      <w:sz w:val="24"/>
      <w:lang w:val="ru-RU" w:eastAsia="ar-SA" w:bidi="ar-SA"/>
    </w:rPr>
  </w:style>
  <w:style w:type="character" w:customStyle="1" w:styleId="510">
    <w:name w:val="Знак5 Знак Знак1"/>
    <w:rsid w:val="00C00032"/>
    <w:rPr>
      <w:color w:val="000000"/>
      <w:spacing w:val="6"/>
      <w:sz w:val="24"/>
      <w:lang w:val="ru-RU" w:eastAsia="ar-SA" w:bidi="ar-SA"/>
    </w:rPr>
  </w:style>
  <w:style w:type="character" w:customStyle="1" w:styleId="810">
    <w:name w:val="Знак8 Знак Знак1"/>
    <w:rsid w:val="00C00032"/>
    <w:rPr>
      <w:rFonts w:ascii="Courier New" w:hAnsi="Courier New"/>
      <w:lang w:val="ru-RU" w:eastAsia="ar-SA" w:bidi="ar-SA"/>
    </w:rPr>
  </w:style>
  <w:style w:type="character" w:customStyle="1" w:styleId="textit1">
    <w:name w:val="text_it1"/>
    <w:rsid w:val="00C00032"/>
    <w:rPr>
      <w:rFonts w:ascii="Arial" w:hAnsi="Arial"/>
      <w:i/>
      <w:sz w:val="18"/>
    </w:rPr>
  </w:style>
  <w:style w:type="character" w:customStyle="1" w:styleId="202">
    <w:name w:val="Знак20 Знак Знак"/>
    <w:rsid w:val="00C00032"/>
    <w:rPr>
      <w:rFonts w:ascii="Arial" w:hAnsi="Arial"/>
      <w:sz w:val="24"/>
      <w:lang w:val="ru-RU" w:eastAsia="ar-SA" w:bidi="ar-SA"/>
    </w:rPr>
  </w:style>
  <w:style w:type="character" w:customStyle="1" w:styleId="190">
    <w:name w:val="Знак19 Знак Знак"/>
    <w:rsid w:val="00C00032"/>
    <w:rPr>
      <w:b/>
      <w:sz w:val="24"/>
      <w:lang w:val="ru-RU" w:eastAsia="ar-SA" w:bidi="ar-SA"/>
    </w:rPr>
  </w:style>
  <w:style w:type="character" w:customStyle="1" w:styleId="180">
    <w:name w:val="Знак18 Знак Знак"/>
    <w:rsid w:val="00C00032"/>
    <w:rPr>
      <w:b/>
      <w:i/>
      <w:sz w:val="26"/>
      <w:lang w:val="ru-RU" w:eastAsia="ar-SA" w:bidi="ar-SA"/>
    </w:rPr>
  </w:style>
  <w:style w:type="character" w:customStyle="1" w:styleId="170">
    <w:name w:val="Знак17 Знак Знак"/>
    <w:rsid w:val="00C00032"/>
    <w:rPr>
      <w:rFonts w:ascii="Arial" w:hAnsi="Arial"/>
      <w:sz w:val="22"/>
      <w:lang w:val="ru-RU" w:eastAsia="ar-SA" w:bidi="ar-SA"/>
    </w:rPr>
  </w:style>
  <w:style w:type="character" w:customStyle="1" w:styleId="162">
    <w:name w:val="Знак16 Знак Знак"/>
    <w:rsid w:val="00C00032"/>
    <w:rPr>
      <w:sz w:val="24"/>
      <w:u w:val="single"/>
      <w:lang w:val="ru-RU" w:eastAsia="ar-SA" w:bidi="ar-SA"/>
    </w:rPr>
  </w:style>
  <w:style w:type="character" w:customStyle="1" w:styleId="142">
    <w:name w:val="Знак14 Знак Знак"/>
    <w:rsid w:val="00C00032"/>
    <w:rPr>
      <w:b/>
      <w:sz w:val="24"/>
      <w:lang w:val="ru-RU" w:eastAsia="ar-SA" w:bidi="ar-SA"/>
    </w:rPr>
  </w:style>
  <w:style w:type="character" w:customStyle="1" w:styleId="1f3">
    <w:name w:val="Основной текст с отступом Знак1 Знак"/>
    <w:aliases w:val="Нумерованный список !! Знак Знак,Основной текст 1 Знак Знак,Надин стиль Знак1 Знак Знак"/>
    <w:rsid w:val="00C00032"/>
    <w:rPr>
      <w:lang w:val="ru-RU" w:eastAsia="ar-SA" w:bidi="ar-SA"/>
    </w:rPr>
  </w:style>
  <w:style w:type="character" w:customStyle="1" w:styleId="1f4">
    <w:name w:val="Основной текст Знак1 Знак"/>
    <w:aliases w:val="Òàáë òåêñò Знак Знак Знак,Основной текст Знак Знак Знак Знак Знак Знак,Òàáë òåêñò Знак1 Знак Знак"/>
    <w:rsid w:val="00C00032"/>
    <w:rPr>
      <w:lang w:val="ru-RU" w:eastAsia="ar-SA" w:bidi="ar-SA"/>
    </w:rPr>
  </w:style>
  <w:style w:type="character" w:customStyle="1" w:styleId="121">
    <w:name w:val="Знак12 Знак Знак"/>
    <w:rsid w:val="00C00032"/>
    <w:rPr>
      <w:lang w:val="ru-RU" w:eastAsia="ar-SA" w:bidi="ar-SA"/>
    </w:rPr>
  </w:style>
  <w:style w:type="character" w:customStyle="1" w:styleId="110">
    <w:name w:val="Знак11 Знак Знак"/>
    <w:rsid w:val="00C00032"/>
    <w:rPr>
      <w:lang w:val="ru-RU" w:eastAsia="ar-SA" w:bidi="ar-SA"/>
    </w:rPr>
  </w:style>
  <w:style w:type="character" w:customStyle="1" w:styleId="aff9">
    <w:name w:val="Название Знак Знак"/>
    <w:rsid w:val="00C00032"/>
    <w:rPr>
      <w:b/>
      <w:sz w:val="24"/>
      <w:lang w:val="ru-RU" w:eastAsia="ar-SA" w:bidi="ar-SA"/>
    </w:rPr>
  </w:style>
  <w:style w:type="character" w:customStyle="1" w:styleId="100">
    <w:name w:val="Знак10 Знак Знак"/>
    <w:rsid w:val="00C00032"/>
    <w:rPr>
      <w:sz w:val="16"/>
      <w:lang w:val="ru-RU" w:eastAsia="ar-SA" w:bidi="ar-SA"/>
    </w:rPr>
  </w:style>
  <w:style w:type="character" w:customStyle="1" w:styleId="93">
    <w:name w:val="Знак9 Знак Знак"/>
    <w:rsid w:val="00C00032"/>
    <w:rPr>
      <w:lang w:val="ru-RU" w:eastAsia="ar-SA" w:bidi="ar-SA"/>
    </w:rPr>
  </w:style>
  <w:style w:type="character" w:customStyle="1" w:styleId="83">
    <w:name w:val="Знак8 Знак Знак"/>
    <w:rsid w:val="00C00032"/>
    <w:rPr>
      <w:rFonts w:ascii="Courier New" w:hAnsi="Courier New"/>
      <w:lang w:val="ru-RU" w:eastAsia="ar-SA" w:bidi="ar-SA"/>
    </w:rPr>
  </w:style>
  <w:style w:type="character" w:customStyle="1" w:styleId="72">
    <w:name w:val="Знак7 Знак Знак"/>
    <w:rsid w:val="00C00032"/>
    <w:rPr>
      <w:rFonts w:ascii="Tahoma" w:hAnsi="Tahoma"/>
      <w:sz w:val="16"/>
      <w:lang w:val="ru-RU" w:eastAsia="ar-SA" w:bidi="ar-SA"/>
    </w:rPr>
  </w:style>
  <w:style w:type="character" w:customStyle="1" w:styleId="65">
    <w:name w:val="Знак6 Знак Знак"/>
    <w:rsid w:val="00C00032"/>
    <w:rPr>
      <w:rFonts w:ascii="Cambria" w:hAnsi="Cambria"/>
      <w:sz w:val="24"/>
      <w:lang w:val="ru-RU" w:eastAsia="ar-SA" w:bidi="ar-SA"/>
    </w:rPr>
  </w:style>
  <w:style w:type="character" w:customStyle="1" w:styleId="54">
    <w:name w:val="Знак5 Знак Знак"/>
    <w:rsid w:val="00C00032"/>
    <w:rPr>
      <w:color w:val="000000"/>
      <w:spacing w:val="6"/>
      <w:sz w:val="24"/>
      <w:lang w:val="ru-RU" w:eastAsia="ar-SA" w:bidi="ar-SA"/>
    </w:rPr>
  </w:style>
  <w:style w:type="character" w:customStyle="1" w:styleId="43">
    <w:name w:val="Знак4 Знак Знак"/>
    <w:rsid w:val="00C00032"/>
    <w:rPr>
      <w:rFonts w:ascii="Courier New" w:hAnsi="Courier New"/>
      <w:color w:val="000000"/>
      <w:lang w:val="ru-RU" w:eastAsia="ar-SA" w:bidi="ar-SA"/>
    </w:rPr>
  </w:style>
  <w:style w:type="character" w:customStyle="1" w:styleId="2f6">
    <w:name w:val="Знак2 Знак Знак"/>
    <w:rsid w:val="00C00032"/>
    <w:rPr>
      <w:sz w:val="28"/>
      <w:lang w:val="ru-RU" w:eastAsia="ar-SA" w:bidi="ar-SA"/>
    </w:rPr>
  </w:style>
  <w:style w:type="character" w:customStyle="1" w:styleId="112">
    <w:name w:val="Знак1 Знак Знак1"/>
    <w:rsid w:val="00C00032"/>
    <w:rPr>
      <w:rFonts w:ascii="Tahoma" w:hAnsi="Tahoma"/>
      <w:lang w:val="ru-RU" w:eastAsia="ar-SA" w:bidi="ar-SA"/>
    </w:rPr>
  </w:style>
  <w:style w:type="character" w:customStyle="1" w:styleId="020">
    <w:name w:val="02 Раздел Знак Знак"/>
    <w:rsid w:val="00C00032"/>
    <w:rPr>
      <w:rFonts w:ascii="Arial" w:hAnsi="Arial"/>
      <w:b/>
      <w:sz w:val="24"/>
      <w:lang w:val="ru-RU" w:eastAsia="ar-SA" w:bidi="ar-SA"/>
    </w:rPr>
  </w:style>
  <w:style w:type="character" w:customStyle="1" w:styleId="215">
    <w:name w:val="Знак21"/>
    <w:rsid w:val="00C00032"/>
    <w:rPr>
      <w:rFonts w:ascii="Arial" w:hAnsi="Arial"/>
      <w:b/>
      <w:kern w:val="1"/>
      <w:sz w:val="28"/>
    </w:rPr>
  </w:style>
  <w:style w:type="character" w:customStyle="1" w:styleId="1f5">
    <w:name w:val="Текс сноски Знак1"/>
    <w:rsid w:val="00C00032"/>
    <w:rPr>
      <w:lang w:val="ru-RU" w:eastAsia="ar-SA" w:bidi="ar-SA"/>
    </w:rPr>
  </w:style>
  <w:style w:type="character" w:customStyle="1" w:styleId="mw-headline">
    <w:name w:val="mw-headline"/>
    <w:rsid w:val="00C00032"/>
    <w:rPr>
      <w:rFonts w:cs="Times New Roman"/>
    </w:rPr>
  </w:style>
  <w:style w:type="character" w:customStyle="1" w:styleId="FootnoteTextChar">
    <w:name w:val="Footnote Text Char Знак"/>
    <w:aliases w:val="Footnote Text Char Char Char Char Знак,Footnote Text Char Char Char Char Char Char Char Char Char Char Char Char Char Char Char Char Char Char Char Char Char Char Знак,Footnote Text Char Char Char Char Char Char Знак,FA Знак"/>
    <w:rsid w:val="00C00032"/>
    <w:rPr>
      <w:lang w:val="ru-RU" w:eastAsia="ar-SA" w:bidi="ar-SA"/>
    </w:rPr>
  </w:style>
  <w:style w:type="character" w:customStyle="1" w:styleId="editsection">
    <w:name w:val="editsection"/>
    <w:rsid w:val="00C00032"/>
    <w:rPr>
      <w:rFonts w:cs="Times New Roman"/>
    </w:rPr>
  </w:style>
  <w:style w:type="character" w:customStyle="1" w:styleId="wikidict-ref">
    <w:name w:val="wikidict-ref"/>
    <w:rsid w:val="00C00032"/>
    <w:rPr>
      <w:rFonts w:cs="Times New Roman"/>
    </w:rPr>
  </w:style>
  <w:style w:type="character" w:customStyle="1" w:styleId="toctoggle">
    <w:name w:val="toctoggle"/>
    <w:rsid w:val="00C00032"/>
    <w:rPr>
      <w:rFonts w:cs="Times New Roman"/>
    </w:rPr>
  </w:style>
  <w:style w:type="character" w:customStyle="1" w:styleId="tocnumber">
    <w:name w:val="tocnumber"/>
    <w:rsid w:val="00C00032"/>
    <w:rPr>
      <w:rFonts w:cs="Times New Roman"/>
    </w:rPr>
  </w:style>
  <w:style w:type="character" w:customStyle="1" w:styleId="toctext">
    <w:name w:val="toctext"/>
    <w:rsid w:val="00C00032"/>
    <w:rPr>
      <w:rFonts w:cs="Times New Roman"/>
    </w:rPr>
  </w:style>
  <w:style w:type="character" w:customStyle="1" w:styleId="sem1">
    <w:name w:val="sem1"/>
    <w:rsid w:val="00C00032"/>
    <w:rPr>
      <w:color w:val="800080"/>
    </w:rPr>
  </w:style>
  <w:style w:type="character" w:customStyle="1" w:styleId="sample1">
    <w:name w:val="sample1"/>
    <w:rsid w:val="00C00032"/>
    <w:rPr>
      <w:color w:val="008000"/>
    </w:rPr>
  </w:style>
  <w:style w:type="character" w:customStyle="1" w:styleId="113">
    <w:name w:val="Текст сноски1 Знак Знак Знак1"/>
    <w:aliases w:val="Текст сноски Знак Знак1 Знак Знак Знак1,Текст сноски Знак1 Знак Знак Знак1,Текст сноски Знак Знак Знак Знак Знак Знак1 Знак Знак1,Знак Знак Знак11,Текст сноски1 Знак1 Знак1,Текст сноски Знак Знак Знак"/>
    <w:rsid w:val="00C00032"/>
    <w:rPr>
      <w:rFonts w:eastAsia="Times New Roman"/>
      <w:lang w:val="ru-RU" w:eastAsia="ar-SA" w:bidi="ar-SA"/>
    </w:rPr>
  </w:style>
  <w:style w:type="character" w:customStyle="1" w:styleId="BodyTextIndentChar">
    <w:name w:val="Body Text Indent Char"/>
    <w:aliases w:val="Основной текст 1 Char,Нумерованный список !! Char,Надин стиль Char"/>
    <w:rsid w:val="00C00032"/>
    <w:rPr>
      <w:rFonts w:ascii="Times New Roman" w:hAnsi="Times New Roman"/>
      <w:sz w:val="24"/>
    </w:rPr>
  </w:style>
  <w:style w:type="character" w:customStyle="1" w:styleId="FontStyle32">
    <w:name w:val="Font Style32"/>
    <w:rsid w:val="00C00032"/>
    <w:rPr>
      <w:rFonts w:ascii="Times New Roman" w:hAnsi="Times New Roman"/>
      <w:b/>
      <w:sz w:val="26"/>
    </w:rPr>
  </w:style>
  <w:style w:type="character" w:customStyle="1" w:styleId="1f6">
    <w:name w:val="Текст примечания Знак1"/>
    <w:rsid w:val="00C00032"/>
    <w:rPr>
      <w:rFonts w:ascii="Times New Roman" w:hAnsi="Times New Roman"/>
      <w:sz w:val="20"/>
      <w:lang w:val="en-US" w:eastAsia="x-none"/>
    </w:rPr>
  </w:style>
  <w:style w:type="character" w:customStyle="1" w:styleId="1f7">
    <w:name w:val="Тема примечания Знак1"/>
    <w:rsid w:val="00C00032"/>
    <w:rPr>
      <w:rFonts w:ascii="Times New Roman" w:hAnsi="Times New Roman"/>
      <w:b/>
      <w:sz w:val="20"/>
      <w:lang w:val="en-US" w:eastAsia="x-none"/>
    </w:rPr>
  </w:style>
  <w:style w:type="character" w:customStyle="1" w:styleId="z-1">
    <w:name w:val="z-Начало формы Знак1"/>
    <w:rsid w:val="00C00032"/>
    <w:rPr>
      <w:rFonts w:ascii="Arial" w:hAnsi="Arial"/>
      <w:vanish/>
      <w:sz w:val="16"/>
      <w:lang w:val="en-US" w:eastAsia="x-none"/>
    </w:rPr>
  </w:style>
  <w:style w:type="character" w:customStyle="1" w:styleId="z-10">
    <w:name w:val="z-Конец формы Знак1"/>
    <w:rsid w:val="00C00032"/>
    <w:rPr>
      <w:rFonts w:ascii="Arial" w:hAnsi="Arial"/>
      <w:vanish/>
      <w:sz w:val="16"/>
      <w:lang w:val="en-US" w:eastAsia="x-none"/>
    </w:rPr>
  </w:style>
  <w:style w:type="character" w:customStyle="1" w:styleId="1f8">
    <w:name w:val="Заголовок записки Знак1"/>
    <w:rsid w:val="00C00032"/>
    <w:rPr>
      <w:rFonts w:ascii="Times New Roman" w:hAnsi="Times New Roman"/>
      <w:sz w:val="24"/>
      <w:lang w:val="en-US" w:eastAsia="x-none"/>
    </w:rPr>
  </w:style>
  <w:style w:type="character" w:customStyle="1" w:styleId="1f9">
    <w:name w:val="Дата Знак1"/>
    <w:rsid w:val="00C00032"/>
    <w:rPr>
      <w:rFonts w:ascii="Times New Roman" w:hAnsi="Times New Roman"/>
      <w:sz w:val="24"/>
      <w:lang w:val="en-US" w:eastAsia="x-none"/>
    </w:rPr>
  </w:style>
  <w:style w:type="character" w:customStyle="1" w:styleId="1fa">
    <w:name w:val="Шапка Знак1"/>
    <w:rsid w:val="00C00032"/>
    <w:rPr>
      <w:rFonts w:ascii="Cambria" w:hAnsi="Cambria"/>
      <w:sz w:val="24"/>
      <w:shd w:val="clear" w:color="auto" w:fill="CCCCCC"/>
      <w:lang w:val="en-US" w:eastAsia="x-none"/>
    </w:rPr>
  </w:style>
  <w:style w:type="character" w:customStyle="1" w:styleId="1fb">
    <w:name w:val="Приветствие Знак1"/>
    <w:rsid w:val="00C00032"/>
    <w:rPr>
      <w:rFonts w:ascii="Times New Roman" w:hAnsi="Times New Roman"/>
      <w:sz w:val="24"/>
      <w:lang w:val="en-US" w:eastAsia="x-none"/>
    </w:rPr>
  </w:style>
  <w:style w:type="character" w:customStyle="1" w:styleId="1fc">
    <w:name w:val="Строгий1"/>
    <w:rsid w:val="00C00032"/>
    <w:rPr>
      <w:b/>
    </w:rPr>
  </w:style>
  <w:style w:type="character" w:customStyle="1" w:styleId="FontStyle11">
    <w:name w:val="Font Style11"/>
    <w:rsid w:val="00C00032"/>
    <w:rPr>
      <w:rFonts w:ascii="Times New Roman" w:hAnsi="Times New Roman"/>
      <w:sz w:val="20"/>
    </w:rPr>
  </w:style>
  <w:style w:type="character" w:customStyle="1" w:styleId="rvts380">
    <w:name w:val="rvts380"/>
    <w:rsid w:val="00C00032"/>
    <w:rPr>
      <w:rFonts w:ascii="Verdana" w:hAnsi="Verdana"/>
      <w:color w:val="000000"/>
      <w:sz w:val="17"/>
      <w:u w:val="none"/>
    </w:rPr>
  </w:style>
  <w:style w:type="character" w:customStyle="1" w:styleId="rvts76552">
    <w:name w:val="rvts76552"/>
    <w:rsid w:val="00C00032"/>
    <w:rPr>
      <w:rFonts w:ascii="Verdana" w:hAnsi="Verdana"/>
      <w:b/>
      <w:color w:val="000000"/>
      <w:sz w:val="23"/>
      <w:u w:val="none"/>
      <w:shd w:val="clear" w:color="auto" w:fill="auto"/>
    </w:rPr>
  </w:style>
  <w:style w:type="character" w:customStyle="1" w:styleId="head-news1">
    <w:name w:val="head-news1"/>
    <w:rsid w:val="00C00032"/>
    <w:rPr>
      <w:rFonts w:ascii="Verdana" w:hAnsi="Verdana"/>
      <w:b/>
      <w:color w:val="006699"/>
      <w:sz w:val="23"/>
      <w:u w:val="none"/>
    </w:rPr>
  </w:style>
  <w:style w:type="character" w:customStyle="1" w:styleId="Bold-Italic">
    <w:name w:val="Bold-Italic"/>
    <w:rsid w:val="00C00032"/>
    <w:rPr>
      <w:b/>
      <w:i/>
      <w:sz w:val="26"/>
    </w:rPr>
  </w:style>
  <w:style w:type="character" w:customStyle="1" w:styleId="Normal">
    <w:name w:val="Normal Знак"/>
    <w:rsid w:val="00C00032"/>
    <w:rPr>
      <w:lang w:val="ru-RU" w:eastAsia="ar-SA" w:bidi="ar-SA"/>
    </w:rPr>
  </w:style>
  <w:style w:type="character" w:customStyle="1" w:styleId="affa">
    <w:name w:val="Заголовок раздела Знак Знак Знак Знак Знак Знак Знак Знак Знак Знак Знак Знак Знак"/>
    <w:rsid w:val="00C00032"/>
    <w:rPr>
      <w:b/>
      <w:sz w:val="32"/>
      <w:lang w:val="ru-RU" w:eastAsia="ar-SA" w:bidi="ar-SA"/>
    </w:rPr>
  </w:style>
  <w:style w:type="character" w:customStyle="1" w:styleId="rvts381">
    <w:name w:val="rvts381"/>
    <w:rsid w:val="00C00032"/>
    <w:rPr>
      <w:rFonts w:ascii="Verdana" w:hAnsi="Verdana"/>
      <w:b/>
      <w:color w:val="9B0000"/>
      <w:sz w:val="17"/>
      <w:u w:val="none"/>
      <w:shd w:val="clear" w:color="auto" w:fill="auto"/>
    </w:rPr>
  </w:style>
  <w:style w:type="character" w:customStyle="1" w:styleId="rvts3811">
    <w:name w:val="rvts3811"/>
    <w:rsid w:val="00C00032"/>
    <w:rPr>
      <w:rFonts w:ascii="Verdana" w:hAnsi="Verdana"/>
      <w:b/>
      <w:color w:val="000000"/>
      <w:sz w:val="17"/>
      <w:u w:val="none"/>
      <w:shd w:val="clear" w:color="auto" w:fill="auto"/>
    </w:rPr>
  </w:style>
  <w:style w:type="character" w:customStyle="1" w:styleId="affb">
    <w:name w:val="Цветовое выделение"/>
    <w:rsid w:val="00C00032"/>
    <w:rPr>
      <w:b/>
      <w:color w:val="000080"/>
      <w:sz w:val="20"/>
    </w:rPr>
  </w:style>
  <w:style w:type="character" w:customStyle="1" w:styleId="text-10">
    <w:name w:val="text-10"/>
    <w:rsid w:val="00C00032"/>
    <w:rPr>
      <w:rFonts w:cs="Times New Roman"/>
    </w:rPr>
  </w:style>
  <w:style w:type="character" w:customStyle="1" w:styleId="newsparagraph">
    <w:name w:val="newsparagraph"/>
    <w:rsid w:val="00C00032"/>
    <w:rPr>
      <w:rFonts w:cs="Times New Roman"/>
    </w:rPr>
  </w:style>
  <w:style w:type="character" w:customStyle="1" w:styleId="greeninfo">
    <w:name w:val="green_info"/>
    <w:rsid w:val="00C00032"/>
    <w:rPr>
      <w:rFonts w:cs="Times New Roman"/>
    </w:rPr>
  </w:style>
  <w:style w:type="character" w:customStyle="1" w:styleId="1fd">
    <w:name w:val="Стиль1 Знак"/>
    <w:rsid w:val="00C00032"/>
    <w:rPr>
      <w:sz w:val="24"/>
      <w:lang w:val="ru-RU" w:eastAsia="ar-SA" w:bidi="ar-SA"/>
    </w:rPr>
  </w:style>
  <w:style w:type="character" w:customStyle="1" w:styleId="216">
    <w:name w:val="Знак2 Знак Знак1"/>
    <w:rsid w:val="00C00032"/>
    <w:rPr>
      <w:sz w:val="28"/>
      <w:lang w:val="ru-RU" w:eastAsia="ar-SA" w:bidi="ar-SA"/>
    </w:rPr>
  </w:style>
  <w:style w:type="character" w:customStyle="1" w:styleId="affc">
    <w:name w:val="Приложение Знак"/>
    <w:rsid w:val="00C00032"/>
    <w:rPr>
      <w:rFonts w:ascii="Arial" w:hAnsi="Arial"/>
      <w:b/>
      <w:color w:val="000000"/>
      <w:spacing w:val="11"/>
      <w:sz w:val="26"/>
      <w:lang w:val="ru-RU" w:eastAsia="ar-SA" w:bidi="ar-SA"/>
    </w:rPr>
  </w:style>
  <w:style w:type="character" w:customStyle="1" w:styleId="grame">
    <w:name w:val="grame"/>
    <w:rsid w:val="00C00032"/>
    <w:rPr>
      <w:rFonts w:cs="Times New Roman"/>
    </w:rPr>
  </w:style>
  <w:style w:type="character" w:customStyle="1" w:styleId="2f7">
    <w:name w:val="Стиль2 Знак Знак Знак"/>
    <w:rsid w:val="00C00032"/>
    <w:rPr>
      <w:rFonts w:ascii="Courier New" w:hAnsi="Courier New"/>
      <w:color w:val="000000"/>
      <w:sz w:val="28"/>
      <w:lang w:val="ru-RU" w:eastAsia="ar-SA" w:bidi="ar-SA"/>
    </w:rPr>
  </w:style>
  <w:style w:type="character" w:customStyle="1" w:styleId="FootnoteTextChar0">
    <w:name w:val="Footnote Text Char"/>
    <w:rsid w:val="00C00032"/>
    <w:rPr>
      <w:sz w:val="20"/>
    </w:rPr>
  </w:style>
  <w:style w:type="character" w:customStyle="1" w:styleId="223">
    <w:name w:val="Знак22 Знак Знак3"/>
    <w:rsid w:val="00C00032"/>
    <w:rPr>
      <w:rFonts w:ascii="Arial" w:hAnsi="Arial"/>
      <w:vertAlign w:val="superscript"/>
      <w:lang w:val="ru-RU" w:eastAsia="ar-SA" w:bidi="ar-SA"/>
    </w:rPr>
  </w:style>
  <w:style w:type="character" w:customStyle="1" w:styleId="301">
    <w:name w:val="Знак Знак301"/>
    <w:rsid w:val="00C00032"/>
    <w:rPr>
      <w:rFonts w:ascii="Arial" w:hAnsi="Arial"/>
      <w:b/>
      <w:kern w:val="1"/>
      <w:sz w:val="32"/>
      <w:lang w:val="ru-RU" w:eastAsia="ar-SA" w:bidi="ar-SA"/>
    </w:rPr>
  </w:style>
  <w:style w:type="character" w:customStyle="1" w:styleId="291">
    <w:name w:val="Знак Знак291"/>
    <w:rsid w:val="00C00032"/>
    <w:rPr>
      <w:b/>
      <w:sz w:val="27"/>
    </w:rPr>
  </w:style>
  <w:style w:type="character" w:customStyle="1" w:styleId="281">
    <w:name w:val="Знак Знак281"/>
    <w:rsid w:val="00C00032"/>
    <w:rPr>
      <w:b/>
      <w:sz w:val="28"/>
    </w:rPr>
  </w:style>
  <w:style w:type="character" w:customStyle="1" w:styleId="1710">
    <w:name w:val="Знак Знак171"/>
    <w:rsid w:val="00C00032"/>
    <w:rPr>
      <w:sz w:val="24"/>
      <w:lang w:val="ru-RU" w:eastAsia="ar-SA" w:bidi="ar-SA"/>
    </w:rPr>
  </w:style>
  <w:style w:type="character" w:customStyle="1" w:styleId="271">
    <w:name w:val="Знак Знак271"/>
    <w:rsid w:val="00C00032"/>
    <w:rPr>
      <w:b/>
    </w:rPr>
  </w:style>
  <w:style w:type="character" w:customStyle="1" w:styleId="261">
    <w:name w:val="Знак Знак261"/>
    <w:rsid w:val="00C00032"/>
    <w:rPr>
      <w:rFonts w:ascii="Arial" w:hAnsi="Arial"/>
      <w:b/>
      <w:kern w:val="1"/>
      <w:sz w:val="32"/>
    </w:rPr>
  </w:style>
  <w:style w:type="character" w:customStyle="1" w:styleId="251">
    <w:name w:val="Знак Знак251"/>
    <w:rsid w:val="00C00032"/>
    <w:rPr>
      <w:rFonts w:ascii="Arial" w:hAnsi="Arial"/>
      <w:b/>
      <w:i/>
      <w:sz w:val="28"/>
    </w:rPr>
  </w:style>
  <w:style w:type="character" w:customStyle="1" w:styleId="241">
    <w:name w:val="Знак Знак241"/>
    <w:rsid w:val="00C00032"/>
    <w:rPr>
      <w:rFonts w:ascii="Arial" w:hAnsi="Arial"/>
      <w:b/>
      <w:kern w:val="1"/>
      <w:sz w:val="32"/>
      <w:lang w:val="ru-RU" w:eastAsia="ar-SA" w:bidi="ar-SA"/>
    </w:rPr>
  </w:style>
  <w:style w:type="character" w:customStyle="1" w:styleId="133">
    <w:name w:val="Знак13 Знак Знак3"/>
    <w:rsid w:val="00C00032"/>
    <w:rPr>
      <w:lang w:val="ru-RU" w:eastAsia="ar-SA" w:bidi="ar-SA"/>
    </w:rPr>
  </w:style>
  <w:style w:type="character" w:customStyle="1" w:styleId="1510">
    <w:name w:val="Знак Знак151"/>
    <w:rsid w:val="00C00032"/>
    <w:rPr>
      <w:rFonts w:ascii="Cambria" w:hAnsi="Cambria"/>
      <w:b/>
      <w:kern w:val="1"/>
      <w:sz w:val="32"/>
      <w:lang w:val="ru-RU" w:eastAsia="ar-SA" w:bidi="ar-SA"/>
    </w:rPr>
  </w:style>
  <w:style w:type="character" w:customStyle="1" w:styleId="1910">
    <w:name w:val="Знак Знак191"/>
    <w:rsid w:val="00C00032"/>
    <w:rPr>
      <w:b/>
      <w:sz w:val="24"/>
      <w:lang w:val="ru-RU" w:eastAsia="ar-SA" w:bidi="ar-SA"/>
    </w:rPr>
  </w:style>
  <w:style w:type="character" w:customStyle="1" w:styleId="2010">
    <w:name w:val="Знак Знак201"/>
    <w:rsid w:val="00C00032"/>
    <w:rPr>
      <w:i/>
      <w:sz w:val="24"/>
      <w:lang w:val="ru-RU" w:eastAsia="ar-SA" w:bidi="ar-SA"/>
    </w:rPr>
  </w:style>
  <w:style w:type="character" w:customStyle="1" w:styleId="143">
    <w:name w:val="Знак Знак14"/>
    <w:rsid w:val="00C00032"/>
    <w:rPr>
      <w:sz w:val="28"/>
      <w:lang w:val="ru-RU" w:eastAsia="ar-SA" w:bidi="ar-SA"/>
    </w:rPr>
  </w:style>
  <w:style w:type="character" w:customStyle="1" w:styleId="181">
    <w:name w:val="Знак Знак181"/>
    <w:rsid w:val="00C00032"/>
    <w:rPr>
      <w:b/>
      <w:sz w:val="24"/>
      <w:lang w:val="ru-RU" w:eastAsia="ar-SA" w:bidi="ar-SA"/>
    </w:rPr>
  </w:style>
  <w:style w:type="character" w:customStyle="1" w:styleId="2211">
    <w:name w:val="Знак Знак221"/>
    <w:rsid w:val="00C00032"/>
    <w:rPr>
      <w:rFonts w:ascii="Calibri" w:hAnsi="Calibri"/>
      <w:b/>
      <w:sz w:val="28"/>
      <w:lang w:val="ru-RU" w:eastAsia="ar-SA" w:bidi="ar-SA"/>
    </w:rPr>
  </w:style>
  <w:style w:type="character" w:customStyle="1" w:styleId="231">
    <w:name w:val="Знак Знак231"/>
    <w:rsid w:val="00C00032"/>
    <w:rPr>
      <w:rFonts w:ascii="Arial" w:hAnsi="Arial"/>
      <w:b/>
      <w:sz w:val="26"/>
      <w:lang w:val="ru-RU" w:eastAsia="ar-SA" w:bidi="ar-SA"/>
    </w:rPr>
  </w:style>
  <w:style w:type="character" w:customStyle="1" w:styleId="1311">
    <w:name w:val="Знак Знак131"/>
    <w:rsid w:val="00C00032"/>
    <w:rPr>
      <w:rFonts w:ascii="Courier New" w:hAnsi="Courier New"/>
      <w:color w:val="000000"/>
      <w:lang w:val="ru-RU" w:eastAsia="ar-SA" w:bidi="ar-SA"/>
    </w:rPr>
  </w:style>
  <w:style w:type="character" w:customStyle="1" w:styleId="102">
    <w:name w:val="Знак Знак10"/>
    <w:rsid w:val="00C00032"/>
    <w:rPr>
      <w:b/>
      <w:lang w:val="ru-RU" w:eastAsia="ar-SA" w:bidi="ar-SA"/>
    </w:rPr>
  </w:style>
  <w:style w:type="character" w:customStyle="1" w:styleId="2110">
    <w:name w:val="Знак Знак211"/>
    <w:rsid w:val="00C00032"/>
    <w:rPr>
      <w:b/>
      <w:sz w:val="24"/>
      <w:lang w:val="ru-RU" w:eastAsia="ar-SA" w:bidi="ar-SA"/>
    </w:rPr>
  </w:style>
  <w:style w:type="character" w:customStyle="1" w:styleId="911">
    <w:name w:val="Знак Знак91"/>
    <w:rsid w:val="00C00032"/>
    <w:rPr>
      <w:color w:val="000000"/>
      <w:spacing w:val="6"/>
      <w:sz w:val="24"/>
      <w:shd w:val="clear" w:color="auto" w:fill="FFFFFF"/>
    </w:rPr>
  </w:style>
  <w:style w:type="character" w:customStyle="1" w:styleId="611">
    <w:name w:val="Знак Знак61"/>
    <w:rsid w:val="00C00032"/>
    <w:rPr>
      <w:sz w:val="24"/>
    </w:rPr>
  </w:style>
  <w:style w:type="character" w:customStyle="1" w:styleId="affd">
    <w:name w:val="Красная строка Знак"/>
    <w:link w:val="affe"/>
    <w:locked/>
    <w:rsid w:val="00C00032"/>
    <w:rPr>
      <w:sz w:val="24"/>
      <w:lang w:val="en-US" w:eastAsia="ar-SA" w:bidi="ar-SA"/>
    </w:rPr>
  </w:style>
  <w:style w:type="character" w:customStyle="1" w:styleId="811">
    <w:name w:val="Знак Знак81"/>
    <w:rsid w:val="00C00032"/>
    <w:rPr>
      <w:rFonts w:ascii="Arial" w:hAnsi="Arial"/>
      <w:vanish/>
      <w:sz w:val="16"/>
      <w:lang w:val="ru-RU" w:eastAsia="ar-SA" w:bidi="ar-SA"/>
    </w:rPr>
  </w:style>
  <w:style w:type="character" w:customStyle="1" w:styleId="afff">
    <w:name w:val="Приветствие Знак"/>
    <w:link w:val="a"/>
    <w:locked/>
    <w:rsid w:val="00C00032"/>
    <w:rPr>
      <w:b/>
      <w:sz w:val="28"/>
      <w:lang w:val="ru-RU" w:eastAsia="ar-SA" w:bidi="ar-SA"/>
    </w:rPr>
  </w:style>
  <w:style w:type="character" w:customStyle="1" w:styleId="204">
    <w:name w:val="Знак20 Знак Знак4"/>
    <w:rsid w:val="00C00032"/>
    <w:rPr>
      <w:rFonts w:ascii="Arial" w:hAnsi="Arial"/>
      <w:sz w:val="24"/>
      <w:lang w:val="ru-RU" w:eastAsia="ar-SA" w:bidi="ar-SA"/>
    </w:rPr>
  </w:style>
  <w:style w:type="character" w:customStyle="1" w:styleId="194">
    <w:name w:val="Знак19 Знак Знак4"/>
    <w:rsid w:val="00C00032"/>
    <w:rPr>
      <w:b/>
      <w:sz w:val="24"/>
      <w:lang w:val="ru-RU" w:eastAsia="ar-SA" w:bidi="ar-SA"/>
    </w:rPr>
  </w:style>
  <w:style w:type="character" w:customStyle="1" w:styleId="184">
    <w:name w:val="Знак18 Знак Знак4"/>
    <w:rsid w:val="00C00032"/>
    <w:rPr>
      <w:b/>
      <w:i/>
      <w:sz w:val="26"/>
      <w:lang w:val="ru-RU" w:eastAsia="ar-SA" w:bidi="ar-SA"/>
    </w:rPr>
  </w:style>
  <w:style w:type="character" w:customStyle="1" w:styleId="174">
    <w:name w:val="Знак17 Знак Знак4"/>
    <w:rsid w:val="00C00032"/>
    <w:rPr>
      <w:rFonts w:ascii="Arial" w:hAnsi="Arial"/>
      <w:sz w:val="22"/>
      <w:lang w:val="ru-RU" w:eastAsia="ar-SA" w:bidi="ar-SA"/>
    </w:rPr>
  </w:style>
  <w:style w:type="character" w:customStyle="1" w:styleId="164">
    <w:name w:val="Знак16 Знак Знак4"/>
    <w:rsid w:val="00C00032"/>
    <w:rPr>
      <w:sz w:val="24"/>
      <w:u w:val="single"/>
      <w:lang w:val="ru-RU" w:eastAsia="ar-SA" w:bidi="ar-SA"/>
    </w:rPr>
  </w:style>
  <w:style w:type="character" w:customStyle="1" w:styleId="152">
    <w:name w:val="Знак15 Знак Знак"/>
    <w:rsid w:val="00C00032"/>
    <w:rPr>
      <w:i/>
      <w:sz w:val="24"/>
      <w:lang w:val="en-US" w:eastAsia="ar-SA" w:bidi="ar-SA"/>
    </w:rPr>
  </w:style>
  <w:style w:type="character" w:customStyle="1" w:styleId="144">
    <w:name w:val="Знак14 Знак Знак4"/>
    <w:rsid w:val="00C00032"/>
    <w:rPr>
      <w:b/>
      <w:sz w:val="24"/>
      <w:lang w:val="ru-RU" w:eastAsia="ar-SA" w:bidi="ar-SA"/>
    </w:rPr>
  </w:style>
  <w:style w:type="character" w:customStyle="1" w:styleId="1210">
    <w:name w:val="Знак12 Знак Знак1"/>
    <w:rsid w:val="00C00032"/>
    <w:rPr>
      <w:lang w:val="ru-RU" w:eastAsia="ar-SA" w:bidi="ar-SA"/>
    </w:rPr>
  </w:style>
  <w:style w:type="character" w:customStyle="1" w:styleId="114">
    <w:name w:val="Знак11 Знак Знак4"/>
    <w:rsid w:val="00C00032"/>
    <w:rPr>
      <w:lang w:val="ru-RU" w:eastAsia="ar-SA" w:bidi="ar-SA"/>
    </w:rPr>
  </w:style>
  <w:style w:type="character" w:customStyle="1" w:styleId="104">
    <w:name w:val="Знак10 Знак Знак4"/>
    <w:rsid w:val="00C00032"/>
    <w:rPr>
      <w:sz w:val="16"/>
      <w:lang w:val="ru-RU" w:eastAsia="ar-SA" w:bidi="ar-SA"/>
    </w:rPr>
  </w:style>
  <w:style w:type="character" w:customStyle="1" w:styleId="94">
    <w:name w:val="Знак9 Знак Знак4"/>
    <w:rsid w:val="00C00032"/>
    <w:rPr>
      <w:lang w:val="ru-RU" w:eastAsia="ar-SA" w:bidi="ar-SA"/>
    </w:rPr>
  </w:style>
  <w:style w:type="character" w:customStyle="1" w:styleId="830">
    <w:name w:val="Знак8 Знак Знак3"/>
    <w:rsid w:val="00C00032"/>
    <w:rPr>
      <w:rFonts w:ascii="Courier New" w:hAnsi="Courier New"/>
      <w:lang w:val="ru-RU" w:eastAsia="ar-SA" w:bidi="ar-SA"/>
    </w:rPr>
  </w:style>
  <w:style w:type="character" w:customStyle="1" w:styleId="74">
    <w:name w:val="Знак7 Знак Знак4"/>
    <w:rsid w:val="00C00032"/>
    <w:rPr>
      <w:rFonts w:ascii="Tahoma" w:hAnsi="Tahoma"/>
      <w:sz w:val="16"/>
      <w:lang w:val="ru-RU" w:eastAsia="ar-SA" w:bidi="ar-SA"/>
    </w:rPr>
  </w:style>
  <w:style w:type="character" w:customStyle="1" w:styleId="640">
    <w:name w:val="Знак6 Знак Знак4"/>
    <w:rsid w:val="00C00032"/>
    <w:rPr>
      <w:rFonts w:ascii="Cambria" w:hAnsi="Cambria"/>
      <w:sz w:val="24"/>
      <w:lang w:val="ru-RU" w:eastAsia="ar-SA" w:bidi="ar-SA"/>
    </w:rPr>
  </w:style>
  <w:style w:type="character" w:customStyle="1" w:styleId="540">
    <w:name w:val="Знак5 Знак Знак4"/>
    <w:rsid w:val="00C00032"/>
    <w:rPr>
      <w:color w:val="000000"/>
      <w:spacing w:val="6"/>
      <w:sz w:val="24"/>
      <w:lang w:val="ru-RU" w:eastAsia="ar-SA" w:bidi="ar-SA"/>
    </w:rPr>
  </w:style>
  <w:style w:type="character" w:customStyle="1" w:styleId="44">
    <w:name w:val="Знак4 Знак Знак4"/>
    <w:rsid w:val="00C00032"/>
    <w:rPr>
      <w:rFonts w:ascii="Courier New" w:hAnsi="Courier New"/>
      <w:color w:val="000000"/>
      <w:lang w:val="ru-RU" w:eastAsia="ar-SA" w:bidi="ar-SA"/>
    </w:rPr>
  </w:style>
  <w:style w:type="character" w:customStyle="1" w:styleId="331">
    <w:name w:val="Знак3 Знак Знак3"/>
    <w:rsid w:val="00C00032"/>
    <w:rPr>
      <w:rFonts w:ascii="Arial" w:hAnsi="Arial"/>
      <w:b/>
      <w:i/>
      <w:sz w:val="28"/>
      <w:lang w:val="ru-RU" w:eastAsia="ar-SA" w:bidi="ar-SA"/>
    </w:rPr>
  </w:style>
  <w:style w:type="character" w:customStyle="1" w:styleId="222">
    <w:name w:val="Знак2 Знак Знак2"/>
    <w:rsid w:val="00C00032"/>
    <w:rPr>
      <w:rFonts w:ascii="Arial" w:hAnsi="Arial"/>
      <w:sz w:val="28"/>
      <w:lang w:val="ru-RU" w:eastAsia="ar-SA" w:bidi="ar-SA"/>
    </w:rPr>
  </w:style>
  <w:style w:type="character" w:customStyle="1" w:styleId="1110">
    <w:name w:val="Знак1 Знак Знак11"/>
    <w:rsid w:val="00C00032"/>
    <w:rPr>
      <w:rFonts w:ascii="Tahoma" w:hAnsi="Tahoma"/>
      <w:lang w:val="ru-RU" w:eastAsia="ar-SA" w:bidi="ar-SA"/>
    </w:rPr>
  </w:style>
  <w:style w:type="character" w:customStyle="1" w:styleId="2111">
    <w:name w:val="Знак211"/>
    <w:rsid w:val="00C00032"/>
    <w:rPr>
      <w:rFonts w:ascii="Arial" w:hAnsi="Arial"/>
      <w:b/>
      <w:kern w:val="1"/>
      <w:sz w:val="28"/>
    </w:rPr>
  </w:style>
  <w:style w:type="character" w:customStyle="1" w:styleId="217">
    <w:name w:val="Заголовок 2С Знак1"/>
    <w:aliases w:val="Заголовок 2 Знак Знак Знак Знак1"/>
    <w:rsid w:val="00C00032"/>
    <w:rPr>
      <w:rFonts w:ascii="Arial" w:hAnsi="Arial"/>
      <w:b/>
      <w:i/>
      <w:sz w:val="28"/>
      <w:lang w:val="ru-RU" w:eastAsia="ar-SA" w:bidi="ar-SA"/>
    </w:rPr>
  </w:style>
  <w:style w:type="character" w:customStyle="1" w:styleId="620">
    <w:name w:val="Знак6 Знак Знак2"/>
    <w:rsid w:val="00C00032"/>
    <w:rPr>
      <w:rFonts w:ascii="Cambria" w:hAnsi="Cambria"/>
      <w:sz w:val="24"/>
      <w:lang w:val="ru-RU" w:eastAsia="ar-SA" w:bidi="ar-SA"/>
    </w:rPr>
  </w:style>
  <w:style w:type="character" w:customStyle="1" w:styleId="22110">
    <w:name w:val="Знак22 Знак Знак11"/>
    <w:rsid w:val="00C00032"/>
    <w:rPr>
      <w:rFonts w:ascii="Arial" w:hAnsi="Arial"/>
      <w:b/>
      <w:sz w:val="20"/>
    </w:rPr>
  </w:style>
  <w:style w:type="character" w:customStyle="1" w:styleId="2011">
    <w:name w:val="Знак20 Знак Знак11"/>
    <w:rsid w:val="00C00032"/>
    <w:rPr>
      <w:rFonts w:ascii="Arial" w:hAnsi="Arial"/>
      <w:b/>
      <w:sz w:val="26"/>
      <w:lang w:val="ru-RU" w:eastAsia="ar-SA" w:bidi="ar-SA"/>
    </w:rPr>
  </w:style>
  <w:style w:type="character" w:customStyle="1" w:styleId="1911">
    <w:name w:val="Знак19 Знак Знак11"/>
    <w:rsid w:val="00C00032"/>
    <w:rPr>
      <w:rFonts w:ascii="Calibri" w:hAnsi="Calibri"/>
      <w:b/>
      <w:sz w:val="28"/>
      <w:lang w:val="ru-RU" w:eastAsia="ar-SA" w:bidi="ar-SA"/>
    </w:rPr>
  </w:style>
  <w:style w:type="character" w:customStyle="1" w:styleId="1711">
    <w:name w:val="Знак17 Знак Знак11"/>
    <w:rsid w:val="00C00032"/>
    <w:rPr>
      <w:b/>
      <w:sz w:val="24"/>
      <w:lang w:val="ru-RU" w:eastAsia="ar-SA" w:bidi="ar-SA"/>
    </w:rPr>
  </w:style>
  <w:style w:type="character" w:customStyle="1" w:styleId="1611">
    <w:name w:val="Знак16 Знак Знак11"/>
    <w:rsid w:val="00C00032"/>
    <w:rPr>
      <w:i/>
      <w:sz w:val="24"/>
      <w:lang w:val="ru-RU" w:eastAsia="ar-SA" w:bidi="ar-SA"/>
    </w:rPr>
  </w:style>
  <w:style w:type="character" w:customStyle="1" w:styleId="1511">
    <w:name w:val="Знак15 Знак Знак11"/>
    <w:rsid w:val="00C00032"/>
    <w:rPr>
      <w:rFonts w:ascii="Courier New" w:hAnsi="Courier New"/>
      <w:sz w:val="24"/>
    </w:rPr>
  </w:style>
  <w:style w:type="character" w:customStyle="1" w:styleId="1411">
    <w:name w:val="Знак14 Знак Знак11"/>
    <w:rsid w:val="00C00032"/>
    <w:rPr>
      <w:b/>
      <w:sz w:val="24"/>
      <w:lang w:val="ru-RU" w:eastAsia="ar-SA" w:bidi="ar-SA"/>
    </w:rPr>
  </w:style>
  <w:style w:type="character" w:customStyle="1" w:styleId="13110">
    <w:name w:val="Знак13 Знак Знак11"/>
    <w:rsid w:val="00C00032"/>
    <w:rPr>
      <w:sz w:val="24"/>
      <w:lang w:val="ru-RU" w:eastAsia="ar-SA" w:bidi="ar-SA"/>
    </w:rPr>
  </w:style>
  <w:style w:type="character" w:customStyle="1" w:styleId="1111">
    <w:name w:val="Знак11 Знак Знак11"/>
    <w:rsid w:val="00C00032"/>
    <w:rPr>
      <w:sz w:val="24"/>
      <w:lang w:val="ru-RU" w:eastAsia="ar-SA" w:bidi="ar-SA"/>
    </w:rPr>
  </w:style>
  <w:style w:type="character" w:customStyle="1" w:styleId="4110">
    <w:name w:val="Знак4 Знак Знак11"/>
    <w:rsid w:val="00C00032"/>
    <w:rPr>
      <w:rFonts w:ascii="Courier New" w:hAnsi="Courier New"/>
      <w:color w:val="000000"/>
      <w:lang w:val="ru-RU" w:eastAsia="ar-SA" w:bidi="ar-SA"/>
    </w:rPr>
  </w:style>
  <w:style w:type="character" w:customStyle="1" w:styleId="3110">
    <w:name w:val="Знак3 Знак Знак11"/>
    <w:rsid w:val="00C00032"/>
    <w:rPr>
      <w:lang w:val="ru-RU" w:eastAsia="ar-SA" w:bidi="ar-SA"/>
    </w:rPr>
  </w:style>
  <w:style w:type="character" w:customStyle="1" w:styleId="1011">
    <w:name w:val="Знак10 Знак Знак11"/>
    <w:rsid w:val="00C00032"/>
    <w:rPr>
      <w:sz w:val="16"/>
      <w:lang w:val="ru-RU" w:eastAsia="ar-SA" w:bidi="ar-SA"/>
    </w:rPr>
  </w:style>
  <w:style w:type="character" w:customStyle="1" w:styleId="711">
    <w:name w:val="Знак7 Знак Знак11"/>
    <w:rsid w:val="00C00032"/>
    <w:rPr>
      <w:rFonts w:ascii="Tahoma" w:hAnsi="Tahoma"/>
      <w:sz w:val="16"/>
      <w:lang w:val="ru-RU" w:eastAsia="ar-SA" w:bidi="ar-SA"/>
    </w:rPr>
  </w:style>
  <w:style w:type="character" w:customStyle="1" w:styleId="9110">
    <w:name w:val="Знак9 Знак Знак11"/>
    <w:rsid w:val="00C00032"/>
    <w:rPr>
      <w:sz w:val="24"/>
      <w:lang w:val="ru-RU" w:eastAsia="ar-SA" w:bidi="ar-SA"/>
    </w:rPr>
  </w:style>
  <w:style w:type="character" w:customStyle="1" w:styleId="6110">
    <w:name w:val="Знак6 Знак Знак11"/>
    <w:rsid w:val="00C00032"/>
    <w:rPr>
      <w:rFonts w:ascii="Cambria" w:hAnsi="Cambria"/>
      <w:sz w:val="24"/>
      <w:lang w:val="ru-RU" w:eastAsia="ar-SA" w:bidi="ar-SA"/>
    </w:rPr>
  </w:style>
  <w:style w:type="character" w:customStyle="1" w:styleId="511">
    <w:name w:val="Знак5 Знак Знак11"/>
    <w:rsid w:val="00C00032"/>
    <w:rPr>
      <w:color w:val="000000"/>
      <w:spacing w:val="6"/>
      <w:sz w:val="24"/>
      <w:lang w:val="ru-RU" w:eastAsia="ar-SA" w:bidi="ar-SA"/>
    </w:rPr>
  </w:style>
  <w:style w:type="character" w:customStyle="1" w:styleId="8110">
    <w:name w:val="Знак8 Знак Знак11"/>
    <w:rsid w:val="00C00032"/>
    <w:rPr>
      <w:rFonts w:ascii="Courier New" w:hAnsi="Courier New"/>
      <w:lang w:val="ru-RU" w:eastAsia="ar-SA" w:bidi="ar-SA"/>
    </w:rPr>
  </w:style>
  <w:style w:type="character" w:customStyle="1" w:styleId="s101">
    <w:name w:val="s_101"/>
    <w:rsid w:val="00C00032"/>
    <w:rPr>
      <w:b/>
      <w:color w:val="000080"/>
      <w:u w:val="none"/>
    </w:rPr>
  </w:style>
  <w:style w:type="character" w:customStyle="1" w:styleId="ident2">
    <w:name w:val="ident2"/>
    <w:rsid w:val="00C00032"/>
    <w:rPr>
      <w:rFonts w:cs="Times New Roman"/>
    </w:rPr>
  </w:style>
  <w:style w:type="character" w:customStyle="1" w:styleId="232">
    <w:name w:val="Знак23"/>
    <w:rsid w:val="00C00032"/>
    <w:rPr>
      <w:rFonts w:ascii="Arial" w:hAnsi="Arial"/>
      <w:b/>
      <w:kern w:val="1"/>
      <w:sz w:val="28"/>
      <w:lang w:val="ru-RU" w:eastAsia="ar-SA" w:bidi="ar-SA"/>
    </w:rPr>
  </w:style>
  <w:style w:type="character" w:customStyle="1" w:styleId="421">
    <w:name w:val="Знак Знак421"/>
    <w:rsid w:val="00C00032"/>
    <w:rPr>
      <w:rFonts w:ascii="Times New Roman" w:hAnsi="Times New Roman"/>
      <w:b/>
      <w:sz w:val="26"/>
      <w:u w:val="single"/>
    </w:rPr>
  </w:style>
  <w:style w:type="character" w:customStyle="1" w:styleId="4111">
    <w:name w:val="Знак Знак411"/>
    <w:rsid w:val="00C00032"/>
    <w:rPr>
      <w:sz w:val="24"/>
      <w:lang w:val="ru-RU" w:eastAsia="ar-SA" w:bidi="ar-SA"/>
    </w:rPr>
  </w:style>
  <w:style w:type="character" w:customStyle="1" w:styleId="401">
    <w:name w:val="Знак Знак401"/>
    <w:rsid w:val="00C00032"/>
    <w:rPr>
      <w:rFonts w:ascii="Times New Roman" w:hAnsi="Times New Roman"/>
      <w:i/>
      <w:sz w:val="24"/>
    </w:rPr>
  </w:style>
  <w:style w:type="character" w:customStyle="1" w:styleId="391">
    <w:name w:val="Знак Знак391"/>
    <w:rsid w:val="00C00032"/>
    <w:rPr>
      <w:rFonts w:ascii="Times New Roman" w:hAnsi="Times New Roman"/>
      <w:sz w:val="24"/>
      <w:u w:val="single"/>
    </w:rPr>
  </w:style>
  <w:style w:type="character" w:customStyle="1" w:styleId="381">
    <w:name w:val="Знак Знак381"/>
    <w:rsid w:val="00C00032"/>
    <w:rPr>
      <w:rFonts w:ascii="Times New Roman" w:hAnsi="Times New Roman"/>
      <w:i/>
      <w:sz w:val="24"/>
      <w:lang w:val="en-US" w:eastAsia="x-none"/>
    </w:rPr>
  </w:style>
  <w:style w:type="character" w:customStyle="1" w:styleId="371">
    <w:name w:val="Знак Знак371"/>
    <w:rsid w:val="00C00032"/>
    <w:rPr>
      <w:rFonts w:ascii="Times New Roman" w:hAnsi="Times New Roman"/>
      <w:b/>
      <w:sz w:val="24"/>
    </w:rPr>
  </w:style>
  <w:style w:type="character" w:customStyle="1" w:styleId="361">
    <w:name w:val="Знак Знак361"/>
    <w:rsid w:val="00C00032"/>
    <w:rPr>
      <w:rFonts w:ascii="Times New Roman" w:hAnsi="Times New Roman"/>
      <w:sz w:val="24"/>
    </w:rPr>
  </w:style>
  <w:style w:type="character" w:customStyle="1" w:styleId="351">
    <w:name w:val="Знак Знак351"/>
    <w:rsid w:val="00C00032"/>
    <w:rPr>
      <w:rFonts w:ascii="Times New Roman" w:hAnsi="Times New Roman"/>
      <w:sz w:val="24"/>
    </w:rPr>
  </w:style>
  <w:style w:type="character" w:customStyle="1" w:styleId="341">
    <w:name w:val="Знак Знак341"/>
    <w:rsid w:val="00C00032"/>
    <w:rPr>
      <w:rFonts w:ascii="Times New Roman" w:hAnsi="Times New Roman"/>
      <w:sz w:val="16"/>
      <w:lang w:val="en-US" w:eastAsia="x-none"/>
    </w:rPr>
  </w:style>
  <w:style w:type="character" w:customStyle="1" w:styleId="3310">
    <w:name w:val="Знак Знак331"/>
    <w:rsid w:val="00C00032"/>
    <w:rPr>
      <w:rFonts w:ascii="Times New Roman" w:hAnsi="Times New Roman"/>
      <w:sz w:val="24"/>
      <w:lang w:val="en-US" w:eastAsia="x-none"/>
    </w:rPr>
  </w:style>
  <w:style w:type="character" w:customStyle="1" w:styleId="321">
    <w:name w:val="Знак Знак321"/>
    <w:rsid w:val="00C00032"/>
    <w:rPr>
      <w:rFonts w:ascii="Tahoma" w:hAnsi="Tahoma"/>
      <w:sz w:val="16"/>
    </w:rPr>
  </w:style>
  <w:style w:type="character" w:customStyle="1" w:styleId="3111">
    <w:name w:val="Знак Знак311"/>
    <w:rsid w:val="00C00032"/>
    <w:rPr>
      <w:rFonts w:ascii="Cambria" w:hAnsi="Cambria"/>
      <w:sz w:val="24"/>
    </w:rPr>
  </w:style>
  <w:style w:type="character" w:customStyle="1" w:styleId="2112">
    <w:name w:val="Знак2 Знак Знак11"/>
    <w:rsid w:val="00C00032"/>
    <w:rPr>
      <w:rFonts w:ascii="Arial" w:hAnsi="Arial"/>
      <w:sz w:val="28"/>
      <w:lang w:val="ru-RU" w:eastAsia="ar-SA" w:bidi="ar-SA"/>
    </w:rPr>
  </w:style>
  <w:style w:type="character" w:customStyle="1" w:styleId="2020">
    <w:name w:val="Знак20 Знак Знак2"/>
    <w:rsid w:val="00C00032"/>
    <w:rPr>
      <w:rFonts w:ascii="Arial" w:hAnsi="Arial"/>
      <w:b/>
      <w:sz w:val="26"/>
      <w:u w:val="single"/>
      <w:lang w:val="ru-RU" w:eastAsia="ar-SA" w:bidi="ar-SA"/>
    </w:rPr>
  </w:style>
  <w:style w:type="character" w:customStyle="1" w:styleId="192">
    <w:name w:val="Знак19 Знак Знак2"/>
    <w:rsid w:val="00C00032"/>
    <w:rPr>
      <w:rFonts w:ascii="Arial" w:hAnsi="Arial"/>
      <w:i/>
      <w:sz w:val="24"/>
      <w:lang w:val="ru-RU" w:eastAsia="ar-SA" w:bidi="ar-SA"/>
    </w:rPr>
  </w:style>
  <w:style w:type="character" w:customStyle="1" w:styleId="4112">
    <w:name w:val="Заголовок 4_1 Знак1"/>
    <w:aliases w:val="Знак18 Знак Знак2"/>
    <w:rsid w:val="00C00032"/>
    <w:rPr>
      <w:i/>
      <w:color w:val="000000"/>
      <w:sz w:val="24"/>
      <w:lang w:val="ru-RU" w:eastAsia="ar-SA" w:bidi="ar-SA"/>
    </w:rPr>
  </w:style>
  <w:style w:type="character" w:customStyle="1" w:styleId="172">
    <w:name w:val="Знак17 Знак Знак2"/>
    <w:rsid w:val="00C00032"/>
    <w:rPr>
      <w:i/>
      <w:sz w:val="24"/>
      <w:lang w:val="ru-RU" w:eastAsia="ar-SA" w:bidi="ar-SA"/>
    </w:rPr>
  </w:style>
  <w:style w:type="character" w:customStyle="1" w:styleId="1620">
    <w:name w:val="Знак16 Знак Знак2"/>
    <w:rsid w:val="00C00032"/>
    <w:rPr>
      <w:sz w:val="24"/>
      <w:u w:val="single"/>
      <w:lang w:val="ru-RU" w:eastAsia="ar-SA" w:bidi="ar-SA"/>
    </w:rPr>
  </w:style>
  <w:style w:type="character" w:customStyle="1" w:styleId="1420">
    <w:name w:val="Знак14 Знак Знак2"/>
    <w:rsid w:val="00C00032"/>
    <w:rPr>
      <w:b/>
      <w:sz w:val="24"/>
      <w:lang w:val="ru-RU" w:eastAsia="ar-SA" w:bidi="ar-SA"/>
    </w:rPr>
  </w:style>
  <w:style w:type="character" w:customStyle="1" w:styleId="1120">
    <w:name w:val="Знак11 Знак Знак2"/>
    <w:rsid w:val="00C00032"/>
    <w:rPr>
      <w:sz w:val="24"/>
      <w:lang w:val="ru-RU" w:eastAsia="ar-SA" w:bidi="ar-SA"/>
    </w:rPr>
  </w:style>
  <w:style w:type="character" w:customStyle="1" w:styleId="920">
    <w:name w:val="Знак9 Знак Знак2"/>
    <w:rsid w:val="00C00032"/>
    <w:rPr>
      <w:sz w:val="24"/>
      <w:lang w:val="ru-RU" w:eastAsia="ar-SA" w:bidi="ar-SA"/>
    </w:rPr>
  </w:style>
  <w:style w:type="character" w:customStyle="1" w:styleId="1020">
    <w:name w:val="Знак10 Знак Знак2"/>
    <w:rsid w:val="00C00032"/>
    <w:rPr>
      <w:sz w:val="16"/>
      <w:lang w:val="en-US" w:eastAsia="ar-SA" w:bidi="ar-SA"/>
    </w:rPr>
  </w:style>
  <w:style w:type="character" w:customStyle="1" w:styleId="720">
    <w:name w:val="Знак7 Знак Знак2"/>
    <w:rsid w:val="00C00032"/>
    <w:rPr>
      <w:rFonts w:ascii="Tahoma" w:hAnsi="Tahoma"/>
      <w:sz w:val="16"/>
      <w:lang w:val="ru-RU" w:eastAsia="ar-SA" w:bidi="ar-SA"/>
    </w:rPr>
  </w:style>
  <w:style w:type="character" w:customStyle="1" w:styleId="1fe">
    <w:name w:val="Название Знак Знак Знак1"/>
    <w:rsid w:val="00C00032"/>
    <w:rPr>
      <w:b/>
      <w:caps/>
      <w:sz w:val="24"/>
      <w:lang w:val="ru-RU" w:eastAsia="ar-SA" w:bidi="ar-SA"/>
    </w:rPr>
  </w:style>
  <w:style w:type="character" w:customStyle="1" w:styleId="520">
    <w:name w:val="Знак5 Знак Знак2"/>
    <w:rsid w:val="00C00032"/>
    <w:rPr>
      <w:color w:val="000000"/>
      <w:spacing w:val="6"/>
      <w:sz w:val="24"/>
      <w:lang w:val="ru-RU" w:eastAsia="ar-SA" w:bidi="ar-SA"/>
    </w:rPr>
  </w:style>
  <w:style w:type="character" w:customStyle="1" w:styleId="422">
    <w:name w:val="Знак4 Знак Знак2"/>
    <w:rsid w:val="00C00032"/>
    <w:rPr>
      <w:rFonts w:ascii="Courier New" w:hAnsi="Courier New"/>
      <w:color w:val="000000"/>
      <w:lang w:val="ru-RU" w:eastAsia="ar-SA" w:bidi="ar-SA"/>
    </w:rPr>
  </w:style>
  <w:style w:type="character" w:customStyle="1" w:styleId="1520">
    <w:name w:val="Знак15 Знак Знак Знак2"/>
    <w:aliases w:val="Знак15 Знак Знак3,Знак15 Знак3,Текст Знак1 Знак Знак2,Текст Знак Знак Знак Знак2,Знак15 Знак Знак Знак1 Знак Знак Знак2,Знак15 Знак Знак Знак Знак Знак Знак Знак2,Знак15 Знак Знак1 Знак Знак Знак2,Знак8 Знак Знак2"/>
    <w:rsid w:val="00C00032"/>
    <w:rPr>
      <w:rFonts w:ascii="Courier New" w:hAnsi="Courier New"/>
      <w:lang w:val="ru-RU" w:eastAsia="ar-SA" w:bidi="ar-SA"/>
    </w:rPr>
  </w:style>
  <w:style w:type="character" w:customStyle="1" w:styleId="322">
    <w:name w:val="Знак3 Знак Знак2"/>
    <w:rsid w:val="00C00032"/>
    <w:rPr>
      <w:b/>
      <w:lang w:val="ru-RU" w:eastAsia="ar-SA" w:bidi="ar-SA"/>
    </w:rPr>
  </w:style>
  <w:style w:type="character" w:customStyle="1" w:styleId="title1">
    <w:name w:val="title1"/>
    <w:rsid w:val="00C00032"/>
    <w:rPr>
      <w:rFonts w:ascii="Times New Roman" w:hAnsi="Times New Roman"/>
      <w:b/>
      <w:color w:val="800000"/>
      <w:sz w:val="20"/>
    </w:rPr>
  </w:style>
  <w:style w:type="character" w:customStyle="1" w:styleId="HTMLPreformattedChar">
    <w:name w:val="HTML Preformatted Char"/>
    <w:rsid w:val="00C00032"/>
    <w:rPr>
      <w:rFonts w:ascii="Courier New" w:eastAsia="MS Mincho" w:hAnsi="Courier New"/>
      <w:lang w:val="ru-RU" w:eastAsia="ar-SA" w:bidi="ar-SA"/>
    </w:rPr>
  </w:style>
  <w:style w:type="character" w:customStyle="1" w:styleId="singlespace">
    <w:name w:val="single space Знак"/>
    <w:aliases w:val="footnote text Знак Знак"/>
    <w:rsid w:val="00C00032"/>
    <w:rPr>
      <w:rFonts w:ascii="Times New Roman CYR" w:hAnsi="Times New Roman CYR"/>
      <w:lang w:val="ru-RU" w:eastAsia="ar-SA" w:bidi="ar-SA"/>
    </w:rPr>
  </w:style>
  <w:style w:type="character" w:customStyle="1" w:styleId="FontStyle57">
    <w:name w:val="Font Style57"/>
    <w:rsid w:val="00C00032"/>
    <w:rPr>
      <w:rFonts w:ascii="Times New Roman" w:hAnsi="Times New Roman"/>
      <w:sz w:val="26"/>
    </w:rPr>
  </w:style>
  <w:style w:type="character" w:customStyle="1" w:styleId="Numbering2Char">
    <w:name w:val="Numbering 2 Char"/>
    <w:rsid w:val="00C00032"/>
    <w:rPr>
      <w:rFonts w:ascii="Arial" w:eastAsia="Times New Roman" w:hAnsi="Arial"/>
      <w:sz w:val="28"/>
      <w:lang w:val="en-GB" w:eastAsia="ar-SA" w:bidi="ar-SA"/>
    </w:rPr>
  </w:style>
  <w:style w:type="character" w:customStyle="1" w:styleId="afff0">
    <w:name w:val="Текст документа Знак"/>
    <w:rsid w:val="00C00032"/>
    <w:rPr>
      <w:sz w:val="24"/>
      <w:lang w:val="x-none" w:eastAsia="ar-SA" w:bidi="ar-SA"/>
    </w:rPr>
  </w:style>
  <w:style w:type="character" w:customStyle="1" w:styleId="FontStyle15">
    <w:name w:val="Font Style15"/>
    <w:rsid w:val="00C00032"/>
    <w:rPr>
      <w:rFonts w:ascii="Times New Roman" w:hAnsi="Times New Roman"/>
      <w:sz w:val="22"/>
    </w:rPr>
  </w:style>
  <w:style w:type="character" w:customStyle="1" w:styleId="224">
    <w:name w:val="Знак22 Знак"/>
    <w:aliases w:val="Знак22 Знак Знак2,Заголовок 1 Знак,Заголовок 1 Знак Знак Знак1,Заголовок 1 Знак Знак Знак Знак,Head 1 Знак Знак"/>
    <w:rsid w:val="00C00032"/>
    <w:rPr>
      <w:rFonts w:ascii="Arial" w:hAnsi="Arial"/>
      <w:b/>
      <w:kern w:val="1"/>
      <w:sz w:val="32"/>
      <w:lang w:val="ru-RU" w:eastAsia="ar-SA" w:bidi="ar-SA"/>
    </w:rPr>
  </w:style>
  <w:style w:type="character" w:customStyle="1" w:styleId="225">
    <w:name w:val="Заголовок 2С Знак2"/>
    <w:aliases w:val="Заголовок 2 Знак Знак Знак Знак2"/>
    <w:rsid w:val="00C00032"/>
    <w:rPr>
      <w:rFonts w:ascii="Arial" w:hAnsi="Arial"/>
      <w:b/>
      <w:i/>
      <w:sz w:val="28"/>
      <w:lang w:val="ru-RU" w:eastAsia="ar-SA" w:bidi="ar-SA"/>
    </w:rPr>
  </w:style>
  <w:style w:type="character" w:customStyle="1" w:styleId="203">
    <w:name w:val="Знак20 Знак"/>
    <w:aliases w:val="Знак20 Знак Знак3"/>
    <w:rsid w:val="00C00032"/>
    <w:rPr>
      <w:rFonts w:ascii="Arial" w:hAnsi="Arial"/>
      <w:b/>
      <w:sz w:val="26"/>
      <w:lang w:val="ru-RU" w:eastAsia="ar-SA" w:bidi="ar-SA"/>
    </w:rPr>
  </w:style>
  <w:style w:type="character" w:customStyle="1" w:styleId="193">
    <w:name w:val="Знак19 Знак"/>
    <w:aliases w:val="Знак19 Знак Знак3"/>
    <w:rsid w:val="00C00032"/>
    <w:rPr>
      <w:b/>
      <w:sz w:val="28"/>
      <w:lang w:val="ru-RU" w:eastAsia="ar-SA" w:bidi="ar-SA"/>
    </w:rPr>
  </w:style>
  <w:style w:type="character" w:customStyle="1" w:styleId="4120">
    <w:name w:val="Заголовок 4_1 Знак2"/>
    <w:aliases w:val="Знак18 Знак,Знак18 Знак Знак3"/>
    <w:rsid w:val="00C00032"/>
    <w:rPr>
      <w:sz w:val="24"/>
      <w:lang w:val="ru-RU" w:eastAsia="ar-SA" w:bidi="ar-SA"/>
    </w:rPr>
  </w:style>
  <w:style w:type="character" w:customStyle="1" w:styleId="173">
    <w:name w:val="Знак17 Знак"/>
    <w:aliases w:val="Знак17 Знак Знак3"/>
    <w:rsid w:val="00C00032"/>
    <w:rPr>
      <w:b/>
      <w:sz w:val="24"/>
      <w:lang w:val="ru-RU" w:eastAsia="ar-SA" w:bidi="ar-SA"/>
    </w:rPr>
  </w:style>
  <w:style w:type="character" w:customStyle="1" w:styleId="163">
    <w:name w:val="Знак16 Знак"/>
    <w:aliases w:val="Знак16 Знак Знак3"/>
    <w:rsid w:val="00C00032"/>
    <w:rPr>
      <w:i/>
      <w:sz w:val="24"/>
      <w:lang w:val="ru-RU" w:eastAsia="ar-SA" w:bidi="ar-SA"/>
    </w:rPr>
  </w:style>
  <w:style w:type="character" w:customStyle="1" w:styleId="1521">
    <w:name w:val="Знак15 Знак Знак21"/>
    <w:rsid w:val="00C00032"/>
    <w:rPr>
      <w:b/>
      <w:sz w:val="24"/>
      <w:lang w:val="ru-RU" w:eastAsia="ar-SA" w:bidi="ar-SA"/>
    </w:rPr>
  </w:style>
  <w:style w:type="character" w:customStyle="1" w:styleId="145">
    <w:name w:val="Знак14 Знак"/>
    <w:aliases w:val="Знак14 Знак Знак3"/>
    <w:rsid w:val="00C00032"/>
    <w:rPr>
      <w:b/>
      <w:sz w:val="24"/>
      <w:lang w:val="ru-RU" w:eastAsia="ar-SA" w:bidi="ar-SA"/>
    </w:rPr>
  </w:style>
  <w:style w:type="character" w:customStyle="1" w:styleId="115">
    <w:name w:val="Знак11 Знак"/>
    <w:aliases w:val="Знак11 Знак Знак3"/>
    <w:rsid w:val="00C00032"/>
    <w:rPr>
      <w:sz w:val="24"/>
    </w:rPr>
  </w:style>
  <w:style w:type="character" w:customStyle="1" w:styleId="132">
    <w:name w:val="Знак13 Знак"/>
    <w:aliases w:val="Знак13 Знак Знак2"/>
    <w:rsid w:val="00C00032"/>
    <w:rPr>
      <w:sz w:val="24"/>
    </w:rPr>
  </w:style>
  <w:style w:type="character" w:customStyle="1" w:styleId="73">
    <w:name w:val="Знак7 Знак"/>
    <w:aliases w:val="Знак7 Знак Знак3"/>
    <w:rsid w:val="00C00032"/>
    <w:rPr>
      <w:rFonts w:ascii="Tahoma" w:hAnsi="Tahoma"/>
      <w:sz w:val="16"/>
      <w:lang w:val="ru-RU" w:eastAsia="ar-SA" w:bidi="ar-SA"/>
    </w:rPr>
  </w:style>
  <w:style w:type="character" w:customStyle="1" w:styleId="95">
    <w:name w:val="Знак9 Знак"/>
    <w:aliases w:val="Знак9 Знак Знак3"/>
    <w:rsid w:val="00C00032"/>
    <w:rPr>
      <w:sz w:val="24"/>
      <w:lang w:val="ru-RU" w:eastAsia="ar-SA" w:bidi="ar-SA"/>
    </w:rPr>
  </w:style>
  <w:style w:type="character" w:customStyle="1" w:styleId="66">
    <w:name w:val="Знак6 Знак"/>
    <w:aliases w:val="Знак6 Знак Знак3"/>
    <w:rsid w:val="00C00032"/>
    <w:rPr>
      <w:rFonts w:ascii="Cambria" w:hAnsi="Cambria"/>
      <w:sz w:val="24"/>
      <w:lang w:val="ru-RU" w:eastAsia="ar-SA" w:bidi="ar-SA"/>
    </w:rPr>
  </w:style>
  <w:style w:type="character" w:customStyle="1" w:styleId="2f8">
    <w:name w:val="Название Знак Знак Знак2"/>
    <w:rsid w:val="00C00032"/>
    <w:rPr>
      <w:b/>
      <w:caps/>
      <w:sz w:val="24"/>
      <w:lang w:val="ru-RU" w:eastAsia="ar-SA" w:bidi="ar-SA"/>
    </w:rPr>
  </w:style>
  <w:style w:type="character" w:customStyle="1" w:styleId="103">
    <w:name w:val="Знак10 Знак"/>
    <w:aliases w:val="Знак10 Знак Знак3"/>
    <w:rsid w:val="00C00032"/>
    <w:rPr>
      <w:sz w:val="24"/>
      <w:lang w:val="ru-RU" w:eastAsia="ar-SA" w:bidi="ar-SA"/>
    </w:rPr>
  </w:style>
  <w:style w:type="character" w:customStyle="1" w:styleId="55">
    <w:name w:val="Знак5 Знак"/>
    <w:aliases w:val="Знак5 Знак Знак3"/>
    <w:rsid w:val="00C00032"/>
    <w:rPr>
      <w:color w:val="000000"/>
      <w:spacing w:val="6"/>
      <w:sz w:val="24"/>
      <w:lang w:val="ru-RU" w:eastAsia="ar-SA" w:bidi="ar-SA"/>
    </w:rPr>
  </w:style>
  <w:style w:type="character" w:customStyle="1" w:styleId="45">
    <w:name w:val="Знак4 Знак"/>
    <w:aliases w:val="Знак4 Знак Знак3"/>
    <w:rsid w:val="00C00032"/>
    <w:rPr>
      <w:rFonts w:ascii="Courier New" w:hAnsi="Courier New"/>
      <w:color w:val="000000"/>
      <w:lang w:val="ru-RU" w:eastAsia="ar-SA" w:bidi="ar-SA"/>
    </w:rPr>
  </w:style>
  <w:style w:type="character" w:customStyle="1" w:styleId="15210">
    <w:name w:val="Знак15 Знак Знак Знак21"/>
    <w:aliases w:val="Знак15 Знак Знак4,Знак15 Знак31,Текст Знак1 Знак Знак3,Текст Знак Знак Знак Знак3,Знак15 Знак Знак Знак1 Знак Знак Знак21,Знак15 Знак Знак Знак Знак Знак Знак Знак21,Знак15 Знак Знак1 Знак Знак Знак21,Знак8 Знак"/>
    <w:rsid w:val="00C00032"/>
    <w:rPr>
      <w:rFonts w:ascii="Courier New" w:hAnsi="Courier New"/>
      <w:lang w:val="ru-RU" w:eastAsia="ar-SA" w:bidi="ar-SA"/>
    </w:rPr>
  </w:style>
  <w:style w:type="character" w:customStyle="1" w:styleId="2021">
    <w:name w:val="Знак20 Знак Знак21"/>
    <w:rsid w:val="00C00032"/>
    <w:rPr>
      <w:rFonts w:ascii="Arial" w:hAnsi="Arial"/>
      <w:b/>
      <w:sz w:val="26"/>
      <w:lang w:val="ru-RU" w:eastAsia="ar-SA" w:bidi="ar-SA"/>
    </w:rPr>
  </w:style>
  <w:style w:type="character" w:customStyle="1" w:styleId="621">
    <w:name w:val="Знак6 Знак Знак21"/>
    <w:rsid w:val="00C00032"/>
    <w:rPr>
      <w:rFonts w:ascii="Cambria" w:hAnsi="Cambria"/>
      <w:sz w:val="24"/>
      <w:lang w:val="ru-RU" w:eastAsia="ar-SA" w:bidi="ar-SA"/>
    </w:rPr>
  </w:style>
  <w:style w:type="character" w:customStyle="1" w:styleId="1921">
    <w:name w:val="Знак19 Знак Знак21"/>
    <w:rsid w:val="00C00032"/>
    <w:rPr>
      <w:rFonts w:ascii="Arial" w:hAnsi="Arial"/>
      <w:i/>
      <w:sz w:val="24"/>
      <w:lang w:val="ru-RU" w:eastAsia="ar-SA" w:bidi="ar-SA"/>
    </w:rPr>
  </w:style>
  <w:style w:type="character" w:customStyle="1" w:styleId="1721">
    <w:name w:val="Знак17 Знак Знак21"/>
    <w:rsid w:val="00C00032"/>
    <w:rPr>
      <w:i/>
      <w:sz w:val="24"/>
      <w:lang w:val="ru-RU" w:eastAsia="ar-SA" w:bidi="ar-SA"/>
    </w:rPr>
  </w:style>
  <w:style w:type="character" w:customStyle="1" w:styleId="1621">
    <w:name w:val="Знак16 Знак Знак21"/>
    <w:rsid w:val="00C00032"/>
    <w:rPr>
      <w:sz w:val="24"/>
      <w:u w:val="single"/>
      <w:lang w:val="ru-RU" w:eastAsia="ar-SA" w:bidi="ar-SA"/>
    </w:rPr>
  </w:style>
  <w:style w:type="character" w:customStyle="1" w:styleId="1421">
    <w:name w:val="Знак14 Знак Знак21"/>
    <w:rsid w:val="00C00032"/>
    <w:rPr>
      <w:b/>
      <w:sz w:val="24"/>
      <w:lang w:val="ru-RU" w:eastAsia="ar-SA" w:bidi="ar-SA"/>
    </w:rPr>
  </w:style>
  <w:style w:type="character" w:customStyle="1" w:styleId="1121">
    <w:name w:val="Знак11 Знак Знак21"/>
    <w:rsid w:val="00C00032"/>
    <w:rPr>
      <w:sz w:val="24"/>
      <w:lang w:val="ru-RU" w:eastAsia="ar-SA" w:bidi="ar-SA"/>
    </w:rPr>
  </w:style>
  <w:style w:type="character" w:customStyle="1" w:styleId="921">
    <w:name w:val="Знак9 Знак Знак21"/>
    <w:rsid w:val="00C00032"/>
    <w:rPr>
      <w:sz w:val="24"/>
      <w:lang w:val="ru-RU" w:eastAsia="ar-SA" w:bidi="ar-SA"/>
    </w:rPr>
  </w:style>
  <w:style w:type="character" w:customStyle="1" w:styleId="1021">
    <w:name w:val="Знак10 Знак Знак21"/>
    <w:rsid w:val="00C00032"/>
    <w:rPr>
      <w:sz w:val="16"/>
      <w:lang w:val="en-US" w:eastAsia="ar-SA" w:bidi="ar-SA"/>
    </w:rPr>
  </w:style>
  <w:style w:type="character" w:customStyle="1" w:styleId="721">
    <w:name w:val="Знак7 Знак Знак21"/>
    <w:rsid w:val="00C00032"/>
    <w:rPr>
      <w:rFonts w:ascii="Tahoma" w:hAnsi="Tahoma"/>
      <w:sz w:val="16"/>
      <w:lang w:val="ru-RU" w:eastAsia="ar-SA" w:bidi="ar-SA"/>
    </w:rPr>
  </w:style>
  <w:style w:type="character" w:customStyle="1" w:styleId="521">
    <w:name w:val="Знак5 Знак Знак21"/>
    <w:rsid w:val="00C00032"/>
    <w:rPr>
      <w:color w:val="000000"/>
      <w:spacing w:val="6"/>
      <w:sz w:val="24"/>
      <w:lang w:val="ru-RU" w:eastAsia="ar-SA" w:bidi="ar-SA"/>
    </w:rPr>
  </w:style>
  <w:style w:type="character" w:customStyle="1" w:styleId="4210">
    <w:name w:val="Знак4 Знак Знак21"/>
    <w:rsid w:val="00C00032"/>
    <w:rPr>
      <w:rFonts w:ascii="Courier New" w:hAnsi="Courier New"/>
      <w:color w:val="000000"/>
      <w:lang w:val="ru-RU" w:eastAsia="ar-SA" w:bidi="ar-SA"/>
    </w:rPr>
  </w:style>
  <w:style w:type="character" w:customStyle="1" w:styleId="3210">
    <w:name w:val="Знак3 Знак Знак21"/>
    <w:rsid w:val="00C00032"/>
    <w:rPr>
      <w:b/>
      <w:lang w:val="ru-RU" w:eastAsia="ar-SA" w:bidi="ar-SA"/>
    </w:rPr>
  </w:style>
  <w:style w:type="character" w:customStyle="1" w:styleId="2f9">
    <w:name w:val="заголовок 2 Знак"/>
    <w:rsid w:val="00C00032"/>
    <w:rPr>
      <w:rFonts w:ascii="Arial" w:hAnsi="Arial"/>
      <w:b/>
      <w:i/>
      <w:kern w:val="1"/>
      <w:sz w:val="28"/>
      <w:lang w:val="ru-RU" w:eastAsia="ar-SA" w:bidi="ar-SA"/>
    </w:rPr>
  </w:style>
  <w:style w:type="character" w:customStyle="1" w:styleId="level31">
    <w:name w:val="level31"/>
    <w:rsid w:val="00C00032"/>
    <w:rPr>
      <w:sz w:val="18"/>
    </w:rPr>
  </w:style>
  <w:style w:type="character" w:customStyle="1" w:styleId="FontStyle34">
    <w:name w:val="Font Style34"/>
    <w:rsid w:val="00C00032"/>
    <w:rPr>
      <w:rFonts w:ascii="Times New Roman" w:hAnsi="Times New Roman"/>
      <w:sz w:val="24"/>
    </w:rPr>
  </w:style>
  <w:style w:type="character" w:customStyle="1" w:styleId="mark1">
    <w:name w:val="mark1"/>
    <w:rsid w:val="00C00032"/>
    <w:rPr>
      <w:b/>
      <w:color w:val="B60101"/>
      <w:sz w:val="21"/>
    </w:rPr>
  </w:style>
  <w:style w:type="character" w:customStyle="1" w:styleId="maintitle011">
    <w:name w:val="main_title_011"/>
    <w:rsid w:val="00C00032"/>
    <w:rPr>
      <w:rFonts w:ascii="Trebuchet MS" w:hAnsi="Trebuchet MS"/>
      <w:b/>
      <w:smallCaps/>
      <w:color w:val="005F91"/>
      <w:sz w:val="20"/>
    </w:rPr>
  </w:style>
  <w:style w:type="character" w:customStyle="1" w:styleId="bt">
    <w:name w:val="bt Знак Знак"/>
    <w:rsid w:val="00C00032"/>
    <w:rPr>
      <w:sz w:val="24"/>
      <w:lang w:val="ru-RU" w:eastAsia="ar-SA" w:bidi="ar-SA"/>
    </w:rPr>
  </w:style>
  <w:style w:type="character" w:customStyle="1" w:styleId="afff1">
    <w:name w:val="Абзац списка Знак"/>
    <w:rsid w:val="00C00032"/>
    <w:rPr>
      <w:sz w:val="24"/>
      <w:lang w:val="ru-RU" w:eastAsia="ar-SA" w:bidi="ar-SA"/>
    </w:rPr>
  </w:style>
  <w:style w:type="character" w:customStyle="1" w:styleId="FootnoteTextChar1">
    <w:name w:val="Footnote Text Char1"/>
    <w:aliases w:val="Текст сноски Знак1 Char1,Текст сноски Знак Знак Char1,Текст сноски Знак1 Знак Знак Char1,Текст сноски Знак Знак Знак Знак Char1,Table_Footnote_last Знак Знак Знак Знак Char1,Table_Footnote_last Знак1 Знак Знак Char1,single space Cha"/>
    <w:rsid w:val="00C00032"/>
    <w:rPr>
      <w:rFonts w:ascii="Times New Roman" w:hAnsi="Times New Roman"/>
      <w:sz w:val="20"/>
    </w:rPr>
  </w:style>
  <w:style w:type="character" w:customStyle="1" w:styleId="reference-text">
    <w:name w:val="reference-text"/>
    <w:rsid w:val="00C00032"/>
    <w:rPr>
      <w:rFonts w:cs="Times New Roman"/>
    </w:rPr>
  </w:style>
  <w:style w:type="character" w:customStyle="1" w:styleId="b-serp-urlitem1">
    <w:name w:val="b-serp-url__item1"/>
    <w:rsid w:val="00C00032"/>
    <w:rPr>
      <w:rFonts w:cs="Times New Roman"/>
    </w:rPr>
  </w:style>
  <w:style w:type="character" w:customStyle="1" w:styleId="HeaderChar">
    <w:name w:val="Header Char"/>
    <w:rsid w:val="00C00032"/>
    <w:rPr>
      <w:sz w:val="16"/>
      <w:lang w:val="ru-RU" w:eastAsia="ar-SA" w:bidi="ar-SA"/>
    </w:rPr>
  </w:style>
  <w:style w:type="character" w:customStyle="1" w:styleId="FooterChar">
    <w:name w:val="Footer Char"/>
    <w:rsid w:val="00C00032"/>
    <w:rPr>
      <w:sz w:val="16"/>
      <w:lang w:val="ru-RU" w:eastAsia="ar-SA" w:bidi="ar-SA"/>
    </w:rPr>
  </w:style>
  <w:style w:type="character" w:customStyle="1" w:styleId="e2">
    <w:name w:val="*eсновной текст 2 Знак"/>
    <w:rsid w:val="00C00032"/>
    <w:rPr>
      <w:rFonts w:eastAsia="Times New Roman"/>
      <w:sz w:val="24"/>
      <w:lang w:val="ru-RU" w:eastAsia="ar-SA" w:bidi="ar-SA"/>
    </w:rPr>
  </w:style>
  <w:style w:type="character" w:customStyle="1" w:styleId="ui-jqgrid-resizeui-jqgrid-resize-ltr">
    <w:name w:val="ui-jqgrid-resize ui-jqgrid-resize-ltr"/>
    <w:rsid w:val="00C00032"/>
    <w:rPr>
      <w:rFonts w:cs="Times New Roman"/>
    </w:rPr>
  </w:style>
  <w:style w:type="character" w:customStyle="1" w:styleId="ui-jqgrid-title2">
    <w:name w:val="ui-jqgrid-title2"/>
    <w:rsid w:val="00C00032"/>
    <w:rPr>
      <w:rFonts w:cs="Times New Roman"/>
    </w:rPr>
  </w:style>
  <w:style w:type="character" w:customStyle="1" w:styleId="A20">
    <w:name w:val="A2"/>
    <w:rsid w:val="00C00032"/>
    <w:rPr>
      <w:color w:val="000000"/>
    </w:rPr>
  </w:style>
  <w:style w:type="character" w:customStyle="1" w:styleId="A00">
    <w:name w:val="A0"/>
    <w:rsid w:val="00C00032"/>
    <w:rPr>
      <w:b/>
      <w:color w:val="000000"/>
      <w:sz w:val="16"/>
    </w:rPr>
  </w:style>
  <w:style w:type="character" w:customStyle="1" w:styleId="1ff">
    <w:name w:val="Знак сноски1"/>
    <w:rsid w:val="00C00032"/>
    <w:rPr>
      <w:vertAlign w:val="superscript"/>
    </w:rPr>
  </w:style>
  <w:style w:type="character" w:customStyle="1" w:styleId="1ff0">
    <w:name w:val="Знак концевой сноски1"/>
    <w:rsid w:val="00C00032"/>
    <w:rPr>
      <w:vertAlign w:val="superscript"/>
    </w:rPr>
  </w:style>
  <w:style w:type="character" w:customStyle="1" w:styleId="ListLabel5">
    <w:name w:val="ListLabel 5"/>
    <w:rsid w:val="00C00032"/>
    <w:rPr>
      <w:sz w:val="28"/>
    </w:rPr>
  </w:style>
  <w:style w:type="character" w:customStyle="1" w:styleId="ListLabel1">
    <w:name w:val="ListLabel 1"/>
    <w:rsid w:val="00C00032"/>
  </w:style>
  <w:style w:type="character" w:customStyle="1" w:styleId="2fa">
    <w:name w:val="Знак примечания2"/>
    <w:rsid w:val="00C00032"/>
    <w:rPr>
      <w:sz w:val="16"/>
    </w:rPr>
  </w:style>
  <w:style w:type="character" w:styleId="afff2">
    <w:name w:val="endnote reference"/>
    <w:semiHidden/>
    <w:rsid w:val="00C00032"/>
    <w:rPr>
      <w:vertAlign w:val="superscript"/>
    </w:rPr>
  </w:style>
  <w:style w:type="character" w:customStyle="1" w:styleId="afff3">
    <w:name w:val="Символ нумерации"/>
    <w:rsid w:val="00C00032"/>
  </w:style>
  <w:style w:type="paragraph" w:customStyle="1" w:styleId="afff4">
    <w:name w:val="Заголовок"/>
    <w:basedOn w:val="a2"/>
    <w:next w:val="af4"/>
    <w:rsid w:val="00C00032"/>
    <w:pPr>
      <w:keepNext/>
      <w:spacing w:before="240" w:after="120"/>
    </w:pPr>
    <w:rPr>
      <w:rFonts w:ascii="Arial" w:eastAsia="Microsoft YaHei" w:hAnsi="Arial" w:cs="Mangal"/>
      <w:sz w:val="28"/>
      <w:szCs w:val="28"/>
      <w:lang w:eastAsia="ar-SA"/>
    </w:rPr>
  </w:style>
  <w:style w:type="paragraph" w:styleId="afff5">
    <w:name w:val="List"/>
    <w:basedOn w:val="a2"/>
    <w:rsid w:val="00C00032"/>
    <w:pPr>
      <w:tabs>
        <w:tab w:val="left" w:pos="1635"/>
      </w:tabs>
      <w:suppressAutoHyphens/>
      <w:autoSpaceDE w:val="0"/>
      <w:spacing w:after="120" w:line="360" w:lineRule="auto"/>
      <w:ind w:left="1635" w:hanging="360"/>
      <w:jc w:val="both"/>
    </w:pPr>
    <w:rPr>
      <w:rFonts w:ascii="Arial" w:hAnsi="Arial"/>
      <w:sz w:val="26"/>
      <w:szCs w:val="26"/>
      <w:lang w:eastAsia="ar-SA"/>
    </w:rPr>
  </w:style>
  <w:style w:type="paragraph" w:customStyle="1" w:styleId="2fb">
    <w:name w:val="Название2"/>
    <w:basedOn w:val="a2"/>
    <w:rsid w:val="00C00032"/>
    <w:pPr>
      <w:suppressLineNumbers/>
      <w:spacing w:before="120" w:after="120"/>
    </w:pPr>
    <w:rPr>
      <w:rFonts w:cs="Mangal"/>
      <w:i/>
      <w:iCs/>
      <w:lang w:eastAsia="ar-SA"/>
    </w:rPr>
  </w:style>
  <w:style w:type="paragraph" w:customStyle="1" w:styleId="2fc">
    <w:name w:val="Указатель2"/>
    <w:basedOn w:val="a2"/>
    <w:rsid w:val="00C00032"/>
    <w:pPr>
      <w:suppressLineNumbers/>
    </w:pPr>
    <w:rPr>
      <w:rFonts w:cs="Mangal"/>
      <w:lang w:eastAsia="ar-SA"/>
    </w:rPr>
  </w:style>
  <w:style w:type="paragraph" w:customStyle="1" w:styleId="1ff1">
    <w:name w:val="Название1"/>
    <w:basedOn w:val="a2"/>
    <w:rsid w:val="00C00032"/>
    <w:pPr>
      <w:suppressLineNumbers/>
      <w:spacing w:before="120" w:after="120"/>
    </w:pPr>
    <w:rPr>
      <w:rFonts w:cs="Mangal"/>
      <w:i/>
      <w:iCs/>
      <w:lang w:eastAsia="ar-SA"/>
    </w:rPr>
  </w:style>
  <w:style w:type="paragraph" w:customStyle="1" w:styleId="1ff2">
    <w:name w:val="Указатель1"/>
    <w:basedOn w:val="a2"/>
    <w:rsid w:val="00C00032"/>
    <w:pPr>
      <w:suppressLineNumbers/>
    </w:pPr>
    <w:rPr>
      <w:rFonts w:cs="Mangal"/>
      <w:lang w:eastAsia="ar-SA"/>
    </w:rPr>
  </w:style>
  <w:style w:type="paragraph" w:customStyle="1" w:styleId="1ff3">
    <w:name w:val="Текст1"/>
    <w:basedOn w:val="a2"/>
    <w:rsid w:val="00C00032"/>
    <w:pPr>
      <w:spacing w:line="360" w:lineRule="auto"/>
      <w:ind w:firstLine="720"/>
      <w:jc w:val="both"/>
    </w:pPr>
    <w:rPr>
      <w:sz w:val="28"/>
      <w:szCs w:val="20"/>
      <w:lang w:eastAsia="ar-SA"/>
    </w:rPr>
  </w:style>
  <w:style w:type="paragraph" w:styleId="afff6">
    <w:name w:val="footnote text"/>
    <w:aliases w:val="Знак25,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
    <w:basedOn w:val="a2"/>
    <w:link w:val="afff7"/>
    <w:semiHidden/>
    <w:rsid w:val="00C00032"/>
    <w:rPr>
      <w:sz w:val="20"/>
      <w:szCs w:val="20"/>
      <w:lang w:eastAsia="ar-SA"/>
    </w:rPr>
  </w:style>
  <w:style w:type="paragraph" w:styleId="afff8">
    <w:name w:val="header"/>
    <w:aliases w:val="Знак11"/>
    <w:basedOn w:val="a2"/>
    <w:link w:val="afff9"/>
    <w:rsid w:val="00C00032"/>
    <w:pPr>
      <w:tabs>
        <w:tab w:val="center" w:pos="4677"/>
        <w:tab w:val="right" w:pos="9355"/>
      </w:tabs>
    </w:pPr>
    <w:rPr>
      <w:lang w:eastAsia="ar-SA"/>
    </w:rPr>
  </w:style>
  <w:style w:type="paragraph" w:customStyle="1" w:styleId="1ff4">
    <w:name w:val="Обычный1"/>
    <w:rsid w:val="00C00032"/>
    <w:pPr>
      <w:suppressAutoHyphens/>
    </w:pPr>
    <w:rPr>
      <w:lang w:eastAsia="ar-SA"/>
    </w:rPr>
  </w:style>
  <w:style w:type="paragraph" w:styleId="afffa">
    <w:name w:val="Title"/>
    <w:aliases w:val="Название Знак"/>
    <w:basedOn w:val="a2"/>
    <w:next w:val="a2"/>
    <w:qFormat/>
    <w:rsid w:val="00C00032"/>
    <w:pPr>
      <w:spacing w:before="240" w:after="60"/>
      <w:jc w:val="center"/>
    </w:pPr>
    <w:rPr>
      <w:rFonts w:ascii="Cambria" w:hAnsi="Cambria"/>
      <w:b/>
      <w:bCs/>
      <w:kern w:val="1"/>
      <w:sz w:val="32"/>
      <w:szCs w:val="32"/>
      <w:lang w:eastAsia="ar-SA"/>
    </w:rPr>
  </w:style>
  <w:style w:type="paragraph" w:styleId="afffb">
    <w:name w:val="Subtitle"/>
    <w:aliases w:val="Знак6"/>
    <w:basedOn w:val="a2"/>
    <w:next w:val="a2"/>
    <w:link w:val="afffc"/>
    <w:qFormat/>
    <w:rsid w:val="00C00032"/>
    <w:pPr>
      <w:spacing w:after="60"/>
      <w:jc w:val="center"/>
    </w:pPr>
    <w:rPr>
      <w:rFonts w:ascii="Cambria" w:hAnsi="Cambria"/>
      <w:lang w:eastAsia="ar-SA"/>
    </w:rPr>
  </w:style>
  <w:style w:type="paragraph" w:customStyle="1" w:styleId="226">
    <w:name w:val="Основной текст с отступом 22"/>
    <w:basedOn w:val="a2"/>
    <w:rsid w:val="00C00032"/>
    <w:pPr>
      <w:ind w:firstLine="720"/>
      <w:jc w:val="both"/>
    </w:pPr>
    <w:rPr>
      <w:sz w:val="28"/>
      <w:szCs w:val="20"/>
      <w:lang w:eastAsia="ar-SA"/>
    </w:rPr>
  </w:style>
  <w:style w:type="paragraph" w:styleId="HTML1">
    <w:name w:val="HTML Preformatted"/>
    <w:aliases w:val="Знак4"/>
    <w:basedOn w:val="a2"/>
    <w:link w:val="HTML2"/>
    <w:rsid w:val="00C00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ar-SA"/>
    </w:rPr>
  </w:style>
  <w:style w:type="paragraph" w:customStyle="1" w:styleId="afffd">
    <w:name w:val="Знак Знак Знак Знак"/>
    <w:basedOn w:val="a2"/>
    <w:rsid w:val="00C00032"/>
    <w:pPr>
      <w:spacing w:after="160" w:line="240" w:lineRule="exact"/>
    </w:pPr>
    <w:rPr>
      <w:rFonts w:ascii="Verdana" w:hAnsi="Verdana" w:cs="Verdana"/>
      <w:sz w:val="20"/>
      <w:szCs w:val="20"/>
      <w:lang w:val="en-US" w:eastAsia="ar-SA"/>
    </w:rPr>
  </w:style>
  <w:style w:type="paragraph" w:styleId="afffe">
    <w:name w:val="endnote text"/>
    <w:aliases w:val="Знак3"/>
    <w:basedOn w:val="a2"/>
    <w:link w:val="affff"/>
    <w:semiHidden/>
    <w:rsid w:val="00C00032"/>
    <w:rPr>
      <w:sz w:val="20"/>
      <w:szCs w:val="20"/>
      <w:lang w:eastAsia="ar-SA"/>
    </w:rPr>
  </w:style>
  <w:style w:type="paragraph" w:styleId="affff0">
    <w:name w:val="Body Text Indent"/>
    <w:aliases w:val="Нумерованный список !!,Основной текст 1,Надин стиль,Основной текст без отступа"/>
    <w:basedOn w:val="a2"/>
    <w:link w:val="3c"/>
    <w:rsid w:val="00C00032"/>
    <w:pPr>
      <w:spacing w:after="120"/>
      <w:ind w:left="283"/>
    </w:pPr>
    <w:rPr>
      <w:lang w:eastAsia="ar-SA"/>
    </w:rPr>
  </w:style>
  <w:style w:type="paragraph" w:customStyle="1" w:styleId="affff1">
    <w:name w:val="ТекстЖ"/>
    <w:basedOn w:val="226"/>
    <w:rsid w:val="00C00032"/>
    <w:pPr>
      <w:spacing w:line="360" w:lineRule="auto"/>
    </w:pPr>
    <w:rPr>
      <w:sz w:val="24"/>
    </w:rPr>
  </w:style>
  <w:style w:type="paragraph" w:customStyle="1" w:styleId="qe9If23">
    <w:name w:val="Îñíîâíîqe9 òåêñò ñ îIf2ñòóïîì 3"/>
    <w:basedOn w:val="a2"/>
    <w:rsid w:val="00C00032"/>
    <w:pPr>
      <w:widowControl w:val="0"/>
      <w:spacing w:line="288" w:lineRule="auto"/>
      <w:ind w:firstLine="709"/>
      <w:jc w:val="both"/>
    </w:pPr>
    <w:rPr>
      <w:szCs w:val="20"/>
      <w:lang w:eastAsia="ar-SA"/>
    </w:rPr>
  </w:style>
  <w:style w:type="paragraph" w:customStyle="1" w:styleId="1ff5">
    <w:name w:val="Цитата1"/>
    <w:basedOn w:val="a2"/>
    <w:rsid w:val="00C00032"/>
    <w:pPr>
      <w:spacing w:line="360" w:lineRule="auto"/>
      <w:ind w:left="540" w:right="715" w:firstLine="709"/>
      <w:jc w:val="center"/>
    </w:pPr>
    <w:rPr>
      <w:b/>
      <w:bCs/>
      <w:sz w:val="32"/>
      <w:lang w:eastAsia="ar-SA"/>
    </w:rPr>
  </w:style>
  <w:style w:type="paragraph" w:customStyle="1" w:styleId="323">
    <w:name w:val="Основной текст с отступом 32"/>
    <w:basedOn w:val="a2"/>
    <w:rsid w:val="00C00032"/>
    <w:pPr>
      <w:spacing w:after="120"/>
      <w:ind w:left="283"/>
    </w:pPr>
    <w:rPr>
      <w:sz w:val="16"/>
      <w:szCs w:val="16"/>
      <w:lang w:eastAsia="ar-SA"/>
    </w:rPr>
  </w:style>
  <w:style w:type="paragraph" w:styleId="affff2">
    <w:name w:val="Balloon Text"/>
    <w:aliases w:val="Знак7"/>
    <w:basedOn w:val="a2"/>
    <w:link w:val="affff3"/>
    <w:semiHidden/>
    <w:rsid w:val="00C00032"/>
    <w:rPr>
      <w:rFonts w:ascii="Tahoma" w:hAnsi="Tahoma"/>
      <w:sz w:val="16"/>
      <w:szCs w:val="16"/>
      <w:lang w:eastAsia="ar-SA"/>
    </w:rPr>
  </w:style>
  <w:style w:type="paragraph" w:customStyle="1" w:styleId="affff4">
    <w:name w:val="ячейка вправо"/>
    <w:basedOn w:val="a2"/>
    <w:rsid w:val="00C00032"/>
    <w:pPr>
      <w:autoSpaceDE w:val="0"/>
      <w:jc w:val="right"/>
    </w:pPr>
    <w:rPr>
      <w:rFonts w:ascii="Arial" w:hAnsi="Arial"/>
      <w:i/>
      <w:sz w:val="22"/>
      <w:szCs w:val="22"/>
      <w:lang w:eastAsia="ar-SA"/>
    </w:rPr>
  </w:style>
  <w:style w:type="paragraph" w:customStyle="1" w:styleId="1ff6">
    <w:name w:val="Заголовок оглавления1"/>
    <w:basedOn w:val="11"/>
    <w:next w:val="a2"/>
    <w:rsid w:val="00C00032"/>
    <w:pPr>
      <w:keepLines/>
      <w:spacing w:before="480" w:after="0" w:line="276" w:lineRule="auto"/>
    </w:pPr>
    <w:rPr>
      <w:rFonts w:ascii="Cambria" w:hAnsi="Cambria" w:cs="Times New Roman"/>
      <w:color w:val="365F91"/>
      <w:kern w:val="1"/>
      <w:sz w:val="28"/>
      <w:szCs w:val="28"/>
      <w:lang w:eastAsia="ar-SA"/>
    </w:rPr>
  </w:style>
  <w:style w:type="paragraph" w:customStyle="1" w:styleId="233">
    <w:name w:val="Основной текст 23"/>
    <w:basedOn w:val="a2"/>
    <w:rsid w:val="00C00032"/>
    <w:pPr>
      <w:spacing w:after="120" w:line="480" w:lineRule="auto"/>
    </w:pPr>
    <w:rPr>
      <w:lang w:eastAsia="ar-SA"/>
    </w:rPr>
  </w:style>
  <w:style w:type="paragraph" w:customStyle="1" w:styleId="116">
    <w:name w:val="Обычный11"/>
    <w:rsid w:val="00C00032"/>
    <w:pPr>
      <w:widowControl w:val="0"/>
      <w:suppressAutoHyphens/>
      <w:ind w:firstLine="280"/>
      <w:jc w:val="both"/>
    </w:pPr>
    <w:rPr>
      <w:lang w:eastAsia="ar-SA"/>
    </w:rPr>
  </w:style>
  <w:style w:type="paragraph" w:customStyle="1" w:styleId="affff5">
    <w:name w:val="перечень"/>
    <w:basedOn w:val="a2"/>
    <w:rsid w:val="00C00032"/>
    <w:pPr>
      <w:tabs>
        <w:tab w:val="left" w:pos="1080"/>
      </w:tabs>
      <w:suppressAutoHyphens/>
      <w:spacing w:after="120" w:line="360" w:lineRule="auto"/>
      <w:ind w:left="1080" w:hanging="360"/>
    </w:pPr>
    <w:rPr>
      <w:sz w:val="26"/>
      <w:szCs w:val="26"/>
      <w:lang w:eastAsia="ar-SA"/>
    </w:rPr>
  </w:style>
  <w:style w:type="paragraph" w:customStyle="1" w:styleId="affff6">
    <w:name w:val="название рисунка"/>
    <w:basedOn w:val="a2"/>
    <w:rsid w:val="00C00032"/>
    <w:pPr>
      <w:suppressAutoHyphens/>
      <w:spacing w:after="240" w:line="360" w:lineRule="auto"/>
      <w:jc w:val="center"/>
    </w:pPr>
    <w:rPr>
      <w:sz w:val="26"/>
      <w:szCs w:val="26"/>
      <w:lang w:eastAsia="ar-SA"/>
    </w:rPr>
  </w:style>
  <w:style w:type="paragraph" w:customStyle="1" w:styleId="affff7">
    <w:name w:val="подпись"/>
    <w:basedOn w:val="afffb"/>
    <w:rsid w:val="00C00032"/>
  </w:style>
  <w:style w:type="paragraph" w:customStyle="1" w:styleId="affff8">
    <w:name w:val="обычн БО"/>
    <w:basedOn w:val="a2"/>
    <w:rsid w:val="00C00032"/>
    <w:pPr>
      <w:overflowPunct w:val="0"/>
      <w:autoSpaceDE w:val="0"/>
      <w:jc w:val="both"/>
      <w:textAlignment w:val="baseline"/>
    </w:pPr>
    <w:rPr>
      <w:rFonts w:ascii="Arial" w:hAnsi="Arial"/>
      <w:szCs w:val="20"/>
      <w:lang w:eastAsia="ar-SA"/>
    </w:rPr>
  </w:style>
  <w:style w:type="paragraph" w:customStyle="1" w:styleId="iauiAI">
    <w:name w:val="iau?i AI"/>
    <w:basedOn w:val="a2"/>
    <w:rsid w:val="00C00032"/>
    <w:pPr>
      <w:jc w:val="both"/>
    </w:pPr>
    <w:rPr>
      <w:rFonts w:ascii="Arial" w:hAnsi="Arial"/>
      <w:szCs w:val="20"/>
      <w:lang w:eastAsia="ar-SA"/>
    </w:rPr>
  </w:style>
  <w:style w:type="paragraph" w:customStyle="1" w:styleId="324">
    <w:name w:val="Основной текст 32"/>
    <w:basedOn w:val="a2"/>
    <w:rsid w:val="00C00032"/>
    <w:pPr>
      <w:shd w:val="clear" w:color="auto" w:fill="FFFFFF"/>
      <w:spacing w:line="250" w:lineRule="exact"/>
      <w:jc w:val="both"/>
    </w:pPr>
    <w:rPr>
      <w:color w:val="000000"/>
      <w:spacing w:val="6"/>
      <w:lang w:eastAsia="ar-SA"/>
    </w:rPr>
  </w:style>
  <w:style w:type="paragraph" w:customStyle="1" w:styleId="2fd">
    <w:name w:val="Îñíîâíîé òåêñò 2"/>
    <w:basedOn w:val="a2"/>
    <w:rsid w:val="00C00032"/>
    <w:pPr>
      <w:autoSpaceDE w:val="0"/>
      <w:jc w:val="both"/>
    </w:pPr>
    <w:rPr>
      <w:lang w:eastAsia="ar-SA"/>
    </w:rPr>
  </w:style>
  <w:style w:type="paragraph" w:customStyle="1" w:styleId="1ff7">
    <w:name w:val="Основной текст1"/>
    <w:basedOn w:val="116"/>
    <w:rsid w:val="00C00032"/>
    <w:pPr>
      <w:widowControl/>
      <w:autoSpaceDE w:val="0"/>
      <w:ind w:firstLine="709"/>
    </w:pPr>
    <w:rPr>
      <w:rFonts w:ascii="Lazurski" w:hAnsi="Lazurski" w:cs="Lazurski"/>
      <w:sz w:val="30"/>
      <w:szCs w:val="30"/>
    </w:rPr>
  </w:style>
  <w:style w:type="paragraph" w:customStyle="1" w:styleId="46">
    <w:name w:val="4"/>
    <w:basedOn w:val="a2"/>
    <w:rsid w:val="00C00032"/>
    <w:pPr>
      <w:spacing w:before="280" w:after="280"/>
    </w:pPr>
    <w:rPr>
      <w:lang w:eastAsia="ar-SA"/>
    </w:rPr>
  </w:style>
  <w:style w:type="paragraph" w:customStyle="1" w:styleId="conscell">
    <w:name w:val="conscell"/>
    <w:basedOn w:val="a2"/>
    <w:rsid w:val="00C00032"/>
    <w:pPr>
      <w:spacing w:before="280" w:after="280"/>
    </w:pPr>
    <w:rPr>
      <w:lang w:eastAsia="ar-SA"/>
    </w:rPr>
  </w:style>
  <w:style w:type="paragraph" w:customStyle="1" w:styleId="1ff8">
    <w:name w:val="Стиль1"/>
    <w:basedOn w:val="226"/>
    <w:rsid w:val="00C00032"/>
    <w:pPr>
      <w:spacing w:line="360" w:lineRule="auto"/>
      <w:ind w:firstLine="0"/>
      <w:jc w:val="center"/>
    </w:pPr>
    <w:rPr>
      <w:sz w:val="20"/>
      <w:szCs w:val="24"/>
    </w:rPr>
  </w:style>
  <w:style w:type="paragraph" w:customStyle="1" w:styleId="67">
    <w:name w:val="Стиль Заголовок 6 + Черный"/>
    <w:basedOn w:val="6"/>
    <w:rsid w:val="00C00032"/>
    <w:pPr>
      <w:keepLines/>
      <w:widowControl w:val="0"/>
      <w:spacing w:line="480" w:lineRule="auto"/>
    </w:pPr>
    <w:rPr>
      <w:color w:val="000000"/>
    </w:rPr>
  </w:style>
  <w:style w:type="paragraph" w:customStyle="1" w:styleId="affff9">
    <w:name w:val="НИР"/>
    <w:basedOn w:val="a2"/>
    <w:rsid w:val="00C00032"/>
    <w:pPr>
      <w:spacing w:before="240" w:line="360" w:lineRule="auto"/>
      <w:ind w:firstLine="709"/>
      <w:jc w:val="both"/>
    </w:pPr>
    <w:rPr>
      <w:b/>
      <w:bCs/>
      <w:lang w:eastAsia="ar-SA"/>
    </w:rPr>
  </w:style>
  <w:style w:type="paragraph" w:customStyle="1" w:styleId="center1">
    <w:name w:val="center1"/>
    <w:basedOn w:val="a2"/>
    <w:rsid w:val="00C00032"/>
    <w:pPr>
      <w:spacing w:before="20" w:after="280"/>
      <w:jc w:val="center"/>
    </w:pPr>
    <w:rPr>
      <w:lang w:eastAsia="ar-SA"/>
    </w:rPr>
  </w:style>
  <w:style w:type="paragraph" w:customStyle="1" w:styleId="affffa">
    <w:name w:val="Стиль Основной текст с отступом + Черный"/>
    <w:basedOn w:val="affff0"/>
    <w:rsid w:val="00C00032"/>
    <w:pPr>
      <w:tabs>
        <w:tab w:val="left" w:pos="0"/>
      </w:tabs>
      <w:spacing w:after="0" w:line="360" w:lineRule="auto"/>
      <w:ind w:left="0" w:firstLine="851"/>
      <w:jc w:val="both"/>
    </w:pPr>
    <w:rPr>
      <w:color w:val="000000"/>
      <w:szCs w:val="22"/>
    </w:rPr>
  </w:style>
  <w:style w:type="paragraph" w:customStyle="1" w:styleId="117">
    <w:name w:val="Текст11"/>
    <w:basedOn w:val="a2"/>
    <w:rsid w:val="00C00032"/>
    <w:pPr>
      <w:spacing w:line="360" w:lineRule="auto"/>
      <w:ind w:firstLine="720"/>
      <w:jc w:val="both"/>
    </w:pPr>
    <w:rPr>
      <w:sz w:val="28"/>
      <w:szCs w:val="20"/>
      <w:lang w:eastAsia="ar-SA"/>
    </w:rPr>
  </w:style>
  <w:style w:type="paragraph" w:customStyle="1" w:styleId="ConsNormal">
    <w:name w:val="ConsNormal"/>
    <w:rsid w:val="00C00032"/>
    <w:pPr>
      <w:widowControl w:val="0"/>
      <w:suppressAutoHyphens/>
      <w:autoSpaceDE w:val="0"/>
      <w:ind w:firstLine="720"/>
    </w:pPr>
    <w:rPr>
      <w:rFonts w:ascii="Arial" w:hAnsi="Arial" w:cs="Arial"/>
      <w:lang w:eastAsia="ar-SA"/>
    </w:rPr>
  </w:style>
  <w:style w:type="paragraph" w:customStyle="1" w:styleId="affffb">
    <w:name w:val="Заголовок раздела"/>
    <w:basedOn w:val="a2"/>
    <w:next w:val="a2"/>
    <w:rsid w:val="00C00032"/>
    <w:pPr>
      <w:jc w:val="center"/>
    </w:pPr>
    <w:rPr>
      <w:b/>
      <w:sz w:val="32"/>
      <w:szCs w:val="20"/>
      <w:lang w:eastAsia="ar-SA"/>
    </w:rPr>
  </w:style>
  <w:style w:type="paragraph" w:customStyle="1" w:styleId="affffc">
    <w:name w:val="Перечисление"/>
    <w:basedOn w:val="a2"/>
    <w:rsid w:val="00C00032"/>
    <w:pPr>
      <w:ind w:firstLine="709"/>
      <w:jc w:val="both"/>
    </w:pPr>
    <w:rPr>
      <w:szCs w:val="20"/>
      <w:lang w:eastAsia="ar-SA"/>
    </w:rPr>
  </w:style>
  <w:style w:type="paragraph" w:customStyle="1" w:styleId="3d">
    <w:name w:val="Текст3"/>
    <w:basedOn w:val="1ff1"/>
    <w:rsid w:val="00C00032"/>
  </w:style>
  <w:style w:type="paragraph" w:customStyle="1" w:styleId="WW-0">
    <w:name w:val="WW-Текст"/>
    <w:basedOn w:val="a2"/>
    <w:rsid w:val="00C00032"/>
    <w:rPr>
      <w:rFonts w:ascii="Courier New" w:hAnsi="Courier New" w:cs="Courier New"/>
      <w:sz w:val="20"/>
      <w:szCs w:val="20"/>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2"/>
    <w:rsid w:val="00C00032"/>
    <w:rPr>
      <w:rFonts w:ascii="Verdana" w:hAnsi="Verdana" w:cs="Verdana"/>
      <w:sz w:val="20"/>
      <w:szCs w:val="20"/>
      <w:lang w:val="en-US" w:eastAsia="ar-SA"/>
    </w:rPr>
  </w:style>
  <w:style w:type="paragraph" w:customStyle="1" w:styleId="1ff9">
    <w:name w:val="Стиль Заголовок 1 + Черный"/>
    <w:basedOn w:val="11"/>
    <w:rsid w:val="00C00032"/>
    <w:pPr>
      <w:spacing w:before="0" w:after="0" w:line="360" w:lineRule="auto"/>
    </w:pPr>
    <w:rPr>
      <w:rFonts w:ascii="Times New Roman" w:hAnsi="Times New Roman" w:cs="Times New Roman"/>
      <w:i/>
      <w:iCs/>
      <w:color w:val="000000"/>
      <w:kern w:val="1"/>
      <w:sz w:val="24"/>
      <w:szCs w:val="24"/>
      <w:u w:val="single"/>
      <w:lang w:eastAsia="ar-SA"/>
    </w:rPr>
  </w:style>
  <w:style w:type="paragraph" w:customStyle="1" w:styleId="312">
    <w:name w:val="Основной текст с отступом 31"/>
    <w:basedOn w:val="a2"/>
    <w:rsid w:val="00C00032"/>
    <w:pPr>
      <w:spacing w:line="480" w:lineRule="auto"/>
      <w:ind w:firstLine="720"/>
      <w:jc w:val="both"/>
    </w:pPr>
    <w:rPr>
      <w:rFonts w:ascii="Arial" w:hAnsi="Arial"/>
      <w:szCs w:val="20"/>
      <w:lang w:eastAsia="ar-SA"/>
    </w:rPr>
  </w:style>
  <w:style w:type="paragraph" w:customStyle="1" w:styleId="NormalVyvod">
    <w:name w:val="NormalVyvod"/>
    <w:basedOn w:val="a2"/>
    <w:rsid w:val="00C00032"/>
    <w:pPr>
      <w:spacing w:before="60" w:after="120"/>
      <w:jc w:val="both"/>
    </w:pPr>
    <w:rPr>
      <w:spacing w:val="-4"/>
      <w:sz w:val="28"/>
      <w:szCs w:val="28"/>
      <w:lang w:eastAsia="ar-SA"/>
    </w:rPr>
  </w:style>
  <w:style w:type="paragraph" w:customStyle="1" w:styleId="2113">
    <w:name w:val="Основной текст 211"/>
    <w:basedOn w:val="a2"/>
    <w:rsid w:val="00C00032"/>
    <w:pPr>
      <w:widowControl w:val="0"/>
      <w:spacing w:line="360" w:lineRule="auto"/>
      <w:ind w:firstLine="709"/>
      <w:jc w:val="both"/>
    </w:pPr>
    <w:rPr>
      <w:sz w:val="26"/>
      <w:szCs w:val="20"/>
      <w:lang w:eastAsia="ar-SA"/>
    </w:rPr>
  </w:style>
  <w:style w:type="paragraph" w:customStyle="1" w:styleId="2fe">
    <w:name w:val="Текст2"/>
    <w:basedOn w:val="a2"/>
    <w:rsid w:val="00C00032"/>
    <w:rPr>
      <w:rFonts w:ascii="Courier New" w:hAnsi="Courier New"/>
      <w:sz w:val="20"/>
      <w:szCs w:val="20"/>
      <w:lang w:eastAsia="ar-SA"/>
    </w:rPr>
  </w:style>
  <w:style w:type="paragraph" w:customStyle="1" w:styleId="227">
    <w:name w:val="Основной текст 22"/>
    <w:basedOn w:val="a2"/>
    <w:rsid w:val="00C00032"/>
    <w:pPr>
      <w:spacing w:line="360" w:lineRule="auto"/>
      <w:ind w:firstLine="720"/>
      <w:jc w:val="both"/>
    </w:pPr>
    <w:rPr>
      <w:rFonts w:ascii="Arial" w:hAnsi="Arial"/>
      <w:szCs w:val="20"/>
      <w:lang w:eastAsia="ar-SA"/>
    </w:rPr>
  </w:style>
  <w:style w:type="paragraph" w:customStyle="1" w:styleId="1ffa">
    <w:name w:val="Название объекта1"/>
    <w:basedOn w:val="a2"/>
    <w:next w:val="a2"/>
    <w:rsid w:val="00C00032"/>
    <w:rPr>
      <w:b/>
      <w:bCs/>
      <w:sz w:val="20"/>
      <w:szCs w:val="20"/>
      <w:lang w:eastAsia="ar-SA"/>
    </w:rPr>
  </w:style>
  <w:style w:type="paragraph" w:customStyle="1" w:styleId="affffd">
    <w:name w:val="Нормальный текст"/>
    <w:basedOn w:val="a2"/>
    <w:rsid w:val="00C00032"/>
    <w:pPr>
      <w:spacing w:before="200"/>
      <w:jc w:val="both"/>
    </w:pPr>
    <w:rPr>
      <w:szCs w:val="20"/>
      <w:lang w:eastAsia="ar-SA"/>
    </w:rPr>
  </w:style>
  <w:style w:type="paragraph" w:customStyle="1" w:styleId="2ff">
    <w:name w:val="НИР2"/>
    <w:basedOn w:val="affff0"/>
    <w:rsid w:val="00C00032"/>
    <w:pPr>
      <w:spacing w:after="0" w:line="360" w:lineRule="auto"/>
      <w:ind w:left="0" w:firstLine="540"/>
      <w:jc w:val="both"/>
    </w:pPr>
  </w:style>
  <w:style w:type="paragraph" w:customStyle="1" w:styleId="affffe">
    <w:name w:val="Речь"/>
    <w:basedOn w:val="a2"/>
    <w:next w:val="a2"/>
    <w:rsid w:val="00C00032"/>
    <w:pPr>
      <w:tabs>
        <w:tab w:val="left" w:pos="180"/>
      </w:tabs>
      <w:jc w:val="both"/>
    </w:pPr>
    <w:rPr>
      <w:rFonts w:ascii="Verdana" w:hAnsi="Verdana"/>
      <w:sz w:val="20"/>
      <w:lang w:eastAsia="ar-SA"/>
    </w:rPr>
  </w:style>
  <w:style w:type="paragraph" w:customStyle="1" w:styleId="afffff">
    <w:name w:val="перечень Знак"/>
    <w:basedOn w:val="a2"/>
    <w:rsid w:val="00C00032"/>
    <w:pPr>
      <w:spacing w:after="120" w:line="360" w:lineRule="auto"/>
      <w:ind w:firstLine="709"/>
      <w:jc w:val="both"/>
    </w:pPr>
    <w:rPr>
      <w:sz w:val="26"/>
      <w:szCs w:val="26"/>
      <w:lang w:eastAsia="ar-SA"/>
    </w:rPr>
  </w:style>
  <w:style w:type="paragraph" w:customStyle="1" w:styleId="3TimesNewRoman14">
    <w:name w:val="Стиль Заголовок 3 + Times New Roman 14 пт не полужирный не курси..."/>
    <w:basedOn w:val="33"/>
    <w:rsid w:val="00C00032"/>
    <w:pPr>
      <w:spacing w:before="480" w:after="240" w:line="360" w:lineRule="auto"/>
      <w:ind w:left="709"/>
      <w:jc w:val="both"/>
    </w:pPr>
    <w:rPr>
      <w:rFonts w:ascii="Times New Roman" w:eastAsia="MS Mincho" w:hAnsi="Times New Roman"/>
      <w:b w:val="0"/>
      <w:bCs w:val="0"/>
      <w:caps/>
      <w:sz w:val="28"/>
      <w:szCs w:val="32"/>
    </w:rPr>
  </w:style>
  <w:style w:type="paragraph" w:customStyle="1" w:styleId="2TimesNewRoman16">
    <w:name w:val="Стиль Заголовок 2 + Times New Roman 16 пт не полужирный не курси..."/>
    <w:basedOn w:val="22"/>
    <w:rsid w:val="00C00032"/>
    <w:pPr>
      <w:spacing w:before="480" w:after="240" w:line="360" w:lineRule="auto"/>
      <w:ind w:left="709"/>
      <w:jc w:val="both"/>
    </w:pPr>
    <w:rPr>
      <w:rFonts w:ascii="Times New Roman" w:hAnsi="Times New Roman" w:cs="Times New Roman"/>
      <w:bCs w:val="0"/>
      <w:iCs w:val="0"/>
      <w:sz w:val="32"/>
      <w:szCs w:val="32"/>
      <w:lang w:eastAsia="ar-SA"/>
    </w:rPr>
  </w:style>
  <w:style w:type="paragraph" w:customStyle="1" w:styleId="afffff0">
    <w:name w:val="Курсив"/>
    <w:basedOn w:val="a2"/>
    <w:rsid w:val="00C00032"/>
    <w:pPr>
      <w:spacing w:after="120" w:line="360" w:lineRule="auto"/>
      <w:ind w:firstLine="709"/>
      <w:jc w:val="both"/>
    </w:pPr>
    <w:rPr>
      <w:i/>
      <w:sz w:val="26"/>
      <w:szCs w:val="26"/>
      <w:lang w:eastAsia="ar-SA"/>
    </w:rPr>
  </w:style>
  <w:style w:type="paragraph" w:customStyle="1" w:styleId="afffff1">
    <w:name w:val="список"/>
    <w:basedOn w:val="affff5"/>
    <w:rsid w:val="00C00032"/>
    <w:pPr>
      <w:suppressAutoHyphens w:val="0"/>
      <w:jc w:val="both"/>
    </w:pPr>
  </w:style>
  <w:style w:type="paragraph" w:customStyle="1" w:styleId="afffff2">
    <w:name w:val="название таблицы"/>
    <w:basedOn w:val="a2"/>
    <w:rsid w:val="00C00032"/>
    <w:pPr>
      <w:spacing w:before="240" w:after="120" w:line="360" w:lineRule="auto"/>
      <w:ind w:left="709"/>
      <w:jc w:val="both"/>
    </w:pPr>
    <w:rPr>
      <w:sz w:val="26"/>
      <w:szCs w:val="26"/>
      <w:lang w:eastAsia="ar-SA"/>
    </w:rPr>
  </w:style>
  <w:style w:type="paragraph" w:customStyle="1" w:styleId="afffff3">
    <w:name w:val="ячейка влево"/>
    <w:basedOn w:val="a2"/>
    <w:rsid w:val="00C00032"/>
    <w:pPr>
      <w:jc w:val="both"/>
    </w:pPr>
    <w:rPr>
      <w:sz w:val="22"/>
      <w:szCs w:val="22"/>
      <w:lang w:eastAsia="ar-SA"/>
    </w:rPr>
  </w:style>
  <w:style w:type="paragraph" w:customStyle="1" w:styleId="afffff4">
    <w:name w:val="Ячейка вправо"/>
    <w:basedOn w:val="a2"/>
    <w:rsid w:val="00C00032"/>
    <w:pPr>
      <w:jc w:val="right"/>
    </w:pPr>
    <w:rPr>
      <w:sz w:val="22"/>
      <w:szCs w:val="26"/>
      <w:lang w:eastAsia="ar-SA"/>
    </w:rPr>
  </w:style>
  <w:style w:type="paragraph" w:customStyle="1" w:styleId="afffff5">
    <w:name w:val="рисунок"/>
    <w:basedOn w:val="a2"/>
    <w:rsid w:val="00C00032"/>
    <w:pPr>
      <w:spacing w:before="240" w:after="120"/>
      <w:jc w:val="center"/>
    </w:pPr>
    <w:rPr>
      <w:sz w:val="26"/>
      <w:szCs w:val="26"/>
      <w:lang w:eastAsia="ar-SA"/>
    </w:rPr>
  </w:style>
  <w:style w:type="paragraph" w:customStyle="1" w:styleId="afffff6">
    <w:name w:val="примечание"/>
    <w:basedOn w:val="a2"/>
    <w:rsid w:val="00C00032"/>
    <w:pPr>
      <w:spacing w:after="120"/>
      <w:jc w:val="both"/>
    </w:pPr>
    <w:rPr>
      <w:i/>
      <w:sz w:val="22"/>
      <w:szCs w:val="26"/>
      <w:lang w:eastAsia="ar-SA"/>
    </w:rPr>
  </w:style>
  <w:style w:type="paragraph" w:customStyle="1" w:styleId="afffff7">
    <w:name w:val="номер таблицы"/>
    <w:basedOn w:val="a2"/>
    <w:rsid w:val="00C00032"/>
    <w:pPr>
      <w:spacing w:before="240" w:after="120" w:line="360" w:lineRule="auto"/>
      <w:jc w:val="right"/>
    </w:pPr>
    <w:rPr>
      <w:rFonts w:ascii="Arial" w:hAnsi="Arial"/>
      <w:i/>
      <w:iCs/>
      <w:sz w:val="22"/>
      <w:lang w:eastAsia="ar-SA"/>
    </w:rPr>
  </w:style>
  <w:style w:type="paragraph" w:customStyle="1" w:styleId="printheader">
    <w:name w:val="printheader"/>
    <w:basedOn w:val="a2"/>
    <w:rsid w:val="00C00032"/>
    <w:pPr>
      <w:spacing w:before="280" w:after="38"/>
      <w:jc w:val="center"/>
    </w:pPr>
    <w:rPr>
      <w:rFonts w:ascii="Verdana" w:hAnsi="Verdana" w:cs="Arial"/>
      <w:b/>
      <w:bCs/>
      <w:color w:val="000000"/>
      <w:sz w:val="26"/>
      <w:szCs w:val="26"/>
      <w:lang w:eastAsia="ar-SA"/>
    </w:rPr>
  </w:style>
  <w:style w:type="paragraph" w:customStyle="1" w:styleId="afffff8">
    <w:name w:val="Артур Фёдорович"/>
    <w:basedOn w:val="a2"/>
    <w:next w:val="affff0"/>
    <w:rsid w:val="00C00032"/>
    <w:pPr>
      <w:widowControl w:val="0"/>
      <w:shd w:val="clear" w:color="auto" w:fill="FFFFFF"/>
      <w:autoSpaceDE w:val="0"/>
      <w:ind w:right="24" w:firstLine="425"/>
      <w:jc w:val="both"/>
    </w:pPr>
    <w:rPr>
      <w:rFonts w:cs="Arial"/>
      <w:b/>
      <w:bCs/>
      <w:i/>
      <w:iCs/>
      <w:color w:val="000000"/>
      <w:sz w:val="28"/>
      <w:szCs w:val="28"/>
      <w:lang w:eastAsia="ar-SA"/>
    </w:rPr>
  </w:style>
  <w:style w:type="paragraph" w:customStyle="1" w:styleId="47">
    <w:name w:val="Стиль4"/>
    <w:basedOn w:val="22"/>
    <w:rsid w:val="00C00032"/>
    <w:pPr>
      <w:widowControl w:val="0"/>
      <w:autoSpaceDE w:val="0"/>
      <w:spacing w:before="0" w:after="0"/>
      <w:ind w:firstLine="720"/>
      <w:jc w:val="center"/>
    </w:pPr>
    <w:rPr>
      <w:rFonts w:ascii="Times New Roman" w:hAnsi="Times New Roman"/>
      <w:i w:val="0"/>
      <w:lang w:eastAsia="ar-SA"/>
    </w:rPr>
  </w:style>
  <w:style w:type="paragraph" w:customStyle="1" w:styleId="218">
    <w:name w:val="Красная строка 21"/>
    <w:next w:val="4"/>
    <w:rsid w:val="00C00032"/>
    <w:pPr>
      <w:suppressAutoHyphens/>
      <w:ind w:firstLine="210"/>
    </w:pPr>
    <w:rPr>
      <w:rFonts w:cs="Arial"/>
      <w:sz w:val="28"/>
      <w:lang w:eastAsia="ar-SA"/>
    </w:rPr>
  </w:style>
  <w:style w:type="paragraph" w:customStyle="1" w:styleId="Arial100">
    <w:name w:val="Стиль Arial 10 пт По правому краю Первая строка:  0 см"/>
    <w:basedOn w:val="218"/>
    <w:next w:val="afff6"/>
    <w:rsid w:val="00C00032"/>
    <w:pPr>
      <w:ind w:firstLine="0"/>
      <w:jc w:val="right"/>
    </w:pPr>
    <w:rPr>
      <w:rFonts w:ascii="Arial" w:hAnsi="Arial" w:cs="Times New Roman"/>
      <w:sz w:val="20"/>
    </w:rPr>
  </w:style>
  <w:style w:type="paragraph" w:customStyle="1" w:styleId="56">
    <w:name w:val="Стиль5"/>
    <w:basedOn w:val="affff2"/>
    <w:rsid w:val="00C00032"/>
    <w:pPr>
      <w:widowControl w:val="0"/>
      <w:autoSpaceDE w:val="0"/>
      <w:ind w:firstLine="720"/>
      <w:jc w:val="both"/>
    </w:pPr>
    <w:rPr>
      <w:rFonts w:ascii="Arial" w:hAnsi="Arial"/>
      <w:sz w:val="20"/>
    </w:rPr>
  </w:style>
  <w:style w:type="paragraph" w:customStyle="1" w:styleId="afffff9">
    <w:name w:val="отчет основной текст"/>
    <w:basedOn w:val="a2"/>
    <w:rsid w:val="00C00032"/>
    <w:pPr>
      <w:widowControl w:val="0"/>
      <w:shd w:val="clear" w:color="auto" w:fill="FFFFFF"/>
      <w:autoSpaceDE w:val="0"/>
      <w:ind w:firstLine="425"/>
      <w:jc w:val="both"/>
    </w:pPr>
    <w:rPr>
      <w:color w:val="000000"/>
      <w:sz w:val="28"/>
      <w:szCs w:val="28"/>
      <w:lang w:eastAsia="ar-SA"/>
    </w:rPr>
  </w:style>
  <w:style w:type="paragraph" w:customStyle="1" w:styleId="1ffb">
    <w:name w:val="отчет заголовок 1"/>
    <w:basedOn w:val="11"/>
    <w:rsid w:val="00C00032"/>
    <w:pPr>
      <w:widowControl w:val="0"/>
      <w:shd w:val="clear" w:color="auto" w:fill="FFFFFF"/>
      <w:autoSpaceDE w:val="0"/>
      <w:jc w:val="center"/>
    </w:pPr>
    <w:rPr>
      <w:rFonts w:ascii="Times New Roman" w:hAnsi="Times New Roman"/>
      <w:color w:val="000000"/>
      <w:kern w:val="1"/>
      <w:szCs w:val="28"/>
      <w:lang w:eastAsia="ar-SA"/>
    </w:rPr>
  </w:style>
  <w:style w:type="paragraph" w:customStyle="1" w:styleId="2ff0">
    <w:name w:val="отчет заголовок 2"/>
    <w:basedOn w:val="22"/>
    <w:rsid w:val="00C00032"/>
    <w:pPr>
      <w:widowControl w:val="0"/>
      <w:shd w:val="clear" w:color="auto" w:fill="FFFFFF"/>
      <w:autoSpaceDE w:val="0"/>
      <w:jc w:val="center"/>
    </w:pPr>
    <w:rPr>
      <w:rFonts w:ascii="Times New Roman" w:hAnsi="Times New Roman"/>
      <w:color w:val="000000"/>
      <w:sz w:val="32"/>
      <w:lang w:eastAsia="ar-SA"/>
    </w:rPr>
  </w:style>
  <w:style w:type="paragraph" w:customStyle="1" w:styleId="3e">
    <w:name w:val="отчет заголовок 3"/>
    <w:basedOn w:val="33"/>
    <w:rsid w:val="00C00032"/>
    <w:pPr>
      <w:widowControl w:val="0"/>
      <w:shd w:val="clear" w:color="auto" w:fill="FFFFFF"/>
      <w:autoSpaceDE w:val="0"/>
      <w:ind w:firstLine="425"/>
      <w:jc w:val="both"/>
    </w:pPr>
    <w:rPr>
      <w:rFonts w:ascii="Arial" w:hAnsi="Arial" w:cs="Arial"/>
      <w:color w:val="000000"/>
      <w:szCs w:val="28"/>
    </w:rPr>
  </w:style>
  <w:style w:type="paragraph" w:customStyle="1" w:styleId="48">
    <w:name w:val="отчет заголовок 4"/>
    <w:basedOn w:val="4"/>
    <w:rsid w:val="00C00032"/>
    <w:pPr>
      <w:widowControl w:val="0"/>
      <w:shd w:val="clear" w:color="auto" w:fill="FFFFFF"/>
      <w:autoSpaceDE w:val="0"/>
      <w:ind w:firstLine="425"/>
      <w:jc w:val="both"/>
    </w:pPr>
    <w:rPr>
      <w:rFonts w:ascii="Arial" w:hAnsi="Arial"/>
      <w:b w:val="0"/>
      <w:color w:val="000000"/>
      <w:sz w:val="26"/>
      <w:lang w:eastAsia="ar-SA"/>
    </w:rPr>
  </w:style>
  <w:style w:type="paragraph" w:customStyle="1" w:styleId="afffffa">
    <w:name w:val="отчет сноска"/>
    <w:basedOn w:val="afff6"/>
    <w:rsid w:val="00C00032"/>
    <w:pPr>
      <w:widowControl w:val="0"/>
      <w:shd w:val="clear" w:color="auto" w:fill="FFFFFF"/>
      <w:autoSpaceDE w:val="0"/>
      <w:ind w:firstLine="425"/>
      <w:jc w:val="both"/>
    </w:pPr>
    <w:rPr>
      <w:rFonts w:ascii="Arial" w:hAnsi="Arial"/>
      <w:color w:val="000000"/>
      <w:szCs w:val="28"/>
    </w:rPr>
  </w:style>
  <w:style w:type="paragraph" w:customStyle="1" w:styleId="afffffb">
    <w:name w:val="отчет таблица"/>
    <w:basedOn w:val="a2"/>
    <w:rsid w:val="00C00032"/>
    <w:pPr>
      <w:widowControl w:val="0"/>
      <w:shd w:val="clear" w:color="auto" w:fill="FFFFFF"/>
      <w:autoSpaceDE w:val="0"/>
      <w:jc w:val="center"/>
    </w:pPr>
    <w:rPr>
      <w:rFonts w:ascii="Arial" w:hAnsi="Arial"/>
      <w:b/>
      <w:color w:val="000000"/>
      <w:sz w:val="20"/>
      <w:szCs w:val="28"/>
      <w:lang w:eastAsia="ar-SA"/>
    </w:rPr>
  </w:style>
  <w:style w:type="paragraph" w:customStyle="1" w:styleId="afffffc">
    <w:name w:val="Заголовок главы"/>
    <w:basedOn w:val="a2"/>
    <w:next w:val="a2"/>
    <w:rsid w:val="00C00032"/>
    <w:pPr>
      <w:jc w:val="center"/>
    </w:pPr>
    <w:rPr>
      <w:b/>
      <w:sz w:val="36"/>
      <w:szCs w:val="20"/>
      <w:lang w:eastAsia="ar-SA"/>
    </w:rPr>
  </w:style>
  <w:style w:type="paragraph" w:customStyle="1" w:styleId="afffffd">
    <w:name w:val="залоговок рисунка"/>
    <w:basedOn w:val="a2"/>
    <w:rsid w:val="00C00032"/>
    <w:pPr>
      <w:spacing w:line="360" w:lineRule="auto"/>
      <w:jc w:val="center"/>
    </w:pPr>
    <w:rPr>
      <w:b/>
      <w:sz w:val="28"/>
      <w:lang w:eastAsia="ar-SA"/>
    </w:rPr>
  </w:style>
  <w:style w:type="paragraph" w:customStyle="1" w:styleId="afffffe">
    <w:name w:val="заголовок таблицы"/>
    <w:basedOn w:val="a2"/>
    <w:rsid w:val="00C00032"/>
    <w:pPr>
      <w:spacing w:before="360" w:after="120" w:line="360" w:lineRule="auto"/>
    </w:pPr>
    <w:rPr>
      <w:lang w:eastAsia="ar-SA"/>
    </w:rPr>
  </w:style>
  <w:style w:type="paragraph" w:customStyle="1" w:styleId="ConsNonformat">
    <w:name w:val="ConsNonformat"/>
    <w:rsid w:val="00C00032"/>
    <w:pPr>
      <w:widowControl w:val="0"/>
      <w:suppressAutoHyphens/>
      <w:autoSpaceDE w:val="0"/>
    </w:pPr>
    <w:rPr>
      <w:rFonts w:ascii="Courier New" w:hAnsi="Courier New" w:cs="Courier New"/>
      <w:lang w:eastAsia="ar-SA"/>
    </w:rPr>
  </w:style>
  <w:style w:type="paragraph" w:customStyle="1" w:styleId="3112">
    <w:name w:val="Стиль Основной текст 3 + 11 пт"/>
    <w:basedOn w:val="324"/>
    <w:rsid w:val="00C00032"/>
    <w:pPr>
      <w:shd w:val="clear" w:color="auto" w:fill="auto"/>
      <w:spacing w:after="120" w:line="360" w:lineRule="auto"/>
      <w:ind w:firstLine="709"/>
    </w:pPr>
    <w:rPr>
      <w:color w:val="auto"/>
      <w:spacing w:val="0"/>
      <w:sz w:val="20"/>
      <w:szCs w:val="16"/>
    </w:rPr>
  </w:style>
  <w:style w:type="paragraph" w:customStyle="1" w:styleId="2ff1">
    <w:name w:val="Заголовок 2 Оптим"/>
    <w:basedOn w:val="a2"/>
    <w:rsid w:val="00C00032"/>
    <w:pPr>
      <w:spacing w:before="240" w:after="240"/>
      <w:jc w:val="both"/>
    </w:pPr>
    <w:rPr>
      <w:rFonts w:ascii="Arial" w:hAnsi="Arial" w:cs="Arial"/>
      <w:b/>
      <w:i/>
      <w:lang w:eastAsia="ar-SA"/>
    </w:rPr>
  </w:style>
  <w:style w:type="paragraph" w:customStyle="1" w:styleId="3f">
    <w:name w:val="Заголовок 3 Оптим"/>
    <w:basedOn w:val="a2"/>
    <w:rsid w:val="00C00032"/>
    <w:pPr>
      <w:spacing w:before="120" w:after="120" w:line="360" w:lineRule="auto"/>
      <w:jc w:val="both"/>
    </w:pPr>
    <w:rPr>
      <w:b/>
      <w:lang w:eastAsia="ar-SA"/>
    </w:rPr>
  </w:style>
  <w:style w:type="paragraph" w:customStyle="1" w:styleId="49">
    <w:name w:val="заголовок 4 Оптим"/>
    <w:basedOn w:val="a2"/>
    <w:rsid w:val="00C00032"/>
    <w:pPr>
      <w:spacing w:before="120" w:after="120" w:line="360" w:lineRule="auto"/>
      <w:jc w:val="both"/>
    </w:pPr>
    <w:rPr>
      <w:u w:val="single"/>
      <w:lang w:eastAsia="ar-SA"/>
    </w:rPr>
  </w:style>
  <w:style w:type="paragraph" w:customStyle="1" w:styleId="2ff2">
    <w:name w:val="заголовок 2 опт"/>
    <w:basedOn w:val="22"/>
    <w:rsid w:val="00C00032"/>
    <w:pPr>
      <w:widowControl w:val="0"/>
      <w:spacing w:after="240"/>
    </w:pPr>
    <w:rPr>
      <w:rFonts w:cs="Times New Roman"/>
      <w:bCs w:val="0"/>
      <w:iCs w:val="0"/>
      <w:sz w:val="24"/>
      <w:szCs w:val="24"/>
      <w:lang w:eastAsia="ar-SA"/>
    </w:rPr>
  </w:style>
  <w:style w:type="paragraph" w:customStyle="1" w:styleId="3f0">
    <w:name w:val="заголовок 3 опт"/>
    <w:basedOn w:val="33"/>
    <w:rsid w:val="00C00032"/>
    <w:pPr>
      <w:widowControl w:val="0"/>
      <w:spacing w:before="0" w:after="0" w:line="360" w:lineRule="auto"/>
      <w:jc w:val="both"/>
    </w:pPr>
    <w:rPr>
      <w:rFonts w:ascii="Times New Roman" w:hAnsi="Times New Roman"/>
      <w:bCs w:val="0"/>
      <w:sz w:val="24"/>
      <w:szCs w:val="24"/>
    </w:rPr>
  </w:style>
  <w:style w:type="paragraph" w:customStyle="1" w:styleId="4a">
    <w:name w:val="заголовок 4 опт"/>
    <w:basedOn w:val="4"/>
    <w:rsid w:val="00C00032"/>
    <w:pPr>
      <w:spacing w:line="360" w:lineRule="auto"/>
    </w:pPr>
    <w:rPr>
      <w:sz w:val="24"/>
      <w:u w:val="single"/>
      <w:lang w:eastAsia="ar-SA"/>
    </w:rPr>
  </w:style>
  <w:style w:type="paragraph" w:customStyle="1" w:styleId="2ff3">
    <w:name w:val="Стиль2"/>
    <w:basedOn w:val="a2"/>
    <w:rsid w:val="00C00032"/>
    <w:pPr>
      <w:spacing w:line="360" w:lineRule="auto"/>
      <w:jc w:val="center"/>
    </w:pPr>
    <w:rPr>
      <w:b/>
      <w:sz w:val="32"/>
      <w:szCs w:val="20"/>
      <w:lang w:eastAsia="ar-SA"/>
    </w:rPr>
  </w:style>
  <w:style w:type="paragraph" w:customStyle="1" w:styleId="134">
    <w:name w:val="Основной13"/>
    <w:basedOn w:val="affff0"/>
    <w:rsid w:val="00C00032"/>
    <w:pPr>
      <w:widowControl w:val="0"/>
      <w:ind w:left="0" w:firstLine="720"/>
      <w:jc w:val="both"/>
    </w:pPr>
    <w:rPr>
      <w:sz w:val="26"/>
      <w:szCs w:val="20"/>
    </w:rPr>
  </w:style>
  <w:style w:type="paragraph" w:customStyle="1" w:styleId="219">
    <w:name w:val="Маркированный список 21"/>
    <w:basedOn w:val="a2"/>
    <w:rsid w:val="00C00032"/>
    <w:pPr>
      <w:autoSpaceDE w:val="0"/>
      <w:spacing w:after="120"/>
      <w:ind w:firstLine="720"/>
      <w:jc w:val="both"/>
    </w:pPr>
    <w:rPr>
      <w:sz w:val="28"/>
      <w:szCs w:val="22"/>
      <w:lang w:eastAsia="ar-SA"/>
    </w:rPr>
  </w:style>
  <w:style w:type="paragraph" w:customStyle="1" w:styleId="xl41">
    <w:name w:val="xl41"/>
    <w:basedOn w:val="a2"/>
    <w:rsid w:val="00C00032"/>
    <w:pPr>
      <w:pBdr>
        <w:bottom w:val="single" w:sz="4" w:space="0" w:color="000000"/>
        <w:right w:val="single" w:sz="4" w:space="0" w:color="000000"/>
      </w:pBdr>
      <w:spacing w:before="280" w:after="280"/>
      <w:jc w:val="center"/>
    </w:pPr>
    <w:rPr>
      <w:rFonts w:ascii="Arial" w:hAnsi="Arial" w:cs="Arial"/>
      <w:b/>
      <w:bCs/>
      <w:lang w:eastAsia="ar-SA"/>
    </w:rPr>
  </w:style>
  <w:style w:type="paragraph" w:customStyle="1" w:styleId="consnormal0">
    <w:name w:val="consnormal"/>
    <w:basedOn w:val="a2"/>
    <w:rsid w:val="00C00032"/>
    <w:pPr>
      <w:spacing w:before="280" w:after="280"/>
    </w:pPr>
    <w:rPr>
      <w:lang w:eastAsia="ar-SA"/>
    </w:rPr>
  </w:style>
  <w:style w:type="paragraph" w:customStyle="1" w:styleId="xl35">
    <w:name w:val="xl35"/>
    <w:basedOn w:val="a2"/>
    <w:rsid w:val="00C00032"/>
    <w:pPr>
      <w:spacing w:before="280" w:after="280"/>
      <w:jc w:val="center"/>
    </w:pPr>
    <w:rPr>
      <w:rFonts w:eastAsia="Arial Unicode MS"/>
      <w:b/>
      <w:bCs/>
      <w:lang w:eastAsia="ar-SA"/>
    </w:rPr>
  </w:style>
  <w:style w:type="paragraph" w:customStyle="1" w:styleId="titletext">
    <w:name w:val="title_text"/>
    <w:basedOn w:val="a2"/>
    <w:rsid w:val="00C00032"/>
    <w:pPr>
      <w:spacing w:before="280" w:after="280"/>
    </w:pPr>
    <w:rPr>
      <w:rFonts w:ascii="Verdana" w:hAnsi="Verdana"/>
      <w:b/>
      <w:bCs/>
      <w:color w:val="191970"/>
      <w:sz w:val="14"/>
      <w:szCs w:val="14"/>
      <w:lang w:eastAsia="ar-SA"/>
    </w:rPr>
  </w:style>
  <w:style w:type="paragraph" w:customStyle="1" w:styleId="par">
    <w:name w:val="par"/>
    <w:basedOn w:val="a2"/>
    <w:rsid w:val="00C00032"/>
    <w:pPr>
      <w:spacing w:after="225"/>
    </w:pPr>
    <w:rPr>
      <w:rFonts w:ascii="Verdana" w:hAnsi="Verdana"/>
      <w:sz w:val="14"/>
      <w:szCs w:val="14"/>
      <w:lang w:eastAsia="ar-SA"/>
    </w:rPr>
  </w:style>
  <w:style w:type="paragraph" w:customStyle="1" w:styleId="normaltext">
    <w:name w:val="normal_text"/>
    <w:basedOn w:val="a2"/>
    <w:rsid w:val="00C00032"/>
    <w:pPr>
      <w:spacing w:before="280" w:after="280"/>
    </w:pPr>
    <w:rPr>
      <w:rFonts w:ascii="Verdana" w:hAnsi="Verdana"/>
      <w:sz w:val="14"/>
      <w:szCs w:val="14"/>
      <w:lang w:eastAsia="ar-SA"/>
    </w:rPr>
  </w:style>
  <w:style w:type="paragraph" w:customStyle="1" w:styleId="21a">
    <w:name w:val="Основной текст с отступом 21"/>
    <w:basedOn w:val="a2"/>
    <w:rsid w:val="00C00032"/>
    <w:pPr>
      <w:overflowPunct w:val="0"/>
      <w:autoSpaceDE w:val="0"/>
      <w:ind w:firstLine="567"/>
      <w:jc w:val="both"/>
      <w:textAlignment w:val="baseline"/>
    </w:pPr>
    <w:rPr>
      <w:rFonts w:ascii="Times New Roman CYR" w:hAnsi="Times New Roman CYR"/>
      <w:sz w:val="27"/>
      <w:szCs w:val="20"/>
      <w:lang w:eastAsia="ar-SA"/>
    </w:rPr>
  </w:style>
  <w:style w:type="paragraph" w:customStyle="1" w:styleId="313">
    <w:name w:val="Основной текст 31"/>
    <w:basedOn w:val="a2"/>
    <w:rsid w:val="00C00032"/>
    <w:pPr>
      <w:widowControl w:val="0"/>
      <w:overflowPunct w:val="0"/>
      <w:autoSpaceDE w:val="0"/>
      <w:ind w:right="282"/>
      <w:textAlignment w:val="baseline"/>
    </w:pPr>
    <w:rPr>
      <w:sz w:val="28"/>
      <w:szCs w:val="20"/>
      <w:lang w:eastAsia="ar-SA"/>
    </w:rPr>
  </w:style>
  <w:style w:type="paragraph" w:customStyle="1" w:styleId="414">
    <w:name w:val="Нумерованный список 41"/>
    <w:basedOn w:val="a2"/>
    <w:rsid w:val="00C00032"/>
    <w:pPr>
      <w:widowControl w:val="0"/>
      <w:autoSpaceDE w:val="0"/>
      <w:jc w:val="both"/>
    </w:pPr>
    <w:rPr>
      <w:color w:val="000000"/>
      <w:lang w:eastAsia="ar-SA"/>
    </w:rPr>
  </w:style>
  <w:style w:type="paragraph" w:customStyle="1" w:styleId="rvps706640">
    <w:name w:val="rvps706640"/>
    <w:basedOn w:val="a2"/>
    <w:rsid w:val="00C00032"/>
    <w:pPr>
      <w:spacing w:after="200"/>
      <w:ind w:right="400"/>
    </w:pPr>
    <w:rPr>
      <w:lang w:eastAsia="ar-SA"/>
    </w:rPr>
  </w:style>
  <w:style w:type="paragraph" w:customStyle="1" w:styleId="affffff">
    <w:name w:val="Прижатый влево"/>
    <w:basedOn w:val="a2"/>
    <w:next w:val="a2"/>
    <w:rsid w:val="00C00032"/>
    <w:pPr>
      <w:autoSpaceDE w:val="0"/>
    </w:pPr>
    <w:rPr>
      <w:rFonts w:ascii="Arial" w:hAnsi="Arial"/>
      <w:sz w:val="20"/>
      <w:szCs w:val="20"/>
      <w:lang w:eastAsia="ar-SA"/>
    </w:rPr>
  </w:style>
  <w:style w:type="paragraph" w:customStyle="1" w:styleId="affffff0">
    <w:name w:val="Постоянная часть"/>
    <w:basedOn w:val="a2"/>
    <w:next w:val="a2"/>
    <w:rsid w:val="00C00032"/>
    <w:pPr>
      <w:autoSpaceDE w:val="0"/>
      <w:ind w:firstLine="720"/>
      <w:jc w:val="both"/>
    </w:pPr>
    <w:rPr>
      <w:rFonts w:ascii="Verdana" w:hAnsi="Verdana" w:cs="Verdana"/>
      <w:sz w:val="20"/>
      <w:szCs w:val="20"/>
      <w:lang w:eastAsia="ar-SA"/>
    </w:rPr>
  </w:style>
  <w:style w:type="paragraph" w:customStyle="1" w:styleId="affffff1">
    <w:name w:val="Текст таблицы"/>
    <w:basedOn w:val="a2"/>
    <w:rsid w:val="00C00032"/>
    <w:pPr>
      <w:spacing w:line="360" w:lineRule="auto"/>
      <w:jc w:val="center"/>
    </w:pPr>
    <w:rPr>
      <w:lang w:eastAsia="ar-SA"/>
    </w:rPr>
  </w:style>
  <w:style w:type="paragraph" w:customStyle="1" w:styleId="-">
    <w:name w:val="Текст таблицы-левая колонка"/>
    <w:basedOn w:val="affffff1"/>
    <w:rsid w:val="00C00032"/>
    <w:pPr>
      <w:jc w:val="left"/>
    </w:pPr>
    <w:rPr>
      <w:szCs w:val="20"/>
    </w:rPr>
  </w:style>
  <w:style w:type="paragraph" w:customStyle="1" w:styleId="ConsPlusTitle">
    <w:name w:val="ConsPlusTitle"/>
    <w:rsid w:val="00C00032"/>
    <w:pPr>
      <w:widowControl w:val="0"/>
      <w:suppressAutoHyphens/>
      <w:autoSpaceDE w:val="0"/>
    </w:pPr>
    <w:rPr>
      <w:b/>
      <w:bCs/>
      <w:sz w:val="28"/>
      <w:szCs w:val="28"/>
      <w:lang w:eastAsia="ar-SA"/>
    </w:rPr>
  </w:style>
  <w:style w:type="paragraph" w:customStyle="1" w:styleId="affffff2">
    <w:name w:val="текст сноски"/>
    <w:basedOn w:val="a2"/>
    <w:rsid w:val="00C00032"/>
    <w:pPr>
      <w:widowControl w:val="0"/>
      <w:autoSpaceDE w:val="0"/>
    </w:pPr>
    <w:rPr>
      <w:sz w:val="20"/>
      <w:szCs w:val="20"/>
      <w:lang w:eastAsia="ar-SA"/>
    </w:rPr>
  </w:style>
  <w:style w:type="paragraph" w:customStyle="1" w:styleId="Header2">
    <w:name w:val="Header2"/>
    <w:basedOn w:val="a2"/>
    <w:rsid w:val="00C00032"/>
    <w:pPr>
      <w:spacing w:before="240" w:after="240" w:line="360" w:lineRule="auto"/>
      <w:jc w:val="center"/>
    </w:pPr>
    <w:rPr>
      <w:rFonts w:ascii="Arial" w:hAnsi="Arial"/>
      <w:b/>
      <w:sz w:val="28"/>
      <w:lang w:eastAsia="ar-SA"/>
    </w:rPr>
  </w:style>
  <w:style w:type="paragraph" w:customStyle="1" w:styleId="Iauiue">
    <w:name w:val="Iau.iue"/>
    <w:basedOn w:val="a2"/>
    <w:next w:val="a2"/>
    <w:rsid w:val="00C00032"/>
    <w:pPr>
      <w:autoSpaceDE w:val="0"/>
    </w:pPr>
    <w:rPr>
      <w:lang w:eastAsia="ar-SA"/>
    </w:rPr>
  </w:style>
  <w:style w:type="paragraph" w:customStyle="1" w:styleId="57">
    <w:name w:val="Стиль Заголовок 5"/>
    <w:basedOn w:val="5"/>
    <w:rsid w:val="00C00032"/>
    <w:pPr>
      <w:spacing w:after="120"/>
      <w:ind w:firstLine="720"/>
      <w:jc w:val="both"/>
    </w:pPr>
    <w:rPr>
      <w:rFonts w:ascii="Times New Roman" w:hAnsi="Times New Roman"/>
      <w:w w:val="80"/>
      <w:sz w:val="24"/>
    </w:rPr>
  </w:style>
  <w:style w:type="paragraph" w:customStyle="1" w:styleId="58">
    <w:name w:val="Заголовок 5 н"/>
    <w:basedOn w:val="5"/>
    <w:rsid w:val="00C00032"/>
    <w:pPr>
      <w:spacing w:after="120"/>
      <w:jc w:val="both"/>
    </w:pPr>
    <w:rPr>
      <w:rFonts w:ascii="Times New Roman" w:hAnsi="Times New Roman"/>
      <w:w w:val="80"/>
      <w:sz w:val="24"/>
    </w:rPr>
  </w:style>
  <w:style w:type="paragraph" w:customStyle="1" w:styleId="59">
    <w:name w:val="заголовок 5+"/>
    <w:basedOn w:val="5"/>
    <w:rsid w:val="00C00032"/>
    <w:pPr>
      <w:spacing w:before="120" w:after="120"/>
      <w:ind w:firstLine="720"/>
      <w:jc w:val="both"/>
    </w:pPr>
    <w:rPr>
      <w:rFonts w:ascii="Times New Roman" w:hAnsi="Times New Roman"/>
      <w:i w:val="0"/>
      <w:sz w:val="24"/>
    </w:rPr>
  </w:style>
  <w:style w:type="paragraph" w:customStyle="1" w:styleId="2ff4">
    <w:name w:val="Стиль Заголовок 2 + Черный"/>
    <w:basedOn w:val="22"/>
    <w:rsid w:val="00C00032"/>
    <w:pPr>
      <w:spacing w:before="360" w:after="360"/>
      <w:jc w:val="center"/>
    </w:pPr>
    <w:rPr>
      <w:i w:val="0"/>
      <w:iCs w:val="0"/>
      <w:color w:val="000000"/>
      <w:lang w:eastAsia="ar-SA"/>
    </w:rPr>
  </w:style>
  <w:style w:type="paragraph" w:customStyle="1" w:styleId="pagenum">
    <w:name w:val="pagenum"/>
    <w:basedOn w:val="a2"/>
    <w:rsid w:val="00C00032"/>
    <w:pPr>
      <w:spacing w:before="280" w:after="280"/>
      <w:ind w:firstLine="266"/>
      <w:jc w:val="both"/>
    </w:pPr>
    <w:rPr>
      <w:rFonts w:ascii="Verdana" w:hAnsi="Verdana" w:cs="Verdana"/>
      <w:b/>
      <w:bCs/>
      <w:color w:val="000000"/>
      <w:sz w:val="14"/>
      <w:szCs w:val="14"/>
      <w:lang w:eastAsia="ar-SA"/>
    </w:rPr>
  </w:style>
  <w:style w:type="paragraph" w:customStyle="1" w:styleId="broken">
    <w:name w:val="broken"/>
    <w:basedOn w:val="a2"/>
    <w:rsid w:val="00C00032"/>
    <w:pPr>
      <w:spacing w:before="280" w:after="280"/>
      <w:jc w:val="both"/>
    </w:pPr>
    <w:rPr>
      <w:rFonts w:ascii="Verdana" w:hAnsi="Verdana" w:cs="Verdana"/>
      <w:color w:val="000000"/>
      <w:sz w:val="14"/>
      <w:szCs w:val="14"/>
      <w:lang w:eastAsia="ar-SA"/>
    </w:rPr>
  </w:style>
  <w:style w:type="paragraph" w:customStyle="1" w:styleId="release-date1">
    <w:name w:val="release-date1"/>
    <w:basedOn w:val="a2"/>
    <w:rsid w:val="00C00032"/>
    <w:rPr>
      <w:rFonts w:ascii="Arial" w:hAnsi="Arial" w:cs="Arial"/>
      <w:color w:val="000000"/>
      <w:sz w:val="19"/>
      <w:szCs w:val="19"/>
      <w:lang w:eastAsia="ar-SA"/>
    </w:rPr>
  </w:style>
  <w:style w:type="paragraph" w:customStyle="1" w:styleId="FR1">
    <w:name w:val="FR1"/>
    <w:rsid w:val="00C00032"/>
    <w:pPr>
      <w:widowControl w:val="0"/>
      <w:suppressAutoHyphens/>
      <w:autoSpaceDE w:val="0"/>
      <w:spacing w:before="260"/>
    </w:pPr>
    <w:rPr>
      <w:rFonts w:ascii="Arial" w:hAnsi="Arial" w:cs="Arial"/>
      <w:sz w:val="16"/>
      <w:szCs w:val="16"/>
      <w:lang w:eastAsia="ar-SA"/>
    </w:rPr>
  </w:style>
  <w:style w:type="paragraph" w:customStyle="1" w:styleId="affffff3">
    <w:name w:val="ÍÈÐ"/>
    <w:basedOn w:val="a2"/>
    <w:rsid w:val="00C00032"/>
    <w:pPr>
      <w:spacing w:line="360" w:lineRule="auto"/>
      <w:ind w:firstLine="720"/>
      <w:jc w:val="both"/>
    </w:pPr>
    <w:rPr>
      <w:lang w:eastAsia="ar-SA"/>
    </w:rPr>
  </w:style>
  <w:style w:type="paragraph" w:customStyle="1" w:styleId="1ffc">
    <w:name w:val="НИР1"/>
    <w:basedOn w:val="a2"/>
    <w:rsid w:val="00C00032"/>
    <w:pPr>
      <w:jc w:val="both"/>
    </w:pPr>
    <w:rPr>
      <w:color w:val="000000"/>
      <w:sz w:val="28"/>
      <w:szCs w:val="28"/>
      <w:lang w:eastAsia="ar-SA"/>
    </w:rPr>
  </w:style>
  <w:style w:type="paragraph" w:customStyle="1" w:styleId="4Arial1818">
    <w:name w:val="Стиль Заголовок 4 + Arial не полужирный Перед:  18 пт После:  18..."/>
    <w:basedOn w:val="4"/>
    <w:rsid w:val="00C00032"/>
    <w:pPr>
      <w:spacing w:before="360" w:after="360"/>
      <w:jc w:val="both"/>
    </w:pPr>
    <w:rPr>
      <w:sz w:val="24"/>
      <w:szCs w:val="24"/>
      <w:lang w:eastAsia="ar-SA"/>
    </w:rPr>
  </w:style>
  <w:style w:type="paragraph" w:customStyle="1" w:styleId="oaenoniinee">
    <w:name w:val="oaeno niinee"/>
    <w:basedOn w:val="a2"/>
    <w:rsid w:val="00C00032"/>
    <w:rPr>
      <w:sz w:val="20"/>
      <w:szCs w:val="20"/>
      <w:lang w:eastAsia="ar-SA"/>
    </w:rPr>
  </w:style>
  <w:style w:type="paragraph" w:customStyle="1" w:styleId="affffff4">
    <w:name w:val="~"/>
    <w:basedOn w:val="a2"/>
    <w:rsid w:val="00C00032"/>
    <w:pPr>
      <w:autoSpaceDE w:val="0"/>
      <w:spacing w:line="360" w:lineRule="auto"/>
      <w:ind w:firstLine="567"/>
      <w:jc w:val="both"/>
    </w:pPr>
    <w:rPr>
      <w:sz w:val="20"/>
      <w:szCs w:val="20"/>
      <w:lang w:eastAsia="ar-SA"/>
    </w:rPr>
  </w:style>
  <w:style w:type="paragraph" w:customStyle="1" w:styleId="1ffd">
    <w:name w:val="Схема документа1"/>
    <w:basedOn w:val="a2"/>
    <w:rsid w:val="00C00032"/>
    <w:pPr>
      <w:shd w:val="clear" w:color="auto" w:fill="000080"/>
    </w:pPr>
    <w:rPr>
      <w:rFonts w:ascii="Tahoma" w:hAnsi="Tahoma" w:cs="Tahoma"/>
      <w:sz w:val="20"/>
      <w:szCs w:val="20"/>
      <w:lang w:eastAsia="ar-SA"/>
    </w:rPr>
  </w:style>
  <w:style w:type="paragraph" w:customStyle="1" w:styleId="31270">
    <w:name w:val="Стиль Заголовок 3 + Слева:  127 см Первая строка:  0 см"/>
    <w:basedOn w:val="33"/>
    <w:rsid w:val="00C00032"/>
    <w:pPr>
      <w:spacing w:before="360" w:after="240"/>
      <w:ind w:left="720"/>
      <w:jc w:val="center"/>
    </w:pPr>
    <w:rPr>
      <w:rFonts w:ascii="Arial" w:hAnsi="Arial" w:cs="Arial"/>
    </w:rPr>
  </w:style>
  <w:style w:type="paragraph" w:customStyle="1" w:styleId="1ffe">
    <w:name w:val="Стиль Заголовок 1 + подчеркивание"/>
    <w:basedOn w:val="11"/>
    <w:rsid w:val="00C00032"/>
    <w:pPr>
      <w:shd w:val="clear" w:color="auto" w:fill="FFFFFF"/>
      <w:spacing w:before="0" w:after="0"/>
      <w:jc w:val="center"/>
    </w:pPr>
    <w:rPr>
      <w:color w:val="000000"/>
      <w:kern w:val="1"/>
      <w:lang w:eastAsia="ar-SA"/>
    </w:rPr>
  </w:style>
  <w:style w:type="paragraph" w:customStyle="1" w:styleId="docttl">
    <w:name w:val="docttl"/>
    <w:basedOn w:val="a2"/>
    <w:rsid w:val="00C00032"/>
    <w:rPr>
      <w:rFonts w:ascii="Tahoma" w:hAnsi="Tahoma" w:cs="Tahoma"/>
      <w:b/>
      <w:bCs/>
      <w:color w:val="661B1D"/>
      <w:sz w:val="18"/>
      <w:szCs w:val="18"/>
      <w:lang w:eastAsia="ar-SA"/>
    </w:rPr>
  </w:style>
  <w:style w:type="paragraph" w:customStyle="1" w:styleId="1fff">
    <w:name w:val="1Главный"/>
    <w:basedOn w:val="a2"/>
    <w:rsid w:val="00C00032"/>
    <w:pPr>
      <w:spacing w:after="120"/>
      <w:ind w:firstLine="709"/>
      <w:jc w:val="both"/>
    </w:pPr>
    <w:rPr>
      <w:sz w:val="28"/>
      <w:szCs w:val="28"/>
      <w:lang w:eastAsia="ar-SA"/>
    </w:rPr>
  </w:style>
  <w:style w:type="paragraph" w:customStyle="1" w:styleId="1fff0">
    <w:name w:val="1 подзаголовок"/>
    <w:basedOn w:val="1fff"/>
    <w:rsid w:val="00C00032"/>
    <w:rPr>
      <w:b/>
      <w:bCs/>
    </w:rPr>
  </w:style>
  <w:style w:type="paragraph" w:customStyle="1" w:styleId="1fff1">
    <w:name w:val="1Тема"/>
    <w:basedOn w:val="a2"/>
    <w:rsid w:val="00C00032"/>
    <w:pPr>
      <w:spacing w:after="120"/>
    </w:pPr>
    <w:rPr>
      <w:rFonts w:ascii="Georgia" w:hAnsi="Georgia" w:cs="Georgia"/>
      <w:b/>
      <w:bCs/>
      <w:lang w:eastAsia="ar-SA"/>
    </w:rPr>
  </w:style>
  <w:style w:type="paragraph" w:customStyle="1" w:styleId="head">
    <w:name w:val="head"/>
    <w:basedOn w:val="a2"/>
    <w:rsid w:val="00C00032"/>
    <w:pPr>
      <w:spacing w:before="280" w:after="280"/>
      <w:jc w:val="both"/>
    </w:pPr>
    <w:rPr>
      <w:rFonts w:ascii="Tahoma" w:hAnsi="Tahoma" w:cs="Tahoma"/>
      <w:sz w:val="11"/>
      <w:szCs w:val="11"/>
      <w:lang w:eastAsia="ar-SA"/>
    </w:rPr>
  </w:style>
  <w:style w:type="paragraph" w:customStyle="1" w:styleId="shead">
    <w:name w:val="shead"/>
    <w:basedOn w:val="a2"/>
    <w:rsid w:val="00C00032"/>
    <w:pPr>
      <w:spacing w:before="280" w:after="280" w:line="360" w:lineRule="atLeast"/>
    </w:pPr>
    <w:rPr>
      <w:rFonts w:ascii="Arial" w:hAnsi="Arial" w:cs="Arial"/>
      <w:b/>
      <w:bCs/>
      <w:color w:val="000000"/>
      <w:sz w:val="30"/>
      <w:szCs w:val="30"/>
      <w:lang w:eastAsia="ar-SA"/>
    </w:rPr>
  </w:style>
  <w:style w:type="paragraph" w:customStyle="1" w:styleId="main">
    <w:name w:val="main"/>
    <w:basedOn w:val="a2"/>
    <w:rsid w:val="00C00032"/>
    <w:pPr>
      <w:spacing w:before="40" w:line="119" w:lineRule="atLeast"/>
      <w:jc w:val="both"/>
    </w:pPr>
    <w:rPr>
      <w:rFonts w:ascii="Arial" w:hAnsi="Arial" w:cs="Arial"/>
      <w:color w:val="000000"/>
      <w:sz w:val="10"/>
      <w:szCs w:val="10"/>
      <w:lang w:eastAsia="ar-SA"/>
    </w:rPr>
  </w:style>
  <w:style w:type="paragraph" w:customStyle="1" w:styleId="3Arial13pt0">
    <w:name w:val="Стиль Заголовок 3 + Arial 13 pt влево Первая строка:  0 см Пере..."/>
    <w:basedOn w:val="33"/>
    <w:rsid w:val="00C00032"/>
    <w:pPr>
      <w:widowControl w:val="0"/>
      <w:autoSpaceDE w:val="0"/>
      <w:spacing w:before="360" w:after="240"/>
      <w:ind w:firstLine="709"/>
    </w:pPr>
    <w:rPr>
      <w:rFonts w:ascii="Arial" w:hAnsi="Arial" w:cs="Arial"/>
      <w:b w:val="0"/>
      <w:bCs w:val="0"/>
    </w:rPr>
  </w:style>
  <w:style w:type="paragraph" w:customStyle="1" w:styleId="noindent">
    <w:name w:val="noindent"/>
    <w:basedOn w:val="a2"/>
    <w:rsid w:val="00C00032"/>
    <w:pPr>
      <w:spacing w:before="280" w:after="280"/>
    </w:pPr>
    <w:rPr>
      <w:rFonts w:ascii="Arial" w:hAnsi="Arial" w:cs="Arial"/>
      <w:sz w:val="15"/>
      <w:szCs w:val="15"/>
      <w:lang w:eastAsia="ar-SA"/>
    </w:rPr>
  </w:style>
  <w:style w:type="paragraph" w:customStyle="1" w:styleId="rvps698610">
    <w:name w:val="rvps698610"/>
    <w:basedOn w:val="a2"/>
    <w:rsid w:val="00C00032"/>
    <w:pPr>
      <w:spacing w:after="107"/>
      <w:ind w:right="215"/>
    </w:pPr>
    <w:rPr>
      <w:lang w:eastAsia="ar-SA"/>
    </w:rPr>
  </w:style>
  <w:style w:type="paragraph" w:customStyle="1" w:styleId="FR4">
    <w:name w:val="FR4"/>
    <w:rsid w:val="00C00032"/>
    <w:pPr>
      <w:widowControl w:val="0"/>
      <w:suppressAutoHyphens/>
      <w:autoSpaceDE w:val="0"/>
      <w:ind w:left="80"/>
    </w:pPr>
    <w:rPr>
      <w:rFonts w:ascii="Arial" w:hAnsi="Arial" w:cs="Arial"/>
      <w:sz w:val="12"/>
      <w:szCs w:val="12"/>
      <w:lang w:eastAsia="ar-SA"/>
    </w:rPr>
  </w:style>
  <w:style w:type="paragraph" w:customStyle="1" w:styleId="1fff2">
    <w:name w:val="Знак1"/>
    <w:basedOn w:val="a2"/>
    <w:rsid w:val="00C00032"/>
    <w:pPr>
      <w:spacing w:after="160" w:line="240" w:lineRule="exact"/>
    </w:pPr>
    <w:rPr>
      <w:rFonts w:ascii="Verdana" w:hAnsi="Verdana"/>
      <w:lang w:val="en-US" w:eastAsia="ar-SA"/>
    </w:rPr>
  </w:style>
  <w:style w:type="paragraph" w:customStyle="1" w:styleId="1518">
    <w:name w:val="Стиль 15 пт Междустр.интервал:  точно 18 пт"/>
    <w:basedOn w:val="a2"/>
    <w:rsid w:val="00C00032"/>
    <w:pPr>
      <w:spacing w:line="360" w:lineRule="exact"/>
      <w:ind w:firstLine="720"/>
      <w:jc w:val="both"/>
    </w:pPr>
    <w:rPr>
      <w:bCs/>
      <w:sz w:val="30"/>
      <w:szCs w:val="20"/>
      <w:lang w:eastAsia="ar-SA"/>
    </w:rPr>
  </w:style>
  <w:style w:type="paragraph" w:customStyle="1" w:styleId="3f1">
    <w:name w:val="Заголовок 3 +"/>
    <w:basedOn w:val="33"/>
    <w:next w:val="affff0"/>
    <w:rsid w:val="00C00032"/>
    <w:pPr>
      <w:spacing w:before="120"/>
    </w:pPr>
    <w:rPr>
      <w:rFonts w:ascii="Arial" w:hAnsi="Arial" w:cs="Arial"/>
      <w:b w:val="0"/>
      <w:sz w:val="28"/>
      <w:szCs w:val="28"/>
    </w:rPr>
  </w:style>
  <w:style w:type="paragraph" w:customStyle="1" w:styleId="2ff5">
    <w:name w:val="Обычный2"/>
    <w:rsid w:val="00C00032"/>
    <w:pPr>
      <w:widowControl w:val="0"/>
      <w:suppressAutoHyphens/>
      <w:spacing w:line="480" w:lineRule="auto"/>
      <w:ind w:firstLine="680"/>
      <w:jc w:val="both"/>
    </w:pPr>
    <w:rPr>
      <w:sz w:val="24"/>
      <w:lang w:eastAsia="ar-SA"/>
    </w:rPr>
  </w:style>
  <w:style w:type="paragraph" w:customStyle="1" w:styleId="30">
    <w:name w:val="Обычный3"/>
    <w:basedOn w:val="a2"/>
    <w:rsid w:val="00C00032"/>
    <w:pPr>
      <w:numPr>
        <w:numId w:val="14"/>
      </w:numPr>
      <w:snapToGrid w:val="0"/>
      <w:spacing w:before="100" w:after="100"/>
    </w:pPr>
    <w:rPr>
      <w:lang w:eastAsia="ar-SA"/>
    </w:rPr>
  </w:style>
  <w:style w:type="paragraph" w:customStyle="1" w:styleId="n">
    <w:name w:val="n"/>
    <w:basedOn w:val="a2"/>
    <w:rsid w:val="00C00032"/>
    <w:pPr>
      <w:jc w:val="both"/>
    </w:pPr>
    <w:rPr>
      <w:rFonts w:ascii="TimesET" w:hAnsi="TimesET"/>
      <w:sz w:val="18"/>
      <w:szCs w:val="18"/>
      <w:lang w:eastAsia="ar-SA"/>
    </w:rPr>
  </w:style>
  <w:style w:type="paragraph" w:customStyle="1" w:styleId="affffff5">
    <w:name w:val="Îáû÷íûé"/>
    <w:rsid w:val="00C00032"/>
    <w:pPr>
      <w:suppressAutoHyphens/>
    </w:pPr>
    <w:rPr>
      <w:lang w:eastAsia="ar-SA"/>
    </w:rPr>
  </w:style>
  <w:style w:type="paragraph" w:customStyle="1" w:styleId="text20">
    <w:name w:val="text20"/>
    <w:basedOn w:val="a2"/>
    <w:rsid w:val="00C00032"/>
    <w:pPr>
      <w:spacing w:after="216" w:line="312" w:lineRule="auto"/>
    </w:pPr>
    <w:rPr>
      <w:rFonts w:ascii="Arial" w:hAnsi="Arial" w:cs="Arial"/>
      <w:sz w:val="18"/>
      <w:szCs w:val="18"/>
      <w:lang w:eastAsia="ar-SA"/>
    </w:rPr>
  </w:style>
  <w:style w:type="paragraph" w:customStyle="1" w:styleId="textj">
    <w:name w:val="text_j"/>
    <w:basedOn w:val="a2"/>
    <w:rsid w:val="00C00032"/>
    <w:pPr>
      <w:spacing w:before="280" w:after="280"/>
    </w:pPr>
    <w:rPr>
      <w:lang w:eastAsia="ar-SA"/>
    </w:rPr>
  </w:style>
  <w:style w:type="paragraph" w:customStyle="1" w:styleId="332">
    <w:name w:val="Основной текст с отступом 33"/>
    <w:basedOn w:val="a2"/>
    <w:rsid w:val="00C00032"/>
    <w:pPr>
      <w:spacing w:line="480" w:lineRule="auto"/>
      <w:ind w:firstLine="720"/>
      <w:jc w:val="both"/>
    </w:pPr>
    <w:rPr>
      <w:rFonts w:ascii="Arial" w:hAnsi="Arial"/>
      <w:szCs w:val="20"/>
      <w:lang w:eastAsia="ar-SA"/>
    </w:rPr>
  </w:style>
  <w:style w:type="paragraph" w:customStyle="1" w:styleId="newstxt">
    <w:name w:val="news_txt"/>
    <w:basedOn w:val="a2"/>
    <w:rsid w:val="00C00032"/>
    <w:pPr>
      <w:spacing w:after="144" w:line="312" w:lineRule="auto"/>
    </w:pPr>
    <w:rPr>
      <w:rFonts w:ascii="Verdana" w:hAnsi="Verdana"/>
      <w:sz w:val="20"/>
      <w:szCs w:val="20"/>
      <w:lang w:eastAsia="ar-SA"/>
    </w:rPr>
  </w:style>
  <w:style w:type="paragraph" w:customStyle="1" w:styleId="rvps698670">
    <w:name w:val="rvps698670"/>
    <w:basedOn w:val="a2"/>
    <w:rsid w:val="00C00032"/>
    <w:pPr>
      <w:spacing w:after="150"/>
      <w:ind w:right="300"/>
    </w:pPr>
    <w:rPr>
      <w:lang w:eastAsia="ar-SA"/>
    </w:rPr>
  </w:style>
  <w:style w:type="paragraph" w:customStyle="1" w:styleId="021">
    <w:name w:val="02 Раздел"/>
    <w:basedOn w:val="11"/>
    <w:rsid w:val="00C00032"/>
    <w:pPr>
      <w:spacing w:before="120" w:after="100"/>
      <w:ind w:left="510" w:hanging="510"/>
    </w:pPr>
    <w:rPr>
      <w:rFonts w:cs="Times New Roman"/>
      <w:kern w:val="1"/>
      <w:sz w:val="28"/>
      <w:szCs w:val="24"/>
      <w:lang w:eastAsia="ar-SA"/>
    </w:rPr>
  </w:style>
  <w:style w:type="paragraph" w:customStyle="1" w:styleId="Reporttext">
    <w:name w:val="Report text"/>
    <w:basedOn w:val="af4"/>
    <w:rsid w:val="00C00032"/>
    <w:pPr>
      <w:spacing w:after="0" w:line="360" w:lineRule="auto"/>
      <w:ind w:firstLine="720"/>
      <w:jc w:val="both"/>
    </w:pPr>
    <w:rPr>
      <w:sz w:val="28"/>
      <w:lang w:eastAsia="ar-SA"/>
    </w:rPr>
  </w:style>
  <w:style w:type="paragraph" w:customStyle="1" w:styleId="Iniiaiieoaenonionooiii">
    <w:name w:val="Iniiaiie oaeno n ionooiii"/>
    <w:basedOn w:val="a2"/>
    <w:rsid w:val="00C00032"/>
    <w:pPr>
      <w:widowControl w:val="0"/>
      <w:overflowPunct w:val="0"/>
      <w:autoSpaceDE w:val="0"/>
      <w:spacing w:line="480" w:lineRule="auto"/>
      <w:ind w:firstLine="720"/>
      <w:jc w:val="both"/>
      <w:textAlignment w:val="baseline"/>
    </w:pPr>
    <w:rPr>
      <w:szCs w:val="20"/>
      <w:lang w:eastAsia="ar-SA"/>
    </w:rPr>
  </w:style>
  <w:style w:type="paragraph" w:customStyle="1" w:styleId="Normal-PP">
    <w:name w:val="Normal-PP"/>
    <w:basedOn w:val="a2"/>
    <w:rsid w:val="00C00032"/>
    <w:pPr>
      <w:tabs>
        <w:tab w:val="left" w:pos="284"/>
      </w:tabs>
      <w:ind w:firstLine="284"/>
      <w:jc w:val="both"/>
    </w:pPr>
    <w:rPr>
      <w:sz w:val="21"/>
      <w:szCs w:val="20"/>
      <w:lang w:eastAsia="ar-SA"/>
    </w:rPr>
  </w:style>
  <w:style w:type="paragraph" w:customStyle="1" w:styleId="Style-seminar">
    <w:name w:val="Style-seminar"/>
    <w:basedOn w:val="a2"/>
    <w:rsid w:val="00C00032"/>
    <w:pPr>
      <w:tabs>
        <w:tab w:val="left" w:pos="284"/>
      </w:tabs>
      <w:ind w:firstLine="284"/>
      <w:jc w:val="both"/>
    </w:pPr>
    <w:rPr>
      <w:sz w:val="20"/>
      <w:szCs w:val="20"/>
      <w:lang w:eastAsia="ar-SA"/>
    </w:rPr>
  </w:style>
  <w:style w:type="paragraph" w:customStyle="1" w:styleId="xl25">
    <w:name w:val="xl25"/>
    <w:basedOn w:val="a2"/>
    <w:rsid w:val="00C00032"/>
    <w:pPr>
      <w:spacing w:before="280" w:after="280"/>
    </w:pPr>
    <w:rPr>
      <w:rFonts w:ascii="Arial" w:eastAsia="Arial Unicode MS" w:hAnsi="Arial" w:cs="Arial"/>
      <w:sz w:val="16"/>
      <w:szCs w:val="16"/>
      <w:lang w:val="en-US" w:eastAsia="ar-SA"/>
    </w:rPr>
  </w:style>
  <w:style w:type="paragraph" w:customStyle="1" w:styleId="xl26">
    <w:name w:val="xl26"/>
    <w:basedOn w:val="a2"/>
    <w:rsid w:val="00C00032"/>
    <w:pPr>
      <w:pBdr>
        <w:top w:val="single" w:sz="8" w:space="0" w:color="000000"/>
        <w:left w:val="single" w:sz="8" w:space="0" w:color="000000"/>
        <w:bottom w:val="single" w:sz="8" w:space="0" w:color="000000"/>
        <w:right w:val="single" w:sz="8" w:space="0" w:color="000000"/>
      </w:pBdr>
      <w:spacing w:before="280" w:after="280"/>
    </w:pPr>
    <w:rPr>
      <w:rFonts w:ascii="Arial Unicode MS" w:eastAsia="Arial Unicode MS" w:hAnsi="Arial Unicode MS" w:cs="Arial Unicode MS"/>
      <w:lang w:val="en-US" w:eastAsia="ar-SA"/>
    </w:rPr>
  </w:style>
  <w:style w:type="paragraph" w:customStyle="1" w:styleId="xl27">
    <w:name w:val="xl27"/>
    <w:basedOn w:val="a2"/>
    <w:rsid w:val="00C00032"/>
    <w:pPr>
      <w:spacing w:before="280" w:after="280"/>
    </w:pPr>
    <w:rPr>
      <w:rFonts w:ascii="Arial" w:eastAsia="Arial Unicode MS" w:hAnsi="Arial" w:cs="Arial"/>
      <w:lang w:val="en-US" w:eastAsia="ar-SA"/>
    </w:rPr>
  </w:style>
  <w:style w:type="paragraph" w:customStyle="1" w:styleId="xl28">
    <w:name w:val="xl28"/>
    <w:basedOn w:val="a2"/>
    <w:rsid w:val="00C00032"/>
    <w:pPr>
      <w:pBdr>
        <w:top w:val="single" w:sz="8" w:space="0" w:color="000000"/>
        <w:left w:val="single" w:sz="8" w:space="0" w:color="000000"/>
        <w:bottom w:val="single" w:sz="8" w:space="0" w:color="000000"/>
        <w:right w:val="single" w:sz="8" w:space="0" w:color="000000"/>
      </w:pBdr>
      <w:spacing w:before="280" w:after="280"/>
      <w:jc w:val="center"/>
    </w:pPr>
    <w:rPr>
      <w:rFonts w:ascii="Arial" w:eastAsia="Arial Unicode MS" w:hAnsi="Arial" w:cs="Arial"/>
      <w:lang w:val="en-US" w:eastAsia="ar-SA"/>
    </w:rPr>
  </w:style>
  <w:style w:type="paragraph" w:customStyle="1" w:styleId="xl29">
    <w:name w:val="xl29"/>
    <w:basedOn w:val="a2"/>
    <w:rsid w:val="00C00032"/>
    <w:pPr>
      <w:spacing w:before="280" w:after="280"/>
    </w:pPr>
    <w:rPr>
      <w:rFonts w:ascii="Arial" w:eastAsia="Arial Unicode MS" w:hAnsi="Arial" w:cs="Arial"/>
      <w:b/>
      <w:bCs/>
      <w:lang w:val="en-US" w:eastAsia="ar-SA"/>
    </w:rPr>
  </w:style>
  <w:style w:type="paragraph" w:customStyle="1" w:styleId="xl30">
    <w:name w:val="xl30"/>
    <w:basedOn w:val="a2"/>
    <w:rsid w:val="00C00032"/>
    <w:pPr>
      <w:pBdr>
        <w:top w:val="single" w:sz="8" w:space="0" w:color="000000"/>
        <w:left w:val="single" w:sz="8" w:space="0" w:color="000000"/>
        <w:bottom w:val="single" w:sz="8" w:space="0" w:color="000000"/>
        <w:right w:val="single" w:sz="8" w:space="0" w:color="000000"/>
      </w:pBdr>
      <w:spacing w:before="280" w:after="280"/>
    </w:pPr>
    <w:rPr>
      <w:rFonts w:ascii="Arial" w:eastAsia="Arial Unicode MS" w:hAnsi="Arial" w:cs="Arial"/>
      <w:sz w:val="16"/>
      <w:szCs w:val="16"/>
      <w:lang w:val="en-US" w:eastAsia="ar-SA"/>
    </w:rPr>
  </w:style>
  <w:style w:type="paragraph" w:customStyle="1" w:styleId="xl31">
    <w:name w:val="xl31"/>
    <w:basedOn w:val="a2"/>
    <w:rsid w:val="00C00032"/>
    <w:pPr>
      <w:pBdr>
        <w:left w:val="single" w:sz="8" w:space="0" w:color="000000"/>
        <w:right w:val="single" w:sz="8" w:space="0" w:color="000000"/>
      </w:pBdr>
      <w:spacing w:before="280" w:after="280"/>
      <w:jc w:val="center"/>
    </w:pPr>
    <w:rPr>
      <w:rFonts w:ascii="Arial" w:eastAsia="Arial Unicode MS" w:hAnsi="Arial" w:cs="Arial"/>
      <w:sz w:val="16"/>
      <w:szCs w:val="16"/>
      <w:lang w:val="en-US" w:eastAsia="ar-SA"/>
    </w:rPr>
  </w:style>
  <w:style w:type="paragraph" w:customStyle="1" w:styleId="xl32">
    <w:name w:val="xl32"/>
    <w:basedOn w:val="a2"/>
    <w:rsid w:val="00C00032"/>
    <w:pPr>
      <w:pBdr>
        <w:top w:val="single" w:sz="8" w:space="0" w:color="000000"/>
        <w:left w:val="single" w:sz="8" w:space="0" w:color="000000"/>
        <w:bottom w:val="single" w:sz="8" w:space="0" w:color="000000"/>
        <w:right w:val="single" w:sz="8" w:space="0" w:color="000000"/>
      </w:pBdr>
      <w:spacing w:before="280" w:after="280"/>
      <w:jc w:val="center"/>
    </w:pPr>
    <w:rPr>
      <w:rFonts w:ascii="Arial" w:eastAsia="Arial Unicode MS" w:hAnsi="Arial" w:cs="Arial"/>
      <w:sz w:val="16"/>
      <w:szCs w:val="16"/>
      <w:lang w:val="en-US" w:eastAsia="ar-SA"/>
    </w:rPr>
  </w:style>
  <w:style w:type="paragraph" w:customStyle="1" w:styleId="xl33">
    <w:name w:val="xl33"/>
    <w:basedOn w:val="a2"/>
    <w:rsid w:val="00C00032"/>
    <w:pPr>
      <w:spacing w:before="280" w:after="280"/>
    </w:pPr>
    <w:rPr>
      <w:rFonts w:ascii="Arial" w:eastAsia="Arial Unicode MS" w:hAnsi="Arial" w:cs="Arial"/>
      <w:sz w:val="16"/>
      <w:szCs w:val="16"/>
      <w:lang w:val="en-US" w:eastAsia="ar-SA"/>
    </w:rPr>
  </w:style>
  <w:style w:type="paragraph" w:customStyle="1" w:styleId="1100">
    <w:name w:val="Знак110"/>
    <w:basedOn w:val="a2"/>
    <w:rsid w:val="00C00032"/>
    <w:pPr>
      <w:spacing w:before="280" w:after="280"/>
    </w:pPr>
    <w:rPr>
      <w:color w:val="000000"/>
      <w:lang w:val="en-US" w:eastAsia="ar-SA"/>
    </w:rPr>
  </w:style>
  <w:style w:type="paragraph" w:customStyle="1" w:styleId="333">
    <w:name w:val="Основной текст 33"/>
    <w:basedOn w:val="a2"/>
    <w:rsid w:val="00C00032"/>
    <w:pPr>
      <w:overflowPunct w:val="0"/>
      <w:autoSpaceDE w:val="0"/>
      <w:jc w:val="both"/>
      <w:textAlignment w:val="baseline"/>
    </w:pPr>
    <w:rPr>
      <w:szCs w:val="20"/>
      <w:lang w:eastAsia="ar-SA"/>
    </w:rPr>
  </w:style>
  <w:style w:type="paragraph" w:customStyle="1" w:styleId="252">
    <w:name w:val="Заголовок 25"/>
    <w:basedOn w:val="a2"/>
    <w:rsid w:val="00C00032"/>
    <w:rPr>
      <w:rFonts w:ascii="Verdana" w:hAnsi="Verdana"/>
      <w:b/>
      <w:bCs/>
      <w:color w:val="000000"/>
      <w:sz w:val="38"/>
      <w:szCs w:val="38"/>
      <w:lang w:eastAsia="ar-SA"/>
    </w:rPr>
  </w:style>
  <w:style w:type="paragraph" w:customStyle="1" w:styleId="a0">
    <w:name w:val="нумерованный список"/>
    <w:basedOn w:val="afffff"/>
    <w:rsid w:val="00C00032"/>
    <w:pPr>
      <w:numPr>
        <w:ilvl w:val="2"/>
        <w:numId w:val="7"/>
      </w:numPr>
      <w:suppressAutoHyphens/>
      <w:outlineLvl w:val="2"/>
    </w:pPr>
  </w:style>
  <w:style w:type="paragraph" w:customStyle="1" w:styleId="artx">
    <w:name w:val="artx"/>
    <w:basedOn w:val="a2"/>
    <w:rsid w:val="00C00032"/>
    <w:rPr>
      <w:rFonts w:ascii="Arial" w:hAnsi="Arial" w:cs="Arial"/>
      <w:color w:val="000000"/>
      <w:sz w:val="18"/>
      <w:szCs w:val="18"/>
      <w:lang w:eastAsia="ar-SA"/>
    </w:rPr>
  </w:style>
  <w:style w:type="paragraph" w:customStyle="1" w:styleId="10">
    <w:name w:val="Маркированный список1"/>
    <w:basedOn w:val="a2"/>
    <w:rsid w:val="00C00032"/>
    <w:pPr>
      <w:numPr>
        <w:numId w:val="16"/>
      </w:numPr>
      <w:spacing w:after="120"/>
      <w:jc w:val="both"/>
    </w:pPr>
    <w:rPr>
      <w:lang w:eastAsia="ar-SA"/>
    </w:rPr>
  </w:style>
  <w:style w:type="paragraph" w:customStyle="1" w:styleId="affffff6">
    <w:name w:val="Основной"/>
    <w:basedOn w:val="a2"/>
    <w:rsid w:val="00C00032"/>
    <w:pPr>
      <w:ind w:firstLine="709"/>
      <w:jc w:val="both"/>
    </w:pPr>
    <w:rPr>
      <w:sz w:val="28"/>
      <w:szCs w:val="28"/>
      <w:lang w:eastAsia="ar-SA"/>
    </w:rPr>
  </w:style>
  <w:style w:type="paragraph" w:customStyle="1" w:styleId="3f2">
    <w:name w:val="Название3"/>
    <w:basedOn w:val="a2"/>
    <w:rsid w:val="00C00032"/>
    <w:pPr>
      <w:spacing w:line="480" w:lineRule="auto"/>
      <w:ind w:firstLine="720"/>
      <w:jc w:val="center"/>
    </w:pPr>
    <w:rPr>
      <w:b/>
      <w:sz w:val="26"/>
      <w:szCs w:val="20"/>
      <w:lang w:eastAsia="ar-SA"/>
    </w:rPr>
  </w:style>
  <w:style w:type="paragraph" w:customStyle="1" w:styleId="1fff3">
    <w:name w:val="Знак Знак Знак Знак1"/>
    <w:basedOn w:val="a2"/>
    <w:rsid w:val="00C00032"/>
    <w:pPr>
      <w:spacing w:before="280" w:after="280"/>
    </w:pPr>
    <w:rPr>
      <w:rFonts w:ascii="Tahoma" w:hAnsi="Tahoma"/>
      <w:sz w:val="20"/>
      <w:szCs w:val="20"/>
      <w:lang w:val="en-US" w:eastAsia="ar-SA"/>
    </w:rPr>
  </w:style>
  <w:style w:type="paragraph" w:customStyle="1" w:styleId="1fff4">
    <w:name w:val="Текст примечания1"/>
    <w:basedOn w:val="a2"/>
    <w:rsid w:val="00C00032"/>
    <w:pPr>
      <w:widowControl w:val="0"/>
      <w:autoSpaceDE w:val="0"/>
    </w:pPr>
    <w:rPr>
      <w:sz w:val="20"/>
      <w:szCs w:val="20"/>
      <w:lang w:eastAsia="ar-SA"/>
    </w:rPr>
  </w:style>
  <w:style w:type="paragraph" w:styleId="affffff7">
    <w:name w:val="annotation text"/>
    <w:basedOn w:val="a2"/>
    <w:link w:val="affffff8"/>
    <w:semiHidden/>
    <w:rsid w:val="00C00032"/>
    <w:rPr>
      <w:sz w:val="20"/>
      <w:szCs w:val="20"/>
      <w:lang w:eastAsia="ar-SA"/>
    </w:rPr>
  </w:style>
  <w:style w:type="paragraph" w:styleId="affffff9">
    <w:name w:val="annotation subject"/>
    <w:basedOn w:val="1fff4"/>
    <w:next w:val="1fff4"/>
    <w:link w:val="affffffa"/>
    <w:semiHidden/>
    <w:rsid w:val="00C00032"/>
    <w:rPr>
      <w:b/>
      <w:bCs/>
    </w:rPr>
  </w:style>
  <w:style w:type="paragraph" w:customStyle="1" w:styleId="3120">
    <w:name w:val="Стиль Заголовок 3 + 12 пт не полужирный"/>
    <w:basedOn w:val="33"/>
    <w:rsid w:val="00C00032"/>
    <w:pPr>
      <w:spacing w:before="360" w:after="240" w:line="360" w:lineRule="atLeast"/>
      <w:ind w:firstLine="720"/>
      <w:jc w:val="both"/>
    </w:pPr>
    <w:rPr>
      <w:rFonts w:ascii="Arial" w:hAnsi="Arial" w:cs="Arial"/>
      <w:b w:val="0"/>
      <w:bCs w:val="0"/>
    </w:rPr>
  </w:style>
  <w:style w:type="paragraph" w:customStyle="1" w:styleId="4121">
    <w:name w:val="Стиль Заголовок 4 + 12 пт"/>
    <w:basedOn w:val="4"/>
    <w:rsid w:val="00C00032"/>
    <w:pPr>
      <w:spacing w:after="240" w:line="360" w:lineRule="atLeast"/>
      <w:ind w:firstLine="720"/>
      <w:jc w:val="both"/>
    </w:pPr>
    <w:rPr>
      <w:b w:val="0"/>
      <w:bCs w:val="0"/>
      <w:sz w:val="24"/>
      <w:lang w:eastAsia="ar-SA"/>
    </w:rPr>
  </w:style>
  <w:style w:type="paragraph" w:customStyle="1" w:styleId="2120">
    <w:name w:val="Стиль Заголовок 2 + 12 пт"/>
    <w:basedOn w:val="22"/>
    <w:rsid w:val="00C00032"/>
    <w:pPr>
      <w:spacing w:before="360" w:after="360"/>
      <w:jc w:val="center"/>
    </w:pPr>
    <w:rPr>
      <w:i w:val="0"/>
      <w:sz w:val="24"/>
      <w:lang w:eastAsia="ar-SA"/>
    </w:rPr>
  </w:style>
  <w:style w:type="paragraph" w:customStyle="1" w:styleId="1fff5">
    <w:name w:val="Стиль Заголовок 1 + По ширине"/>
    <w:basedOn w:val="11"/>
    <w:rsid w:val="00C00032"/>
    <w:pPr>
      <w:spacing w:after="240"/>
      <w:jc w:val="both"/>
    </w:pPr>
    <w:rPr>
      <w:rFonts w:cs="Times New Roman"/>
      <w:kern w:val="1"/>
      <w:szCs w:val="20"/>
      <w:lang w:eastAsia="ar-SA"/>
    </w:rPr>
  </w:style>
  <w:style w:type="paragraph" w:customStyle="1" w:styleId="2ff6">
    <w:name w:val="Стиль Заголовок 2"/>
    <w:aliases w:val="Заголовок 2 Знак + Times New Roman 13 пт не пол..."/>
    <w:basedOn w:val="11"/>
    <w:rsid w:val="00C00032"/>
    <w:pPr>
      <w:spacing w:before="0" w:after="0" w:line="360" w:lineRule="auto"/>
      <w:ind w:firstLine="709"/>
      <w:jc w:val="both"/>
    </w:pPr>
    <w:rPr>
      <w:rFonts w:cs="Times New Roman"/>
      <w:b w:val="0"/>
      <w:bCs w:val="0"/>
      <w:kern w:val="1"/>
      <w:sz w:val="24"/>
      <w:szCs w:val="20"/>
      <w:lang w:eastAsia="ar-SA"/>
    </w:rPr>
  </w:style>
  <w:style w:type="paragraph" w:customStyle="1" w:styleId="ConsTitle">
    <w:name w:val="ConsTitle"/>
    <w:rsid w:val="00C00032"/>
    <w:pPr>
      <w:widowControl w:val="0"/>
      <w:suppressAutoHyphens/>
    </w:pPr>
    <w:rPr>
      <w:rFonts w:ascii="Arial" w:hAnsi="Arial"/>
      <w:b/>
      <w:sz w:val="16"/>
      <w:lang w:eastAsia="ar-SA"/>
    </w:rPr>
  </w:style>
  <w:style w:type="paragraph" w:customStyle="1" w:styleId="aji5m00">
    <w:name w:val="aji5m0_0"/>
    <w:basedOn w:val="a2"/>
    <w:rsid w:val="00C00032"/>
    <w:pPr>
      <w:ind w:firstLine="600"/>
      <w:jc w:val="both"/>
    </w:pPr>
    <w:rPr>
      <w:lang w:eastAsia="ar-SA"/>
    </w:rPr>
  </w:style>
  <w:style w:type="paragraph" w:customStyle="1" w:styleId="1fff6">
    <w:name w:val="Знак Знак Знак Знак Знак Знак Знак Знак Знак Знак1 Знак Знак Знак Знак Знак Знак"/>
    <w:basedOn w:val="a2"/>
    <w:rsid w:val="00C00032"/>
    <w:pPr>
      <w:spacing w:after="160" w:line="240" w:lineRule="exact"/>
    </w:pPr>
    <w:rPr>
      <w:rFonts w:ascii="Verdana" w:hAnsi="Verdana" w:cs="Verdana"/>
      <w:sz w:val="20"/>
      <w:szCs w:val="20"/>
      <w:lang w:val="en-US" w:eastAsia="ar-SA"/>
    </w:rPr>
  </w:style>
  <w:style w:type="paragraph" w:customStyle="1" w:styleId="p2">
    <w:name w:val="p2"/>
    <w:basedOn w:val="a2"/>
    <w:rsid w:val="00C00032"/>
    <w:pPr>
      <w:spacing w:before="280" w:after="280"/>
    </w:pPr>
    <w:rPr>
      <w:lang w:eastAsia="ar-SA"/>
    </w:rPr>
  </w:style>
  <w:style w:type="paragraph" w:customStyle="1" w:styleId="h1">
    <w:name w:val="h1"/>
    <w:basedOn w:val="a2"/>
    <w:rsid w:val="00C00032"/>
    <w:pPr>
      <w:spacing w:before="280" w:after="280"/>
    </w:pPr>
    <w:rPr>
      <w:lang w:eastAsia="ar-SA"/>
    </w:rPr>
  </w:style>
  <w:style w:type="paragraph" w:customStyle="1" w:styleId="z1">
    <w:name w:val="z1"/>
    <w:basedOn w:val="a2"/>
    <w:rsid w:val="00C00032"/>
    <w:pPr>
      <w:spacing w:before="280" w:after="280"/>
    </w:pPr>
    <w:rPr>
      <w:lang w:eastAsia="ar-SA"/>
    </w:rPr>
  </w:style>
  <w:style w:type="paragraph" w:customStyle="1" w:styleId="bl0">
    <w:name w:val="bl0"/>
    <w:basedOn w:val="a2"/>
    <w:rsid w:val="00C00032"/>
    <w:pPr>
      <w:spacing w:before="280" w:after="280"/>
    </w:pPr>
    <w:rPr>
      <w:lang w:eastAsia="ar-SA"/>
    </w:rPr>
  </w:style>
  <w:style w:type="paragraph" w:customStyle="1" w:styleId="1fff7">
    <w:name w:val="Обычный отступ1"/>
    <w:basedOn w:val="a2"/>
    <w:rsid w:val="00C00032"/>
    <w:pPr>
      <w:widowControl w:val="0"/>
      <w:ind w:left="720"/>
    </w:pPr>
    <w:rPr>
      <w:sz w:val="20"/>
      <w:szCs w:val="20"/>
      <w:lang w:eastAsia="ar-SA"/>
    </w:rPr>
  </w:style>
  <w:style w:type="paragraph" w:customStyle="1" w:styleId="1fff8">
    <w:name w:val="Верхний колонтитул1"/>
    <w:basedOn w:val="1ff4"/>
    <w:rsid w:val="00C00032"/>
    <w:pPr>
      <w:tabs>
        <w:tab w:val="center" w:pos="4153"/>
        <w:tab w:val="right" w:pos="8306"/>
      </w:tabs>
    </w:pPr>
  </w:style>
  <w:style w:type="paragraph" w:customStyle="1" w:styleId="1fff9">
    <w:name w:val="Нижний колонтитул1"/>
    <w:basedOn w:val="1ff4"/>
    <w:rsid w:val="00C00032"/>
    <w:pPr>
      <w:tabs>
        <w:tab w:val="center" w:pos="4153"/>
        <w:tab w:val="right" w:pos="8306"/>
      </w:tabs>
    </w:pPr>
  </w:style>
  <w:style w:type="paragraph" w:customStyle="1" w:styleId="affffffb">
    <w:name w:val="боковик"/>
    <w:basedOn w:val="a2"/>
    <w:rsid w:val="00C00032"/>
    <w:pPr>
      <w:widowControl w:val="0"/>
      <w:spacing w:before="72"/>
      <w:jc w:val="both"/>
    </w:pPr>
    <w:rPr>
      <w:rFonts w:ascii="JournalRub" w:hAnsi="JournalRub"/>
      <w:sz w:val="14"/>
      <w:szCs w:val="20"/>
      <w:lang w:eastAsia="ar-SA"/>
    </w:rPr>
  </w:style>
  <w:style w:type="paragraph" w:customStyle="1" w:styleId="3f3">
    <w:name w:val="боковик3"/>
    <w:basedOn w:val="affffffb"/>
    <w:rsid w:val="00C00032"/>
    <w:pPr>
      <w:jc w:val="center"/>
    </w:pPr>
    <w:rPr>
      <w:b/>
    </w:rPr>
  </w:style>
  <w:style w:type="paragraph" w:customStyle="1" w:styleId="affffffc">
    <w:name w:val="цифры"/>
    <w:basedOn w:val="a2"/>
    <w:rsid w:val="00C00032"/>
    <w:pPr>
      <w:widowControl w:val="0"/>
      <w:spacing w:before="72"/>
      <w:ind w:right="57"/>
      <w:jc w:val="right"/>
    </w:pPr>
    <w:rPr>
      <w:rFonts w:ascii="JournalRub" w:hAnsi="JournalRub"/>
      <w:sz w:val="18"/>
      <w:szCs w:val="20"/>
      <w:lang w:eastAsia="ar-SA"/>
    </w:rPr>
  </w:style>
  <w:style w:type="paragraph" w:customStyle="1" w:styleId="1fffa">
    <w:name w:val="боковик1"/>
    <w:basedOn w:val="affffffb"/>
    <w:rsid w:val="00C00032"/>
    <w:pPr>
      <w:ind w:left="113"/>
    </w:pPr>
  </w:style>
  <w:style w:type="paragraph" w:customStyle="1" w:styleId="affffffd">
    <w:name w:val="текст конц. сноски"/>
    <w:basedOn w:val="a2"/>
    <w:rsid w:val="00C00032"/>
    <w:pPr>
      <w:widowControl w:val="0"/>
    </w:pPr>
    <w:rPr>
      <w:sz w:val="20"/>
      <w:szCs w:val="20"/>
      <w:lang w:eastAsia="ar-SA"/>
    </w:rPr>
  </w:style>
  <w:style w:type="paragraph" w:customStyle="1" w:styleId="xl49">
    <w:name w:val="xl49"/>
    <w:basedOn w:val="a2"/>
    <w:rsid w:val="00C00032"/>
    <w:pPr>
      <w:spacing w:before="280" w:after="280"/>
      <w:textAlignment w:val="top"/>
    </w:pPr>
    <w:rPr>
      <w:rFonts w:ascii="Arial" w:hAnsi="Arial"/>
      <w:i/>
      <w:iCs/>
      <w:sz w:val="16"/>
      <w:szCs w:val="16"/>
      <w:lang w:eastAsia="ar-SA"/>
    </w:rPr>
  </w:style>
  <w:style w:type="paragraph" w:customStyle="1" w:styleId="xl50">
    <w:name w:val="xl50"/>
    <w:basedOn w:val="a2"/>
    <w:rsid w:val="00C00032"/>
    <w:pPr>
      <w:spacing w:before="280" w:after="280"/>
      <w:textAlignment w:val="top"/>
    </w:pPr>
    <w:rPr>
      <w:rFonts w:ascii="Arial" w:hAnsi="Arial"/>
      <w:i/>
      <w:iCs/>
      <w:sz w:val="16"/>
      <w:szCs w:val="16"/>
      <w:u w:val="single"/>
      <w:lang w:eastAsia="ar-SA"/>
    </w:rPr>
  </w:style>
  <w:style w:type="paragraph" w:customStyle="1" w:styleId="xl45">
    <w:name w:val="xl45"/>
    <w:basedOn w:val="a2"/>
    <w:rsid w:val="00C00032"/>
    <w:pPr>
      <w:spacing w:before="280" w:after="280"/>
    </w:pPr>
    <w:rPr>
      <w:rFonts w:ascii="Arial" w:hAnsi="Arial"/>
      <w:sz w:val="16"/>
      <w:szCs w:val="16"/>
      <w:lang w:eastAsia="ar-SA"/>
    </w:rPr>
  </w:style>
  <w:style w:type="paragraph" w:customStyle="1" w:styleId="xl36">
    <w:name w:val="xl36"/>
    <w:basedOn w:val="a2"/>
    <w:rsid w:val="00C00032"/>
    <w:pPr>
      <w:spacing w:before="280" w:after="280"/>
      <w:textAlignment w:val="top"/>
    </w:pPr>
    <w:rPr>
      <w:rFonts w:ascii="Arial" w:hAnsi="Arial"/>
      <w:sz w:val="16"/>
      <w:szCs w:val="16"/>
      <w:lang w:eastAsia="ar-SA"/>
    </w:rPr>
  </w:style>
  <w:style w:type="paragraph" w:customStyle="1" w:styleId="FR2">
    <w:name w:val="FR2"/>
    <w:rsid w:val="00C00032"/>
    <w:pPr>
      <w:widowControl w:val="0"/>
      <w:suppressAutoHyphens/>
      <w:spacing w:before="80"/>
      <w:ind w:left="200"/>
      <w:jc w:val="right"/>
    </w:pPr>
    <w:rPr>
      <w:rFonts w:ascii="Arial" w:hAnsi="Arial"/>
      <w:i/>
      <w:sz w:val="24"/>
      <w:lang w:eastAsia="ar-SA"/>
    </w:rPr>
  </w:style>
  <w:style w:type="paragraph" w:customStyle="1" w:styleId="FR3">
    <w:name w:val="FR3"/>
    <w:rsid w:val="00C00032"/>
    <w:pPr>
      <w:widowControl w:val="0"/>
      <w:suppressAutoHyphens/>
      <w:ind w:left="80"/>
      <w:jc w:val="center"/>
    </w:pPr>
    <w:rPr>
      <w:rFonts w:ascii="Arial" w:hAnsi="Arial"/>
      <w:sz w:val="12"/>
      <w:lang w:eastAsia="ar-SA"/>
    </w:rPr>
  </w:style>
  <w:style w:type="paragraph" w:customStyle="1" w:styleId="xl34">
    <w:name w:val="xl34"/>
    <w:basedOn w:val="a2"/>
    <w:rsid w:val="00C00032"/>
    <w:pPr>
      <w:spacing w:before="280" w:after="280"/>
      <w:textAlignment w:val="top"/>
    </w:pPr>
    <w:rPr>
      <w:rFonts w:ascii="Arial" w:hAnsi="Arial"/>
      <w:sz w:val="16"/>
      <w:szCs w:val="16"/>
      <w:lang w:eastAsia="ar-SA"/>
    </w:rPr>
  </w:style>
  <w:style w:type="paragraph" w:customStyle="1" w:styleId="xl37">
    <w:name w:val="xl37"/>
    <w:basedOn w:val="a2"/>
    <w:rsid w:val="00C00032"/>
    <w:pPr>
      <w:pBdr>
        <w:bottom w:val="single" w:sz="4" w:space="0" w:color="000000"/>
      </w:pBdr>
      <w:spacing w:before="280" w:after="280"/>
      <w:textAlignment w:val="top"/>
    </w:pPr>
    <w:rPr>
      <w:rFonts w:ascii="Arial" w:hAnsi="Arial"/>
      <w:sz w:val="16"/>
      <w:szCs w:val="16"/>
      <w:lang w:eastAsia="ar-SA"/>
    </w:rPr>
  </w:style>
  <w:style w:type="paragraph" w:customStyle="1" w:styleId="xl38">
    <w:name w:val="xl38"/>
    <w:basedOn w:val="a2"/>
    <w:rsid w:val="00C00032"/>
    <w:pPr>
      <w:spacing w:before="280" w:after="280"/>
      <w:textAlignment w:val="top"/>
    </w:pPr>
    <w:rPr>
      <w:rFonts w:ascii="Arial" w:hAnsi="Arial"/>
      <w:sz w:val="16"/>
      <w:szCs w:val="16"/>
      <w:lang w:eastAsia="ar-SA"/>
    </w:rPr>
  </w:style>
  <w:style w:type="paragraph" w:customStyle="1" w:styleId="xl39">
    <w:name w:val="xl39"/>
    <w:basedOn w:val="a2"/>
    <w:rsid w:val="00C00032"/>
    <w:pPr>
      <w:spacing w:before="280" w:after="280"/>
      <w:textAlignment w:val="top"/>
    </w:pPr>
    <w:rPr>
      <w:rFonts w:ascii="Arial" w:hAnsi="Arial"/>
      <w:sz w:val="16"/>
      <w:szCs w:val="16"/>
      <w:lang w:eastAsia="ar-SA"/>
    </w:rPr>
  </w:style>
  <w:style w:type="paragraph" w:customStyle="1" w:styleId="xl40">
    <w:name w:val="xl40"/>
    <w:basedOn w:val="a2"/>
    <w:rsid w:val="00C00032"/>
    <w:pPr>
      <w:spacing w:before="280" w:after="280"/>
      <w:textAlignment w:val="top"/>
    </w:pPr>
    <w:rPr>
      <w:rFonts w:ascii="Arial" w:hAnsi="Arial"/>
      <w:sz w:val="16"/>
      <w:szCs w:val="16"/>
      <w:lang w:eastAsia="ar-SA"/>
    </w:rPr>
  </w:style>
  <w:style w:type="paragraph" w:customStyle="1" w:styleId="xl42">
    <w:name w:val="xl42"/>
    <w:basedOn w:val="a2"/>
    <w:rsid w:val="00C00032"/>
    <w:pPr>
      <w:spacing w:before="280" w:after="280"/>
      <w:textAlignment w:val="top"/>
    </w:pPr>
    <w:rPr>
      <w:rFonts w:ascii="Arial" w:hAnsi="Arial"/>
      <w:sz w:val="16"/>
      <w:szCs w:val="16"/>
      <w:lang w:eastAsia="ar-SA"/>
    </w:rPr>
  </w:style>
  <w:style w:type="paragraph" w:customStyle="1" w:styleId="xl43">
    <w:name w:val="xl43"/>
    <w:basedOn w:val="a2"/>
    <w:rsid w:val="00C00032"/>
    <w:pPr>
      <w:spacing w:before="280" w:after="280"/>
    </w:pPr>
    <w:rPr>
      <w:rFonts w:ascii="Arial" w:hAnsi="Arial"/>
      <w:sz w:val="16"/>
      <w:szCs w:val="16"/>
      <w:lang w:eastAsia="ar-SA"/>
    </w:rPr>
  </w:style>
  <w:style w:type="paragraph" w:customStyle="1" w:styleId="xl44">
    <w:name w:val="xl44"/>
    <w:basedOn w:val="a2"/>
    <w:rsid w:val="00C00032"/>
    <w:pPr>
      <w:spacing w:before="280" w:after="280"/>
    </w:pPr>
    <w:rPr>
      <w:rFonts w:ascii="Arial" w:hAnsi="Arial"/>
      <w:sz w:val="16"/>
      <w:szCs w:val="16"/>
      <w:lang w:eastAsia="ar-SA"/>
    </w:rPr>
  </w:style>
  <w:style w:type="paragraph" w:customStyle="1" w:styleId="xl46">
    <w:name w:val="xl46"/>
    <w:basedOn w:val="a2"/>
    <w:rsid w:val="00C00032"/>
    <w:pPr>
      <w:spacing w:before="280" w:after="280"/>
      <w:textAlignment w:val="top"/>
    </w:pPr>
    <w:rPr>
      <w:rFonts w:ascii="Arial" w:hAnsi="Arial"/>
      <w:i/>
      <w:iCs/>
      <w:sz w:val="16"/>
      <w:szCs w:val="16"/>
      <w:lang w:eastAsia="ar-SA"/>
    </w:rPr>
  </w:style>
  <w:style w:type="paragraph" w:customStyle="1" w:styleId="xl47">
    <w:name w:val="xl47"/>
    <w:basedOn w:val="a2"/>
    <w:rsid w:val="00C00032"/>
    <w:pPr>
      <w:spacing w:before="280" w:after="280"/>
      <w:textAlignment w:val="top"/>
    </w:pPr>
    <w:rPr>
      <w:rFonts w:ascii="Arial" w:hAnsi="Arial"/>
      <w:i/>
      <w:iCs/>
      <w:sz w:val="16"/>
      <w:szCs w:val="16"/>
      <w:u w:val="single"/>
      <w:lang w:eastAsia="ar-SA"/>
    </w:rPr>
  </w:style>
  <w:style w:type="paragraph" w:customStyle="1" w:styleId="xl48">
    <w:name w:val="xl48"/>
    <w:basedOn w:val="a2"/>
    <w:rsid w:val="00C00032"/>
    <w:pPr>
      <w:spacing w:before="280" w:after="280"/>
      <w:textAlignment w:val="top"/>
    </w:pPr>
    <w:rPr>
      <w:rFonts w:ascii="Arial" w:hAnsi="Arial"/>
      <w:i/>
      <w:iCs/>
      <w:sz w:val="16"/>
      <w:szCs w:val="16"/>
      <w:lang w:eastAsia="ar-SA"/>
    </w:rPr>
  </w:style>
  <w:style w:type="paragraph" w:customStyle="1" w:styleId="xl51">
    <w:name w:val="xl51"/>
    <w:basedOn w:val="a2"/>
    <w:rsid w:val="00C00032"/>
    <w:pPr>
      <w:spacing w:before="280" w:after="280"/>
      <w:textAlignment w:val="top"/>
    </w:pPr>
    <w:rPr>
      <w:rFonts w:ascii="Arial" w:hAnsi="Arial"/>
      <w:i/>
      <w:iCs/>
      <w:sz w:val="16"/>
      <w:szCs w:val="16"/>
      <w:lang w:eastAsia="ar-SA"/>
    </w:rPr>
  </w:style>
  <w:style w:type="paragraph" w:customStyle="1" w:styleId="xl52">
    <w:name w:val="xl52"/>
    <w:basedOn w:val="a2"/>
    <w:rsid w:val="00C00032"/>
    <w:pPr>
      <w:spacing w:before="280" w:after="280"/>
      <w:textAlignment w:val="top"/>
    </w:pPr>
    <w:rPr>
      <w:rFonts w:ascii="Arial" w:hAnsi="Arial"/>
      <w:i/>
      <w:iCs/>
      <w:sz w:val="16"/>
      <w:szCs w:val="16"/>
      <w:u w:val="single"/>
      <w:lang w:eastAsia="ar-SA"/>
    </w:rPr>
  </w:style>
  <w:style w:type="paragraph" w:customStyle="1" w:styleId="xl53">
    <w:name w:val="xl53"/>
    <w:basedOn w:val="a2"/>
    <w:rsid w:val="00C00032"/>
    <w:pPr>
      <w:pBdr>
        <w:bottom w:val="single" w:sz="4" w:space="0" w:color="000000"/>
      </w:pBdr>
      <w:spacing w:before="280" w:after="280"/>
      <w:jc w:val="center"/>
      <w:textAlignment w:val="center"/>
    </w:pPr>
    <w:rPr>
      <w:rFonts w:ascii="Arial" w:hAnsi="Arial"/>
      <w:b/>
      <w:bCs/>
      <w:sz w:val="16"/>
      <w:szCs w:val="16"/>
      <w:lang w:eastAsia="ar-SA"/>
    </w:rPr>
  </w:style>
  <w:style w:type="paragraph" w:customStyle="1" w:styleId="xl54">
    <w:name w:val="xl54"/>
    <w:basedOn w:val="a2"/>
    <w:rsid w:val="00C00032"/>
    <w:pPr>
      <w:pBdr>
        <w:bottom w:val="single" w:sz="4" w:space="0" w:color="000000"/>
      </w:pBdr>
      <w:spacing w:before="280" w:after="280"/>
      <w:textAlignment w:val="top"/>
    </w:pPr>
    <w:rPr>
      <w:rFonts w:ascii="Arial" w:hAnsi="Arial"/>
      <w:i/>
      <w:iCs/>
      <w:sz w:val="16"/>
      <w:szCs w:val="16"/>
      <w:lang w:eastAsia="ar-SA"/>
    </w:rPr>
  </w:style>
  <w:style w:type="paragraph" w:customStyle="1" w:styleId="xl55">
    <w:name w:val="xl55"/>
    <w:basedOn w:val="a2"/>
    <w:rsid w:val="00C00032"/>
    <w:pPr>
      <w:pBdr>
        <w:bottom w:val="single" w:sz="4" w:space="0" w:color="000000"/>
      </w:pBdr>
      <w:spacing w:before="280" w:after="280"/>
      <w:textAlignment w:val="top"/>
    </w:pPr>
    <w:rPr>
      <w:rFonts w:ascii="Arial" w:hAnsi="Arial"/>
      <w:sz w:val="16"/>
      <w:szCs w:val="16"/>
      <w:lang w:eastAsia="ar-SA"/>
    </w:rPr>
  </w:style>
  <w:style w:type="paragraph" w:customStyle="1" w:styleId="xl56">
    <w:name w:val="xl56"/>
    <w:basedOn w:val="a2"/>
    <w:rsid w:val="00C00032"/>
    <w:pPr>
      <w:pBdr>
        <w:left w:val="single" w:sz="4" w:space="0" w:color="000000"/>
        <w:bottom w:val="single" w:sz="4" w:space="0" w:color="000000"/>
      </w:pBdr>
      <w:spacing w:before="280" w:after="280"/>
      <w:jc w:val="center"/>
      <w:textAlignment w:val="center"/>
    </w:pPr>
    <w:rPr>
      <w:rFonts w:ascii="Arial" w:hAnsi="Arial"/>
      <w:b/>
      <w:bCs/>
      <w:sz w:val="16"/>
      <w:szCs w:val="16"/>
      <w:lang w:eastAsia="ar-SA"/>
    </w:rPr>
  </w:style>
  <w:style w:type="paragraph" w:customStyle="1" w:styleId="xl57">
    <w:name w:val="xl57"/>
    <w:basedOn w:val="a2"/>
    <w:rsid w:val="00C00032"/>
    <w:pPr>
      <w:pBdr>
        <w:top w:val="single" w:sz="4" w:space="0" w:color="000000"/>
      </w:pBdr>
      <w:spacing w:before="280" w:after="280"/>
      <w:jc w:val="center"/>
      <w:textAlignment w:val="center"/>
    </w:pPr>
    <w:rPr>
      <w:rFonts w:ascii="Arial" w:hAnsi="Arial"/>
      <w:b/>
      <w:bCs/>
      <w:sz w:val="16"/>
      <w:szCs w:val="16"/>
      <w:lang w:eastAsia="ar-SA"/>
    </w:rPr>
  </w:style>
  <w:style w:type="paragraph" w:customStyle="1" w:styleId="xl58">
    <w:name w:val="xl58"/>
    <w:basedOn w:val="a2"/>
    <w:rsid w:val="00C00032"/>
    <w:pPr>
      <w:pBdr>
        <w:bottom w:val="single" w:sz="4" w:space="0" w:color="000000"/>
      </w:pBdr>
      <w:spacing w:before="280" w:after="280"/>
      <w:jc w:val="center"/>
      <w:textAlignment w:val="center"/>
    </w:pPr>
    <w:rPr>
      <w:rFonts w:ascii="Arial" w:hAnsi="Arial"/>
      <w:b/>
      <w:bCs/>
      <w:sz w:val="16"/>
      <w:szCs w:val="16"/>
      <w:lang w:eastAsia="ar-SA"/>
    </w:rPr>
  </w:style>
  <w:style w:type="paragraph" w:customStyle="1" w:styleId="xl59">
    <w:name w:val="xl59"/>
    <w:basedOn w:val="a2"/>
    <w:rsid w:val="00C00032"/>
    <w:pPr>
      <w:pBdr>
        <w:top w:val="single" w:sz="4" w:space="0" w:color="000000"/>
        <w:right w:val="single" w:sz="4" w:space="0" w:color="000000"/>
      </w:pBdr>
      <w:spacing w:before="280" w:after="280"/>
      <w:jc w:val="center"/>
      <w:textAlignment w:val="center"/>
    </w:pPr>
    <w:rPr>
      <w:rFonts w:ascii="Arial" w:hAnsi="Arial"/>
      <w:b/>
      <w:bCs/>
      <w:sz w:val="16"/>
      <w:szCs w:val="16"/>
      <w:lang w:eastAsia="ar-SA"/>
    </w:rPr>
  </w:style>
  <w:style w:type="paragraph" w:customStyle="1" w:styleId="xl60">
    <w:name w:val="xl60"/>
    <w:basedOn w:val="a2"/>
    <w:rsid w:val="00C00032"/>
    <w:pPr>
      <w:pBdr>
        <w:bottom w:val="single" w:sz="4" w:space="0" w:color="000000"/>
        <w:right w:val="single" w:sz="4" w:space="0" w:color="000000"/>
      </w:pBdr>
      <w:spacing w:before="280" w:after="280"/>
      <w:jc w:val="center"/>
      <w:textAlignment w:val="center"/>
    </w:pPr>
    <w:rPr>
      <w:rFonts w:ascii="Arial" w:hAnsi="Arial"/>
      <w:b/>
      <w:bCs/>
      <w:sz w:val="16"/>
      <w:szCs w:val="16"/>
      <w:lang w:eastAsia="ar-SA"/>
    </w:rPr>
  </w:style>
  <w:style w:type="paragraph" w:customStyle="1" w:styleId="xl61">
    <w:name w:val="xl61"/>
    <w:basedOn w:val="a2"/>
    <w:rsid w:val="00C00032"/>
    <w:pPr>
      <w:pBdr>
        <w:top w:val="single" w:sz="4" w:space="0" w:color="000000"/>
        <w:bottom w:val="single" w:sz="4" w:space="0" w:color="000000"/>
      </w:pBdr>
      <w:spacing w:before="280" w:after="280"/>
      <w:jc w:val="center"/>
      <w:textAlignment w:val="center"/>
    </w:pPr>
    <w:rPr>
      <w:rFonts w:ascii="Arial" w:hAnsi="Arial"/>
      <w:b/>
      <w:bCs/>
      <w:sz w:val="16"/>
      <w:szCs w:val="16"/>
      <w:lang w:eastAsia="ar-SA"/>
    </w:rPr>
  </w:style>
  <w:style w:type="paragraph" w:customStyle="1" w:styleId="xl62">
    <w:name w:val="xl62"/>
    <w:basedOn w:val="a2"/>
    <w:rsid w:val="00C00032"/>
    <w:pPr>
      <w:pBdr>
        <w:top w:val="single" w:sz="4" w:space="0" w:color="000000"/>
        <w:left w:val="single" w:sz="4" w:space="0" w:color="000000"/>
      </w:pBdr>
      <w:spacing w:before="280" w:after="280"/>
      <w:jc w:val="center"/>
      <w:textAlignment w:val="center"/>
    </w:pPr>
    <w:rPr>
      <w:rFonts w:ascii="Arial" w:hAnsi="Arial"/>
      <w:b/>
      <w:bCs/>
      <w:sz w:val="16"/>
      <w:szCs w:val="16"/>
      <w:lang w:eastAsia="ar-SA"/>
    </w:rPr>
  </w:style>
  <w:style w:type="paragraph" w:customStyle="1" w:styleId="Tablehead">
    <w:name w:val="Table head"/>
    <w:rsid w:val="00C00032"/>
    <w:pPr>
      <w:suppressAutoHyphens/>
      <w:spacing w:before="60" w:after="40" w:line="120" w:lineRule="exact"/>
      <w:jc w:val="center"/>
    </w:pPr>
    <w:rPr>
      <w:rFonts w:ascii="Arial" w:hAnsi="Arial"/>
      <w:sz w:val="12"/>
      <w:lang w:eastAsia="ar-SA"/>
    </w:rPr>
  </w:style>
  <w:style w:type="paragraph" w:customStyle="1" w:styleId="xl24">
    <w:name w:val="xl24"/>
    <w:basedOn w:val="a2"/>
    <w:rsid w:val="00C00032"/>
    <w:pPr>
      <w:pBdr>
        <w:left w:val="single" w:sz="4" w:space="0" w:color="000000"/>
      </w:pBdr>
      <w:spacing w:before="100" w:after="100"/>
      <w:jc w:val="right"/>
    </w:pPr>
    <w:rPr>
      <w:rFonts w:ascii="Arial" w:eastAsia="Arial Unicode MS" w:hAnsi="Arial"/>
      <w:sz w:val="14"/>
      <w:szCs w:val="20"/>
      <w:lang w:eastAsia="ar-SA"/>
    </w:rPr>
  </w:style>
  <w:style w:type="paragraph" w:customStyle="1" w:styleId="Cells">
    <w:name w:val="Cells"/>
    <w:basedOn w:val="a2"/>
    <w:rsid w:val="00C00032"/>
    <w:rPr>
      <w:rFonts w:ascii="Arial" w:hAnsi="Arial"/>
      <w:sz w:val="16"/>
      <w:szCs w:val="20"/>
      <w:lang w:val="en-US" w:eastAsia="ar-SA"/>
    </w:rPr>
  </w:style>
  <w:style w:type="paragraph" w:styleId="1fffb">
    <w:name w:val="index 1"/>
    <w:basedOn w:val="a2"/>
    <w:next w:val="a2"/>
    <w:autoRedefine/>
    <w:semiHidden/>
    <w:rsid w:val="00C00032"/>
    <w:rPr>
      <w:rFonts w:ascii="Arial" w:hAnsi="Arial"/>
      <w:sz w:val="14"/>
      <w:szCs w:val="20"/>
      <w:lang w:eastAsia="ar-SA"/>
    </w:rPr>
  </w:style>
  <w:style w:type="paragraph" w:customStyle="1" w:styleId="xl63">
    <w:name w:val="xl63"/>
    <w:basedOn w:val="a2"/>
    <w:rsid w:val="00C00032"/>
    <w:pPr>
      <w:pBdr>
        <w:top w:val="double" w:sz="2" w:space="0" w:color="000000"/>
        <w:left w:val="single" w:sz="4" w:space="0" w:color="000000"/>
        <w:bottom w:val="single" w:sz="4" w:space="0" w:color="000000"/>
        <w:right w:val="single" w:sz="4" w:space="0" w:color="000000"/>
      </w:pBdr>
      <w:spacing w:before="280" w:after="280"/>
      <w:jc w:val="center"/>
      <w:textAlignment w:val="center"/>
    </w:pPr>
    <w:rPr>
      <w:rFonts w:ascii="Arial CYR" w:eastAsia="Arial Unicode MS" w:hAnsi="Arial CYR" w:cs="Arial CYR"/>
      <w:i/>
      <w:iCs/>
      <w:sz w:val="16"/>
      <w:szCs w:val="16"/>
      <w:lang w:eastAsia="ar-SA"/>
    </w:rPr>
  </w:style>
  <w:style w:type="paragraph" w:customStyle="1" w:styleId="xl64">
    <w:name w:val="xl64"/>
    <w:basedOn w:val="a2"/>
    <w:rsid w:val="00C00032"/>
    <w:pPr>
      <w:pBdr>
        <w:top w:val="double" w:sz="2" w:space="0" w:color="000000"/>
        <w:left w:val="single" w:sz="4" w:space="0" w:color="000000"/>
        <w:bottom w:val="single" w:sz="4" w:space="0" w:color="000000"/>
        <w:right w:val="double" w:sz="2" w:space="0" w:color="000000"/>
      </w:pBdr>
      <w:spacing w:before="280" w:after="280"/>
      <w:jc w:val="center"/>
      <w:textAlignment w:val="center"/>
    </w:pPr>
    <w:rPr>
      <w:rFonts w:ascii="Arial CYR" w:eastAsia="Arial Unicode MS" w:hAnsi="Arial CYR" w:cs="Arial CYR"/>
      <w:i/>
      <w:iCs/>
      <w:sz w:val="16"/>
      <w:szCs w:val="16"/>
      <w:lang w:eastAsia="ar-SA"/>
    </w:rPr>
  </w:style>
  <w:style w:type="paragraph" w:customStyle="1" w:styleId="affffffe">
    <w:name w:val="Знак Знак Знак"/>
    <w:basedOn w:val="a2"/>
    <w:rsid w:val="00C00032"/>
    <w:pPr>
      <w:spacing w:after="160" w:line="240" w:lineRule="exact"/>
    </w:pPr>
    <w:rPr>
      <w:rFonts w:ascii="Verdana" w:hAnsi="Verdana"/>
      <w:sz w:val="20"/>
      <w:szCs w:val="20"/>
      <w:lang w:val="en-US" w:eastAsia="ar-SA"/>
    </w:rPr>
  </w:style>
  <w:style w:type="paragraph" w:customStyle="1" w:styleId="228">
    <w:name w:val="Стиль 22 пт полужирный По центру"/>
    <w:basedOn w:val="a2"/>
    <w:rsid w:val="00C00032"/>
    <w:pPr>
      <w:jc w:val="center"/>
    </w:pPr>
    <w:rPr>
      <w:rFonts w:ascii="Verdana" w:hAnsi="Verdana"/>
      <w:b/>
      <w:bCs/>
      <w:sz w:val="40"/>
      <w:szCs w:val="20"/>
      <w:lang w:eastAsia="ar-SA"/>
    </w:rPr>
  </w:style>
  <w:style w:type="paragraph" w:styleId="z-">
    <w:name w:val="HTML Top of Form"/>
    <w:basedOn w:val="a2"/>
    <w:next w:val="a2"/>
    <w:link w:val="z-0"/>
    <w:hidden/>
    <w:rsid w:val="00C00032"/>
    <w:pPr>
      <w:pBdr>
        <w:bottom w:val="single" w:sz="4" w:space="1" w:color="000000"/>
      </w:pBdr>
      <w:jc w:val="center"/>
    </w:pPr>
    <w:rPr>
      <w:rFonts w:ascii="Arial" w:hAnsi="Arial"/>
      <w:vanish/>
      <w:sz w:val="16"/>
      <w:szCs w:val="16"/>
      <w:lang w:eastAsia="ar-SA"/>
    </w:rPr>
  </w:style>
  <w:style w:type="paragraph" w:styleId="z-2">
    <w:name w:val="HTML Bottom of Form"/>
    <w:basedOn w:val="a2"/>
    <w:next w:val="a2"/>
    <w:link w:val="z-3"/>
    <w:hidden/>
    <w:rsid w:val="00C00032"/>
    <w:pPr>
      <w:pBdr>
        <w:top w:val="single" w:sz="4" w:space="1" w:color="000000"/>
      </w:pBdr>
      <w:jc w:val="center"/>
    </w:pPr>
    <w:rPr>
      <w:rFonts w:ascii="Arial" w:hAnsi="Arial"/>
      <w:vanish/>
      <w:sz w:val="16"/>
      <w:szCs w:val="16"/>
      <w:lang w:eastAsia="ar-SA"/>
    </w:rPr>
  </w:style>
  <w:style w:type="paragraph" w:customStyle="1" w:styleId="afffffff">
    <w:name w:val="Источник"/>
    <w:basedOn w:val="a2"/>
    <w:rsid w:val="00C00032"/>
    <w:pPr>
      <w:keepLines/>
      <w:tabs>
        <w:tab w:val="left" w:pos="567"/>
      </w:tabs>
    </w:pPr>
    <w:rPr>
      <w:sz w:val="22"/>
      <w:szCs w:val="22"/>
      <w:lang w:eastAsia="ar-SA"/>
    </w:rPr>
  </w:style>
  <w:style w:type="paragraph" w:customStyle="1" w:styleId="Title">
    <w:name w:val="Title схема"/>
    <w:basedOn w:val="a2"/>
    <w:rsid w:val="00C00032"/>
    <w:pPr>
      <w:keepNext/>
      <w:keepLines/>
      <w:tabs>
        <w:tab w:val="left" w:pos="567"/>
      </w:tabs>
      <w:spacing w:before="120" w:after="120"/>
      <w:jc w:val="center"/>
    </w:pPr>
    <w:rPr>
      <w:i/>
      <w:iCs/>
      <w:lang w:eastAsia="ar-SA"/>
    </w:rPr>
  </w:style>
  <w:style w:type="paragraph" w:customStyle="1" w:styleId="afffffff0">
    <w:name w:val="диаграмма"/>
    <w:basedOn w:val="a2"/>
    <w:rsid w:val="00C00032"/>
    <w:pPr>
      <w:tabs>
        <w:tab w:val="left" w:pos="567"/>
      </w:tabs>
      <w:jc w:val="center"/>
    </w:pPr>
    <w:rPr>
      <w:i/>
      <w:iCs/>
      <w:lang w:eastAsia="ar-SA"/>
    </w:rPr>
  </w:style>
  <w:style w:type="paragraph" w:customStyle="1" w:styleId="Iauiue0">
    <w:name w:val="Iau?iue"/>
    <w:rsid w:val="00C00032"/>
    <w:pPr>
      <w:suppressAutoHyphens/>
    </w:pPr>
    <w:rPr>
      <w:lang w:eastAsia="ar-SA"/>
    </w:rPr>
  </w:style>
  <w:style w:type="paragraph" w:customStyle="1" w:styleId="Title0">
    <w:name w:val="Title таблица"/>
    <w:basedOn w:val="a2"/>
    <w:rsid w:val="00C00032"/>
    <w:pPr>
      <w:keepNext/>
      <w:keepLines/>
      <w:tabs>
        <w:tab w:val="left" w:pos="567"/>
      </w:tabs>
      <w:spacing w:before="120" w:after="120"/>
      <w:jc w:val="center"/>
    </w:pPr>
    <w:rPr>
      <w:i/>
      <w:iCs/>
      <w:lang w:eastAsia="ar-SA"/>
    </w:rPr>
  </w:style>
  <w:style w:type="paragraph" w:customStyle="1" w:styleId="612">
    <w:name w:val="Указатель 61"/>
    <w:basedOn w:val="a2"/>
    <w:next w:val="a2"/>
    <w:rsid w:val="00C00032"/>
    <w:pPr>
      <w:widowControl w:val="0"/>
      <w:spacing w:before="60" w:line="180" w:lineRule="exact"/>
      <w:ind w:left="397"/>
    </w:pPr>
    <w:rPr>
      <w:rFonts w:ascii="Arial" w:hAnsi="Arial"/>
      <w:sz w:val="14"/>
      <w:szCs w:val="20"/>
      <w:lang w:eastAsia="ar-SA"/>
    </w:rPr>
  </w:style>
  <w:style w:type="paragraph" w:customStyle="1" w:styleId="2ff7">
    <w:name w:val="Обычный (веб)2"/>
    <w:basedOn w:val="a2"/>
    <w:rsid w:val="00C00032"/>
    <w:pPr>
      <w:spacing w:before="75" w:after="280"/>
    </w:pPr>
    <w:rPr>
      <w:lang w:eastAsia="ar-SA"/>
    </w:rPr>
  </w:style>
  <w:style w:type="paragraph" w:customStyle="1" w:styleId="western">
    <w:name w:val="western"/>
    <w:basedOn w:val="a2"/>
    <w:rsid w:val="00C00032"/>
    <w:pPr>
      <w:spacing w:before="280" w:after="280"/>
    </w:pPr>
    <w:rPr>
      <w:lang w:eastAsia="ar-SA"/>
    </w:rPr>
  </w:style>
  <w:style w:type="paragraph" w:customStyle="1" w:styleId="21b">
    <w:name w:val="Заголовок 21"/>
    <w:basedOn w:val="a2"/>
    <w:rsid w:val="00C00032"/>
    <w:pPr>
      <w:spacing w:before="280" w:after="280"/>
      <w:jc w:val="center"/>
    </w:pPr>
    <w:rPr>
      <w:b/>
      <w:bCs/>
      <w:sz w:val="18"/>
      <w:szCs w:val="18"/>
      <w:lang w:eastAsia="ar-SA"/>
    </w:rPr>
  </w:style>
  <w:style w:type="paragraph" w:customStyle="1" w:styleId="spisok">
    <w:name w:val="spisok"/>
    <w:basedOn w:val="a2"/>
    <w:rsid w:val="00C00032"/>
    <w:pPr>
      <w:spacing w:before="280" w:after="280" w:line="228" w:lineRule="auto"/>
    </w:pPr>
    <w:rPr>
      <w:rFonts w:ascii="Verdana" w:hAnsi="Verdana"/>
      <w:color w:val="990066"/>
      <w:sz w:val="15"/>
      <w:szCs w:val="15"/>
      <w:lang w:eastAsia="ar-SA"/>
    </w:rPr>
  </w:style>
  <w:style w:type="paragraph" w:customStyle="1" w:styleId="h6">
    <w:name w:val="h6"/>
    <w:basedOn w:val="a2"/>
    <w:rsid w:val="00C00032"/>
    <w:pPr>
      <w:spacing w:before="280" w:after="280"/>
    </w:pPr>
    <w:rPr>
      <w:color w:val="000000"/>
      <w:lang w:eastAsia="ar-SA"/>
    </w:rPr>
  </w:style>
  <w:style w:type="paragraph" w:customStyle="1" w:styleId="text0">
    <w:name w:val="text"/>
    <w:basedOn w:val="a2"/>
    <w:rsid w:val="00C00032"/>
    <w:pPr>
      <w:spacing w:before="280" w:after="280"/>
    </w:pPr>
    <w:rPr>
      <w:rFonts w:ascii="Verdana" w:hAnsi="Verdana"/>
      <w:color w:val="000066"/>
      <w:sz w:val="18"/>
      <w:szCs w:val="18"/>
      <w:lang w:eastAsia="ar-SA"/>
    </w:rPr>
  </w:style>
  <w:style w:type="paragraph" w:customStyle="1" w:styleId="afffffff1">
    <w:name w:val="текст сноски Знак Знак Знак"/>
    <w:basedOn w:val="1fff4"/>
    <w:rsid w:val="00C00032"/>
    <w:pPr>
      <w:widowControl/>
      <w:autoSpaceDE/>
      <w:spacing w:after="120"/>
    </w:pPr>
    <w:rPr>
      <w:rFonts w:ascii="Verdana" w:hAnsi="Verdana"/>
      <w:i/>
      <w:sz w:val="24"/>
      <w:szCs w:val="24"/>
      <w:lang w:val="en-US"/>
    </w:rPr>
  </w:style>
  <w:style w:type="paragraph" w:customStyle="1" w:styleId="FR5">
    <w:name w:val="FR5"/>
    <w:rsid w:val="00C00032"/>
    <w:pPr>
      <w:widowControl w:val="0"/>
      <w:suppressAutoHyphens/>
      <w:autoSpaceDE w:val="0"/>
    </w:pPr>
    <w:rPr>
      <w:rFonts w:ascii="Arial" w:hAnsi="Arial" w:cs="Arial"/>
      <w:sz w:val="12"/>
      <w:szCs w:val="12"/>
      <w:lang w:eastAsia="ar-SA"/>
    </w:rPr>
  </w:style>
  <w:style w:type="paragraph" w:customStyle="1" w:styleId="DefinitionList">
    <w:name w:val="Definition List"/>
    <w:basedOn w:val="a2"/>
    <w:next w:val="a2"/>
    <w:rsid w:val="00C00032"/>
    <w:pPr>
      <w:snapToGrid w:val="0"/>
      <w:ind w:left="360"/>
    </w:pPr>
    <w:rPr>
      <w:szCs w:val="20"/>
      <w:lang w:eastAsia="ar-SA"/>
    </w:rPr>
  </w:style>
  <w:style w:type="paragraph" w:customStyle="1" w:styleId="2000">
    <w:name w:val="Стиль Заголовок 2 + Перед:  0 пт После:  0 пт"/>
    <w:basedOn w:val="22"/>
    <w:rsid w:val="00C00032"/>
    <w:pPr>
      <w:spacing w:after="0"/>
    </w:pPr>
    <w:rPr>
      <w:rFonts w:cs="Times New Roman"/>
      <w:szCs w:val="20"/>
      <w:lang w:eastAsia="ar-SA"/>
    </w:rPr>
  </w:style>
  <w:style w:type="paragraph" w:customStyle="1" w:styleId="fn1">
    <w:name w:val="fn1"/>
    <w:basedOn w:val="a2"/>
    <w:rsid w:val="00C00032"/>
    <w:pPr>
      <w:spacing w:before="150" w:line="336" w:lineRule="atLeast"/>
    </w:pPr>
    <w:rPr>
      <w:rFonts w:ascii="Bookman Old Style" w:hAnsi="Bookman Old Style"/>
      <w:color w:val="666666"/>
      <w:sz w:val="22"/>
      <w:szCs w:val="22"/>
      <w:lang w:eastAsia="ar-SA"/>
    </w:rPr>
  </w:style>
  <w:style w:type="paragraph" w:customStyle="1" w:styleId="5a">
    <w:name w:val="Знак5 Знак Знак Знак Знак Знак Знак"/>
    <w:basedOn w:val="a2"/>
    <w:rsid w:val="00C00032"/>
    <w:pPr>
      <w:spacing w:after="160" w:line="240" w:lineRule="exact"/>
    </w:pPr>
    <w:rPr>
      <w:rFonts w:ascii="Verdana" w:hAnsi="Verdana"/>
      <w:sz w:val="20"/>
      <w:szCs w:val="20"/>
      <w:lang w:val="en-US" w:eastAsia="ar-SA"/>
    </w:rPr>
  </w:style>
  <w:style w:type="paragraph" w:customStyle="1" w:styleId="afffffff2">
    <w:name w:val="Знак Знак Знак Знак Знак Знак Знак Знак Знак Знак Знак Знак Знак Знак Знак Знак Знак Знак"/>
    <w:basedOn w:val="a2"/>
    <w:rsid w:val="00C00032"/>
    <w:pPr>
      <w:widowControl w:val="0"/>
      <w:spacing w:after="160" w:line="240" w:lineRule="exact"/>
      <w:jc w:val="right"/>
    </w:pPr>
    <w:rPr>
      <w:sz w:val="20"/>
      <w:szCs w:val="20"/>
      <w:lang w:val="en-GB" w:eastAsia="ar-SA"/>
    </w:rPr>
  </w:style>
  <w:style w:type="paragraph" w:customStyle="1" w:styleId="afffffff3">
    <w:name w:val="Известия ТИНРО"/>
    <w:basedOn w:val="a2"/>
    <w:rsid w:val="00C00032"/>
    <w:pPr>
      <w:ind w:left="720" w:right="-96" w:firstLine="709"/>
      <w:jc w:val="both"/>
    </w:pPr>
    <w:rPr>
      <w:rFonts w:ascii="Arial" w:hAnsi="Arial" w:cs="Arial"/>
      <w:lang w:eastAsia="ar-SA"/>
    </w:rPr>
  </w:style>
  <w:style w:type="paragraph" w:customStyle="1" w:styleId="182">
    <w:name w:val="Обычный + 18 пт"/>
    <w:aliases w:val="Черный"/>
    <w:basedOn w:val="a2"/>
    <w:rsid w:val="00C00032"/>
    <w:pPr>
      <w:widowControl w:val="0"/>
      <w:shd w:val="clear" w:color="auto" w:fill="FFFFFF"/>
      <w:autoSpaceDE w:val="0"/>
      <w:spacing w:line="312" w:lineRule="exact"/>
      <w:ind w:firstLine="709"/>
      <w:jc w:val="both"/>
    </w:pPr>
    <w:rPr>
      <w:iCs/>
      <w:color w:val="000000"/>
      <w:sz w:val="36"/>
      <w:szCs w:val="36"/>
      <w:lang w:eastAsia="ar-SA"/>
    </w:rPr>
  </w:style>
  <w:style w:type="paragraph" w:customStyle="1" w:styleId="ArialNarrow12801920">
    <w:name w:val="Стиль Arial Narrow 12 пт Серый 80% Слева:  192 см Междустр.инт..."/>
    <w:basedOn w:val="a2"/>
    <w:rsid w:val="00C00032"/>
    <w:pPr>
      <w:spacing w:before="120" w:line="288" w:lineRule="auto"/>
      <w:ind w:left="1089"/>
      <w:jc w:val="both"/>
    </w:pPr>
    <w:rPr>
      <w:rFonts w:ascii="Arial Narrow" w:hAnsi="Arial Narrow"/>
      <w:color w:val="000000"/>
      <w:szCs w:val="20"/>
      <w:lang w:eastAsia="ar-SA"/>
    </w:rPr>
  </w:style>
  <w:style w:type="paragraph" w:customStyle="1" w:styleId="Normal10-022">
    <w:name w:val="Стиль Normal + 10 пт полужирный По центру Слева:  -02 см Справ...2"/>
    <w:basedOn w:val="a2"/>
    <w:rsid w:val="00C00032"/>
    <w:pPr>
      <w:snapToGrid w:val="0"/>
      <w:ind w:left="-113" w:right="-113"/>
      <w:jc w:val="center"/>
    </w:pPr>
    <w:rPr>
      <w:b/>
      <w:bCs/>
      <w:sz w:val="20"/>
      <w:szCs w:val="20"/>
      <w:lang w:eastAsia="ar-SA"/>
    </w:rPr>
  </w:style>
  <w:style w:type="paragraph" w:customStyle="1" w:styleId="rvps76550">
    <w:name w:val="rvps76550"/>
    <w:basedOn w:val="a2"/>
    <w:rsid w:val="00C00032"/>
    <w:pPr>
      <w:spacing w:before="150"/>
      <w:jc w:val="both"/>
    </w:pPr>
    <w:rPr>
      <w:lang w:eastAsia="ar-SA"/>
    </w:rPr>
  </w:style>
  <w:style w:type="paragraph" w:customStyle="1" w:styleId="afffffff4">
    <w:name w:val="Знак Знак Знак Знак Знак Знак Знак Знак Знак Знак Знак Знак Знак Знак Знак Знак Знак Знак Знак Знак Знак Знак Знак Знак Знак"/>
    <w:basedOn w:val="a2"/>
    <w:rsid w:val="00C00032"/>
    <w:pPr>
      <w:spacing w:after="160" w:line="240" w:lineRule="exact"/>
    </w:pPr>
    <w:rPr>
      <w:rFonts w:ascii="Verdana" w:hAnsi="Verdana"/>
      <w:lang w:val="en-US" w:eastAsia="ar-SA"/>
    </w:rPr>
  </w:style>
  <w:style w:type="paragraph" w:customStyle="1" w:styleId="afffffff5">
    <w:name w:val="Таблица"/>
    <w:basedOn w:val="a2"/>
    <w:rsid w:val="00C00032"/>
    <w:pPr>
      <w:jc w:val="center"/>
    </w:pPr>
    <w:rPr>
      <w:b/>
      <w:sz w:val="28"/>
      <w:szCs w:val="28"/>
      <w:lang w:eastAsia="ar-SA"/>
    </w:rPr>
  </w:style>
  <w:style w:type="paragraph" w:customStyle="1" w:styleId="afffffff6">
    <w:name w:val="Наименование отчета"/>
    <w:basedOn w:val="a2"/>
    <w:next w:val="a2"/>
    <w:rsid w:val="00C00032"/>
    <w:pPr>
      <w:jc w:val="center"/>
    </w:pPr>
    <w:rPr>
      <w:caps/>
      <w:sz w:val="28"/>
      <w:szCs w:val="28"/>
      <w:lang w:eastAsia="ar-SA"/>
    </w:rPr>
  </w:style>
  <w:style w:type="paragraph" w:customStyle="1" w:styleId="afffffff7">
    <w:name w:val="Титульный лист"/>
    <w:basedOn w:val="a2"/>
    <w:next w:val="a2"/>
    <w:rsid w:val="00C00032"/>
    <w:pPr>
      <w:jc w:val="center"/>
    </w:pPr>
    <w:rPr>
      <w:bCs/>
      <w:sz w:val="28"/>
      <w:szCs w:val="28"/>
      <w:lang w:eastAsia="ar-SA"/>
    </w:rPr>
  </w:style>
  <w:style w:type="paragraph" w:customStyle="1" w:styleId="PargrafodaLista">
    <w:name w:val="Parágrafo da Lista"/>
    <w:basedOn w:val="a2"/>
    <w:rsid w:val="00C00032"/>
    <w:pPr>
      <w:spacing w:after="200" w:line="276" w:lineRule="auto"/>
      <w:ind w:left="720"/>
    </w:pPr>
    <w:rPr>
      <w:rFonts w:ascii="Arial" w:hAnsi="Arial"/>
      <w:sz w:val="22"/>
      <w:szCs w:val="22"/>
      <w:lang w:val="es-ES" w:eastAsia="ar-SA"/>
    </w:rPr>
  </w:style>
  <w:style w:type="paragraph" w:customStyle="1" w:styleId="31">
    <w:name w:val="Маркированный список 31"/>
    <w:basedOn w:val="a2"/>
    <w:rsid w:val="00C00032"/>
    <w:pPr>
      <w:numPr>
        <w:numId w:val="11"/>
      </w:numPr>
      <w:tabs>
        <w:tab w:val="left" w:pos="926"/>
      </w:tabs>
      <w:ind w:left="926" w:firstLine="0"/>
    </w:pPr>
    <w:rPr>
      <w:lang w:val="en-US" w:eastAsia="ar-SA"/>
    </w:rPr>
  </w:style>
  <w:style w:type="paragraph" w:customStyle="1" w:styleId="afffffff8">
    <w:name w:val="Текс сноски Знак Знак Знак Знак"/>
    <w:basedOn w:val="a2"/>
    <w:rsid w:val="00C00032"/>
    <w:pPr>
      <w:widowControl w:val="0"/>
      <w:autoSpaceDE w:val="0"/>
      <w:jc w:val="both"/>
    </w:pPr>
    <w:rPr>
      <w:sz w:val="20"/>
      <w:szCs w:val="20"/>
      <w:lang w:eastAsia="ar-SA"/>
    </w:rPr>
  </w:style>
  <w:style w:type="paragraph" w:customStyle="1" w:styleId="afffffff9">
    <w:name w:val="Текс сноски"/>
    <w:basedOn w:val="a2"/>
    <w:rsid w:val="00C00032"/>
    <w:rPr>
      <w:rFonts w:cs="Verdana"/>
      <w:lang w:eastAsia="ar-SA"/>
    </w:rPr>
  </w:style>
  <w:style w:type="paragraph" w:customStyle="1" w:styleId="ConsPlusCell">
    <w:name w:val="ConsPlusCell"/>
    <w:rsid w:val="00C00032"/>
    <w:pPr>
      <w:widowControl w:val="0"/>
      <w:suppressAutoHyphens/>
      <w:autoSpaceDE w:val="0"/>
    </w:pPr>
    <w:rPr>
      <w:rFonts w:ascii="Arial" w:hAnsi="Arial"/>
      <w:lang w:eastAsia="ar-SA"/>
    </w:rPr>
  </w:style>
  <w:style w:type="paragraph" w:customStyle="1" w:styleId="2ff8">
    <w:name w:val="Стиль2 Знак"/>
    <w:basedOn w:val="HTML1"/>
    <w:rsid w:val="00C00032"/>
    <w:pPr>
      <w:jc w:val="both"/>
    </w:pPr>
    <w:rPr>
      <w:rFonts w:cs="Courier New"/>
      <w:sz w:val="28"/>
      <w:szCs w:val="28"/>
    </w:rPr>
  </w:style>
  <w:style w:type="paragraph" w:customStyle="1" w:styleId="1fffc">
    <w:name w:val="Заголовок записки1"/>
    <w:basedOn w:val="a2"/>
    <w:next w:val="af4"/>
    <w:rsid w:val="00C00032"/>
    <w:pPr>
      <w:keepNext/>
      <w:keepLines/>
      <w:widowControl w:val="0"/>
      <w:suppressAutoHyphens/>
      <w:spacing w:before="480" w:after="240"/>
      <w:jc w:val="center"/>
    </w:pPr>
    <w:rPr>
      <w:b/>
      <w:smallCaps/>
      <w:sz w:val="48"/>
      <w:szCs w:val="20"/>
      <w:lang w:eastAsia="ar-SA"/>
    </w:rPr>
  </w:style>
  <w:style w:type="paragraph" w:customStyle="1" w:styleId="118">
    <w:name w:val="Дата11"/>
    <w:basedOn w:val="a2"/>
    <w:next w:val="a2"/>
    <w:rsid w:val="00C00032"/>
    <w:pPr>
      <w:keepNext/>
      <w:widowControl w:val="0"/>
      <w:spacing w:before="280" w:after="280"/>
      <w:jc w:val="right"/>
    </w:pPr>
    <w:rPr>
      <w:rFonts w:ascii="Arial Narrow" w:hAnsi="Arial Narrow"/>
      <w:szCs w:val="20"/>
      <w:lang w:eastAsia="ar-SA"/>
    </w:rPr>
  </w:style>
  <w:style w:type="paragraph" w:customStyle="1" w:styleId="1fffd">
    <w:name w:val="Шапка1"/>
    <w:basedOn w:val="a2"/>
    <w:rsid w:val="00C00032"/>
    <w:pPr>
      <w:widowControl w:val="0"/>
      <w:pBdr>
        <w:top w:val="single" w:sz="4" w:space="1" w:color="000000"/>
        <w:left w:val="single" w:sz="4" w:space="1" w:color="000000"/>
        <w:bottom w:val="single" w:sz="4" w:space="1" w:color="000000"/>
        <w:right w:val="single" w:sz="4" w:space="1" w:color="000000"/>
      </w:pBdr>
      <w:shd w:val="clear" w:color="auto" w:fill="CCCCCC"/>
      <w:spacing w:before="120" w:after="120"/>
      <w:ind w:left="1134" w:hanging="1134"/>
    </w:pPr>
    <w:rPr>
      <w:shd w:val="clear" w:color="auto" w:fill="CCCCCC"/>
      <w:lang w:eastAsia="ar-SA"/>
    </w:rPr>
  </w:style>
  <w:style w:type="paragraph" w:customStyle="1" w:styleId="1">
    <w:name w:val="Приветствие1"/>
    <w:basedOn w:val="af4"/>
    <w:next w:val="a2"/>
    <w:rsid w:val="00C00032"/>
    <w:pPr>
      <w:keepNext/>
      <w:keepLines/>
      <w:widowControl w:val="0"/>
      <w:numPr>
        <w:numId w:val="10"/>
      </w:numPr>
      <w:tabs>
        <w:tab w:val="left" w:pos="360"/>
      </w:tabs>
      <w:suppressAutoHyphens/>
      <w:spacing w:after="0" w:line="360" w:lineRule="auto"/>
      <w:ind w:left="0" w:firstLine="0"/>
      <w:jc w:val="center"/>
    </w:pPr>
    <w:rPr>
      <w:b/>
      <w:sz w:val="28"/>
      <w:lang w:eastAsia="ar-SA"/>
    </w:rPr>
  </w:style>
  <w:style w:type="paragraph" w:customStyle="1" w:styleId="51">
    <w:name w:val="Маркированный список 51"/>
    <w:basedOn w:val="a2"/>
    <w:rsid w:val="00C00032"/>
    <w:pPr>
      <w:numPr>
        <w:numId w:val="12"/>
      </w:numPr>
    </w:pPr>
    <w:rPr>
      <w:lang w:val="en-US" w:eastAsia="ar-SA"/>
    </w:rPr>
  </w:style>
  <w:style w:type="paragraph" w:customStyle="1" w:styleId="21">
    <w:name w:val="Нумерованный список 21"/>
    <w:basedOn w:val="a2"/>
    <w:rsid w:val="00C00032"/>
    <w:pPr>
      <w:numPr>
        <w:numId w:val="13"/>
      </w:numPr>
    </w:pPr>
    <w:rPr>
      <w:lang w:val="en-US" w:eastAsia="ar-SA"/>
    </w:rPr>
  </w:style>
  <w:style w:type="paragraph" w:customStyle="1" w:styleId="OTCHET00">
    <w:name w:val="OTCHET_00"/>
    <w:basedOn w:val="21"/>
    <w:rsid w:val="00C00032"/>
    <w:pPr>
      <w:numPr>
        <w:numId w:val="0"/>
      </w:numPr>
      <w:tabs>
        <w:tab w:val="left" w:pos="709"/>
        <w:tab w:val="left" w:pos="3402"/>
      </w:tabs>
      <w:spacing w:line="360" w:lineRule="auto"/>
      <w:jc w:val="both"/>
    </w:pPr>
    <w:rPr>
      <w:rFonts w:ascii="NTTimes/Cyrillic" w:hAnsi="NTTimes/Cyrillic"/>
      <w:szCs w:val="20"/>
      <w:lang w:val="ru-RU"/>
    </w:rPr>
  </w:style>
  <w:style w:type="paragraph" w:customStyle="1" w:styleId="1fff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C00032"/>
    <w:pPr>
      <w:widowControl w:val="0"/>
      <w:spacing w:line="360" w:lineRule="atLeast"/>
      <w:jc w:val="both"/>
      <w:textAlignment w:val="baseline"/>
    </w:pPr>
    <w:rPr>
      <w:rFonts w:ascii="Verdana" w:hAnsi="Verdana" w:cs="Verdana"/>
      <w:sz w:val="20"/>
      <w:szCs w:val="20"/>
      <w:lang w:val="en-US" w:eastAsia="ar-SA"/>
    </w:rPr>
  </w:style>
  <w:style w:type="paragraph" w:customStyle="1" w:styleId="afffffffa">
    <w:name w:val="Тело"/>
    <w:basedOn w:val="a2"/>
    <w:rsid w:val="00C00032"/>
    <w:pPr>
      <w:ind w:firstLine="567"/>
      <w:jc w:val="both"/>
    </w:pPr>
    <w:rPr>
      <w:lang w:eastAsia="ar-SA"/>
    </w:rPr>
  </w:style>
  <w:style w:type="paragraph" w:customStyle="1" w:styleId="1ffff">
    <w:name w:val="Красная строка1"/>
    <w:basedOn w:val="af4"/>
    <w:rsid w:val="00C00032"/>
    <w:pPr>
      <w:ind w:firstLine="210"/>
    </w:pPr>
    <w:rPr>
      <w:sz w:val="24"/>
      <w:szCs w:val="24"/>
      <w:lang w:val="en-US" w:eastAsia="ar-SA"/>
    </w:rPr>
  </w:style>
  <w:style w:type="paragraph" w:customStyle="1" w:styleId="3f4">
    <w:name w:val="Стиль3"/>
    <w:basedOn w:val="a2"/>
    <w:rsid w:val="00C00032"/>
    <w:pPr>
      <w:spacing w:line="360" w:lineRule="auto"/>
      <w:ind w:firstLine="708"/>
      <w:jc w:val="both"/>
    </w:pPr>
    <w:rPr>
      <w:sz w:val="28"/>
      <w:szCs w:val="20"/>
      <w:lang w:eastAsia="ar-SA"/>
    </w:rPr>
  </w:style>
  <w:style w:type="paragraph" w:customStyle="1" w:styleId="21c">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C00032"/>
    <w:pPr>
      <w:tabs>
        <w:tab w:val="left" w:pos="1287"/>
      </w:tabs>
      <w:spacing w:after="160" w:line="240" w:lineRule="exact"/>
      <w:ind w:left="1287" w:hanging="360"/>
      <w:jc w:val="both"/>
    </w:pPr>
    <w:rPr>
      <w:rFonts w:ascii="Verdana" w:hAnsi="Verdana" w:cs="Arial"/>
      <w:sz w:val="20"/>
      <w:szCs w:val="20"/>
      <w:lang w:val="en-US" w:eastAsia="ar-SA"/>
    </w:rPr>
  </w:style>
  <w:style w:type="paragraph" w:customStyle="1" w:styleId="afffffffb">
    <w:name w:val="Номер"/>
    <w:basedOn w:val="a2"/>
    <w:rsid w:val="00C00032"/>
    <w:pPr>
      <w:spacing w:before="60" w:after="60"/>
      <w:jc w:val="center"/>
    </w:pPr>
    <w:rPr>
      <w:sz w:val="28"/>
      <w:szCs w:val="20"/>
      <w:lang w:eastAsia="ar-SA"/>
    </w:rPr>
  </w:style>
  <w:style w:type="paragraph" w:customStyle="1" w:styleId="afffffffc">
    <w:name w:val="???????"/>
    <w:rsid w:val="00C00032"/>
    <w:pPr>
      <w:widowControl w:val="0"/>
      <w:suppressAutoHyphens/>
      <w:overflowPunct w:val="0"/>
      <w:autoSpaceDE w:val="0"/>
    </w:pPr>
    <w:rPr>
      <w:lang w:eastAsia="ar-SA"/>
    </w:rPr>
  </w:style>
  <w:style w:type="paragraph" w:customStyle="1" w:styleId="2ff9">
    <w:name w:val="???????? ????? 2"/>
    <w:basedOn w:val="afffffffc"/>
    <w:rsid w:val="00C00032"/>
    <w:pPr>
      <w:spacing w:line="360" w:lineRule="auto"/>
      <w:jc w:val="both"/>
    </w:pPr>
    <w:rPr>
      <w:sz w:val="28"/>
    </w:rPr>
  </w:style>
  <w:style w:type="paragraph" w:customStyle="1" w:styleId="2ffa">
    <w:name w:val="Без интервала2"/>
    <w:link w:val="NoSpacingChar1"/>
    <w:rsid w:val="00C00032"/>
    <w:pPr>
      <w:suppressAutoHyphens/>
    </w:pPr>
    <w:rPr>
      <w:rFonts w:ascii="Calibri" w:hAnsi="Calibri"/>
      <w:sz w:val="22"/>
      <w:szCs w:val="22"/>
      <w:lang w:eastAsia="ar-SA"/>
    </w:rPr>
  </w:style>
  <w:style w:type="paragraph" w:customStyle="1" w:styleId="a10">
    <w:name w:val="a1"/>
    <w:basedOn w:val="a2"/>
    <w:rsid w:val="00C00032"/>
    <w:pPr>
      <w:spacing w:before="280" w:after="280"/>
    </w:pPr>
    <w:rPr>
      <w:lang w:eastAsia="ar-SA"/>
    </w:rPr>
  </w:style>
  <w:style w:type="paragraph" w:customStyle="1" w:styleId="afffffffd">
    <w:name w:val="a"/>
    <w:basedOn w:val="a2"/>
    <w:rsid w:val="00C00032"/>
    <w:pPr>
      <w:spacing w:before="280" w:after="280"/>
    </w:pPr>
    <w:rPr>
      <w:lang w:eastAsia="ar-SA"/>
    </w:rPr>
  </w:style>
  <w:style w:type="paragraph" w:customStyle="1" w:styleId="3f5">
    <w:name w:val="???????? ????? ? ???????? 3"/>
    <w:basedOn w:val="a2"/>
    <w:rsid w:val="00C00032"/>
    <w:pPr>
      <w:widowControl w:val="0"/>
      <w:overflowPunct w:val="0"/>
      <w:autoSpaceDE w:val="0"/>
      <w:spacing w:line="360" w:lineRule="auto"/>
      <w:ind w:firstLine="720"/>
      <w:jc w:val="both"/>
    </w:pPr>
    <w:rPr>
      <w:sz w:val="28"/>
      <w:szCs w:val="20"/>
      <w:lang w:eastAsia="ar-SA"/>
    </w:rPr>
  </w:style>
  <w:style w:type="paragraph" w:customStyle="1" w:styleId="afffffffe">
    <w:name w:val="????? ??????"/>
    <w:basedOn w:val="afffffffc"/>
    <w:rsid w:val="00C00032"/>
  </w:style>
  <w:style w:type="paragraph" w:customStyle="1" w:styleId="snews">
    <w:name w:val="snews"/>
    <w:basedOn w:val="a2"/>
    <w:rsid w:val="00C00032"/>
    <w:pPr>
      <w:spacing w:before="280" w:after="280" w:line="240" w:lineRule="atLeast"/>
    </w:pPr>
    <w:rPr>
      <w:rFonts w:ascii="Verdana" w:eastAsia="Arial Unicode MS" w:hAnsi="Verdana" w:cs="Arial Unicode MS"/>
      <w:color w:val="202020"/>
      <w:sz w:val="18"/>
      <w:szCs w:val="18"/>
      <w:lang w:eastAsia="ar-SA"/>
    </w:rPr>
  </w:style>
  <w:style w:type="paragraph" w:customStyle="1" w:styleId="BodyTextIndent31">
    <w:name w:val="Body Text Indent 31"/>
    <w:basedOn w:val="a2"/>
    <w:rsid w:val="00C00032"/>
    <w:pPr>
      <w:widowControl w:val="0"/>
      <w:spacing w:line="360" w:lineRule="auto"/>
      <w:ind w:firstLine="709"/>
      <w:jc w:val="both"/>
    </w:pPr>
    <w:rPr>
      <w:sz w:val="26"/>
      <w:szCs w:val="20"/>
      <w:lang w:eastAsia="ar-SA"/>
    </w:rPr>
  </w:style>
  <w:style w:type="paragraph" w:customStyle="1" w:styleId="affffffff">
    <w:name w:val="......."/>
    <w:basedOn w:val="a2"/>
    <w:next w:val="a2"/>
    <w:rsid w:val="00C00032"/>
    <w:pPr>
      <w:autoSpaceDE w:val="0"/>
    </w:pPr>
    <w:rPr>
      <w:lang w:eastAsia="ar-SA"/>
    </w:rPr>
  </w:style>
  <w:style w:type="paragraph" w:customStyle="1" w:styleId="BodyTextIndent21">
    <w:name w:val="Body Text Indent 21"/>
    <w:basedOn w:val="a2"/>
    <w:rsid w:val="00C00032"/>
    <w:pPr>
      <w:tabs>
        <w:tab w:val="decimal" w:pos="567"/>
        <w:tab w:val="right" w:pos="9356"/>
      </w:tabs>
      <w:overflowPunct w:val="0"/>
      <w:autoSpaceDE w:val="0"/>
      <w:ind w:right="-567" w:firstLine="567"/>
      <w:jc w:val="both"/>
      <w:textAlignment w:val="baseline"/>
    </w:pPr>
    <w:rPr>
      <w:szCs w:val="20"/>
      <w:lang w:eastAsia="ar-SA"/>
    </w:rPr>
  </w:style>
  <w:style w:type="paragraph" w:customStyle="1" w:styleId="BodyText31">
    <w:name w:val="Body Text 31"/>
    <w:basedOn w:val="afffffffc"/>
    <w:rsid w:val="00C00032"/>
    <w:pPr>
      <w:spacing w:line="360" w:lineRule="auto"/>
      <w:jc w:val="both"/>
      <w:textAlignment w:val="baseline"/>
    </w:pPr>
    <w:rPr>
      <w:sz w:val="24"/>
    </w:rPr>
  </w:style>
  <w:style w:type="paragraph" w:customStyle="1" w:styleId="BodyText21">
    <w:name w:val="Body Text 21"/>
    <w:basedOn w:val="a2"/>
    <w:rsid w:val="00C00032"/>
    <w:pPr>
      <w:overflowPunct w:val="0"/>
      <w:autoSpaceDE w:val="0"/>
      <w:spacing w:line="360" w:lineRule="auto"/>
      <w:ind w:firstLine="720"/>
      <w:jc w:val="both"/>
      <w:textAlignment w:val="baseline"/>
    </w:pPr>
    <w:rPr>
      <w:szCs w:val="20"/>
      <w:lang w:eastAsia="ar-SA"/>
    </w:rPr>
  </w:style>
  <w:style w:type="paragraph" w:customStyle="1" w:styleId="affffffff0">
    <w:name w:val="Òåêñò"/>
    <w:basedOn w:val="a2"/>
    <w:rsid w:val="00C00032"/>
    <w:pPr>
      <w:overflowPunct w:val="0"/>
      <w:autoSpaceDE w:val="0"/>
      <w:textAlignment w:val="baseline"/>
    </w:pPr>
    <w:rPr>
      <w:rFonts w:ascii="Courier New" w:hAnsi="Courier New"/>
      <w:sz w:val="20"/>
      <w:szCs w:val="20"/>
      <w:lang w:eastAsia="ar-SA"/>
    </w:rPr>
  </w:style>
  <w:style w:type="paragraph" w:customStyle="1" w:styleId="consplustitle0">
    <w:name w:val="consplustitle"/>
    <w:basedOn w:val="a2"/>
    <w:rsid w:val="00C00032"/>
    <w:pPr>
      <w:autoSpaceDE w:val="0"/>
    </w:pPr>
    <w:rPr>
      <w:rFonts w:ascii="Arial" w:hAnsi="Arial" w:cs="Arial"/>
      <w:b/>
      <w:bCs/>
      <w:sz w:val="20"/>
      <w:szCs w:val="20"/>
      <w:lang w:eastAsia="ar-SA"/>
    </w:rPr>
  </w:style>
  <w:style w:type="paragraph" w:customStyle="1" w:styleId="artsanc">
    <w:name w:val="artsanc"/>
    <w:rsid w:val="00C00032"/>
    <w:pPr>
      <w:suppressAutoHyphens/>
      <w:autoSpaceDE w:val="0"/>
      <w:ind w:firstLine="227"/>
      <w:jc w:val="both"/>
    </w:pPr>
    <w:rPr>
      <w:rFonts w:ascii="ArtsansC" w:hAnsi="ArtsansC"/>
      <w:color w:val="000000"/>
      <w:lang w:eastAsia="ar-SA"/>
    </w:rPr>
  </w:style>
  <w:style w:type="paragraph" w:customStyle="1" w:styleId="555">
    <w:name w:val="555"/>
    <w:basedOn w:val="a2"/>
    <w:rsid w:val="00C00032"/>
    <w:pPr>
      <w:widowControl w:val="0"/>
      <w:spacing w:line="360" w:lineRule="auto"/>
      <w:ind w:firstLine="709"/>
      <w:jc w:val="both"/>
    </w:pPr>
    <w:rPr>
      <w:sz w:val="28"/>
      <w:szCs w:val="28"/>
      <w:lang w:eastAsia="ar-SA"/>
    </w:rPr>
  </w:style>
  <w:style w:type="paragraph" w:customStyle="1" w:styleId="b">
    <w:name w:val="Обычн…bй"/>
    <w:rsid w:val="00C00032"/>
    <w:pPr>
      <w:widowControl w:val="0"/>
      <w:suppressAutoHyphens/>
      <w:overflowPunct w:val="0"/>
      <w:autoSpaceDE w:val="0"/>
      <w:textAlignment w:val="baseline"/>
    </w:pPr>
    <w:rPr>
      <w:lang w:eastAsia="ar-SA"/>
    </w:rPr>
  </w:style>
  <w:style w:type="paragraph" w:customStyle="1" w:styleId="1ffff0">
    <w:name w:val="маркированный список 1"/>
    <w:basedOn w:val="affff0"/>
    <w:rsid w:val="00C00032"/>
    <w:pPr>
      <w:widowControl w:val="0"/>
      <w:tabs>
        <w:tab w:val="left" w:pos="1515"/>
      </w:tabs>
      <w:spacing w:after="0" w:line="360" w:lineRule="auto"/>
      <w:ind w:left="1515" w:hanging="720"/>
      <w:jc w:val="both"/>
    </w:pPr>
    <w:rPr>
      <w:sz w:val="26"/>
      <w:szCs w:val="20"/>
    </w:rPr>
  </w:style>
  <w:style w:type="paragraph" w:customStyle="1" w:styleId="PlainText1">
    <w:name w:val="Plain Text1"/>
    <w:basedOn w:val="a2"/>
    <w:rsid w:val="00C00032"/>
    <w:pPr>
      <w:overflowPunct w:val="0"/>
      <w:autoSpaceDE w:val="0"/>
      <w:textAlignment w:val="baseline"/>
    </w:pPr>
    <w:rPr>
      <w:rFonts w:ascii="Courier New" w:hAnsi="Courier New"/>
      <w:kern w:val="1"/>
      <w:sz w:val="20"/>
      <w:szCs w:val="20"/>
      <w:lang w:eastAsia="ar-SA"/>
    </w:rPr>
  </w:style>
  <w:style w:type="paragraph" w:customStyle="1" w:styleId="1ffff1">
    <w:name w:val="????????? 1"/>
    <w:basedOn w:val="afffffffc"/>
    <w:next w:val="afffffffc"/>
    <w:rsid w:val="00C00032"/>
    <w:pPr>
      <w:keepNext/>
      <w:jc w:val="both"/>
      <w:textAlignment w:val="baseline"/>
    </w:pPr>
    <w:rPr>
      <w:sz w:val="28"/>
    </w:rPr>
  </w:style>
  <w:style w:type="paragraph" w:customStyle="1" w:styleId="2ffb">
    <w:name w:val="???????? ????? ? ???????? 2"/>
    <w:basedOn w:val="afffffffc"/>
    <w:rsid w:val="00C00032"/>
    <w:pPr>
      <w:spacing w:line="360" w:lineRule="auto"/>
      <w:ind w:firstLine="720"/>
      <w:jc w:val="center"/>
      <w:textAlignment w:val="baseline"/>
    </w:pPr>
    <w:rPr>
      <w:sz w:val="24"/>
    </w:rPr>
  </w:style>
  <w:style w:type="paragraph" w:customStyle="1" w:styleId="affffffff1">
    <w:name w:val="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C00032"/>
    <w:pPr>
      <w:spacing w:after="160" w:line="240" w:lineRule="exact"/>
    </w:pPr>
    <w:rPr>
      <w:sz w:val="28"/>
      <w:szCs w:val="20"/>
      <w:lang w:val="en-US" w:eastAsia="ar-SA"/>
    </w:rPr>
  </w:style>
  <w:style w:type="paragraph" w:customStyle="1" w:styleId="CharChar1CharChar1CharChar">
    <w:name w:val="Char Char Знак Знак1 Char Char1 Знак Знак Char Char"/>
    <w:basedOn w:val="a2"/>
    <w:rsid w:val="00C00032"/>
    <w:pPr>
      <w:spacing w:before="280" w:after="280"/>
    </w:pPr>
    <w:rPr>
      <w:rFonts w:ascii="Tahoma" w:hAnsi="Tahoma"/>
      <w:sz w:val="20"/>
      <w:szCs w:val="20"/>
      <w:lang w:val="en-US" w:eastAsia="ar-SA"/>
    </w:rPr>
  </w:style>
  <w:style w:type="paragraph" w:customStyle="1" w:styleId="2114">
    <w:name w:val="Знак2 Знак Знак1 Знак1 Знак Знак Знак Знак Знак Знак Знак Знак Знак Знак Знак Знак"/>
    <w:basedOn w:val="a2"/>
    <w:rsid w:val="00C00032"/>
    <w:pPr>
      <w:spacing w:after="160" w:line="240" w:lineRule="exact"/>
    </w:pPr>
    <w:rPr>
      <w:rFonts w:ascii="Verdana" w:hAnsi="Verdana"/>
      <w:sz w:val="20"/>
      <w:szCs w:val="20"/>
      <w:lang w:val="en-US" w:eastAsia="ar-SA"/>
    </w:rPr>
  </w:style>
  <w:style w:type="paragraph" w:customStyle="1" w:styleId="b0">
    <w:name w:val="Обычнbй"/>
    <w:rsid w:val="00C00032"/>
    <w:pPr>
      <w:widowControl w:val="0"/>
      <w:suppressAutoHyphens/>
      <w:overflowPunct w:val="0"/>
      <w:autoSpaceDE w:val="0"/>
      <w:textAlignment w:val="baseline"/>
    </w:pPr>
    <w:rPr>
      <w:lang w:eastAsia="ar-SA"/>
    </w:rPr>
  </w:style>
  <w:style w:type="paragraph" w:customStyle="1" w:styleId="affffffff2">
    <w:name w:val="Основ"/>
    <w:basedOn w:val="b"/>
    <w:rsid w:val="00C00032"/>
    <w:pPr>
      <w:jc w:val="both"/>
    </w:pPr>
    <w:rPr>
      <w:sz w:val="28"/>
      <w:szCs w:val="28"/>
    </w:rPr>
  </w:style>
  <w:style w:type="paragraph" w:customStyle="1" w:styleId="BodyText1">
    <w:name w:val="Body Text1"/>
    <w:basedOn w:val="a2"/>
    <w:rsid w:val="00C00032"/>
    <w:pPr>
      <w:spacing w:line="480" w:lineRule="auto"/>
    </w:pPr>
    <w:rPr>
      <w:sz w:val="28"/>
      <w:szCs w:val="20"/>
      <w:lang w:eastAsia="ar-SA"/>
    </w:rPr>
  </w:style>
  <w:style w:type="paragraph" w:customStyle="1" w:styleId="affffffff3">
    <w:name w:val="ДляДиссера"/>
    <w:basedOn w:val="a2"/>
    <w:rsid w:val="00C00032"/>
    <w:pPr>
      <w:widowControl w:val="0"/>
      <w:tabs>
        <w:tab w:val="left" w:pos="927"/>
      </w:tabs>
      <w:spacing w:line="360" w:lineRule="auto"/>
      <w:ind w:firstLine="567"/>
      <w:jc w:val="both"/>
    </w:pPr>
    <w:rPr>
      <w:sz w:val="28"/>
      <w:szCs w:val="20"/>
      <w:lang w:eastAsia="ar-SA"/>
    </w:rPr>
  </w:style>
  <w:style w:type="paragraph" w:customStyle="1" w:styleId="165">
    <w:name w:val="Заголовок 16"/>
    <w:basedOn w:val="a2"/>
    <w:rsid w:val="00C00032"/>
    <w:pPr>
      <w:tabs>
        <w:tab w:val="left" w:pos="567"/>
        <w:tab w:val="left" w:pos="1134"/>
        <w:tab w:val="left" w:pos="1701"/>
        <w:tab w:val="left" w:pos="2268"/>
        <w:tab w:val="left" w:pos="6237"/>
      </w:tabs>
      <w:spacing w:line="288" w:lineRule="auto"/>
      <w:jc w:val="center"/>
    </w:pPr>
    <w:rPr>
      <w:szCs w:val="20"/>
      <w:lang w:eastAsia="ar-SA"/>
    </w:rPr>
  </w:style>
  <w:style w:type="paragraph" w:customStyle="1" w:styleId="Tahoma0">
    <w:name w:val="Стиль Tahoma Слева:  0 см"/>
    <w:basedOn w:val="a2"/>
    <w:rsid w:val="00C00032"/>
    <w:pPr>
      <w:ind w:firstLine="708"/>
      <w:jc w:val="both"/>
    </w:pPr>
    <w:rPr>
      <w:color w:val="FF0000"/>
      <w:lang w:eastAsia="ar-SA"/>
    </w:rPr>
  </w:style>
  <w:style w:type="paragraph" w:customStyle="1" w:styleId="2ffc">
    <w:name w:val="???????2"/>
    <w:rsid w:val="00C00032"/>
    <w:pPr>
      <w:widowControl w:val="0"/>
      <w:suppressAutoHyphens/>
      <w:overflowPunct w:val="0"/>
      <w:autoSpaceDE w:val="0"/>
      <w:jc w:val="both"/>
      <w:textAlignment w:val="baseline"/>
    </w:pPr>
    <w:rPr>
      <w:sz w:val="24"/>
      <w:lang w:val="en-GB" w:eastAsia="ar-SA"/>
    </w:rPr>
  </w:style>
  <w:style w:type="paragraph" w:customStyle="1" w:styleId="---2">
    <w:name w:val="Дис-список-нумер-2"/>
    <w:basedOn w:val="affff0"/>
    <w:rsid w:val="00C00032"/>
    <w:pPr>
      <w:overflowPunct w:val="0"/>
      <w:autoSpaceDE w:val="0"/>
      <w:spacing w:after="0" w:line="360" w:lineRule="auto"/>
      <w:jc w:val="both"/>
      <w:textAlignment w:val="baseline"/>
    </w:pPr>
    <w:rPr>
      <w:szCs w:val="28"/>
    </w:rPr>
  </w:style>
  <w:style w:type="paragraph" w:customStyle="1" w:styleId="1ffff2">
    <w:name w:val="Знак1 Знак Знак Знак Знак Знак Знак"/>
    <w:basedOn w:val="a2"/>
    <w:rsid w:val="00C00032"/>
    <w:rPr>
      <w:rFonts w:ascii="Verdana" w:hAnsi="Verdana" w:cs="Verdana"/>
      <w:sz w:val="20"/>
      <w:szCs w:val="20"/>
      <w:lang w:val="en-US" w:eastAsia="ar-SA"/>
    </w:rPr>
  </w:style>
  <w:style w:type="paragraph" w:customStyle="1" w:styleId="119">
    <w:name w:val="Знак1 Знак Знак Знак Знак Знак Знак1"/>
    <w:basedOn w:val="a2"/>
    <w:rsid w:val="00C00032"/>
    <w:rPr>
      <w:rFonts w:ascii="Verdana" w:hAnsi="Verdana" w:cs="Verdana"/>
      <w:sz w:val="20"/>
      <w:szCs w:val="20"/>
      <w:lang w:val="en-US" w:eastAsia="ar-SA"/>
    </w:rPr>
  </w:style>
  <w:style w:type="paragraph" w:customStyle="1" w:styleId="affffffff4">
    <w:name w:val="???????? ????? ? ????????"/>
    <w:basedOn w:val="afffffffc"/>
    <w:rsid w:val="00C00032"/>
    <w:pPr>
      <w:spacing w:line="360" w:lineRule="auto"/>
      <w:ind w:firstLine="720"/>
      <w:jc w:val="both"/>
      <w:textAlignment w:val="baseline"/>
    </w:pPr>
    <w:rPr>
      <w:sz w:val="24"/>
    </w:rPr>
  </w:style>
  <w:style w:type="paragraph" w:customStyle="1" w:styleId="Mytxt">
    <w:name w:val="My txt"/>
    <w:basedOn w:val="a2"/>
    <w:rsid w:val="00C00032"/>
    <w:pPr>
      <w:ind w:firstLine="709"/>
      <w:jc w:val="both"/>
    </w:pPr>
    <w:rPr>
      <w:sz w:val="28"/>
      <w:szCs w:val="20"/>
      <w:lang w:eastAsia="ar-SA"/>
    </w:rPr>
  </w:style>
  <w:style w:type="paragraph" w:customStyle="1" w:styleId="Normal2">
    <w:name w:val="Normal2"/>
    <w:rsid w:val="00C00032"/>
    <w:pPr>
      <w:suppressAutoHyphens/>
      <w:spacing w:before="100" w:after="100"/>
    </w:pPr>
    <w:rPr>
      <w:sz w:val="24"/>
      <w:lang w:eastAsia="ar-SA"/>
    </w:rPr>
  </w:style>
  <w:style w:type="paragraph" w:customStyle="1" w:styleId="BodyText-12">
    <w:name w:val="Body Text-12"/>
    <w:basedOn w:val="a2"/>
    <w:rsid w:val="00C00032"/>
    <w:pPr>
      <w:suppressAutoHyphens/>
      <w:overflowPunct w:val="0"/>
      <w:autoSpaceDE w:val="0"/>
      <w:spacing w:before="40" w:after="40" w:line="336" w:lineRule="auto"/>
      <w:ind w:firstLine="709"/>
      <w:jc w:val="both"/>
    </w:pPr>
    <w:rPr>
      <w:lang w:eastAsia="ar-SA"/>
    </w:rPr>
  </w:style>
  <w:style w:type="paragraph" w:customStyle="1" w:styleId="Iauiue3">
    <w:name w:val="Iau?iue3"/>
    <w:rsid w:val="00C00032"/>
    <w:pPr>
      <w:widowControl w:val="0"/>
      <w:suppressAutoHyphens/>
      <w:autoSpaceDE w:val="0"/>
    </w:pPr>
    <w:rPr>
      <w:lang w:eastAsia="ar-SA"/>
    </w:rPr>
  </w:style>
  <w:style w:type="paragraph" w:customStyle="1" w:styleId="1ffff3">
    <w:name w:val="заголовок 1"/>
    <w:basedOn w:val="a2"/>
    <w:next w:val="a2"/>
    <w:rsid w:val="00C00032"/>
    <w:pPr>
      <w:keepNext/>
      <w:autoSpaceDE w:val="0"/>
      <w:ind w:firstLine="709"/>
      <w:jc w:val="center"/>
    </w:pPr>
    <w:rPr>
      <w:sz w:val="32"/>
      <w:szCs w:val="32"/>
      <w:lang w:eastAsia="ar-SA"/>
    </w:rPr>
  </w:style>
  <w:style w:type="paragraph" w:customStyle="1" w:styleId="affffffff5">
    <w:name w:val="Содержимое таблицы"/>
    <w:basedOn w:val="a2"/>
    <w:rsid w:val="00C00032"/>
    <w:pPr>
      <w:suppressLineNumbers/>
      <w:suppressAutoHyphens/>
      <w:ind w:firstLine="709"/>
      <w:jc w:val="both"/>
    </w:pPr>
    <w:rPr>
      <w:lang w:eastAsia="ar-SA"/>
    </w:rPr>
  </w:style>
  <w:style w:type="paragraph" w:customStyle="1" w:styleId="xl72">
    <w:name w:val="xl72"/>
    <w:basedOn w:val="a2"/>
    <w:rsid w:val="00C00032"/>
    <w:pPr>
      <w:spacing w:before="280" w:after="280"/>
      <w:ind w:firstLine="709"/>
      <w:jc w:val="center"/>
    </w:pPr>
    <w:rPr>
      <w:rFonts w:ascii="Arial Unicode MS" w:eastAsia="Arial Unicode MS" w:hAnsi="Arial Unicode MS" w:cs="Arial Unicode MS"/>
      <w:lang w:eastAsia="ar-SA"/>
    </w:rPr>
  </w:style>
  <w:style w:type="paragraph" w:customStyle="1" w:styleId="Oaeno">
    <w:name w:val="Oaeno"/>
    <w:basedOn w:val="a2"/>
    <w:rsid w:val="00C00032"/>
    <w:pPr>
      <w:widowControl w:val="0"/>
      <w:ind w:firstLine="709"/>
      <w:jc w:val="both"/>
    </w:pPr>
    <w:rPr>
      <w:rFonts w:ascii="Courier New" w:hAnsi="Courier New"/>
      <w:sz w:val="20"/>
      <w:szCs w:val="20"/>
      <w:lang w:eastAsia="ar-SA"/>
    </w:rPr>
  </w:style>
  <w:style w:type="paragraph" w:customStyle="1" w:styleId="iiiaeuiue">
    <w:name w:val="ii?iaeuiue"/>
    <w:basedOn w:val="a2"/>
    <w:rsid w:val="00C00032"/>
    <w:pPr>
      <w:spacing w:line="360" w:lineRule="auto"/>
      <w:ind w:firstLine="567"/>
      <w:jc w:val="both"/>
    </w:pPr>
    <w:rPr>
      <w:sz w:val="28"/>
      <w:szCs w:val="20"/>
      <w:lang w:eastAsia="ar-SA"/>
    </w:rPr>
  </w:style>
  <w:style w:type="paragraph" w:customStyle="1" w:styleId="Style4">
    <w:name w:val="Style4"/>
    <w:basedOn w:val="a2"/>
    <w:rsid w:val="00C00032"/>
    <w:pPr>
      <w:widowControl w:val="0"/>
      <w:autoSpaceDE w:val="0"/>
      <w:spacing w:line="335" w:lineRule="atLeast"/>
      <w:ind w:firstLine="720"/>
      <w:jc w:val="both"/>
    </w:pPr>
    <w:rPr>
      <w:lang w:eastAsia="ar-SA"/>
    </w:rPr>
  </w:style>
  <w:style w:type="paragraph" w:customStyle="1" w:styleId="affffffff6">
    <w:name w:val="Стиль Основной текст"/>
    <w:basedOn w:val="af4"/>
    <w:rsid w:val="00C00032"/>
    <w:pPr>
      <w:spacing w:after="0" w:line="288" w:lineRule="auto"/>
      <w:ind w:firstLine="709"/>
      <w:jc w:val="both"/>
    </w:pPr>
    <w:rPr>
      <w:rFonts w:ascii="Arial" w:hAnsi="Arial"/>
      <w:color w:val="000000"/>
      <w:sz w:val="24"/>
      <w:szCs w:val="24"/>
      <w:lang w:eastAsia="ar-SA"/>
    </w:rPr>
  </w:style>
  <w:style w:type="paragraph" w:customStyle="1" w:styleId="msonormalcxspmiddle">
    <w:name w:val="msonormalcxspmiddle"/>
    <w:basedOn w:val="a2"/>
    <w:rsid w:val="00C00032"/>
    <w:pPr>
      <w:spacing w:before="280" w:after="280"/>
      <w:ind w:firstLine="709"/>
      <w:jc w:val="both"/>
    </w:pPr>
    <w:rPr>
      <w:lang w:eastAsia="ar-SA"/>
    </w:rPr>
  </w:style>
  <w:style w:type="paragraph" w:customStyle="1" w:styleId="msonormalcxsplast">
    <w:name w:val="msonormalcxsplast"/>
    <w:basedOn w:val="a2"/>
    <w:rsid w:val="00C00032"/>
    <w:pPr>
      <w:spacing w:before="280" w:after="280"/>
      <w:ind w:firstLine="709"/>
      <w:jc w:val="both"/>
    </w:pPr>
    <w:rPr>
      <w:lang w:eastAsia="ar-SA"/>
    </w:rPr>
  </w:style>
  <w:style w:type="paragraph" w:customStyle="1" w:styleId="Heading">
    <w:name w:val="Heading"/>
    <w:rsid w:val="00C00032"/>
    <w:pPr>
      <w:suppressAutoHyphens/>
    </w:pPr>
    <w:rPr>
      <w:lang w:eastAsia="ar-SA"/>
    </w:rPr>
  </w:style>
  <w:style w:type="paragraph" w:customStyle="1" w:styleId="p">
    <w:name w:val="p"/>
    <w:basedOn w:val="a2"/>
    <w:rsid w:val="00C00032"/>
    <w:pPr>
      <w:spacing w:before="48" w:after="48"/>
      <w:ind w:firstLine="480"/>
      <w:jc w:val="both"/>
    </w:pPr>
    <w:rPr>
      <w:lang w:eastAsia="ar-SA"/>
    </w:rPr>
  </w:style>
  <w:style w:type="paragraph" w:customStyle="1" w:styleId="affffffff7">
    <w:name w:val="ХОбычный"/>
    <w:basedOn w:val="a2"/>
    <w:rsid w:val="00C00032"/>
    <w:pPr>
      <w:spacing w:before="120" w:after="20"/>
      <w:ind w:firstLine="709"/>
      <w:jc w:val="both"/>
    </w:pPr>
    <w:rPr>
      <w:sz w:val="20"/>
      <w:lang w:eastAsia="ar-SA"/>
    </w:rPr>
  </w:style>
  <w:style w:type="paragraph" w:customStyle="1" w:styleId="affffffff8">
    <w:name w:val="ХТаблица"/>
    <w:basedOn w:val="a2"/>
    <w:rsid w:val="00C00032"/>
    <w:pPr>
      <w:tabs>
        <w:tab w:val="left" w:pos="720"/>
        <w:tab w:val="left" w:pos="1008"/>
        <w:tab w:val="left" w:pos="2016"/>
        <w:tab w:val="left" w:pos="3024"/>
      </w:tabs>
      <w:ind w:firstLine="709"/>
      <w:jc w:val="center"/>
    </w:pPr>
    <w:rPr>
      <w:bCs/>
      <w:sz w:val="18"/>
      <w:lang w:eastAsia="ar-SA"/>
    </w:rPr>
  </w:style>
  <w:style w:type="paragraph" w:customStyle="1" w:styleId="WW-1">
    <w:name w:val="WW-Текст1"/>
    <w:basedOn w:val="a2"/>
    <w:rsid w:val="00C00032"/>
    <w:pPr>
      <w:suppressAutoHyphens/>
      <w:spacing w:line="288" w:lineRule="auto"/>
      <w:ind w:firstLine="720"/>
      <w:jc w:val="both"/>
    </w:pPr>
    <w:rPr>
      <w:rFonts w:ascii="Courier New" w:hAnsi="Courier New" w:cs="Courier New"/>
      <w:lang w:eastAsia="ar-SA"/>
    </w:rPr>
  </w:style>
  <w:style w:type="paragraph" w:customStyle="1" w:styleId="1ffff4">
    <w:name w:val="Знак Знак1 Знак Знак Знак"/>
    <w:basedOn w:val="a2"/>
    <w:rsid w:val="00C00032"/>
    <w:pPr>
      <w:spacing w:after="160" w:line="240" w:lineRule="exact"/>
      <w:ind w:firstLine="709"/>
      <w:jc w:val="both"/>
    </w:pPr>
    <w:rPr>
      <w:rFonts w:ascii="Verdana" w:hAnsi="Verdana" w:cs="Verdana"/>
      <w:sz w:val="20"/>
      <w:szCs w:val="20"/>
      <w:lang w:val="en-US" w:eastAsia="ar-SA"/>
    </w:rPr>
  </w:style>
  <w:style w:type="paragraph" w:customStyle="1" w:styleId="Text2">
    <w:name w:val="Text"/>
    <w:rsid w:val="00C00032"/>
    <w:pPr>
      <w:suppressAutoHyphens/>
      <w:spacing w:line="360" w:lineRule="auto"/>
      <w:ind w:firstLine="709"/>
      <w:jc w:val="both"/>
    </w:pPr>
    <w:rPr>
      <w:iCs/>
      <w:sz w:val="24"/>
      <w:szCs w:val="24"/>
      <w:lang w:eastAsia="ar-SA"/>
    </w:rPr>
  </w:style>
  <w:style w:type="paragraph" w:customStyle="1" w:styleId="consplusnormal1">
    <w:name w:val="consplusnormal"/>
    <w:basedOn w:val="a2"/>
    <w:rsid w:val="00C00032"/>
    <w:pPr>
      <w:autoSpaceDE w:val="0"/>
      <w:ind w:firstLine="720"/>
      <w:jc w:val="both"/>
    </w:pPr>
    <w:rPr>
      <w:rFonts w:ascii="Arial" w:hAnsi="Arial" w:cs="Arial"/>
      <w:sz w:val="20"/>
      <w:szCs w:val="20"/>
      <w:lang w:eastAsia="ar-SA"/>
    </w:rPr>
  </w:style>
  <w:style w:type="paragraph" w:customStyle="1" w:styleId="2ffd">
    <w:name w:val="Знак Знак Знак Знак Знак Знак Знак2"/>
    <w:basedOn w:val="a2"/>
    <w:rsid w:val="00C00032"/>
    <w:pPr>
      <w:spacing w:after="160" w:line="240" w:lineRule="exact"/>
      <w:ind w:firstLine="709"/>
      <w:jc w:val="both"/>
    </w:pPr>
    <w:rPr>
      <w:rFonts w:ascii="Verdana" w:hAnsi="Verdana"/>
      <w:lang w:val="en-US" w:eastAsia="ar-SA"/>
    </w:rPr>
  </w:style>
  <w:style w:type="paragraph" w:customStyle="1" w:styleId="bodytextblack">
    <w:name w:val="body_text_black"/>
    <w:basedOn w:val="a2"/>
    <w:rsid w:val="00C00032"/>
    <w:pPr>
      <w:spacing w:before="280" w:after="280"/>
    </w:pPr>
    <w:rPr>
      <w:rFonts w:ascii="Tahoma" w:hAnsi="Tahoma" w:cs="Tahoma"/>
      <w:color w:val="000000"/>
      <w:sz w:val="15"/>
      <w:szCs w:val="15"/>
      <w:lang w:eastAsia="ar-SA"/>
    </w:rPr>
  </w:style>
  <w:style w:type="paragraph" w:customStyle="1" w:styleId="1ffff5">
    <w:name w:val="1"/>
    <w:basedOn w:val="a2"/>
    <w:rsid w:val="00C00032"/>
    <w:pPr>
      <w:spacing w:after="160" w:line="240" w:lineRule="exact"/>
    </w:pPr>
    <w:rPr>
      <w:rFonts w:ascii="Verdana" w:hAnsi="Verdana"/>
      <w:sz w:val="20"/>
      <w:szCs w:val="20"/>
      <w:lang w:val="en-US" w:eastAsia="ar-SA"/>
    </w:rPr>
  </w:style>
  <w:style w:type="paragraph" w:customStyle="1" w:styleId="812">
    <w:name w:val="Указатель 81"/>
    <w:basedOn w:val="a2"/>
    <w:next w:val="a2"/>
    <w:rsid w:val="00C00032"/>
    <w:pPr>
      <w:widowControl w:val="0"/>
      <w:autoSpaceDE w:val="0"/>
    </w:pPr>
    <w:rPr>
      <w:sz w:val="20"/>
      <w:szCs w:val="20"/>
      <w:lang w:eastAsia="ar-SA"/>
    </w:rPr>
  </w:style>
  <w:style w:type="paragraph" w:customStyle="1" w:styleId="2ffe">
    <w:name w:val="Основной текст2"/>
    <w:basedOn w:val="1ff4"/>
    <w:rsid w:val="00C00032"/>
    <w:pPr>
      <w:jc w:val="both"/>
    </w:pPr>
    <w:rPr>
      <w:sz w:val="28"/>
    </w:rPr>
  </w:style>
  <w:style w:type="paragraph" w:customStyle="1" w:styleId="tab1">
    <w:name w:val="tab"/>
    <w:basedOn w:val="a2"/>
    <w:next w:val="a2"/>
    <w:rsid w:val="00C00032"/>
    <w:rPr>
      <w:szCs w:val="20"/>
      <w:lang w:eastAsia="ar-SA"/>
    </w:rPr>
  </w:style>
  <w:style w:type="paragraph" w:customStyle="1" w:styleId="1ffff6">
    <w:name w:val="Знак1 Знак Знак"/>
    <w:basedOn w:val="a2"/>
    <w:rsid w:val="00C00032"/>
    <w:rPr>
      <w:rFonts w:ascii="Verdana" w:hAnsi="Verdana" w:cs="Verdana"/>
      <w:sz w:val="20"/>
      <w:szCs w:val="20"/>
      <w:lang w:val="en-US" w:eastAsia="ar-SA"/>
    </w:rPr>
  </w:style>
  <w:style w:type="paragraph" w:customStyle="1" w:styleId="1ffff7">
    <w:name w:val="Знак1 Знак Знак Знак"/>
    <w:basedOn w:val="a2"/>
    <w:rsid w:val="00C00032"/>
    <w:rPr>
      <w:rFonts w:ascii="Verdana" w:hAnsi="Verdana" w:cs="Verdana"/>
      <w:sz w:val="20"/>
      <w:szCs w:val="20"/>
      <w:lang w:val="en-US" w:eastAsia="ar-SA"/>
    </w:rPr>
  </w:style>
  <w:style w:type="paragraph" w:customStyle="1" w:styleId="1ffff8">
    <w:name w:val="Знак Знак1 Знак"/>
    <w:basedOn w:val="a2"/>
    <w:rsid w:val="00C00032"/>
    <w:rPr>
      <w:rFonts w:ascii="Verdana" w:hAnsi="Verdana" w:cs="Verdana"/>
      <w:sz w:val="20"/>
      <w:szCs w:val="20"/>
      <w:lang w:val="en-US" w:eastAsia="ar-SA"/>
    </w:rPr>
  </w:style>
  <w:style w:type="paragraph" w:customStyle="1" w:styleId="122">
    <w:name w:val="Знак1 Знак Знак2"/>
    <w:basedOn w:val="a2"/>
    <w:rsid w:val="00C00032"/>
    <w:rPr>
      <w:rFonts w:cs="Verdana"/>
      <w:sz w:val="20"/>
      <w:szCs w:val="20"/>
      <w:lang w:eastAsia="ar-SA"/>
    </w:rPr>
  </w:style>
  <w:style w:type="paragraph" w:customStyle="1" w:styleId="234">
    <w:name w:val="Основной текст с отступом 23"/>
    <w:basedOn w:val="a2"/>
    <w:rsid w:val="00C00032"/>
    <w:pPr>
      <w:overflowPunct w:val="0"/>
      <w:autoSpaceDE w:val="0"/>
      <w:ind w:firstLine="567"/>
      <w:jc w:val="both"/>
      <w:textAlignment w:val="baseline"/>
    </w:pPr>
    <w:rPr>
      <w:rFonts w:ascii="Times New Roman CYR" w:hAnsi="Times New Roman CYR"/>
      <w:sz w:val="27"/>
      <w:szCs w:val="20"/>
      <w:lang w:eastAsia="ar-SA"/>
    </w:rPr>
  </w:style>
  <w:style w:type="paragraph" w:customStyle="1" w:styleId="begunadvcommon">
    <w:name w:val="begun_adv_common"/>
    <w:basedOn w:val="a2"/>
    <w:rsid w:val="00C00032"/>
    <w:pPr>
      <w:spacing w:before="100" w:after="100"/>
    </w:pPr>
    <w:rPr>
      <w:rFonts w:ascii="Arial Unicode MS" w:eastAsia="Arial Unicode MS" w:hAnsi="Arial Unicode MS"/>
      <w:lang w:eastAsia="ar-SA"/>
    </w:rPr>
  </w:style>
  <w:style w:type="paragraph" w:customStyle="1" w:styleId="1ffff9">
    <w:name w:val="Знак Знак Знак Знак Знак Знак1"/>
    <w:basedOn w:val="a2"/>
    <w:rsid w:val="00C00032"/>
    <w:pPr>
      <w:spacing w:before="280" w:after="280"/>
    </w:pPr>
    <w:rPr>
      <w:rFonts w:ascii="Tahoma" w:hAnsi="Tahoma"/>
      <w:sz w:val="20"/>
      <w:szCs w:val="20"/>
      <w:lang w:val="en-US" w:eastAsia="ar-SA"/>
    </w:rPr>
  </w:style>
  <w:style w:type="paragraph" w:customStyle="1" w:styleId="rvps381">
    <w:name w:val="rvps381"/>
    <w:basedOn w:val="a2"/>
    <w:rsid w:val="00C00032"/>
    <w:pPr>
      <w:spacing w:before="150" w:after="150"/>
    </w:pPr>
    <w:rPr>
      <w:rFonts w:ascii="Arial Unicode MS" w:eastAsia="Arial Unicode MS" w:hAnsi="Arial Unicode MS"/>
      <w:szCs w:val="20"/>
      <w:lang w:eastAsia="ar-SA"/>
    </w:rPr>
  </w:style>
  <w:style w:type="paragraph" w:customStyle="1" w:styleId="affffffff9">
    <w:name w:val="Заголовок подраздела"/>
    <w:basedOn w:val="a2"/>
    <w:next w:val="a2"/>
    <w:rsid w:val="00C00032"/>
    <w:pPr>
      <w:jc w:val="center"/>
    </w:pPr>
    <w:rPr>
      <w:b/>
      <w:sz w:val="26"/>
      <w:szCs w:val="20"/>
      <w:lang w:eastAsia="ar-SA"/>
    </w:rPr>
  </w:style>
  <w:style w:type="paragraph" w:customStyle="1" w:styleId="212pt">
    <w:name w:val="Стиль Основной текст 2 + 12 pt"/>
    <w:basedOn w:val="a2"/>
    <w:rsid w:val="00C00032"/>
    <w:pPr>
      <w:numPr>
        <w:numId w:val="15"/>
      </w:numPr>
      <w:jc w:val="both"/>
    </w:pPr>
    <w:rPr>
      <w:szCs w:val="20"/>
      <w:lang w:eastAsia="ar-SA"/>
    </w:rPr>
  </w:style>
  <w:style w:type="paragraph" w:customStyle="1" w:styleId="2fff">
    <w:name w:val="Знак Знак Знак2"/>
    <w:basedOn w:val="a2"/>
    <w:rsid w:val="00C00032"/>
    <w:pPr>
      <w:spacing w:after="160" w:line="240" w:lineRule="exact"/>
    </w:pPr>
    <w:rPr>
      <w:rFonts w:ascii="Verdana" w:hAnsi="Verdana"/>
      <w:sz w:val="20"/>
      <w:szCs w:val="20"/>
      <w:lang w:val="en-US" w:eastAsia="ar-SA"/>
    </w:rPr>
  </w:style>
  <w:style w:type="paragraph" w:customStyle="1" w:styleId="affffffffa">
    <w:name w:val="Таблица по центру"/>
    <w:basedOn w:val="a2"/>
    <w:rsid w:val="00C00032"/>
    <w:pPr>
      <w:suppressAutoHyphens/>
      <w:spacing w:line="360" w:lineRule="auto"/>
      <w:jc w:val="center"/>
    </w:pPr>
    <w:rPr>
      <w:sz w:val="26"/>
      <w:szCs w:val="26"/>
      <w:lang w:eastAsia="ar-SA"/>
    </w:rPr>
  </w:style>
  <w:style w:type="paragraph" w:customStyle="1" w:styleId="9pt">
    <w:name w:val="Стиль Ячейка вправо + 9 pt курсив"/>
    <w:basedOn w:val="a2"/>
    <w:rsid w:val="00C00032"/>
    <w:pPr>
      <w:widowControl w:val="0"/>
      <w:jc w:val="right"/>
    </w:pPr>
    <w:rPr>
      <w:bCs/>
      <w:i/>
      <w:iCs/>
      <w:sz w:val="18"/>
      <w:lang w:eastAsia="ar-SA"/>
    </w:rPr>
  </w:style>
  <w:style w:type="paragraph" w:customStyle="1" w:styleId="affffffffb">
    <w:name w:val="Заголовок раздела Знак Знак Знак Знак Знак Знак Знак Знак Знак Знак Знак Знак"/>
    <w:basedOn w:val="a2"/>
    <w:next w:val="a2"/>
    <w:rsid w:val="00C00032"/>
    <w:pPr>
      <w:jc w:val="center"/>
    </w:pPr>
    <w:rPr>
      <w:b/>
      <w:sz w:val="32"/>
      <w:szCs w:val="20"/>
      <w:lang w:eastAsia="ar-SA"/>
    </w:rPr>
  </w:style>
  <w:style w:type="paragraph" w:customStyle="1" w:styleId="anno">
    <w:name w:val="anno"/>
    <w:basedOn w:val="a2"/>
    <w:rsid w:val="00C00032"/>
    <w:pPr>
      <w:spacing w:before="100" w:after="100"/>
    </w:pPr>
    <w:rPr>
      <w:rFonts w:ascii="Arial Unicode MS" w:eastAsia="Arial Unicode MS" w:hAnsi="Arial Unicode MS"/>
      <w:lang w:eastAsia="ar-SA"/>
    </w:rPr>
  </w:style>
  <w:style w:type="paragraph" w:customStyle="1" w:styleId="rvps380">
    <w:name w:val="rvps380"/>
    <w:basedOn w:val="a2"/>
    <w:rsid w:val="00C00032"/>
    <w:rPr>
      <w:rFonts w:ascii="Arial Unicode MS" w:eastAsia="Arial Unicode MS" w:hAnsi="Arial Unicode MS"/>
      <w:lang w:eastAsia="ar-SA"/>
    </w:rPr>
  </w:style>
  <w:style w:type="paragraph" w:customStyle="1" w:styleId="4b">
    <w:name w:val="Название4"/>
    <w:basedOn w:val="a2"/>
    <w:rsid w:val="00C00032"/>
    <w:pPr>
      <w:spacing w:after="225"/>
    </w:pPr>
    <w:rPr>
      <w:lang w:eastAsia="ar-SA"/>
    </w:rPr>
  </w:style>
  <w:style w:type="paragraph" w:customStyle="1" w:styleId="affffffffc">
    <w:name w:val="Абзац"/>
    <w:basedOn w:val="a2"/>
    <w:rsid w:val="00C00032"/>
    <w:pPr>
      <w:widowControl w:val="0"/>
      <w:spacing w:line="360" w:lineRule="auto"/>
      <w:ind w:firstLine="720"/>
      <w:jc w:val="both"/>
    </w:pPr>
    <w:rPr>
      <w:sz w:val="28"/>
      <w:szCs w:val="20"/>
      <w:lang w:eastAsia="ar-SA"/>
    </w:rPr>
  </w:style>
  <w:style w:type="paragraph" w:customStyle="1" w:styleId="Ienuii">
    <w:name w:val="Ienuii"/>
    <w:basedOn w:val="a2"/>
    <w:rsid w:val="00C00032"/>
    <w:pPr>
      <w:widowControl w:val="0"/>
      <w:overflowPunct w:val="0"/>
      <w:autoSpaceDE w:val="0"/>
      <w:spacing w:line="320" w:lineRule="exact"/>
      <w:ind w:firstLine="720"/>
      <w:jc w:val="both"/>
      <w:textAlignment w:val="baseline"/>
    </w:pPr>
    <w:rPr>
      <w:sz w:val="28"/>
      <w:szCs w:val="20"/>
      <w:lang w:eastAsia="ar-SA"/>
    </w:rPr>
  </w:style>
  <w:style w:type="paragraph" w:customStyle="1" w:styleId="2030">
    <w:name w:val="Стиль Заголовок 2 + влево Справа:  0 см Перед:  3 пт"/>
    <w:basedOn w:val="22"/>
    <w:rsid w:val="00C00032"/>
    <w:pPr>
      <w:keepNext w:val="0"/>
      <w:tabs>
        <w:tab w:val="left" w:pos="432"/>
        <w:tab w:val="left" w:pos="900"/>
      </w:tabs>
      <w:suppressAutoHyphens/>
      <w:spacing w:before="120" w:after="120"/>
      <w:ind w:left="432" w:hanging="432"/>
    </w:pPr>
    <w:rPr>
      <w:rFonts w:ascii="Times New Roman" w:hAnsi="Times New Roman" w:cs="Times New Roman"/>
      <w:b w:val="0"/>
      <w:bCs w:val="0"/>
      <w:i w:val="0"/>
      <w:iCs w:val="0"/>
      <w:sz w:val="26"/>
      <w:szCs w:val="20"/>
      <w:lang w:eastAsia="ar-SA"/>
    </w:rPr>
  </w:style>
  <w:style w:type="paragraph" w:customStyle="1" w:styleId="146">
    <w:name w:val="Обычный 14"/>
    <w:basedOn w:val="a2"/>
    <w:rsid w:val="00C00032"/>
    <w:pPr>
      <w:spacing w:line="360" w:lineRule="auto"/>
      <w:ind w:firstLine="720"/>
      <w:jc w:val="both"/>
    </w:pPr>
    <w:rPr>
      <w:sz w:val="28"/>
      <w:szCs w:val="20"/>
      <w:lang w:eastAsia="ar-SA"/>
    </w:rPr>
  </w:style>
  <w:style w:type="paragraph" w:customStyle="1" w:styleId="affffffffd">
    <w:name w:val="ТаблЦентр"/>
    <w:basedOn w:val="a2"/>
    <w:rsid w:val="00C00032"/>
    <w:pPr>
      <w:ind w:firstLine="34"/>
    </w:pPr>
    <w:rPr>
      <w:sz w:val="28"/>
      <w:szCs w:val="20"/>
      <w:lang w:eastAsia="ar-SA"/>
    </w:rPr>
  </w:style>
  <w:style w:type="paragraph" w:customStyle="1" w:styleId="147">
    <w:name w:val="обычный 14"/>
    <w:basedOn w:val="a2"/>
    <w:rsid w:val="00C00032"/>
    <w:pPr>
      <w:spacing w:line="360" w:lineRule="exact"/>
      <w:ind w:firstLine="709"/>
      <w:jc w:val="both"/>
    </w:pPr>
    <w:rPr>
      <w:sz w:val="28"/>
      <w:szCs w:val="20"/>
      <w:lang w:eastAsia="ar-SA"/>
    </w:rPr>
  </w:style>
  <w:style w:type="paragraph" w:customStyle="1" w:styleId="affffffffe">
    <w:name w:val="без красной"/>
    <w:basedOn w:val="a2"/>
    <w:rsid w:val="00C00032"/>
    <w:pPr>
      <w:spacing w:line="360" w:lineRule="auto"/>
    </w:pPr>
    <w:rPr>
      <w:szCs w:val="20"/>
      <w:lang w:eastAsia="ar-SA"/>
    </w:rPr>
  </w:style>
  <w:style w:type="paragraph" w:customStyle="1" w:styleId="afffffffff">
    <w:name w:val="ТаблЛев"/>
    <w:basedOn w:val="a2"/>
    <w:rsid w:val="00C00032"/>
    <w:pPr>
      <w:spacing w:line="240" w:lineRule="atLeast"/>
      <w:ind w:firstLine="33"/>
    </w:pPr>
    <w:rPr>
      <w:sz w:val="28"/>
      <w:szCs w:val="20"/>
      <w:lang w:eastAsia="ar-SA"/>
    </w:rPr>
  </w:style>
  <w:style w:type="paragraph" w:customStyle="1" w:styleId="afffffffff0">
    <w:name w:val="ОбычнЦифры"/>
    <w:basedOn w:val="a2"/>
    <w:rsid w:val="00C00032"/>
    <w:pPr>
      <w:keepNext/>
      <w:spacing w:line="280" w:lineRule="exact"/>
      <w:jc w:val="right"/>
    </w:pPr>
    <w:rPr>
      <w:sz w:val="28"/>
      <w:szCs w:val="20"/>
      <w:lang w:eastAsia="ar-SA"/>
    </w:rPr>
  </w:style>
  <w:style w:type="paragraph" w:customStyle="1" w:styleId="afffffffff1">
    <w:name w:val="Вертикальный отступ"/>
    <w:basedOn w:val="a2"/>
    <w:rsid w:val="00C00032"/>
    <w:pPr>
      <w:jc w:val="center"/>
    </w:pPr>
    <w:rPr>
      <w:sz w:val="28"/>
      <w:szCs w:val="20"/>
      <w:lang w:val="en-US" w:eastAsia="ar-SA"/>
    </w:rPr>
  </w:style>
  <w:style w:type="paragraph" w:customStyle="1" w:styleId="afffffffff2">
    <w:name w:val="_Заголовок Знак Знак Знак"/>
    <w:basedOn w:val="11"/>
    <w:rsid w:val="00C00032"/>
    <w:pPr>
      <w:keepNext w:val="0"/>
      <w:snapToGrid w:val="0"/>
      <w:spacing w:before="0" w:after="0" w:line="360" w:lineRule="auto"/>
    </w:pPr>
    <w:rPr>
      <w:rFonts w:ascii="Times New Roman CYR" w:hAnsi="Times New Roman CYR" w:cs="Times New Roman"/>
      <w:b w:val="0"/>
      <w:kern w:val="1"/>
      <w:sz w:val="26"/>
      <w:szCs w:val="26"/>
      <w:lang w:eastAsia="ar-SA"/>
    </w:rPr>
  </w:style>
  <w:style w:type="paragraph" w:customStyle="1" w:styleId="afffffffff3">
    <w:name w:val="Приложение"/>
    <w:basedOn w:val="33"/>
    <w:next w:val="a2"/>
    <w:rsid w:val="00C00032"/>
    <w:pPr>
      <w:keepNext w:val="0"/>
      <w:widowControl w:val="0"/>
      <w:shd w:val="clear" w:color="auto" w:fill="FFFFFF"/>
      <w:autoSpaceDE w:val="0"/>
      <w:spacing w:before="0" w:after="0"/>
    </w:pPr>
    <w:rPr>
      <w:rFonts w:ascii="Times New Roman" w:hAnsi="Times New Roman"/>
      <w:b w:val="0"/>
      <w:bCs w:val="0"/>
      <w:color w:val="000000"/>
      <w:spacing w:val="11"/>
    </w:rPr>
  </w:style>
  <w:style w:type="paragraph" w:customStyle="1" w:styleId="21110">
    <w:name w:val="Знак2 Знак Знак1 Знак1 Знак Знак Знак Знак Знак Знак Знак Знак Знак Знак Знак Знак1"/>
    <w:basedOn w:val="a2"/>
    <w:rsid w:val="00C00032"/>
    <w:pPr>
      <w:spacing w:after="160" w:line="240" w:lineRule="exact"/>
    </w:pPr>
    <w:rPr>
      <w:rFonts w:ascii="Verdana" w:hAnsi="Verdana"/>
      <w:sz w:val="20"/>
      <w:szCs w:val="20"/>
      <w:lang w:val="en-US" w:eastAsia="ar-SA"/>
    </w:rPr>
  </w:style>
  <w:style w:type="paragraph" w:customStyle="1" w:styleId="afffffffff4">
    <w:name w:val="Колонтитул (правый)"/>
    <w:basedOn w:val="a2"/>
    <w:next w:val="a2"/>
    <w:rsid w:val="00C00032"/>
    <w:pPr>
      <w:widowControl w:val="0"/>
      <w:autoSpaceDE w:val="0"/>
      <w:jc w:val="right"/>
    </w:pPr>
    <w:rPr>
      <w:rFonts w:ascii="Arial" w:hAnsi="Arial"/>
      <w:sz w:val="14"/>
      <w:szCs w:val="14"/>
      <w:lang w:eastAsia="ar-SA"/>
    </w:rPr>
  </w:style>
  <w:style w:type="paragraph" w:customStyle="1" w:styleId="afffffffff5">
    <w:name w:val="МОН"/>
    <w:basedOn w:val="a2"/>
    <w:rsid w:val="00C00032"/>
    <w:pPr>
      <w:spacing w:line="360" w:lineRule="auto"/>
      <w:ind w:firstLine="709"/>
      <w:jc w:val="both"/>
    </w:pPr>
    <w:rPr>
      <w:sz w:val="28"/>
      <w:szCs w:val="20"/>
      <w:lang w:eastAsia="ar-SA"/>
    </w:rPr>
  </w:style>
  <w:style w:type="paragraph" w:customStyle="1" w:styleId="11a">
    <w:name w:val="Знак1 Знак Знак Знак1"/>
    <w:basedOn w:val="a2"/>
    <w:rsid w:val="00C00032"/>
    <w:rPr>
      <w:rFonts w:ascii="Verdana" w:hAnsi="Verdana" w:cs="Verdana"/>
      <w:sz w:val="20"/>
      <w:szCs w:val="20"/>
      <w:lang w:val="en-US" w:eastAsia="ar-SA"/>
    </w:rPr>
  </w:style>
  <w:style w:type="paragraph" w:customStyle="1" w:styleId="CharChar0">
    <w:name w:val="Char Char Знак Знак Знак"/>
    <w:basedOn w:val="a2"/>
    <w:rsid w:val="00C00032"/>
    <w:pPr>
      <w:spacing w:after="160" w:line="240" w:lineRule="exact"/>
      <w:ind w:firstLine="567"/>
      <w:jc w:val="both"/>
    </w:pPr>
    <w:rPr>
      <w:rFonts w:ascii="Verdana" w:eastAsia="MS Mincho" w:hAnsi="Verdana"/>
      <w:sz w:val="20"/>
      <w:szCs w:val="20"/>
      <w:lang w:val="en-US" w:eastAsia="ar-SA"/>
    </w:rPr>
  </w:style>
  <w:style w:type="paragraph" w:customStyle="1" w:styleId="11b">
    <w:name w:val="Знак Знак Знак Знак Знак Знак Знак Знак Знак Знак1 Знак Знак Знак Знак Знак Знак1"/>
    <w:basedOn w:val="a2"/>
    <w:rsid w:val="00C00032"/>
    <w:pPr>
      <w:spacing w:after="160" w:line="240" w:lineRule="exact"/>
    </w:pPr>
    <w:rPr>
      <w:rFonts w:ascii="Verdana" w:hAnsi="Verdana" w:cs="Verdana"/>
      <w:sz w:val="20"/>
      <w:szCs w:val="20"/>
      <w:lang w:val="en-US" w:eastAsia="ar-SA"/>
    </w:rPr>
  </w:style>
  <w:style w:type="paragraph" w:customStyle="1" w:styleId="512">
    <w:name w:val="Знак5 Знак Знак Знак Знак Знак Знак1"/>
    <w:basedOn w:val="a2"/>
    <w:rsid w:val="00C00032"/>
    <w:pPr>
      <w:spacing w:after="160" w:line="240" w:lineRule="exact"/>
    </w:pPr>
    <w:rPr>
      <w:rFonts w:ascii="Verdana" w:hAnsi="Verdana"/>
      <w:sz w:val="20"/>
      <w:szCs w:val="20"/>
      <w:lang w:val="en-US" w:eastAsia="ar-SA"/>
    </w:rPr>
  </w:style>
  <w:style w:type="paragraph" w:customStyle="1" w:styleId="1ffffa">
    <w:name w:val="Знак Знак Знак Знак Знак Знак Знак Знак Знак Знак Знак Знак Знак Знак Знак Знак Знак Знак Знак Знак Знак Знак Знак Знак Знак1"/>
    <w:basedOn w:val="a2"/>
    <w:rsid w:val="00C00032"/>
    <w:pPr>
      <w:spacing w:after="160" w:line="240" w:lineRule="exact"/>
    </w:pPr>
    <w:rPr>
      <w:rFonts w:ascii="Verdana" w:hAnsi="Verdana"/>
      <w:lang w:val="en-US" w:eastAsia="ar-SA"/>
    </w:rPr>
  </w:style>
  <w:style w:type="paragraph" w:customStyle="1" w:styleId="11c">
    <w:name w:val="Знак Знак1 Знак1"/>
    <w:basedOn w:val="a2"/>
    <w:rsid w:val="00C00032"/>
    <w:rPr>
      <w:rFonts w:ascii="Verdana" w:hAnsi="Verdana" w:cs="Verdana"/>
      <w:sz w:val="20"/>
      <w:szCs w:val="20"/>
      <w:lang w:val="en-US" w:eastAsia="ar-SA"/>
    </w:rPr>
  </w:style>
  <w:style w:type="paragraph" w:customStyle="1" w:styleId="BodyText210">
    <w:name w:val="Body Text 2.Основной текст 1"/>
    <w:basedOn w:val="a2"/>
    <w:rsid w:val="00C00032"/>
    <w:pPr>
      <w:ind w:firstLine="720"/>
      <w:jc w:val="both"/>
    </w:pPr>
    <w:rPr>
      <w:sz w:val="28"/>
      <w:szCs w:val="20"/>
      <w:lang w:eastAsia="ar-SA"/>
    </w:rPr>
  </w:style>
  <w:style w:type="paragraph" w:customStyle="1" w:styleId="formattext">
    <w:name w:val="formattext"/>
    <w:basedOn w:val="a2"/>
    <w:rsid w:val="00C00032"/>
    <w:pPr>
      <w:spacing w:before="144" w:after="144"/>
    </w:pPr>
    <w:rPr>
      <w:lang w:eastAsia="ar-SA"/>
    </w:rPr>
  </w:style>
  <w:style w:type="paragraph" w:customStyle="1" w:styleId="afffffffff6">
    <w:name w:val="Таблицы (моноширинный)"/>
    <w:basedOn w:val="a2"/>
    <w:next w:val="a2"/>
    <w:rsid w:val="00C00032"/>
    <w:pPr>
      <w:widowControl w:val="0"/>
      <w:autoSpaceDE w:val="0"/>
      <w:jc w:val="both"/>
    </w:pPr>
    <w:rPr>
      <w:rFonts w:ascii="Courier New" w:hAnsi="Courier New" w:cs="Courier New"/>
      <w:lang w:eastAsia="ar-SA"/>
    </w:rPr>
  </w:style>
  <w:style w:type="paragraph" w:customStyle="1" w:styleId="texttitle">
    <w:name w:val="text_title"/>
    <w:basedOn w:val="a2"/>
    <w:rsid w:val="00C00032"/>
    <w:pPr>
      <w:spacing w:before="150" w:after="300"/>
      <w:ind w:left="150" w:right="150"/>
    </w:pPr>
    <w:rPr>
      <w:rFonts w:ascii="Verdana" w:hAnsi="Verdana"/>
      <w:color w:val="000000"/>
      <w:sz w:val="17"/>
      <w:szCs w:val="17"/>
      <w:lang w:eastAsia="ar-SA"/>
    </w:rPr>
  </w:style>
  <w:style w:type="paragraph" w:customStyle="1" w:styleId="ConsPlusDocList">
    <w:name w:val="ConsPlusDocList"/>
    <w:rsid w:val="00C00032"/>
    <w:pPr>
      <w:widowControl w:val="0"/>
      <w:suppressAutoHyphens/>
      <w:autoSpaceDE w:val="0"/>
    </w:pPr>
    <w:rPr>
      <w:rFonts w:ascii="Courier New" w:hAnsi="Courier New" w:cs="Courier New"/>
      <w:lang w:eastAsia="ar-SA"/>
    </w:rPr>
  </w:style>
  <w:style w:type="paragraph" w:customStyle="1" w:styleId="afffffffff7">
    <w:name w:val="Текс сноски Знак Знак Знак"/>
    <w:basedOn w:val="a2"/>
    <w:rsid w:val="00C00032"/>
    <w:pPr>
      <w:widowControl w:val="0"/>
      <w:autoSpaceDE w:val="0"/>
      <w:jc w:val="both"/>
    </w:pPr>
    <w:rPr>
      <w:sz w:val="20"/>
      <w:szCs w:val="20"/>
      <w:lang w:eastAsia="ar-SA"/>
    </w:rPr>
  </w:style>
  <w:style w:type="paragraph" w:customStyle="1" w:styleId="3186">
    <w:name w:val="Стиль Заголовок 3 + Перед:  18 пт После:  6 пт"/>
    <w:basedOn w:val="33"/>
    <w:rsid w:val="00C00032"/>
    <w:pPr>
      <w:spacing w:before="480" w:after="240"/>
    </w:pPr>
    <w:rPr>
      <w:rFonts w:ascii="Arial" w:hAnsi="Arial"/>
      <w:kern w:val="1"/>
      <w:sz w:val="20"/>
      <w:szCs w:val="20"/>
    </w:rPr>
  </w:style>
  <w:style w:type="paragraph" w:customStyle="1" w:styleId="1ffffb">
    <w:name w:val="Знак Знак Знак Знак Знак Знак Знак1"/>
    <w:basedOn w:val="a2"/>
    <w:rsid w:val="00C00032"/>
    <w:pPr>
      <w:spacing w:after="160" w:line="240" w:lineRule="exact"/>
      <w:ind w:firstLine="709"/>
      <w:jc w:val="both"/>
    </w:pPr>
    <w:rPr>
      <w:rFonts w:ascii="Verdana" w:hAnsi="Verdana"/>
      <w:lang w:val="en-US" w:eastAsia="ar-SA"/>
    </w:rPr>
  </w:style>
  <w:style w:type="paragraph" w:customStyle="1" w:styleId="Body">
    <w:name w:val="Body"/>
    <w:basedOn w:val="a2"/>
    <w:rsid w:val="00C00032"/>
    <w:pPr>
      <w:spacing w:line="360" w:lineRule="atLeast"/>
      <w:ind w:left="284" w:firstLine="851"/>
      <w:jc w:val="both"/>
    </w:pPr>
    <w:rPr>
      <w:rFonts w:ascii="Pragmatica" w:hAnsi="Pragmatica"/>
      <w:szCs w:val="20"/>
      <w:lang w:eastAsia="ar-SA"/>
    </w:rPr>
  </w:style>
  <w:style w:type="paragraph" w:customStyle="1" w:styleId="font5">
    <w:name w:val="font5"/>
    <w:basedOn w:val="a2"/>
    <w:rsid w:val="00C00032"/>
    <w:pPr>
      <w:spacing w:before="280" w:after="280"/>
    </w:pPr>
    <w:rPr>
      <w:color w:val="000000"/>
      <w:lang w:eastAsia="ar-SA"/>
    </w:rPr>
  </w:style>
  <w:style w:type="paragraph" w:customStyle="1" w:styleId="font6">
    <w:name w:val="font6"/>
    <w:basedOn w:val="a2"/>
    <w:rsid w:val="00C00032"/>
    <w:pPr>
      <w:spacing w:before="280" w:after="280"/>
    </w:pPr>
    <w:rPr>
      <w:color w:val="000000"/>
      <w:lang w:eastAsia="ar-SA"/>
    </w:rPr>
  </w:style>
  <w:style w:type="paragraph" w:customStyle="1" w:styleId="xl65">
    <w:name w:val="xl65"/>
    <w:basedOn w:val="a2"/>
    <w:rsid w:val="00C00032"/>
    <w:pPr>
      <w:spacing w:before="280" w:after="280"/>
    </w:pPr>
    <w:rPr>
      <w:b/>
      <w:bCs/>
      <w:lang w:eastAsia="ar-SA"/>
    </w:rPr>
  </w:style>
  <w:style w:type="paragraph" w:customStyle="1" w:styleId="xl66">
    <w:name w:val="xl66"/>
    <w:basedOn w:val="a2"/>
    <w:rsid w:val="00C00032"/>
    <w:pPr>
      <w:pBdr>
        <w:top w:val="single" w:sz="8" w:space="0" w:color="000000"/>
        <w:left w:val="single" w:sz="8" w:space="0" w:color="000000"/>
        <w:bottom w:val="single" w:sz="8" w:space="0" w:color="000000"/>
        <w:right w:val="single" w:sz="8" w:space="0" w:color="000000"/>
      </w:pBdr>
      <w:spacing w:before="280" w:after="280"/>
      <w:jc w:val="center"/>
    </w:pPr>
    <w:rPr>
      <w:lang w:eastAsia="ar-SA"/>
    </w:rPr>
  </w:style>
  <w:style w:type="paragraph" w:customStyle="1" w:styleId="xl67">
    <w:name w:val="xl67"/>
    <w:basedOn w:val="a2"/>
    <w:rsid w:val="00C00032"/>
    <w:pPr>
      <w:pBdr>
        <w:top w:val="single" w:sz="8" w:space="0" w:color="000000"/>
        <w:bottom w:val="single" w:sz="8" w:space="0" w:color="000000"/>
        <w:right w:val="single" w:sz="8" w:space="0" w:color="000000"/>
      </w:pBdr>
      <w:spacing w:before="280" w:after="280"/>
      <w:jc w:val="center"/>
    </w:pPr>
    <w:rPr>
      <w:lang w:eastAsia="ar-SA"/>
    </w:rPr>
  </w:style>
  <w:style w:type="paragraph" w:customStyle="1" w:styleId="xl68">
    <w:name w:val="xl68"/>
    <w:basedOn w:val="a2"/>
    <w:rsid w:val="00C00032"/>
    <w:pPr>
      <w:pBdr>
        <w:top w:val="single" w:sz="8" w:space="0" w:color="000000"/>
        <w:left w:val="single" w:sz="8" w:space="0" w:color="000000"/>
        <w:bottom w:val="single" w:sz="8" w:space="0" w:color="000000"/>
        <w:right w:val="single" w:sz="8" w:space="0" w:color="000000"/>
      </w:pBdr>
      <w:spacing w:before="280" w:after="280"/>
    </w:pPr>
    <w:rPr>
      <w:lang w:eastAsia="ar-SA"/>
    </w:rPr>
  </w:style>
  <w:style w:type="paragraph" w:customStyle="1" w:styleId="xl69">
    <w:name w:val="xl69"/>
    <w:basedOn w:val="a2"/>
    <w:rsid w:val="00C00032"/>
    <w:pPr>
      <w:pBdr>
        <w:top w:val="single" w:sz="8" w:space="0" w:color="000000"/>
        <w:left w:val="single" w:sz="8" w:space="0" w:color="000000"/>
        <w:bottom w:val="single" w:sz="8" w:space="0" w:color="000000"/>
        <w:right w:val="single" w:sz="8" w:space="0" w:color="000000"/>
      </w:pBdr>
      <w:spacing w:before="280" w:after="280"/>
    </w:pPr>
    <w:rPr>
      <w:lang w:eastAsia="ar-SA"/>
    </w:rPr>
  </w:style>
  <w:style w:type="paragraph" w:customStyle="1" w:styleId="xl70">
    <w:name w:val="xl70"/>
    <w:basedOn w:val="a2"/>
    <w:rsid w:val="00C00032"/>
    <w:pPr>
      <w:pBdr>
        <w:top w:val="single" w:sz="8" w:space="0" w:color="000000"/>
        <w:left w:val="single" w:sz="8" w:space="0" w:color="000000"/>
        <w:bottom w:val="single" w:sz="8" w:space="0" w:color="000000"/>
        <w:right w:val="single" w:sz="8" w:space="0" w:color="000000"/>
      </w:pBdr>
      <w:spacing w:before="280" w:after="280"/>
      <w:jc w:val="both"/>
    </w:pPr>
    <w:rPr>
      <w:lang w:eastAsia="ar-SA"/>
    </w:rPr>
  </w:style>
  <w:style w:type="paragraph" w:customStyle="1" w:styleId="xl71">
    <w:name w:val="xl71"/>
    <w:basedOn w:val="a2"/>
    <w:rsid w:val="00C00032"/>
    <w:pPr>
      <w:pBdr>
        <w:left w:val="single" w:sz="8" w:space="0" w:color="000000"/>
        <w:bottom w:val="single" w:sz="8" w:space="0" w:color="000000"/>
        <w:right w:val="single" w:sz="8" w:space="0" w:color="000000"/>
      </w:pBdr>
      <w:spacing w:before="280" w:after="280"/>
    </w:pPr>
    <w:rPr>
      <w:b/>
      <w:bCs/>
      <w:sz w:val="28"/>
      <w:szCs w:val="28"/>
      <w:lang w:eastAsia="ar-SA"/>
    </w:rPr>
  </w:style>
  <w:style w:type="paragraph" w:customStyle="1" w:styleId="xl73">
    <w:name w:val="xl73"/>
    <w:basedOn w:val="a2"/>
    <w:rsid w:val="00C00032"/>
    <w:pPr>
      <w:pBdr>
        <w:bottom w:val="single" w:sz="8" w:space="0" w:color="000000"/>
        <w:right w:val="single" w:sz="8" w:space="0" w:color="000000"/>
      </w:pBdr>
      <w:spacing w:before="280" w:after="280"/>
      <w:jc w:val="center"/>
    </w:pPr>
    <w:rPr>
      <w:lang w:eastAsia="ar-SA"/>
    </w:rPr>
  </w:style>
  <w:style w:type="paragraph" w:customStyle="1" w:styleId="xl74">
    <w:name w:val="xl74"/>
    <w:basedOn w:val="a2"/>
    <w:rsid w:val="00C00032"/>
    <w:pPr>
      <w:pBdr>
        <w:bottom w:val="single" w:sz="8" w:space="0" w:color="000000"/>
        <w:right w:val="single" w:sz="8" w:space="0" w:color="000000"/>
      </w:pBdr>
      <w:spacing w:before="280" w:after="280"/>
      <w:jc w:val="center"/>
    </w:pPr>
    <w:rPr>
      <w:lang w:eastAsia="ar-SA"/>
    </w:rPr>
  </w:style>
  <w:style w:type="paragraph" w:customStyle="1" w:styleId="xl75">
    <w:name w:val="xl75"/>
    <w:basedOn w:val="a2"/>
    <w:rsid w:val="00C00032"/>
    <w:pPr>
      <w:spacing w:before="280" w:after="280"/>
    </w:pPr>
    <w:rPr>
      <w:lang w:eastAsia="ar-SA"/>
    </w:rPr>
  </w:style>
  <w:style w:type="paragraph" w:customStyle="1" w:styleId="xl76">
    <w:name w:val="xl76"/>
    <w:basedOn w:val="a2"/>
    <w:rsid w:val="00C00032"/>
    <w:pPr>
      <w:spacing w:before="280" w:after="280"/>
    </w:pPr>
    <w:rPr>
      <w:lang w:eastAsia="ar-SA"/>
    </w:rPr>
  </w:style>
  <w:style w:type="paragraph" w:customStyle="1" w:styleId="xl77">
    <w:name w:val="xl77"/>
    <w:basedOn w:val="a2"/>
    <w:rsid w:val="00C00032"/>
    <w:pPr>
      <w:pBdr>
        <w:top w:val="single" w:sz="8" w:space="0" w:color="000000"/>
        <w:left w:val="single" w:sz="8" w:space="0" w:color="000000"/>
        <w:bottom w:val="single" w:sz="8" w:space="0" w:color="000000"/>
        <w:right w:val="single" w:sz="8" w:space="0" w:color="000000"/>
      </w:pBdr>
      <w:spacing w:before="280" w:after="280"/>
      <w:jc w:val="center"/>
    </w:pPr>
    <w:rPr>
      <w:lang w:eastAsia="ar-SA"/>
    </w:rPr>
  </w:style>
  <w:style w:type="paragraph" w:customStyle="1" w:styleId="xl78">
    <w:name w:val="xl78"/>
    <w:basedOn w:val="a2"/>
    <w:rsid w:val="00C00032"/>
    <w:pPr>
      <w:pBdr>
        <w:top w:val="single" w:sz="8" w:space="0" w:color="000000"/>
        <w:left w:val="single" w:sz="8" w:space="0" w:color="000000"/>
        <w:bottom w:val="single" w:sz="8" w:space="0" w:color="000000"/>
        <w:right w:val="single" w:sz="8" w:space="0" w:color="000000"/>
      </w:pBdr>
      <w:spacing w:before="280" w:after="280"/>
    </w:pPr>
    <w:rPr>
      <w:lang w:eastAsia="ar-SA"/>
    </w:rPr>
  </w:style>
  <w:style w:type="paragraph" w:customStyle="1" w:styleId="xl79">
    <w:name w:val="xl79"/>
    <w:basedOn w:val="a2"/>
    <w:rsid w:val="00C00032"/>
    <w:pPr>
      <w:spacing w:before="280" w:after="280"/>
      <w:jc w:val="center"/>
    </w:pPr>
    <w:rPr>
      <w:b/>
      <w:bCs/>
      <w:lang w:eastAsia="ar-SA"/>
    </w:rPr>
  </w:style>
  <w:style w:type="paragraph" w:customStyle="1" w:styleId="xl80">
    <w:name w:val="xl80"/>
    <w:basedOn w:val="a2"/>
    <w:rsid w:val="00C00032"/>
    <w:pPr>
      <w:spacing w:before="280" w:after="280"/>
      <w:jc w:val="center"/>
    </w:pPr>
    <w:rPr>
      <w:lang w:eastAsia="ar-SA"/>
    </w:rPr>
  </w:style>
  <w:style w:type="paragraph" w:customStyle="1" w:styleId="xl81">
    <w:name w:val="xl81"/>
    <w:basedOn w:val="a2"/>
    <w:rsid w:val="00C00032"/>
    <w:pPr>
      <w:pBdr>
        <w:top w:val="single" w:sz="8" w:space="0" w:color="000000"/>
        <w:left w:val="single" w:sz="8" w:space="0" w:color="000000"/>
        <w:bottom w:val="single" w:sz="8" w:space="0" w:color="000000"/>
      </w:pBdr>
      <w:spacing w:before="280" w:after="280"/>
      <w:jc w:val="center"/>
    </w:pPr>
    <w:rPr>
      <w:b/>
      <w:bCs/>
      <w:i/>
      <w:iCs/>
      <w:lang w:eastAsia="ar-SA"/>
    </w:rPr>
  </w:style>
  <w:style w:type="paragraph" w:customStyle="1" w:styleId="xl82">
    <w:name w:val="xl82"/>
    <w:basedOn w:val="a2"/>
    <w:rsid w:val="00C00032"/>
    <w:pPr>
      <w:pBdr>
        <w:top w:val="single" w:sz="8" w:space="0" w:color="000000"/>
        <w:bottom w:val="single" w:sz="8" w:space="0" w:color="000000"/>
      </w:pBdr>
      <w:spacing w:before="280" w:after="280"/>
    </w:pPr>
    <w:rPr>
      <w:lang w:eastAsia="ar-SA"/>
    </w:rPr>
  </w:style>
  <w:style w:type="paragraph" w:customStyle="1" w:styleId="xl83">
    <w:name w:val="xl83"/>
    <w:basedOn w:val="a2"/>
    <w:rsid w:val="00C00032"/>
    <w:pPr>
      <w:pBdr>
        <w:top w:val="single" w:sz="8" w:space="0" w:color="000000"/>
        <w:bottom w:val="single" w:sz="8" w:space="0" w:color="000000"/>
        <w:right w:val="single" w:sz="8" w:space="0" w:color="000000"/>
      </w:pBdr>
      <w:spacing w:before="280" w:after="280"/>
    </w:pPr>
    <w:rPr>
      <w:lang w:eastAsia="ar-SA"/>
    </w:rPr>
  </w:style>
  <w:style w:type="paragraph" w:customStyle="1" w:styleId="xl84">
    <w:name w:val="xl84"/>
    <w:basedOn w:val="a2"/>
    <w:rsid w:val="00C00032"/>
    <w:pPr>
      <w:pBdr>
        <w:top w:val="single" w:sz="8" w:space="0" w:color="000000"/>
        <w:bottom w:val="single" w:sz="8" w:space="0" w:color="000000"/>
      </w:pBdr>
      <w:spacing w:before="280" w:after="280"/>
      <w:jc w:val="center"/>
    </w:pPr>
    <w:rPr>
      <w:lang w:eastAsia="ar-SA"/>
    </w:rPr>
  </w:style>
  <w:style w:type="paragraph" w:customStyle="1" w:styleId="xl85">
    <w:name w:val="xl85"/>
    <w:basedOn w:val="a2"/>
    <w:rsid w:val="00C00032"/>
    <w:pPr>
      <w:pBdr>
        <w:top w:val="single" w:sz="8" w:space="0" w:color="000000"/>
        <w:bottom w:val="single" w:sz="8" w:space="0" w:color="000000"/>
        <w:right w:val="single" w:sz="8" w:space="0" w:color="000000"/>
      </w:pBdr>
      <w:spacing w:before="280" w:after="280"/>
      <w:jc w:val="center"/>
    </w:pPr>
    <w:rPr>
      <w:lang w:eastAsia="ar-SA"/>
    </w:rPr>
  </w:style>
  <w:style w:type="paragraph" w:customStyle="1" w:styleId="xl86">
    <w:name w:val="xl86"/>
    <w:basedOn w:val="a2"/>
    <w:rsid w:val="00C00032"/>
    <w:pPr>
      <w:pBdr>
        <w:top w:val="single" w:sz="8" w:space="0" w:color="000000"/>
        <w:left w:val="single" w:sz="8" w:space="0" w:color="000000"/>
        <w:bottom w:val="single" w:sz="8" w:space="0" w:color="000000"/>
      </w:pBdr>
      <w:spacing w:before="280" w:after="280"/>
      <w:jc w:val="center"/>
    </w:pPr>
    <w:rPr>
      <w:b/>
      <w:bCs/>
      <w:i/>
      <w:iCs/>
      <w:lang w:eastAsia="ar-SA"/>
    </w:rPr>
  </w:style>
  <w:style w:type="paragraph" w:customStyle="1" w:styleId="CharChar1">
    <w:name w:val="Char Char"/>
    <w:basedOn w:val="a2"/>
    <w:rsid w:val="00C00032"/>
    <w:pPr>
      <w:spacing w:line="360" w:lineRule="auto"/>
    </w:pPr>
    <w:rPr>
      <w:sz w:val="28"/>
      <w:szCs w:val="20"/>
      <w:lang w:val="en-US" w:eastAsia="ar-SA"/>
    </w:rPr>
  </w:style>
  <w:style w:type="paragraph" w:customStyle="1" w:styleId="afffffffff8">
    <w:name w:val="Знак Знак Знак Знак Знак Знак Знак Знак Знак Знак Знак Знак Знак"/>
    <w:basedOn w:val="a2"/>
    <w:rsid w:val="00C00032"/>
    <w:pPr>
      <w:spacing w:after="160" w:line="240" w:lineRule="exact"/>
    </w:pPr>
    <w:rPr>
      <w:rFonts w:ascii="Verdana" w:hAnsi="Verdana"/>
      <w:lang w:val="en-US" w:eastAsia="ar-SA"/>
    </w:rPr>
  </w:style>
  <w:style w:type="paragraph" w:customStyle="1" w:styleId="afffffffff9">
    <w:name w:val="Знак Знак Знак Знак Знак Знак Знак Знак Знак Знак"/>
    <w:basedOn w:val="a2"/>
    <w:rsid w:val="00C00032"/>
    <w:rPr>
      <w:rFonts w:ascii="Verdana" w:hAnsi="Verdana" w:cs="Verdana"/>
      <w:sz w:val="20"/>
      <w:szCs w:val="20"/>
      <w:lang w:val="en-US" w:eastAsia="ar-SA"/>
    </w:rPr>
  </w:style>
  <w:style w:type="paragraph" w:customStyle="1" w:styleId="Style38">
    <w:name w:val="Style38"/>
    <w:basedOn w:val="a2"/>
    <w:rsid w:val="00C00032"/>
    <w:pPr>
      <w:widowControl w:val="0"/>
      <w:autoSpaceDE w:val="0"/>
      <w:spacing w:line="486" w:lineRule="exact"/>
      <w:ind w:firstLine="734"/>
      <w:jc w:val="both"/>
    </w:pPr>
    <w:rPr>
      <w:lang w:eastAsia="ar-SA"/>
    </w:rPr>
  </w:style>
  <w:style w:type="paragraph" w:customStyle="1" w:styleId="afffffffffa">
    <w:name w:val="Свободная форма"/>
    <w:rsid w:val="00C00032"/>
    <w:pPr>
      <w:suppressAutoHyphens/>
    </w:pPr>
    <w:rPr>
      <w:rFonts w:ascii="Helvetica" w:hAnsi="Helvetica"/>
      <w:color w:val="000000"/>
      <w:sz w:val="24"/>
      <w:lang w:eastAsia="ar-SA"/>
    </w:rPr>
  </w:style>
  <w:style w:type="paragraph" w:customStyle="1" w:styleId="Numbering1">
    <w:name w:val="Numbering 1"/>
    <w:basedOn w:val="11"/>
    <w:rsid w:val="00C00032"/>
    <w:pPr>
      <w:keepNext w:val="0"/>
      <w:tabs>
        <w:tab w:val="left" w:pos="3119"/>
      </w:tabs>
      <w:spacing w:after="240"/>
      <w:ind w:left="3119" w:hanging="3119"/>
    </w:pPr>
    <w:rPr>
      <w:bCs w:val="0"/>
      <w:kern w:val="1"/>
      <w:sz w:val="22"/>
      <w:lang w:val="en-GB" w:eastAsia="ar-SA"/>
    </w:rPr>
  </w:style>
  <w:style w:type="paragraph" w:customStyle="1" w:styleId="Numbering2">
    <w:name w:val="Numbering 2"/>
    <w:basedOn w:val="22"/>
    <w:rsid w:val="00C00032"/>
    <w:pPr>
      <w:keepNext w:val="0"/>
      <w:tabs>
        <w:tab w:val="left" w:pos="1134"/>
      </w:tabs>
      <w:spacing w:before="120" w:after="120"/>
    </w:pPr>
    <w:rPr>
      <w:rFonts w:cs="Times New Roman"/>
      <w:b w:val="0"/>
      <w:i w:val="0"/>
      <w:sz w:val="22"/>
      <w:lang w:val="en-GB" w:eastAsia="ar-SA"/>
    </w:rPr>
  </w:style>
  <w:style w:type="paragraph" w:customStyle="1" w:styleId="Numbering3">
    <w:name w:val="Numbering 3"/>
    <w:basedOn w:val="33"/>
    <w:rsid w:val="00C00032"/>
    <w:pPr>
      <w:keepNext w:val="0"/>
      <w:tabs>
        <w:tab w:val="left" w:pos="1134"/>
      </w:tabs>
      <w:spacing w:before="120" w:after="120"/>
    </w:pPr>
    <w:rPr>
      <w:rFonts w:ascii="Arial" w:hAnsi="Arial" w:cs="Arial"/>
      <w:b w:val="0"/>
      <w:sz w:val="22"/>
      <w:lang w:val="en-GB"/>
    </w:rPr>
  </w:style>
  <w:style w:type="paragraph" w:customStyle="1" w:styleId="afffffffffb">
    <w:name w:val="Текст документа"/>
    <w:basedOn w:val="a2"/>
    <w:rsid w:val="00C00032"/>
    <w:pPr>
      <w:spacing w:line="360" w:lineRule="auto"/>
      <w:ind w:firstLine="720"/>
      <w:jc w:val="both"/>
    </w:pPr>
    <w:rPr>
      <w:szCs w:val="20"/>
      <w:lang w:eastAsia="ar-SA"/>
    </w:rPr>
  </w:style>
  <w:style w:type="paragraph" w:customStyle="1" w:styleId="afffffffffc">
    <w:name w:val="Знак Знак Знак Знак Знак Знак Знак Знак"/>
    <w:basedOn w:val="a2"/>
    <w:rsid w:val="00C00032"/>
    <w:rPr>
      <w:rFonts w:ascii="Verdana" w:hAnsi="Verdana" w:cs="Verdana"/>
      <w:sz w:val="20"/>
      <w:szCs w:val="20"/>
      <w:lang w:val="en-US" w:eastAsia="ar-SA"/>
    </w:rPr>
  </w:style>
  <w:style w:type="paragraph" w:customStyle="1" w:styleId="314">
    <w:name w:val="Список 31"/>
    <w:basedOn w:val="a2"/>
    <w:rsid w:val="00C00032"/>
    <w:pPr>
      <w:ind w:left="849" w:hanging="283"/>
    </w:pPr>
    <w:rPr>
      <w:lang w:val="en-US" w:eastAsia="ar-SA"/>
    </w:rPr>
  </w:style>
  <w:style w:type="paragraph" w:customStyle="1" w:styleId="CharChar10">
    <w:name w:val="Char Char1"/>
    <w:basedOn w:val="a2"/>
    <w:rsid w:val="00C00032"/>
    <w:pPr>
      <w:spacing w:line="360" w:lineRule="auto"/>
    </w:pPr>
    <w:rPr>
      <w:sz w:val="28"/>
      <w:szCs w:val="20"/>
      <w:lang w:val="en-US" w:eastAsia="ar-SA"/>
    </w:rPr>
  </w:style>
  <w:style w:type="paragraph" w:customStyle="1" w:styleId="1ffffc">
    <w:name w:val="Знак Знак Знак Знак Знак Знак Знак Знак Знак Знак Знак Знак Знак1"/>
    <w:basedOn w:val="a2"/>
    <w:rsid w:val="00C00032"/>
    <w:pPr>
      <w:spacing w:after="160" w:line="240" w:lineRule="exact"/>
    </w:pPr>
    <w:rPr>
      <w:rFonts w:ascii="Verdana" w:hAnsi="Verdana"/>
      <w:lang w:val="en-US" w:eastAsia="ar-SA"/>
    </w:rPr>
  </w:style>
  <w:style w:type="paragraph" w:customStyle="1" w:styleId="afffffffffd">
    <w:name w:val="Текст_стратегии"/>
    <w:basedOn w:val="a2"/>
    <w:rsid w:val="00C00032"/>
    <w:pPr>
      <w:suppressAutoHyphens/>
      <w:ind w:firstLine="567"/>
      <w:jc w:val="both"/>
    </w:pPr>
    <w:rPr>
      <w:sz w:val="28"/>
      <w:szCs w:val="28"/>
      <w:lang w:eastAsia="ar-SA"/>
    </w:rPr>
  </w:style>
  <w:style w:type="paragraph" w:customStyle="1" w:styleId="just">
    <w:name w:val="just"/>
    <w:basedOn w:val="a2"/>
    <w:rsid w:val="00C00032"/>
    <w:pPr>
      <w:spacing w:before="120" w:after="120"/>
      <w:jc w:val="both"/>
    </w:pPr>
    <w:rPr>
      <w:sz w:val="18"/>
      <w:szCs w:val="18"/>
      <w:lang w:eastAsia="ar-SA"/>
    </w:rPr>
  </w:style>
  <w:style w:type="paragraph" w:customStyle="1" w:styleId="1ffffd">
    <w:name w:val="Знак Знак Знак1 Знак Знак Знак Знак"/>
    <w:basedOn w:val="a2"/>
    <w:rsid w:val="00C00032"/>
    <w:pPr>
      <w:spacing w:before="280" w:after="280"/>
    </w:pPr>
    <w:rPr>
      <w:color w:val="000000"/>
      <w:lang w:val="en-US" w:eastAsia="ar-SA"/>
    </w:rPr>
  </w:style>
  <w:style w:type="paragraph" w:customStyle="1" w:styleId="NoSpacing1">
    <w:name w:val="No Spacing1"/>
    <w:rsid w:val="00C00032"/>
    <w:pPr>
      <w:widowControl w:val="0"/>
      <w:suppressAutoHyphens/>
      <w:autoSpaceDE w:val="0"/>
      <w:ind w:firstLine="720"/>
      <w:jc w:val="both"/>
    </w:pPr>
    <w:rPr>
      <w:sz w:val="28"/>
      <w:szCs w:val="28"/>
      <w:lang w:eastAsia="ar-SA"/>
    </w:rPr>
  </w:style>
  <w:style w:type="paragraph" w:customStyle="1" w:styleId="xl87">
    <w:name w:val="xl87"/>
    <w:basedOn w:val="a2"/>
    <w:rsid w:val="00C00032"/>
    <w:pPr>
      <w:pBdr>
        <w:top w:val="single" w:sz="4" w:space="0" w:color="000000"/>
        <w:left w:val="single" w:sz="4" w:space="0" w:color="000000"/>
        <w:bottom w:val="single" w:sz="4" w:space="0" w:color="000000"/>
        <w:right w:val="single" w:sz="4" w:space="0" w:color="000000"/>
      </w:pBdr>
      <w:spacing w:before="280" w:after="280"/>
      <w:textAlignment w:val="center"/>
    </w:pPr>
    <w:rPr>
      <w:b/>
      <w:bCs/>
      <w:sz w:val="28"/>
      <w:szCs w:val="28"/>
      <w:lang w:eastAsia="ar-SA"/>
    </w:rPr>
  </w:style>
  <w:style w:type="paragraph" w:customStyle="1" w:styleId="xl88">
    <w:name w:val="xl88"/>
    <w:basedOn w:val="a2"/>
    <w:rsid w:val="00C00032"/>
    <w:pPr>
      <w:pBdr>
        <w:left w:val="single" w:sz="4" w:space="0" w:color="000000"/>
        <w:bottom w:val="single" w:sz="4" w:space="0" w:color="000000"/>
        <w:right w:val="single" w:sz="4" w:space="0" w:color="000000"/>
      </w:pBdr>
      <w:spacing w:before="280" w:after="280"/>
      <w:jc w:val="right"/>
      <w:textAlignment w:val="center"/>
    </w:pPr>
    <w:rPr>
      <w:sz w:val="28"/>
      <w:szCs w:val="28"/>
      <w:lang w:eastAsia="ar-SA"/>
    </w:rPr>
  </w:style>
  <w:style w:type="paragraph" w:customStyle="1" w:styleId="xl89">
    <w:name w:val="xl89"/>
    <w:basedOn w:val="a2"/>
    <w:rsid w:val="00C00032"/>
    <w:pPr>
      <w:pBdr>
        <w:top w:val="single" w:sz="4" w:space="0" w:color="000000"/>
        <w:left w:val="single" w:sz="4" w:space="0" w:color="000000"/>
        <w:bottom w:val="single" w:sz="4" w:space="0" w:color="000000"/>
        <w:right w:val="single" w:sz="4" w:space="0" w:color="000000"/>
      </w:pBdr>
      <w:spacing w:before="280" w:after="280"/>
      <w:jc w:val="right"/>
      <w:textAlignment w:val="center"/>
    </w:pPr>
    <w:rPr>
      <w:sz w:val="28"/>
      <w:szCs w:val="28"/>
      <w:lang w:eastAsia="ar-SA"/>
    </w:rPr>
  </w:style>
  <w:style w:type="paragraph" w:customStyle="1" w:styleId="xl90">
    <w:name w:val="xl90"/>
    <w:basedOn w:val="a2"/>
    <w:rsid w:val="00C00032"/>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lang w:eastAsia="ar-SA"/>
    </w:rPr>
  </w:style>
  <w:style w:type="paragraph" w:customStyle="1" w:styleId="xl91">
    <w:name w:val="xl91"/>
    <w:basedOn w:val="a2"/>
    <w:rsid w:val="00C00032"/>
    <w:pPr>
      <w:pBdr>
        <w:top w:val="single" w:sz="4" w:space="0" w:color="000000"/>
        <w:left w:val="single" w:sz="4" w:space="0" w:color="000000"/>
        <w:bottom w:val="single" w:sz="4" w:space="0" w:color="000000"/>
        <w:right w:val="single" w:sz="4" w:space="0" w:color="000000"/>
      </w:pBdr>
      <w:spacing w:before="280" w:after="280"/>
      <w:jc w:val="center"/>
      <w:textAlignment w:val="center"/>
    </w:pPr>
    <w:rPr>
      <w:lang w:eastAsia="ar-SA"/>
    </w:rPr>
  </w:style>
  <w:style w:type="paragraph" w:customStyle="1" w:styleId="xl92">
    <w:name w:val="xl92"/>
    <w:basedOn w:val="a2"/>
    <w:rsid w:val="00C00032"/>
    <w:pPr>
      <w:pBdr>
        <w:top w:val="single" w:sz="4" w:space="0" w:color="000000"/>
        <w:left w:val="single" w:sz="4" w:space="0" w:color="000000"/>
        <w:bottom w:val="single" w:sz="4" w:space="0" w:color="000000"/>
        <w:right w:val="single" w:sz="4" w:space="0" w:color="000000"/>
      </w:pBdr>
      <w:spacing w:before="280" w:after="280"/>
      <w:textAlignment w:val="center"/>
    </w:pPr>
    <w:rPr>
      <w:lang w:eastAsia="ar-SA"/>
    </w:rPr>
  </w:style>
  <w:style w:type="paragraph" w:customStyle="1" w:styleId="xl93">
    <w:name w:val="xl93"/>
    <w:basedOn w:val="a2"/>
    <w:rsid w:val="00C00032"/>
    <w:pPr>
      <w:pBdr>
        <w:top w:val="single" w:sz="4" w:space="0" w:color="000000"/>
        <w:left w:val="single" w:sz="4" w:space="0" w:color="000000"/>
        <w:bottom w:val="single" w:sz="4" w:space="0" w:color="000000"/>
        <w:right w:val="single" w:sz="4" w:space="0" w:color="000000"/>
      </w:pBdr>
      <w:spacing w:before="280" w:after="280"/>
      <w:textAlignment w:val="center"/>
    </w:pPr>
    <w:rPr>
      <w:color w:val="FF0000"/>
      <w:sz w:val="28"/>
      <w:szCs w:val="28"/>
      <w:lang w:eastAsia="ar-SA"/>
    </w:rPr>
  </w:style>
  <w:style w:type="paragraph" w:customStyle="1" w:styleId="xl94">
    <w:name w:val="xl94"/>
    <w:basedOn w:val="a2"/>
    <w:rsid w:val="00C00032"/>
    <w:pPr>
      <w:pBdr>
        <w:top w:val="single" w:sz="4" w:space="0" w:color="000000"/>
        <w:left w:val="single" w:sz="4" w:space="0" w:color="000000"/>
        <w:bottom w:val="single" w:sz="4" w:space="0" w:color="000000"/>
        <w:right w:val="single" w:sz="4" w:space="0" w:color="000000"/>
      </w:pBdr>
      <w:spacing w:before="280" w:after="280"/>
      <w:textAlignment w:val="center"/>
    </w:pPr>
    <w:rPr>
      <w:b/>
      <w:bCs/>
      <w:sz w:val="28"/>
      <w:szCs w:val="28"/>
      <w:lang w:eastAsia="ar-SA"/>
    </w:rPr>
  </w:style>
  <w:style w:type="paragraph" w:customStyle="1" w:styleId="xl95">
    <w:name w:val="xl95"/>
    <w:basedOn w:val="a2"/>
    <w:rsid w:val="00C00032"/>
    <w:pPr>
      <w:pBdr>
        <w:top w:val="single" w:sz="4" w:space="0" w:color="000000"/>
        <w:left w:val="single" w:sz="4" w:space="0" w:color="000000"/>
        <w:bottom w:val="single" w:sz="4" w:space="0" w:color="000000"/>
        <w:right w:val="single" w:sz="4" w:space="0" w:color="000000"/>
      </w:pBdr>
      <w:spacing w:before="280" w:after="280"/>
    </w:pPr>
    <w:rPr>
      <w:sz w:val="28"/>
      <w:szCs w:val="28"/>
      <w:lang w:eastAsia="ar-SA"/>
    </w:rPr>
  </w:style>
  <w:style w:type="paragraph" w:customStyle="1" w:styleId="xl96">
    <w:name w:val="xl96"/>
    <w:basedOn w:val="a2"/>
    <w:rsid w:val="00C00032"/>
    <w:pPr>
      <w:pBdr>
        <w:top w:val="single" w:sz="4" w:space="0" w:color="000000"/>
        <w:left w:val="single" w:sz="4" w:space="0" w:color="000000"/>
        <w:bottom w:val="single" w:sz="4" w:space="0" w:color="000000"/>
        <w:right w:val="single" w:sz="4" w:space="0" w:color="000000"/>
      </w:pBdr>
      <w:spacing w:before="280" w:after="280"/>
      <w:textAlignment w:val="center"/>
    </w:pPr>
    <w:rPr>
      <w:sz w:val="28"/>
      <w:szCs w:val="28"/>
      <w:lang w:eastAsia="ar-SA"/>
    </w:rPr>
  </w:style>
  <w:style w:type="paragraph" w:customStyle="1" w:styleId="xl97">
    <w:name w:val="xl97"/>
    <w:basedOn w:val="a2"/>
    <w:rsid w:val="00C00032"/>
    <w:pPr>
      <w:pBdr>
        <w:top w:val="single" w:sz="4" w:space="0" w:color="000000"/>
        <w:left w:val="single" w:sz="4" w:space="0" w:color="000000"/>
        <w:bottom w:val="single" w:sz="4" w:space="0" w:color="000000"/>
        <w:right w:val="single" w:sz="4" w:space="0" w:color="000000"/>
      </w:pBdr>
      <w:spacing w:before="280" w:after="280"/>
      <w:textAlignment w:val="center"/>
    </w:pPr>
    <w:rPr>
      <w:sz w:val="28"/>
      <w:szCs w:val="28"/>
      <w:lang w:eastAsia="ar-SA"/>
    </w:rPr>
  </w:style>
  <w:style w:type="paragraph" w:customStyle="1" w:styleId="xl98">
    <w:name w:val="xl98"/>
    <w:basedOn w:val="a2"/>
    <w:rsid w:val="00C00032"/>
    <w:pPr>
      <w:spacing w:before="280" w:after="280"/>
      <w:jc w:val="center"/>
      <w:textAlignment w:val="top"/>
    </w:pPr>
    <w:rPr>
      <w:lang w:eastAsia="ar-SA"/>
    </w:rPr>
  </w:style>
  <w:style w:type="paragraph" w:customStyle="1" w:styleId="xl99">
    <w:name w:val="xl99"/>
    <w:basedOn w:val="a2"/>
    <w:rsid w:val="00C00032"/>
    <w:pPr>
      <w:spacing w:before="280" w:after="280"/>
      <w:textAlignment w:val="center"/>
    </w:pPr>
    <w:rPr>
      <w:color w:val="000000"/>
      <w:lang w:eastAsia="ar-SA"/>
    </w:rPr>
  </w:style>
  <w:style w:type="paragraph" w:customStyle="1" w:styleId="xl100">
    <w:name w:val="xl100"/>
    <w:basedOn w:val="a2"/>
    <w:rsid w:val="00C00032"/>
    <w:pPr>
      <w:pBdr>
        <w:left w:val="single" w:sz="4" w:space="0" w:color="000000"/>
        <w:bottom w:val="single" w:sz="4" w:space="0" w:color="000000"/>
        <w:right w:val="single" w:sz="4" w:space="0" w:color="000000"/>
      </w:pBdr>
      <w:spacing w:before="280" w:after="280"/>
      <w:textAlignment w:val="center"/>
    </w:pPr>
    <w:rPr>
      <w:lang w:eastAsia="ar-SA"/>
    </w:rPr>
  </w:style>
  <w:style w:type="paragraph" w:customStyle="1" w:styleId="xl101">
    <w:name w:val="xl101"/>
    <w:basedOn w:val="a2"/>
    <w:rsid w:val="00C00032"/>
    <w:pPr>
      <w:pBdr>
        <w:top w:val="single" w:sz="4" w:space="0" w:color="000000"/>
        <w:left w:val="single" w:sz="4" w:space="0" w:color="000000"/>
        <w:bottom w:val="single" w:sz="4" w:space="0" w:color="000000"/>
        <w:right w:val="single" w:sz="4" w:space="0" w:color="000000"/>
      </w:pBdr>
      <w:spacing w:before="280" w:after="280"/>
      <w:textAlignment w:val="center"/>
    </w:pPr>
    <w:rPr>
      <w:b/>
      <w:bCs/>
      <w:lang w:eastAsia="ar-SA"/>
    </w:rPr>
  </w:style>
  <w:style w:type="paragraph" w:customStyle="1" w:styleId="xl102">
    <w:name w:val="xl102"/>
    <w:basedOn w:val="a2"/>
    <w:rsid w:val="00C00032"/>
    <w:pPr>
      <w:pBdr>
        <w:top w:val="single" w:sz="4" w:space="0" w:color="000000"/>
        <w:left w:val="single" w:sz="4" w:space="0" w:color="000000"/>
        <w:bottom w:val="single" w:sz="4" w:space="0" w:color="000000"/>
        <w:right w:val="single" w:sz="4" w:space="0" w:color="000000"/>
      </w:pBdr>
      <w:spacing w:before="280" w:after="280"/>
      <w:jc w:val="right"/>
      <w:textAlignment w:val="center"/>
    </w:pPr>
    <w:rPr>
      <w:sz w:val="28"/>
      <w:szCs w:val="28"/>
      <w:lang w:eastAsia="ar-SA"/>
    </w:rPr>
  </w:style>
  <w:style w:type="paragraph" w:customStyle="1" w:styleId="xl103">
    <w:name w:val="xl103"/>
    <w:basedOn w:val="a2"/>
    <w:rsid w:val="00C00032"/>
    <w:pPr>
      <w:pBdr>
        <w:top w:val="single" w:sz="4" w:space="0" w:color="000000"/>
        <w:left w:val="single" w:sz="4" w:space="0" w:color="000000"/>
        <w:bottom w:val="single" w:sz="4" w:space="0" w:color="000000"/>
        <w:right w:val="single" w:sz="4" w:space="0" w:color="000000"/>
      </w:pBdr>
      <w:shd w:val="clear" w:color="auto" w:fill="FFFFFF"/>
      <w:spacing w:before="280" w:after="280"/>
      <w:textAlignment w:val="center"/>
    </w:pPr>
    <w:rPr>
      <w:b/>
      <w:bCs/>
      <w:lang w:eastAsia="ar-SA"/>
    </w:rPr>
  </w:style>
  <w:style w:type="paragraph" w:customStyle="1" w:styleId="xl104">
    <w:name w:val="xl104"/>
    <w:basedOn w:val="a2"/>
    <w:rsid w:val="00C00032"/>
    <w:pPr>
      <w:pBdr>
        <w:top w:val="single" w:sz="4" w:space="0" w:color="000000"/>
        <w:left w:val="single" w:sz="4" w:space="0" w:color="000000"/>
        <w:bottom w:val="single" w:sz="4" w:space="0" w:color="000000"/>
        <w:right w:val="single" w:sz="4" w:space="0" w:color="000000"/>
      </w:pBdr>
      <w:spacing w:before="280" w:after="280"/>
    </w:pPr>
    <w:rPr>
      <w:sz w:val="28"/>
      <w:szCs w:val="28"/>
      <w:lang w:eastAsia="ar-SA"/>
    </w:rPr>
  </w:style>
  <w:style w:type="paragraph" w:customStyle="1" w:styleId="xl105">
    <w:name w:val="xl105"/>
    <w:basedOn w:val="a2"/>
    <w:rsid w:val="00C00032"/>
    <w:pPr>
      <w:pBdr>
        <w:top w:val="single" w:sz="4" w:space="0" w:color="000000"/>
        <w:left w:val="single" w:sz="4" w:space="0" w:color="000000"/>
        <w:bottom w:val="single" w:sz="4" w:space="0" w:color="000000"/>
        <w:right w:val="single" w:sz="4" w:space="0" w:color="000000"/>
      </w:pBdr>
      <w:spacing w:before="280" w:after="280"/>
      <w:jc w:val="right"/>
      <w:textAlignment w:val="center"/>
    </w:pPr>
    <w:rPr>
      <w:sz w:val="28"/>
      <w:szCs w:val="28"/>
      <w:lang w:eastAsia="ar-SA"/>
    </w:rPr>
  </w:style>
  <w:style w:type="paragraph" w:customStyle="1" w:styleId="xl106">
    <w:name w:val="xl106"/>
    <w:basedOn w:val="a2"/>
    <w:rsid w:val="00C00032"/>
    <w:pPr>
      <w:pBdr>
        <w:top w:val="single" w:sz="4" w:space="0" w:color="000000"/>
        <w:left w:val="single" w:sz="4" w:space="0" w:color="000000"/>
        <w:bottom w:val="single" w:sz="4" w:space="0" w:color="000000"/>
        <w:right w:val="single" w:sz="4" w:space="0" w:color="000000"/>
      </w:pBdr>
      <w:spacing w:before="280" w:after="280"/>
      <w:jc w:val="right"/>
      <w:textAlignment w:val="center"/>
    </w:pPr>
    <w:rPr>
      <w:sz w:val="28"/>
      <w:szCs w:val="28"/>
      <w:lang w:eastAsia="ar-SA"/>
    </w:rPr>
  </w:style>
  <w:style w:type="paragraph" w:customStyle="1" w:styleId="xl107">
    <w:name w:val="xl107"/>
    <w:basedOn w:val="a2"/>
    <w:rsid w:val="00C00032"/>
    <w:pPr>
      <w:pBdr>
        <w:top w:val="single" w:sz="4" w:space="0" w:color="000000"/>
        <w:left w:val="single" w:sz="4" w:space="0" w:color="000000"/>
        <w:bottom w:val="single" w:sz="4" w:space="0" w:color="000000"/>
        <w:right w:val="single" w:sz="4" w:space="0" w:color="000000"/>
      </w:pBdr>
      <w:spacing w:before="280" w:after="280"/>
      <w:jc w:val="right"/>
      <w:textAlignment w:val="center"/>
    </w:pPr>
    <w:rPr>
      <w:sz w:val="28"/>
      <w:szCs w:val="28"/>
      <w:lang w:eastAsia="ar-SA"/>
    </w:rPr>
  </w:style>
  <w:style w:type="paragraph" w:customStyle="1" w:styleId="xl108">
    <w:name w:val="xl108"/>
    <w:basedOn w:val="a2"/>
    <w:rsid w:val="00C00032"/>
    <w:pPr>
      <w:pBdr>
        <w:top w:val="single" w:sz="4" w:space="0" w:color="000000"/>
        <w:left w:val="single" w:sz="4" w:space="0" w:color="000000"/>
        <w:bottom w:val="single" w:sz="4" w:space="0" w:color="000000"/>
        <w:right w:val="single" w:sz="4" w:space="0" w:color="000000"/>
      </w:pBdr>
      <w:spacing w:before="280" w:after="280"/>
      <w:jc w:val="right"/>
      <w:textAlignment w:val="center"/>
    </w:pPr>
    <w:rPr>
      <w:sz w:val="28"/>
      <w:szCs w:val="28"/>
      <w:lang w:eastAsia="ar-SA"/>
    </w:rPr>
  </w:style>
  <w:style w:type="paragraph" w:customStyle="1" w:styleId="xl109">
    <w:name w:val="xl109"/>
    <w:basedOn w:val="a2"/>
    <w:rsid w:val="00C00032"/>
    <w:pPr>
      <w:pBdr>
        <w:top w:val="single" w:sz="4" w:space="0" w:color="000000"/>
        <w:left w:val="single" w:sz="4" w:space="0" w:color="000000"/>
        <w:bottom w:val="single" w:sz="4" w:space="0" w:color="000000"/>
        <w:right w:val="single" w:sz="4" w:space="0" w:color="000000"/>
      </w:pBdr>
      <w:spacing w:before="280" w:after="280"/>
      <w:jc w:val="right"/>
      <w:textAlignment w:val="center"/>
    </w:pPr>
    <w:rPr>
      <w:sz w:val="28"/>
      <w:szCs w:val="28"/>
      <w:lang w:eastAsia="ar-SA"/>
    </w:rPr>
  </w:style>
  <w:style w:type="paragraph" w:customStyle="1" w:styleId="xl110">
    <w:name w:val="xl110"/>
    <w:basedOn w:val="a2"/>
    <w:rsid w:val="00C00032"/>
    <w:pPr>
      <w:pBdr>
        <w:top w:val="single" w:sz="4" w:space="0" w:color="000000"/>
        <w:left w:val="single" w:sz="4" w:space="0" w:color="000000"/>
        <w:bottom w:val="single" w:sz="4" w:space="0" w:color="000000"/>
        <w:right w:val="single" w:sz="4" w:space="9" w:color="000000"/>
      </w:pBdr>
      <w:spacing w:before="280" w:after="280"/>
      <w:ind w:firstLine="100"/>
      <w:jc w:val="right"/>
      <w:textAlignment w:val="center"/>
    </w:pPr>
    <w:rPr>
      <w:sz w:val="28"/>
      <w:szCs w:val="28"/>
      <w:lang w:eastAsia="ar-SA"/>
    </w:rPr>
  </w:style>
  <w:style w:type="paragraph" w:customStyle="1" w:styleId="xl111">
    <w:name w:val="xl111"/>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jc w:val="center"/>
    </w:pPr>
    <w:rPr>
      <w:lang w:eastAsia="ar-SA"/>
    </w:rPr>
  </w:style>
  <w:style w:type="paragraph" w:customStyle="1" w:styleId="xl112">
    <w:name w:val="xl112"/>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jc w:val="center"/>
      <w:textAlignment w:val="top"/>
    </w:pPr>
    <w:rPr>
      <w:lang w:eastAsia="ar-SA"/>
    </w:rPr>
  </w:style>
  <w:style w:type="paragraph" w:customStyle="1" w:styleId="xl113">
    <w:name w:val="xl113"/>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jc w:val="center"/>
    </w:pPr>
    <w:rPr>
      <w:color w:val="FF0000"/>
      <w:sz w:val="28"/>
      <w:szCs w:val="28"/>
      <w:lang w:eastAsia="ar-SA"/>
    </w:rPr>
  </w:style>
  <w:style w:type="paragraph" w:customStyle="1" w:styleId="xl114">
    <w:name w:val="xl114"/>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jc w:val="right"/>
      <w:textAlignment w:val="center"/>
    </w:pPr>
    <w:rPr>
      <w:sz w:val="28"/>
      <w:szCs w:val="28"/>
      <w:lang w:eastAsia="ar-SA"/>
    </w:rPr>
  </w:style>
  <w:style w:type="paragraph" w:customStyle="1" w:styleId="xl115">
    <w:name w:val="xl115"/>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textAlignment w:val="center"/>
    </w:pPr>
    <w:rPr>
      <w:color w:val="FF0000"/>
      <w:sz w:val="28"/>
      <w:szCs w:val="28"/>
      <w:lang w:eastAsia="ar-SA"/>
    </w:rPr>
  </w:style>
  <w:style w:type="paragraph" w:customStyle="1" w:styleId="xl116">
    <w:name w:val="xl116"/>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textAlignment w:val="center"/>
    </w:pPr>
    <w:rPr>
      <w:sz w:val="28"/>
      <w:szCs w:val="28"/>
      <w:lang w:eastAsia="ar-SA"/>
    </w:rPr>
  </w:style>
  <w:style w:type="paragraph" w:customStyle="1" w:styleId="xl117">
    <w:name w:val="xl117"/>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textAlignment w:val="center"/>
    </w:pPr>
    <w:rPr>
      <w:b/>
      <w:bCs/>
      <w:sz w:val="28"/>
      <w:szCs w:val="28"/>
      <w:lang w:eastAsia="ar-SA"/>
    </w:rPr>
  </w:style>
  <w:style w:type="paragraph" w:customStyle="1" w:styleId="xl118">
    <w:name w:val="xl118"/>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textAlignment w:val="center"/>
    </w:pPr>
    <w:rPr>
      <w:b/>
      <w:bCs/>
      <w:sz w:val="28"/>
      <w:szCs w:val="28"/>
      <w:lang w:eastAsia="ar-SA"/>
    </w:rPr>
  </w:style>
  <w:style w:type="paragraph" w:customStyle="1" w:styleId="xl119">
    <w:name w:val="xl119"/>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pPr>
    <w:rPr>
      <w:sz w:val="28"/>
      <w:szCs w:val="28"/>
      <w:lang w:eastAsia="ar-SA"/>
    </w:rPr>
  </w:style>
  <w:style w:type="paragraph" w:customStyle="1" w:styleId="xl120">
    <w:name w:val="xl120"/>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jc w:val="right"/>
      <w:textAlignment w:val="center"/>
    </w:pPr>
    <w:rPr>
      <w:sz w:val="28"/>
      <w:szCs w:val="28"/>
      <w:lang w:eastAsia="ar-SA"/>
    </w:rPr>
  </w:style>
  <w:style w:type="paragraph" w:customStyle="1" w:styleId="xl121">
    <w:name w:val="xl121"/>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jc w:val="right"/>
      <w:textAlignment w:val="center"/>
    </w:pPr>
    <w:rPr>
      <w:sz w:val="28"/>
      <w:szCs w:val="28"/>
      <w:lang w:eastAsia="ar-SA"/>
    </w:rPr>
  </w:style>
  <w:style w:type="paragraph" w:customStyle="1" w:styleId="xl122">
    <w:name w:val="xl122"/>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textAlignment w:val="center"/>
    </w:pPr>
    <w:rPr>
      <w:sz w:val="28"/>
      <w:szCs w:val="28"/>
      <w:lang w:eastAsia="ar-SA"/>
    </w:rPr>
  </w:style>
  <w:style w:type="paragraph" w:customStyle="1" w:styleId="xl123">
    <w:name w:val="xl123"/>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textAlignment w:val="center"/>
    </w:pPr>
    <w:rPr>
      <w:sz w:val="28"/>
      <w:szCs w:val="28"/>
      <w:lang w:eastAsia="ar-SA"/>
    </w:rPr>
  </w:style>
  <w:style w:type="paragraph" w:customStyle="1" w:styleId="xl124">
    <w:name w:val="xl124"/>
    <w:basedOn w:val="a2"/>
    <w:rsid w:val="00C00032"/>
    <w:pPr>
      <w:pBdr>
        <w:top w:val="single" w:sz="4" w:space="0" w:color="000000"/>
        <w:left w:val="single" w:sz="4" w:space="0" w:color="000000"/>
        <w:bottom w:val="single" w:sz="4" w:space="0" w:color="000000"/>
        <w:right w:val="single" w:sz="4" w:space="0" w:color="000000"/>
      </w:pBdr>
      <w:spacing w:before="280" w:after="280"/>
      <w:textAlignment w:val="center"/>
    </w:pPr>
    <w:rPr>
      <w:sz w:val="28"/>
      <w:szCs w:val="28"/>
      <w:lang w:eastAsia="ar-SA"/>
    </w:rPr>
  </w:style>
  <w:style w:type="paragraph" w:customStyle="1" w:styleId="xl125">
    <w:name w:val="xl125"/>
    <w:basedOn w:val="a2"/>
    <w:rsid w:val="00C00032"/>
    <w:pPr>
      <w:pBdr>
        <w:top w:val="single" w:sz="4" w:space="0" w:color="000000"/>
        <w:left w:val="single" w:sz="4" w:space="0" w:color="000000"/>
        <w:bottom w:val="single" w:sz="4" w:space="0" w:color="000000"/>
        <w:right w:val="single" w:sz="4" w:space="0" w:color="000000"/>
      </w:pBdr>
      <w:shd w:val="clear" w:color="auto" w:fill="FFFFFF"/>
      <w:spacing w:before="280" w:after="280"/>
      <w:textAlignment w:val="center"/>
    </w:pPr>
    <w:rPr>
      <w:sz w:val="28"/>
      <w:szCs w:val="28"/>
      <w:lang w:eastAsia="ar-SA"/>
    </w:rPr>
  </w:style>
  <w:style w:type="paragraph" w:customStyle="1" w:styleId="xl126">
    <w:name w:val="xl126"/>
    <w:basedOn w:val="a2"/>
    <w:rsid w:val="00C00032"/>
    <w:pPr>
      <w:pBdr>
        <w:top w:val="single" w:sz="4" w:space="0" w:color="000000"/>
        <w:left w:val="single" w:sz="4" w:space="0" w:color="000000"/>
        <w:bottom w:val="single" w:sz="4" w:space="0" w:color="000000"/>
        <w:right w:val="single" w:sz="4" w:space="0" w:color="000000"/>
      </w:pBdr>
      <w:shd w:val="clear" w:color="auto" w:fill="FFFFFF"/>
      <w:spacing w:before="280" w:after="280"/>
      <w:textAlignment w:val="center"/>
    </w:pPr>
    <w:rPr>
      <w:sz w:val="28"/>
      <w:szCs w:val="28"/>
      <w:lang w:eastAsia="ar-SA"/>
    </w:rPr>
  </w:style>
  <w:style w:type="paragraph" w:customStyle="1" w:styleId="xl127">
    <w:name w:val="xl127"/>
    <w:basedOn w:val="a2"/>
    <w:rsid w:val="00C00032"/>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center"/>
    </w:pPr>
    <w:rPr>
      <w:b/>
      <w:bCs/>
      <w:lang w:eastAsia="ar-SA"/>
    </w:rPr>
  </w:style>
  <w:style w:type="paragraph" w:customStyle="1" w:styleId="xl128">
    <w:name w:val="xl128"/>
    <w:basedOn w:val="a2"/>
    <w:rsid w:val="00C00032"/>
    <w:pPr>
      <w:pBdr>
        <w:top w:val="single" w:sz="4" w:space="0" w:color="000000"/>
        <w:left w:val="single" w:sz="4" w:space="0" w:color="000000"/>
        <w:bottom w:val="single" w:sz="4" w:space="0" w:color="000000"/>
        <w:right w:val="single" w:sz="4" w:space="0" w:color="000000"/>
      </w:pBdr>
      <w:shd w:val="clear" w:color="auto" w:fill="FFFFFF"/>
      <w:spacing w:before="280" w:after="280"/>
      <w:textAlignment w:val="center"/>
    </w:pPr>
    <w:rPr>
      <w:sz w:val="28"/>
      <w:szCs w:val="28"/>
      <w:lang w:eastAsia="ar-SA"/>
    </w:rPr>
  </w:style>
  <w:style w:type="paragraph" w:customStyle="1" w:styleId="xl129">
    <w:name w:val="xl129"/>
    <w:basedOn w:val="a2"/>
    <w:rsid w:val="00C00032"/>
    <w:pPr>
      <w:shd w:val="clear" w:color="auto" w:fill="FFFFFF"/>
      <w:spacing w:before="280" w:after="280"/>
    </w:pPr>
    <w:rPr>
      <w:sz w:val="28"/>
      <w:szCs w:val="28"/>
      <w:lang w:eastAsia="ar-SA"/>
    </w:rPr>
  </w:style>
  <w:style w:type="paragraph" w:customStyle="1" w:styleId="xl130">
    <w:name w:val="xl130"/>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jc w:val="center"/>
      <w:textAlignment w:val="center"/>
    </w:pPr>
    <w:rPr>
      <w:sz w:val="28"/>
      <w:szCs w:val="28"/>
      <w:lang w:eastAsia="ar-SA"/>
    </w:rPr>
  </w:style>
  <w:style w:type="paragraph" w:customStyle="1" w:styleId="xl131">
    <w:name w:val="xl131"/>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jc w:val="right"/>
      <w:textAlignment w:val="center"/>
    </w:pPr>
    <w:rPr>
      <w:sz w:val="28"/>
      <w:szCs w:val="28"/>
      <w:lang w:eastAsia="ar-SA"/>
    </w:rPr>
  </w:style>
  <w:style w:type="paragraph" w:customStyle="1" w:styleId="xl132">
    <w:name w:val="xl132"/>
    <w:basedOn w:val="a2"/>
    <w:rsid w:val="00C00032"/>
    <w:pPr>
      <w:pBdr>
        <w:top w:val="single" w:sz="4" w:space="0" w:color="000000"/>
        <w:left w:val="single" w:sz="4" w:space="0" w:color="000000"/>
        <w:bottom w:val="single" w:sz="4" w:space="0" w:color="000000"/>
        <w:right w:val="single" w:sz="4" w:space="0" w:color="000000"/>
      </w:pBdr>
      <w:spacing w:before="280" w:after="280"/>
      <w:jc w:val="right"/>
    </w:pPr>
    <w:rPr>
      <w:sz w:val="28"/>
      <w:szCs w:val="28"/>
      <w:lang w:eastAsia="ar-SA"/>
    </w:rPr>
  </w:style>
  <w:style w:type="paragraph" w:customStyle="1" w:styleId="xl133">
    <w:name w:val="xl133"/>
    <w:basedOn w:val="a2"/>
    <w:rsid w:val="00C00032"/>
    <w:pPr>
      <w:pBdr>
        <w:top w:val="single" w:sz="4" w:space="0" w:color="000000"/>
        <w:left w:val="single" w:sz="4" w:space="18" w:color="000000"/>
        <w:bottom w:val="single" w:sz="4" w:space="0" w:color="000000"/>
        <w:right w:val="single" w:sz="4" w:space="0" w:color="000000"/>
      </w:pBdr>
      <w:spacing w:before="280" w:after="280"/>
      <w:ind w:firstLine="200"/>
      <w:textAlignment w:val="center"/>
    </w:pPr>
    <w:rPr>
      <w:sz w:val="28"/>
      <w:szCs w:val="28"/>
      <w:lang w:eastAsia="ar-SA"/>
    </w:rPr>
  </w:style>
  <w:style w:type="paragraph" w:customStyle="1" w:styleId="xl134">
    <w:name w:val="xl134"/>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textAlignment w:val="center"/>
    </w:pPr>
    <w:rPr>
      <w:b/>
      <w:bCs/>
      <w:lang w:eastAsia="ar-SA"/>
    </w:rPr>
  </w:style>
  <w:style w:type="paragraph" w:customStyle="1" w:styleId="xl135">
    <w:name w:val="xl135"/>
    <w:basedOn w:val="a2"/>
    <w:rsid w:val="00C00032"/>
    <w:pPr>
      <w:pBdr>
        <w:top w:val="single" w:sz="4" w:space="0" w:color="000000"/>
        <w:left w:val="single" w:sz="4" w:space="0" w:color="000000"/>
        <w:bottom w:val="single" w:sz="4" w:space="0" w:color="000000"/>
        <w:right w:val="single" w:sz="4" w:space="0" w:color="000000"/>
      </w:pBdr>
      <w:shd w:val="clear" w:color="auto" w:fill="FFFFFF"/>
      <w:spacing w:before="280" w:after="280"/>
      <w:textAlignment w:val="center"/>
    </w:pPr>
    <w:rPr>
      <w:lang w:eastAsia="ar-SA"/>
    </w:rPr>
  </w:style>
  <w:style w:type="paragraph" w:customStyle="1" w:styleId="xl136">
    <w:name w:val="xl136"/>
    <w:basedOn w:val="a2"/>
    <w:rsid w:val="00C00032"/>
    <w:pPr>
      <w:pBdr>
        <w:left w:val="single" w:sz="4" w:space="0" w:color="000000"/>
        <w:bottom w:val="single" w:sz="4" w:space="0" w:color="000000"/>
        <w:right w:val="single" w:sz="4" w:space="0" w:color="000000"/>
      </w:pBdr>
      <w:spacing w:before="280" w:after="280"/>
      <w:jc w:val="center"/>
      <w:textAlignment w:val="center"/>
    </w:pPr>
    <w:rPr>
      <w:lang w:eastAsia="ar-SA"/>
    </w:rPr>
  </w:style>
  <w:style w:type="paragraph" w:customStyle="1" w:styleId="xl137">
    <w:name w:val="xl137"/>
    <w:basedOn w:val="a2"/>
    <w:rsid w:val="00C00032"/>
    <w:pPr>
      <w:pBdr>
        <w:top w:val="single" w:sz="4" w:space="0" w:color="000000"/>
        <w:left w:val="single" w:sz="4" w:space="0" w:color="000000"/>
      </w:pBdr>
      <w:shd w:val="clear" w:color="auto" w:fill="F2DDDC"/>
      <w:spacing w:before="280" w:after="280"/>
      <w:jc w:val="center"/>
      <w:textAlignment w:val="center"/>
    </w:pPr>
    <w:rPr>
      <w:b/>
      <w:bCs/>
      <w:sz w:val="28"/>
      <w:szCs w:val="28"/>
      <w:lang w:eastAsia="ar-SA"/>
    </w:rPr>
  </w:style>
  <w:style w:type="paragraph" w:customStyle="1" w:styleId="xl138">
    <w:name w:val="xl138"/>
    <w:basedOn w:val="a2"/>
    <w:rsid w:val="00C00032"/>
    <w:pPr>
      <w:pBdr>
        <w:top w:val="single" w:sz="4" w:space="0" w:color="000000"/>
      </w:pBdr>
      <w:shd w:val="clear" w:color="auto" w:fill="F2DDDC"/>
      <w:spacing w:before="280" w:after="280"/>
    </w:pPr>
    <w:rPr>
      <w:lang w:eastAsia="ar-SA"/>
    </w:rPr>
  </w:style>
  <w:style w:type="paragraph" w:customStyle="1" w:styleId="xl139">
    <w:name w:val="xl139"/>
    <w:basedOn w:val="a2"/>
    <w:rsid w:val="00C00032"/>
    <w:pPr>
      <w:pBdr>
        <w:top w:val="single" w:sz="4" w:space="0" w:color="000000"/>
        <w:right w:val="single" w:sz="4" w:space="0" w:color="000000"/>
      </w:pBdr>
      <w:shd w:val="clear" w:color="auto" w:fill="F2DDDC"/>
      <w:spacing w:before="280" w:after="280"/>
    </w:pPr>
    <w:rPr>
      <w:lang w:eastAsia="ar-SA"/>
    </w:rPr>
  </w:style>
  <w:style w:type="paragraph" w:customStyle="1" w:styleId="xl140">
    <w:name w:val="xl140"/>
    <w:basedOn w:val="a2"/>
    <w:rsid w:val="00C00032"/>
    <w:pPr>
      <w:pBdr>
        <w:left w:val="single" w:sz="4" w:space="0" w:color="000000"/>
        <w:bottom w:val="single" w:sz="4" w:space="0" w:color="000000"/>
      </w:pBdr>
      <w:shd w:val="clear" w:color="auto" w:fill="F2DDDC"/>
      <w:spacing w:before="280" w:after="280"/>
    </w:pPr>
    <w:rPr>
      <w:lang w:eastAsia="ar-SA"/>
    </w:rPr>
  </w:style>
  <w:style w:type="paragraph" w:customStyle="1" w:styleId="xl141">
    <w:name w:val="xl141"/>
    <w:basedOn w:val="a2"/>
    <w:rsid w:val="00C00032"/>
    <w:pPr>
      <w:pBdr>
        <w:bottom w:val="single" w:sz="4" w:space="0" w:color="000000"/>
      </w:pBdr>
      <w:shd w:val="clear" w:color="auto" w:fill="F2DDDC"/>
      <w:spacing w:before="280" w:after="280"/>
    </w:pPr>
    <w:rPr>
      <w:lang w:eastAsia="ar-SA"/>
    </w:rPr>
  </w:style>
  <w:style w:type="paragraph" w:customStyle="1" w:styleId="xl142">
    <w:name w:val="xl142"/>
    <w:basedOn w:val="a2"/>
    <w:rsid w:val="00C00032"/>
    <w:pPr>
      <w:pBdr>
        <w:bottom w:val="single" w:sz="4" w:space="0" w:color="000000"/>
        <w:right w:val="single" w:sz="4" w:space="0" w:color="000000"/>
      </w:pBdr>
      <w:shd w:val="clear" w:color="auto" w:fill="F2DDDC"/>
      <w:spacing w:before="280" w:after="280"/>
    </w:pPr>
    <w:rPr>
      <w:lang w:eastAsia="ar-SA"/>
    </w:rPr>
  </w:style>
  <w:style w:type="paragraph" w:customStyle="1" w:styleId="xl143">
    <w:name w:val="xl143"/>
    <w:basedOn w:val="a2"/>
    <w:rsid w:val="00C00032"/>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sz w:val="28"/>
      <w:szCs w:val="28"/>
      <w:lang w:eastAsia="ar-SA"/>
    </w:rPr>
  </w:style>
  <w:style w:type="paragraph" w:customStyle="1" w:styleId="xl144">
    <w:name w:val="xl144"/>
    <w:basedOn w:val="a2"/>
    <w:rsid w:val="00C00032"/>
    <w:pPr>
      <w:pBdr>
        <w:top w:val="single" w:sz="4" w:space="0" w:color="000000"/>
        <w:left w:val="single" w:sz="4" w:space="0" w:color="000000"/>
        <w:bottom w:val="single" w:sz="4" w:space="0" w:color="000000"/>
        <w:right w:val="single" w:sz="4" w:space="0" w:color="000000"/>
      </w:pBdr>
      <w:spacing w:before="280" w:after="280"/>
    </w:pPr>
    <w:rPr>
      <w:b/>
      <w:bCs/>
      <w:sz w:val="28"/>
      <w:szCs w:val="28"/>
      <w:lang w:eastAsia="ar-SA"/>
    </w:rPr>
  </w:style>
  <w:style w:type="paragraph" w:customStyle="1" w:styleId="xl145">
    <w:name w:val="xl145"/>
    <w:basedOn w:val="a2"/>
    <w:rsid w:val="00C00032"/>
    <w:pPr>
      <w:pBdr>
        <w:top w:val="single" w:sz="4" w:space="0" w:color="000000"/>
        <w:left w:val="single" w:sz="4" w:space="0" w:color="000000"/>
        <w:right w:val="single" w:sz="4" w:space="0" w:color="000000"/>
      </w:pBdr>
      <w:spacing w:before="280" w:after="280"/>
      <w:jc w:val="center"/>
      <w:textAlignment w:val="top"/>
    </w:pPr>
    <w:rPr>
      <w:b/>
      <w:bCs/>
      <w:sz w:val="28"/>
      <w:szCs w:val="28"/>
      <w:lang w:eastAsia="ar-SA"/>
    </w:rPr>
  </w:style>
  <w:style w:type="paragraph" w:customStyle="1" w:styleId="xl146">
    <w:name w:val="xl146"/>
    <w:basedOn w:val="a2"/>
    <w:rsid w:val="00C00032"/>
    <w:pPr>
      <w:pBdr>
        <w:left w:val="single" w:sz="4" w:space="0" w:color="000000"/>
        <w:right w:val="single" w:sz="4" w:space="0" w:color="000000"/>
      </w:pBdr>
      <w:spacing w:before="280" w:after="280"/>
      <w:jc w:val="center"/>
      <w:textAlignment w:val="top"/>
    </w:pPr>
    <w:rPr>
      <w:b/>
      <w:bCs/>
      <w:sz w:val="28"/>
      <w:szCs w:val="28"/>
      <w:lang w:eastAsia="ar-SA"/>
    </w:rPr>
  </w:style>
  <w:style w:type="paragraph" w:customStyle="1" w:styleId="xl147">
    <w:name w:val="xl147"/>
    <w:basedOn w:val="a2"/>
    <w:rsid w:val="00C00032"/>
    <w:pPr>
      <w:pBdr>
        <w:left w:val="single" w:sz="4" w:space="0" w:color="000000"/>
        <w:bottom w:val="single" w:sz="4" w:space="0" w:color="000000"/>
        <w:right w:val="single" w:sz="4" w:space="0" w:color="000000"/>
      </w:pBdr>
      <w:spacing w:before="280" w:after="280"/>
      <w:jc w:val="center"/>
      <w:textAlignment w:val="top"/>
    </w:pPr>
    <w:rPr>
      <w:b/>
      <w:bCs/>
      <w:sz w:val="28"/>
      <w:szCs w:val="28"/>
      <w:lang w:eastAsia="ar-SA"/>
    </w:rPr>
  </w:style>
  <w:style w:type="paragraph" w:customStyle="1" w:styleId="xl148">
    <w:name w:val="xl148"/>
    <w:basedOn w:val="a2"/>
    <w:rsid w:val="00C00032"/>
    <w:pPr>
      <w:pBdr>
        <w:top w:val="single" w:sz="4" w:space="0" w:color="000000"/>
        <w:left w:val="single" w:sz="4" w:space="0" w:color="000000"/>
        <w:right w:val="single" w:sz="4" w:space="0" w:color="000000"/>
      </w:pBdr>
      <w:spacing w:before="280" w:after="280"/>
      <w:jc w:val="center"/>
      <w:textAlignment w:val="center"/>
    </w:pPr>
    <w:rPr>
      <w:lang w:eastAsia="ar-SA"/>
    </w:rPr>
  </w:style>
  <w:style w:type="paragraph" w:customStyle="1" w:styleId="xl149">
    <w:name w:val="xl149"/>
    <w:basedOn w:val="a2"/>
    <w:rsid w:val="00C00032"/>
    <w:pPr>
      <w:pBdr>
        <w:left w:val="single" w:sz="4" w:space="0" w:color="000000"/>
        <w:right w:val="single" w:sz="4" w:space="0" w:color="000000"/>
      </w:pBdr>
      <w:spacing w:before="280" w:after="280"/>
      <w:jc w:val="center"/>
      <w:textAlignment w:val="center"/>
    </w:pPr>
    <w:rPr>
      <w:lang w:eastAsia="ar-SA"/>
    </w:rPr>
  </w:style>
  <w:style w:type="paragraph" w:customStyle="1" w:styleId="xl150">
    <w:name w:val="xl150"/>
    <w:basedOn w:val="a2"/>
    <w:rsid w:val="00C00032"/>
    <w:pPr>
      <w:pBdr>
        <w:top w:val="single" w:sz="4" w:space="0" w:color="000000"/>
        <w:left w:val="single" w:sz="4" w:space="0" w:color="000000"/>
        <w:right w:val="single" w:sz="4" w:space="0" w:color="000000"/>
      </w:pBdr>
      <w:spacing w:before="280" w:after="280"/>
      <w:jc w:val="center"/>
      <w:textAlignment w:val="center"/>
    </w:pPr>
    <w:rPr>
      <w:lang w:eastAsia="ar-SA"/>
    </w:rPr>
  </w:style>
  <w:style w:type="paragraph" w:customStyle="1" w:styleId="xl151">
    <w:name w:val="xl151"/>
    <w:basedOn w:val="a2"/>
    <w:rsid w:val="00C00032"/>
    <w:pPr>
      <w:pBdr>
        <w:left w:val="single" w:sz="4" w:space="0" w:color="000000"/>
        <w:right w:val="single" w:sz="4" w:space="0" w:color="000000"/>
      </w:pBdr>
      <w:spacing w:before="280" w:after="280"/>
      <w:jc w:val="center"/>
      <w:textAlignment w:val="center"/>
    </w:pPr>
    <w:rPr>
      <w:lang w:eastAsia="ar-SA"/>
    </w:rPr>
  </w:style>
  <w:style w:type="paragraph" w:customStyle="1" w:styleId="xl152">
    <w:name w:val="xl152"/>
    <w:basedOn w:val="a2"/>
    <w:rsid w:val="00C00032"/>
    <w:pPr>
      <w:pBdr>
        <w:left w:val="single" w:sz="4" w:space="0" w:color="000000"/>
        <w:bottom w:val="single" w:sz="4" w:space="0" w:color="000000"/>
        <w:right w:val="single" w:sz="4" w:space="0" w:color="000000"/>
      </w:pBdr>
      <w:spacing w:before="280" w:after="280"/>
      <w:jc w:val="center"/>
      <w:textAlignment w:val="center"/>
    </w:pPr>
    <w:rPr>
      <w:lang w:eastAsia="ar-SA"/>
    </w:rPr>
  </w:style>
  <w:style w:type="paragraph" w:customStyle="1" w:styleId="xl153">
    <w:name w:val="xl153"/>
    <w:basedOn w:val="a2"/>
    <w:rsid w:val="00C00032"/>
    <w:pPr>
      <w:pBdr>
        <w:top w:val="single" w:sz="4" w:space="0" w:color="000000"/>
        <w:left w:val="single" w:sz="4" w:space="0" w:color="000000"/>
        <w:bottom w:val="single" w:sz="4" w:space="0" w:color="000000"/>
        <w:right w:val="single" w:sz="4" w:space="0" w:color="000000"/>
      </w:pBdr>
      <w:shd w:val="clear" w:color="auto" w:fill="FFFFFF"/>
      <w:spacing w:before="280" w:after="280"/>
      <w:textAlignment w:val="center"/>
    </w:pPr>
    <w:rPr>
      <w:color w:val="000000"/>
      <w:lang w:eastAsia="ar-SA"/>
    </w:rPr>
  </w:style>
  <w:style w:type="paragraph" w:customStyle="1" w:styleId="xl154">
    <w:name w:val="xl154"/>
    <w:basedOn w:val="a2"/>
    <w:rsid w:val="00C00032"/>
    <w:pPr>
      <w:pBdr>
        <w:top w:val="single" w:sz="4" w:space="0" w:color="000000"/>
        <w:left w:val="single" w:sz="4" w:space="0" w:color="000000"/>
        <w:bottom w:val="single" w:sz="4" w:space="0" w:color="000000"/>
        <w:right w:val="single" w:sz="4" w:space="0" w:color="000000"/>
      </w:pBdr>
      <w:shd w:val="clear" w:color="auto" w:fill="FFFFFF"/>
      <w:spacing w:before="280" w:after="280"/>
      <w:textAlignment w:val="center"/>
    </w:pPr>
    <w:rPr>
      <w:color w:val="000000"/>
      <w:lang w:eastAsia="ar-SA"/>
    </w:rPr>
  </w:style>
  <w:style w:type="paragraph" w:customStyle="1" w:styleId="xl155">
    <w:name w:val="xl155"/>
    <w:basedOn w:val="a2"/>
    <w:rsid w:val="00C00032"/>
    <w:pPr>
      <w:pBdr>
        <w:top w:val="single" w:sz="4" w:space="0" w:color="000000"/>
        <w:left w:val="single" w:sz="4" w:space="0" w:color="000000"/>
        <w:bottom w:val="single" w:sz="4" w:space="0" w:color="000000"/>
        <w:right w:val="single" w:sz="4" w:space="0" w:color="000000"/>
      </w:pBdr>
      <w:spacing w:before="280" w:after="280"/>
      <w:jc w:val="right"/>
      <w:textAlignment w:val="center"/>
    </w:pPr>
    <w:rPr>
      <w:b/>
      <w:bCs/>
      <w:sz w:val="28"/>
      <w:szCs w:val="28"/>
      <w:lang w:eastAsia="ar-SA"/>
    </w:rPr>
  </w:style>
  <w:style w:type="paragraph" w:customStyle="1" w:styleId="xl156">
    <w:name w:val="xl156"/>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jc w:val="right"/>
      <w:textAlignment w:val="center"/>
    </w:pPr>
    <w:rPr>
      <w:b/>
      <w:bCs/>
      <w:sz w:val="28"/>
      <w:szCs w:val="28"/>
      <w:lang w:eastAsia="ar-SA"/>
    </w:rPr>
  </w:style>
  <w:style w:type="paragraph" w:customStyle="1" w:styleId="xl157">
    <w:name w:val="xl157"/>
    <w:basedOn w:val="a2"/>
    <w:rsid w:val="00C00032"/>
    <w:pPr>
      <w:pBdr>
        <w:top w:val="single" w:sz="4" w:space="0" w:color="000000"/>
        <w:left w:val="single" w:sz="4" w:space="0" w:color="000000"/>
        <w:bottom w:val="single" w:sz="4" w:space="0" w:color="000000"/>
        <w:right w:val="single" w:sz="4" w:space="0" w:color="000000"/>
      </w:pBdr>
      <w:spacing w:before="280" w:after="280"/>
      <w:jc w:val="right"/>
      <w:textAlignment w:val="center"/>
    </w:pPr>
    <w:rPr>
      <w:b/>
      <w:bCs/>
      <w:sz w:val="28"/>
      <w:szCs w:val="28"/>
      <w:lang w:eastAsia="ar-SA"/>
    </w:rPr>
  </w:style>
  <w:style w:type="paragraph" w:customStyle="1" w:styleId="e20">
    <w:name w:val="*eсновной текст 2"/>
    <w:basedOn w:val="a2"/>
    <w:rsid w:val="00C00032"/>
    <w:pPr>
      <w:widowControl w:val="0"/>
      <w:ind w:firstLine="720"/>
      <w:jc w:val="both"/>
    </w:pPr>
    <w:rPr>
      <w:szCs w:val="20"/>
      <w:lang w:eastAsia="ar-SA"/>
    </w:rPr>
  </w:style>
  <w:style w:type="paragraph" w:customStyle="1" w:styleId="font8">
    <w:name w:val="font8"/>
    <w:basedOn w:val="a2"/>
    <w:rsid w:val="00C00032"/>
    <w:pPr>
      <w:spacing w:before="280" w:after="280"/>
    </w:pPr>
    <w:rPr>
      <w:rFonts w:ascii="Arial" w:hAnsi="Arial" w:cs="Arial"/>
      <w:color w:val="000000"/>
      <w:sz w:val="14"/>
      <w:szCs w:val="14"/>
      <w:lang w:eastAsia="ar-SA"/>
    </w:rPr>
  </w:style>
  <w:style w:type="paragraph" w:customStyle="1" w:styleId="Pa6">
    <w:name w:val="Pa6"/>
    <w:basedOn w:val="Default0"/>
    <w:next w:val="Default0"/>
    <w:rsid w:val="00C00032"/>
    <w:pPr>
      <w:widowControl/>
      <w:suppressAutoHyphens/>
      <w:autoSpaceDN/>
      <w:adjustRightInd/>
      <w:spacing w:line="240" w:lineRule="atLeast"/>
    </w:pPr>
    <w:rPr>
      <w:rFonts w:ascii="Myriad Pro" w:hAnsi="Myriad Pro"/>
      <w:color w:val="auto"/>
      <w:szCs w:val="24"/>
      <w:lang w:eastAsia="ar-SA"/>
    </w:rPr>
  </w:style>
  <w:style w:type="paragraph" w:customStyle="1" w:styleId="Pa7">
    <w:name w:val="Pa7"/>
    <w:basedOn w:val="Default0"/>
    <w:next w:val="Default0"/>
    <w:rsid w:val="00C00032"/>
    <w:pPr>
      <w:widowControl/>
      <w:suppressAutoHyphens/>
      <w:autoSpaceDN/>
      <w:adjustRightInd/>
      <w:spacing w:line="240" w:lineRule="atLeast"/>
    </w:pPr>
    <w:rPr>
      <w:rFonts w:ascii="Myriad Pro" w:hAnsi="Myriad Pro"/>
      <w:color w:val="auto"/>
      <w:szCs w:val="24"/>
      <w:lang w:eastAsia="ar-SA"/>
    </w:rPr>
  </w:style>
  <w:style w:type="paragraph" w:customStyle="1" w:styleId="afffffffffe">
    <w:name w:val="Заголовок таблицы"/>
    <w:basedOn w:val="affffffff5"/>
    <w:rsid w:val="00C00032"/>
    <w:pPr>
      <w:jc w:val="center"/>
    </w:pPr>
    <w:rPr>
      <w:b/>
      <w:bCs/>
    </w:rPr>
  </w:style>
  <w:style w:type="paragraph" w:customStyle="1" w:styleId="2310">
    <w:name w:val="Основной текст с отступом 231"/>
    <w:basedOn w:val="a2"/>
    <w:rsid w:val="00C00032"/>
    <w:pPr>
      <w:ind w:firstLine="720"/>
      <w:jc w:val="both"/>
    </w:pPr>
    <w:rPr>
      <w:sz w:val="28"/>
      <w:szCs w:val="20"/>
      <w:lang w:eastAsia="ar-SA"/>
    </w:rPr>
  </w:style>
  <w:style w:type="paragraph" w:customStyle="1" w:styleId="2fff0">
    <w:name w:val="Цитата2"/>
    <w:basedOn w:val="a2"/>
    <w:rsid w:val="00C00032"/>
    <w:pPr>
      <w:spacing w:line="360" w:lineRule="auto"/>
      <w:ind w:left="540" w:right="715" w:firstLine="709"/>
      <w:jc w:val="center"/>
    </w:pPr>
    <w:rPr>
      <w:b/>
      <w:bCs/>
      <w:sz w:val="32"/>
      <w:lang w:eastAsia="ar-SA"/>
    </w:rPr>
  </w:style>
  <w:style w:type="paragraph" w:customStyle="1" w:styleId="3311">
    <w:name w:val="Основной текст с отступом 331"/>
    <w:basedOn w:val="a2"/>
    <w:rsid w:val="00C00032"/>
    <w:pPr>
      <w:spacing w:after="120"/>
      <w:ind w:left="283"/>
    </w:pPr>
    <w:rPr>
      <w:sz w:val="16"/>
      <w:szCs w:val="16"/>
      <w:lang w:eastAsia="ar-SA"/>
    </w:rPr>
  </w:style>
  <w:style w:type="paragraph" w:customStyle="1" w:styleId="242">
    <w:name w:val="Основной текст 24"/>
    <w:basedOn w:val="a2"/>
    <w:rsid w:val="00C00032"/>
    <w:pPr>
      <w:spacing w:after="120" w:line="480" w:lineRule="auto"/>
    </w:pPr>
    <w:rPr>
      <w:lang w:eastAsia="ar-SA"/>
    </w:rPr>
  </w:style>
  <w:style w:type="paragraph" w:customStyle="1" w:styleId="3312">
    <w:name w:val="Основной текст 331"/>
    <w:basedOn w:val="a2"/>
    <w:rsid w:val="00C00032"/>
    <w:pPr>
      <w:shd w:val="clear" w:color="auto" w:fill="FFFFFF"/>
      <w:spacing w:line="250" w:lineRule="exact"/>
      <w:jc w:val="both"/>
    </w:pPr>
    <w:rPr>
      <w:color w:val="000000"/>
      <w:spacing w:val="6"/>
      <w:lang w:eastAsia="ar-SA"/>
    </w:rPr>
  </w:style>
  <w:style w:type="paragraph" w:customStyle="1" w:styleId="4c">
    <w:name w:val="Текст4"/>
    <w:basedOn w:val="2fb"/>
    <w:rsid w:val="00C00032"/>
  </w:style>
  <w:style w:type="paragraph" w:customStyle="1" w:styleId="WW-12">
    <w:name w:val="WW-Текст12"/>
    <w:basedOn w:val="a2"/>
    <w:rsid w:val="00C00032"/>
    <w:rPr>
      <w:rFonts w:ascii="Courier New" w:hAnsi="Courier New" w:cs="Courier New"/>
      <w:sz w:val="20"/>
      <w:szCs w:val="20"/>
      <w:lang w:eastAsia="ar-SA"/>
    </w:rPr>
  </w:style>
  <w:style w:type="paragraph" w:customStyle="1" w:styleId="2fff1">
    <w:name w:val="Название объекта2"/>
    <w:basedOn w:val="a2"/>
    <w:next w:val="a2"/>
    <w:rsid w:val="00C00032"/>
    <w:rPr>
      <w:b/>
      <w:bCs/>
      <w:sz w:val="20"/>
      <w:szCs w:val="20"/>
      <w:lang w:eastAsia="ar-SA"/>
    </w:rPr>
  </w:style>
  <w:style w:type="paragraph" w:customStyle="1" w:styleId="229">
    <w:name w:val="Красная строка 22"/>
    <w:next w:val="4"/>
    <w:rsid w:val="00C00032"/>
    <w:pPr>
      <w:suppressAutoHyphens/>
      <w:ind w:firstLine="210"/>
    </w:pPr>
    <w:rPr>
      <w:rFonts w:cs="Arial"/>
      <w:sz w:val="28"/>
      <w:szCs w:val="24"/>
      <w:lang w:eastAsia="ar-SA"/>
    </w:rPr>
  </w:style>
  <w:style w:type="paragraph" w:customStyle="1" w:styleId="22a">
    <w:name w:val="Маркированный список 22"/>
    <w:basedOn w:val="a2"/>
    <w:rsid w:val="00C00032"/>
    <w:pPr>
      <w:autoSpaceDE w:val="0"/>
      <w:spacing w:after="120"/>
      <w:ind w:firstLine="720"/>
      <w:jc w:val="both"/>
    </w:pPr>
    <w:rPr>
      <w:sz w:val="28"/>
      <w:szCs w:val="22"/>
      <w:lang w:eastAsia="ar-SA"/>
    </w:rPr>
  </w:style>
  <w:style w:type="paragraph" w:customStyle="1" w:styleId="423">
    <w:name w:val="Нумерованный список 42"/>
    <w:basedOn w:val="a2"/>
    <w:rsid w:val="00C00032"/>
    <w:pPr>
      <w:widowControl w:val="0"/>
      <w:autoSpaceDE w:val="0"/>
      <w:jc w:val="both"/>
    </w:pPr>
    <w:rPr>
      <w:color w:val="000000"/>
      <w:lang w:eastAsia="ar-SA"/>
    </w:rPr>
  </w:style>
  <w:style w:type="paragraph" w:customStyle="1" w:styleId="2fff2">
    <w:name w:val="Схема документа2"/>
    <w:basedOn w:val="a2"/>
    <w:rsid w:val="00C00032"/>
    <w:pPr>
      <w:shd w:val="clear" w:color="auto" w:fill="000080"/>
    </w:pPr>
    <w:rPr>
      <w:rFonts w:ascii="Tahoma" w:hAnsi="Tahoma" w:cs="Tahoma"/>
      <w:sz w:val="20"/>
      <w:szCs w:val="20"/>
      <w:lang w:eastAsia="ar-SA"/>
    </w:rPr>
  </w:style>
  <w:style w:type="paragraph" w:customStyle="1" w:styleId="20">
    <w:name w:val="Маркированный список2"/>
    <w:basedOn w:val="a2"/>
    <w:rsid w:val="00C00032"/>
    <w:pPr>
      <w:numPr>
        <w:numId w:val="17"/>
      </w:numPr>
      <w:spacing w:after="120"/>
      <w:jc w:val="both"/>
    </w:pPr>
    <w:rPr>
      <w:lang w:eastAsia="ar-SA"/>
    </w:rPr>
  </w:style>
  <w:style w:type="paragraph" w:customStyle="1" w:styleId="2fff3">
    <w:name w:val="Текст примечания2"/>
    <w:basedOn w:val="a2"/>
    <w:rsid w:val="00C00032"/>
    <w:pPr>
      <w:widowControl w:val="0"/>
      <w:autoSpaceDE w:val="0"/>
    </w:pPr>
    <w:rPr>
      <w:sz w:val="20"/>
      <w:szCs w:val="20"/>
      <w:lang w:eastAsia="ar-SA"/>
    </w:rPr>
  </w:style>
  <w:style w:type="paragraph" w:customStyle="1" w:styleId="2fff4">
    <w:name w:val="Обычный отступ2"/>
    <w:basedOn w:val="a2"/>
    <w:rsid w:val="00C00032"/>
    <w:pPr>
      <w:widowControl w:val="0"/>
      <w:ind w:left="720"/>
    </w:pPr>
    <w:rPr>
      <w:sz w:val="20"/>
      <w:szCs w:val="20"/>
      <w:lang w:eastAsia="ar-SA"/>
    </w:rPr>
  </w:style>
  <w:style w:type="paragraph" w:customStyle="1" w:styleId="622">
    <w:name w:val="Указатель 62"/>
    <w:basedOn w:val="a2"/>
    <w:next w:val="a2"/>
    <w:rsid w:val="00C00032"/>
    <w:pPr>
      <w:widowControl w:val="0"/>
      <w:spacing w:before="60" w:line="180" w:lineRule="exact"/>
      <w:ind w:left="397"/>
    </w:pPr>
    <w:rPr>
      <w:rFonts w:ascii="Arial" w:hAnsi="Arial"/>
      <w:sz w:val="14"/>
      <w:szCs w:val="20"/>
      <w:lang w:eastAsia="ar-SA"/>
    </w:rPr>
  </w:style>
  <w:style w:type="paragraph" w:customStyle="1" w:styleId="32">
    <w:name w:val="Маркированный список 32"/>
    <w:basedOn w:val="a2"/>
    <w:rsid w:val="00C00032"/>
    <w:pPr>
      <w:numPr>
        <w:numId w:val="9"/>
      </w:numPr>
      <w:tabs>
        <w:tab w:val="left" w:pos="926"/>
      </w:tabs>
      <w:ind w:left="926" w:firstLine="0"/>
    </w:pPr>
    <w:rPr>
      <w:lang w:val="en-US" w:eastAsia="ar-SA"/>
    </w:rPr>
  </w:style>
  <w:style w:type="paragraph" w:customStyle="1" w:styleId="2fff5">
    <w:name w:val="Заголовок записки2"/>
    <w:basedOn w:val="a2"/>
    <w:next w:val="af4"/>
    <w:rsid w:val="00C00032"/>
    <w:pPr>
      <w:keepNext/>
      <w:keepLines/>
      <w:widowControl w:val="0"/>
      <w:suppressAutoHyphens/>
      <w:spacing w:before="480" w:after="240"/>
      <w:jc w:val="center"/>
    </w:pPr>
    <w:rPr>
      <w:b/>
      <w:smallCaps/>
      <w:sz w:val="48"/>
      <w:szCs w:val="20"/>
      <w:lang w:eastAsia="ar-SA"/>
    </w:rPr>
  </w:style>
  <w:style w:type="paragraph" w:customStyle="1" w:styleId="2fff6">
    <w:name w:val="Дата2"/>
    <w:basedOn w:val="a2"/>
    <w:next w:val="a2"/>
    <w:rsid w:val="00C00032"/>
    <w:pPr>
      <w:keepNext/>
      <w:widowControl w:val="0"/>
      <w:spacing w:before="280" w:after="280"/>
      <w:jc w:val="right"/>
    </w:pPr>
    <w:rPr>
      <w:rFonts w:ascii="Arial Narrow" w:hAnsi="Arial Narrow"/>
      <w:szCs w:val="20"/>
      <w:lang w:eastAsia="ar-SA"/>
    </w:rPr>
  </w:style>
  <w:style w:type="paragraph" w:customStyle="1" w:styleId="2fff7">
    <w:name w:val="Шапка2"/>
    <w:basedOn w:val="a2"/>
    <w:rsid w:val="00C00032"/>
    <w:pPr>
      <w:widowControl w:val="0"/>
      <w:pBdr>
        <w:top w:val="single" w:sz="4" w:space="1" w:color="000000"/>
        <w:left w:val="single" w:sz="4" w:space="1" w:color="000000"/>
        <w:bottom w:val="single" w:sz="4" w:space="1" w:color="000000"/>
        <w:right w:val="single" w:sz="4" w:space="1" w:color="000000"/>
      </w:pBdr>
      <w:shd w:val="clear" w:color="auto" w:fill="CCCCCC"/>
      <w:spacing w:before="120" w:after="120"/>
      <w:ind w:left="1134" w:hanging="1134"/>
    </w:pPr>
    <w:rPr>
      <w:shd w:val="clear" w:color="auto" w:fill="CCCCCC"/>
      <w:lang w:eastAsia="ar-SA"/>
    </w:rPr>
  </w:style>
  <w:style w:type="paragraph" w:customStyle="1" w:styleId="2">
    <w:name w:val="Приветствие2"/>
    <w:basedOn w:val="af4"/>
    <w:next w:val="a2"/>
    <w:rsid w:val="00C00032"/>
    <w:pPr>
      <w:keepNext/>
      <w:keepLines/>
      <w:widowControl w:val="0"/>
      <w:numPr>
        <w:numId w:val="8"/>
      </w:numPr>
      <w:tabs>
        <w:tab w:val="left" w:pos="360"/>
      </w:tabs>
      <w:suppressAutoHyphens/>
      <w:spacing w:after="0" w:line="360" w:lineRule="auto"/>
      <w:ind w:left="0" w:firstLine="0"/>
      <w:jc w:val="center"/>
    </w:pPr>
    <w:rPr>
      <w:b/>
      <w:sz w:val="28"/>
      <w:lang w:eastAsia="ar-SA"/>
    </w:rPr>
  </w:style>
  <w:style w:type="paragraph" w:customStyle="1" w:styleId="522">
    <w:name w:val="Маркированный список 52"/>
    <w:basedOn w:val="a2"/>
    <w:rsid w:val="00C00032"/>
    <w:rPr>
      <w:lang w:val="en-US" w:eastAsia="ar-SA"/>
    </w:rPr>
  </w:style>
  <w:style w:type="paragraph" w:customStyle="1" w:styleId="22b">
    <w:name w:val="Нумерованный список 22"/>
    <w:basedOn w:val="a2"/>
    <w:rsid w:val="00C00032"/>
    <w:rPr>
      <w:lang w:val="en-US" w:eastAsia="ar-SA"/>
    </w:rPr>
  </w:style>
  <w:style w:type="paragraph" w:customStyle="1" w:styleId="2fff8">
    <w:name w:val="Красная строка2"/>
    <w:basedOn w:val="af4"/>
    <w:rsid w:val="00C00032"/>
    <w:pPr>
      <w:ind w:firstLine="210"/>
    </w:pPr>
    <w:rPr>
      <w:sz w:val="24"/>
      <w:szCs w:val="24"/>
      <w:lang w:val="en-US" w:eastAsia="ar-SA"/>
    </w:rPr>
  </w:style>
  <w:style w:type="paragraph" w:customStyle="1" w:styleId="820">
    <w:name w:val="Указатель 82"/>
    <w:basedOn w:val="a2"/>
    <w:next w:val="a2"/>
    <w:rsid w:val="00C00032"/>
    <w:pPr>
      <w:widowControl w:val="0"/>
      <w:autoSpaceDE w:val="0"/>
    </w:pPr>
    <w:rPr>
      <w:sz w:val="20"/>
      <w:szCs w:val="20"/>
      <w:lang w:eastAsia="ar-SA"/>
    </w:rPr>
  </w:style>
  <w:style w:type="paragraph" w:customStyle="1" w:styleId="325">
    <w:name w:val="Список 32"/>
    <w:basedOn w:val="a2"/>
    <w:rsid w:val="00C00032"/>
    <w:pPr>
      <w:ind w:left="849" w:hanging="283"/>
    </w:pPr>
    <w:rPr>
      <w:lang w:val="en-US" w:eastAsia="ar-SA"/>
    </w:rPr>
  </w:style>
  <w:style w:type="character" w:customStyle="1" w:styleId="WW8Num3z0">
    <w:name w:val="WW8Num3z0"/>
    <w:rsid w:val="00C00032"/>
    <w:rPr>
      <w:rFonts w:ascii="Symbol" w:hAnsi="Symbol"/>
    </w:rPr>
  </w:style>
  <w:style w:type="character" w:customStyle="1" w:styleId="WW8Num11z3">
    <w:name w:val="WW8Num11z3"/>
    <w:rsid w:val="00C00032"/>
    <w:rPr>
      <w:rFonts w:ascii="Arial" w:hAnsi="Arial"/>
      <w:b/>
      <w:color w:val="FF0000"/>
      <w:sz w:val="22"/>
    </w:rPr>
  </w:style>
  <w:style w:type="character" w:customStyle="1" w:styleId="315">
    <w:name w:val="Основной шрифт абзаца31"/>
    <w:rsid w:val="00C00032"/>
  </w:style>
  <w:style w:type="character" w:customStyle="1" w:styleId="2fff9">
    <w:name w:val="Знак сноски2"/>
    <w:rsid w:val="00C00032"/>
    <w:rPr>
      <w:vertAlign w:val="superscript"/>
    </w:rPr>
  </w:style>
  <w:style w:type="character" w:customStyle="1" w:styleId="2fffa">
    <w:name w:val="Знак концевой сноски2"/>
    <w:rsid w:val="00C00032"/>
    <w:rPr>
      <w:vertAlign w:val="superscript"/>
    </w:rPr>
  </w:style>
  <w:style w:type="paragraph" w:customStyle="1" w:styleId="316">
    <w:name w:val="Название31"/>
    <w:basedOn w:val="a2"/>
    <w:rsid w:val="00C00032"/>
    <w:pPr>
      <w:suppressLineNumbers/>
      <w:spacing w:before="120" w:after="120"/>
    </w:pPr>
    <w:rPr>
      <w:rFonts w:cs="Mangal"/>
      <w:i/>
      <w:iCs/>
      <w:lang w:eastAsia="ar-SA"/>
    </w:rPr>
  </w:style>
  <w:style w:type="paragraph" w:customStyle="1" w:styleId="3f6">
    <w:name w:val="Указатель3"/>
    <w:basedOn w:val="a2"/>
    <w:rsid w:val="00C00032"/>
    <w:pPr>
      <w:suppressLineNumbers/>
    </w:pPr>
    <w:rPr>
      <w:rFonts w:cs="Mangal"/>
      <w:lang w:eastAsia="ar-SA"/>
    </w:rPr>
  </w:style>
  <w:style w:type="paragraph" w:customStyle="1" w:styleId="affffffffff">
    <w:name w:val="Содержимое врезки"/>
    <w:basedOn w:val="af4"/>
    <w:rsid w:val="00C00032"/>
    <w:rPr>
      <w:sz w:val="24"/>
      <w:szCs w:val="24"/>
      <w:lang w:eastAsia="ar-SA"/>
    </w:rPr>
  </w:style>
  <w:style w:type="paragraph" w:styleId="2a">
    <w:name w:val="Body Text Indent 2"/>
    <w:basedOn w:val="a2"/>
    <w:link w:val="212"/>
    <w:rsid w:val="00C00032"/>
    <w:pPr>
      <w:ind w:firstLine="720"/>
      <w:jc w:val="both"/>
    </w:pPr>
    <w:rPr>
      <w:sz w:val="28"/>
      <w:szCs w:val="20"/>
      <w:lang w:eastAsia="ar-SA"/>
    </w:rPr>
  </w:style>
  <w:style w:type="paragraph" w:styleId="affffffffff0">
    <w:name w:val="Block Text"/>
    <w:basedOn w:val="a2"/>
    <w:rsid w:val="00C00032"/>
    <w:pPr>
      <w:spacing w:line="360" w:lineRule="auto"/>
      <w:ind w:left="540" w:right="715" w:firstLine="709"/>
      <w:jc w:val="center"/>
    </w:pPr>
    <w:rPr>
      <w:b/>
      <w:bCs/>
      <w:sz w:val="32"/>
    </w:rPr>
  </w:style>
  <w:style w:type="paragraph" w:styleId="37">
    <w:name w:val="Body Text Indent 3"/>
    <w:aliases w:val="Знак10"/>
    <w:basedOn w:val="a2"/>
    <w:link w:val="36"/>
    <w:rsid w:val="00C00032"/>
    <w:pPr>
      <w:spacing w:after="120"/>
      <w:ind w:left="283"/>
    </w:pPr>
    <w:rPr>
      <w:sz w:val="16"/>
      <w:szCs w:val="16"/>
      <w:lang w:eastAsia="ar-SA"/>
    </w:rPr>
  </w:style>
  <w:style w:type="paragraph" w:styleId="2c">
    <w:name w:val="Body Text 2"/>
    <w:aliases w:val="Знак9"/>
    <w:basedOn w:val="a2"/>
    <w:link w:val="2b"/>
    <w:rsid w:val="00C00032"/>
    <w:pPr>
      <w:spacing w:after="120" w:line="480" w:lineRule="auto"/>
    </w:pPr>
    <w:rPr>
      <w:lang w:eastAsia="ar-SA"/>
    </w:rPr>
  </w:style>
  <w:style w:type="paragraph" w:styleId="39">
    <w:name w:val="Body Text 3"/>
    <w:aliases w:val="Знак5"/>
    <w:basedOn w:val="a2"/>
    <w:link w:val="38"/>
    <w:rsid w:val="00C00032"/>
    <w:pPr>
      <w:shd w:val="clear" w:color="auto" w:fill="FFFFFF"/>
      <w:spacing w:line="250" w:lineRule="exact"/>
      <w:jc w:val="both"/>
    </w:pPr>
    <w:rPr>
      <w:color w:val="000000"/>
      <w:spacing w:val="6"/>
      <w:lang w:eastAsia="ar-SA"/>
    </w:rPr>
  </w:style>
  <w:style w:type="paragraph" w:styleId="afc">
    <w:name w:val="Plain Text"/>
    <w:aliases w:val="Знак15 Знак Знак5,Знак15 Знак,Знак151,Текст Знак1 Знак,Текст Знак Знак Знак,Знак15 Знак Знак Знак1 Знак Знак,Знак15 Знак Знак Знак Знак Знак Знак,Знак15 Знак Знак1 Знак Знак,Знак15 Знак Знак Знак3 Знак,Знак8"/>
    <w:basedOn w:val="a2"/>
    <w:link w:val="afb"/>
    <w:rsid w:val="00C00032"/>
    <w:rPr>
      <w:rFonts w:ascii="Courier New" w:hAnsi="Courier New" w:cs="Courier New"/>
      <w:sz w:val="20"/>
      <w:szCs w:val="20"/>
      <w:lang w:eastAsia="ar-SA"/>
    </w:rPr>
  </w:style>
  <w:style w:type="paragraph" w:styleId="affffffffff1">
    <w:name w:val="caption"/>
    <w:aliases w:val="WB Caption"/>
    <w:basedOn w:val="a2"/>
    <w:next w:val="a2"/>
    <w:qFormat/>
    <w:rsid w:val="00C00032"/>
    <w:rPr>
      <w:b/>
      <w:bCs/>
      <w:sz w:val="20"/>
      <w:szCs w:val="20"/>
    </w:rPr>
  </w:style>
  <w:style w:type="paragraph" w:styleId="2d">
    <w:name w:val="Body Text First Indent 2"/>
    <w:aliases w:val="Знак24"/>
    <w:basedOn w:val="affff0"/>
    <w:next w:val="4"/>
    <w:link w:val="213"/>
    <w:rsid w:val="00C00032"/>
    <w:pPr>
      <w:spacing w:after="0"/>
      <w:ind w:left="0" w:firstLine="210"/>
    </w:pPr>
    <w:rPr>
      <w:rFonts w:cs="Arial"/>
      <w:sz w:val="28"/>
    </w:rPr>
  </w:style>
  <w:style w:type="paragraph" w:styleId="2fffb">
    <w:name w:val="List Bullet 2"/>
    <w:basedOn w:val="a2"/>
    <w:autoRedefine/>
    <w:rsid w:val="00C00032"/>
    <w:pPr>
      <w:autoSpaceDE w:val="0"/>
      <w:autoSpaceDN w:val="0"/>
      <w:spacing w:after="120"/>
      <w:ind w:firstLine="720"/>
      <w:jc w:val="both"/>
    </w:pPr>
    <w:rPr>
      <w:sz w:val="28"/>
      <w:szCs w:val="22"/>
    </w:rPr>
  </w:style>
  <w:style w:type="paragraph" w:styleId="4d">
    <w:name w:val="List Number 4"/>
    <w:basedOn w:val="a2"/>
    <w:rsid w:val="00C00032"/>
    <w:pPr>
      <w:widowControl w:val="0"/>
      <w:autoSpaceDE w:val="0"/>
      <w:autoSpaceDN w:val="0"/>
      <w:adjustRightInd w:val="0"/>
      <w:jc w:val="both"/>
    </w:pPr>
    <w:rPr>
      <w:color w:val="000000"/>
    </w:rPr>
  </w:style>
  <w:style w:type="paragraph" w:styleId="aff1">
    <w:name w:val="Document Map"/>
    <w:basedOn w:val="a2"/>
    <w:link w:val="aff0"/>
    <w:semiHidden/>
    <w:rsid w:val="00C00032"/>
    <w:pPr>
      <w:shd w:val="clear" w:color="auto" w:fill="000080"/>
    </w:pPr>
    <w:rPr>
      <w:rFonts w:ascii="Tahoma" w:hAnsi="Tahoma" w:cs="Tahoma"/>
      <w:sz w:val="20"/>
      <w:szCs w:val="20"/>
      <w:lang w:eastAsia="ar-SA"/>
    </w:rPr>
  </w:style>
  <w:style w:type="table" w:styleId="affffffffff2">
    <w:name w:val="Table Professional"/>
    <w:basedOn w:val="a4"/>
    <w:rsid w:val="00C0003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
    <w:name w:val="Table Web 1"/>
    <w:basedOn w:val="a4"/>
    <w:rsid w:val="00C0003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ff3">
    <w:name w:val="Table Elegant"/>
    <w:basedOn w:val="a4"/>
    <w:rsid w:val="00C0003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3">
    <w:name w:val="Table Web 3"/>
    <w:basedOn w:val="a4"/>
    <w:rsid w:val="00C0003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a1">
    <w:name w:val="List Bullet"/>
    <w:basedOn w:val="a2"/>
    <w:rsid w:val="00C00032"/>
    <w:pPr>
      <w:numPr>
        <w:numId w:val="18"/>
      </w:numPr>
      <w:spacing w:after="120"/>
      <w:jc w:val="both"/>
    </w:pPr>
  </w:style>
  <w:style w:type="paragraph" w:styleId="affffffffff4">
    <w:name w:val="Normal Indent"/>
    <w:basedOn w:val="a2"/>
    <w:rsid w:val="00C00032"/>
    <w:pPr>
      <w:widowControl w:val="0"/>
      <w:ind w:left="720"/>
    </w:pPr>
    <w:rPr>
      <w:sz w:val="20"/>
      <w:szCs w:val="20"/>
    </w:rPr>
  </w:style>
  <w:style w:type="paragraph" w:styleId="68">
    <w:name w:val="index 6"/>
    <w:basedOn w:val="a2"/>
    <w:next w:val="a2"/>
    <w:autoRedefine/>
    <w:semiHidden/>
    <w:rsid w:val="00C00032"/>
    <w:pPr>
      <w:widowControl w:val="0"/>
      <w:spacing w:before="60" w:line="180" w:lineRule="exact"/>
      <w:ind w:left="397"/>
    </w:pPr>
    <w:rPr>
      <w:rFonts w:ascii="Arial" w:hAnsi="Arial"/>
      <w:sz w:val="14"/>
      <w:szCs w:val="20"/>
    </w:rPr>
  </w:style>
  <w:style w:type="paragraph" w:styleId="3">
    <w:name w:val="List Bullet 3"/>
    <w:basedOn w:val="a2"/>
    <w:rsid w:val="00C00032"/>
    <w:pPr>
      <w:numPr>
        <w:numId w:val="19"/>
      </w:numPr>
      <w:tabs>
        <w:tab w:val="clear" w:pos="360"/>
        <w:tab w:val="num" w:pos="926"/>
      </w:tabs>
      <w:ind w:left="926"/>
    </w:pPr>
    <w:rPr>
      <w:lang w:val="en-US" w:eastAsia="en-US"/>
    </w:rPr>
  </w:style>
  <w:style w:type="paragraph" w:styleId="affffffffff5">
    <w:name w:val="Note Heading"/>
    <w:basedOn w:val="a2"/>
    <w:next w:val="af4"/>
    <w:link w:val="affffffffff6"/>
    <w:autoRedefine/>
    <w:rsid w:val="00C00032"/>
    <w:pPr>
      <w:keepNext/>
      <w:keepLines/>
      <w:widowControl w:val="0"/>
      <w:suppressAutoHyphens/>
      <w:spacing w:before="480" w:after="240"/>
      <w:jc w:val="center"/>
    </w:pPr>
    <w:rPr>
      <w:b/>
      <w:smallCaps/>
      <w:sz w:val="48"/>
      <w:szCs w:val="20"/>
    </w:rPr>
  </w:style>
  <w:style w:type="paragraph" w:styleId="affffffffff7">
    <w:name w:val="Date"/>
    <w:basedOn w:val="a2"/>
    <w:next w:val="a2"/>
    <w:link w:val="affffffffff8"/>
    <w:rsid w:val="00C00032"/>
    <w:pPr>
      <w:keepNext/>
      <w:widowControl w:val="0"/>
      <w:spacing w:before="100" w:beforeAutospacing="1" w:after="100" w:afterAutospacing="1"/>
      <w:jc w:val="right"/>
    </w:pPr>
    <w:rPr>
      <w:rFonts w:ascii="Arial Narrow" w:hAnsi="Arial Narrow"/>
      <w:szCs w:val="20"/>
    </w:rPr>
  </w:style>
  <w:style w:type="paragraph" w:styleId="affffffffff9">
    <w:name w:val="Message Header"/>
    <w:basedOn w:val="a2"/>
    <w:link w:val="affffffffffa"/>
    <w:rsid w:val="00C00032"/>
    <w:pPr>
      <w:widowControl w:val="0"/>
      <w:pBdr>
        <w:top w:val="single" w:sz="6" w:space="1" w:color="auto"/>
        <w:left w:val="single" w:sz="6" w:space="1" w:color="auto"/>
        <w:bottom w:val="single" w:sz="6" w:space="1" w:color="auto"/>
        <w:right w:val="single" w:sz="6" w:space="1" w:color="auto"/>
      </w:pBdr>
      <w:shd w:val="pct20" w:color="auto" w:fill="auto"/>
      <w:spacing w:before="120" w:after="120"/>
      <w:ind w:left="1134" w:hanging="1134"/>
    </w:pPr>
    <w:rPr>
      <w:shd w:val="pct20" w:color="auto" w:fill="auto"/>
    </w:rPr>
  </w:style>
  <w:style w:type="paragraph" w:styleId="a">
    <w:name w:val="Salutation"/>
    <w:basedOn w:val="af4"/>
    <w:next w:val="a2"/>
    <w:link w:val="afff"/>
    <w:autoRedefine/>
    <w:rsid w:val="00C00032"/>
    <w:pPr>
      <w:keepNext/>
      <w:keepLines/>
      <w:widowControl w:val="0"/>
      <w:numPr>
        <w:numId w:val="20"/>
      </w:numPr>
      <w:tabs>
        <w:tab w:val="clear" w:pos="1492"/>
        <w:tab w:val="num" w:pos="360"/>
      </w:tabs>
      <w:suppressAutoHyphens/>
      <w:spacing w:after="0" w:line="360" w:lineRule="auto"/>
      <w:ind w:left="0" w:firstLine="0"/>
      <w:jc w:val="center"/>
    </w:pPr>
    <w:rPr>
      <w:b/>
      <w:sz w:val="28"/>
      <w:lang w:eastAsia="ar-SA"/>
    </w:rPr>
  </w:style>
  <w:style w:type="paragraph" w:styleId="5b">
    <w:name w:val="List Bullet 5"/>
    <w:basedOn w:val="a2"/>
    <w:rsid w:val="00C00032"/>
    <w:pPr>
      <w:ind w:left="644" w:hanging="360"/>
    </w:pPr>
    <w:rPr>
      <w:lang w:val="en-US" w:eastAsia="en-US"/>
    </w:rPr>
  </w:style>
  <w:style w:type="paragraph" w:styleId="2fffc">
    <w:name w:val="List Number 2"/>
    <w:basedOn w:val="a2"/>
    <w:rsid w:val="00C00032"/>
    <w:pPr>
      <w:ind w:left="720" w:hanging="360"/>
    </w:pPr>
    <w:rPr>
      <w:lang w:val="en-US" w:eastAsia="en-US"/>
    </w:rPr>
  </w:style>
  <w:style w:type="paragraph" w:styleId="affe">
    <w:name w:val="Body Text First Indent"/>
    <w:basedOn w:val="af4"/>
    <w:link w:val="affd"/>
    <w:rsid w:val="00C00032"/>
    <w:pPr>
      <w:ind w:firstLine="210"/>
    </w:pPr>
    <w:rPr>
      <w:sz w:val="24"/>
      <w:szCs w:val="24"/>
      <w:lang w:val="en-US" w:eastAsia="ar-SA"/>
    </w:rPr>
  </w:style>
  <w:style w:type="paragraph" w:styleId="84">
    <w:name w:val="index 8"/>
    <w:basedOn w:val="a2"/>
    <w:next w:val="a2"/>
    <w:autoRedefine/>
    <w:semiHidden/>
    <w:rsid w:val="00C00032"/>
    <w:pPr>
      <w:widowControl w:val="0"/>
      <w:autoSpaceDE w:val="0"/>
      <w:autoSpaceDN w:val="0"/>
      <w:adjustRightInd w:val="0"/>
    </w:pPr>
    <w:rPr>
      <w:sz w:val="20"/>
      <w:szCs w:val="20"/>
    </w:rPr>
  </w:style>
  <w:style w:type="paragraph" w:customStyle="1" w:styleId="123">
    <w:name w:val="Абзац списка12"/>
    <w:basedOn w:val="a2"/>
    <w:rsid w:val="00C00032"/>
    <w:pPr>
      <w:spacing w:after="200" w:line="276" w:lineRule="auto"/>
      <w:ind w:left="720"/>
    </w:pPr>
    <w:rPr>
      <w:rFonts w:ascii="Calibri" w:hAnsi="Calibri"/>
      <w:sz w:val="22"/>
      <w:szCs w:val="22"/>
      <w:lang w:eastAsia="en-US"/>
    </w:rPr>
  </w:style>
  <w:style w:type="paragraph" w:styleId="3f7">
    <w:name w:val="List 3"/>
    <w:basedOn w:val="a2"/>
    <w:rsid w:val="00C00032"/>
    <w:pPr>
      <w:ind w:left="849" w:hanging="283"/>
    </w:pPr>
    <w:rPr>
      <w:lang w:val="en-US" w:eastAsia="en-US"/>
    </w:rPr>
  </w:style>
  <w:style w:type="table" w:styleId="affffffffffb">
    <w:name w:val="Table Theme"/>
    <w:basedOn w:val="a4"/>
    <w:rsid w:val="00C00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7">
    <w:name w:val="Текст сноски Знак"/>
    <w:aliases w:val="Знак25 Знак,Текст сноски1 Знак1,Текст сноски Знак Знак1 Знак1,Текст сноски Знак1 Знак1,Текст сноски Знак Знак Знак Знак Знак Знак2,Текст сноски Знак Знак Знак Знак Знак Знак Знак1,Текст сноски-F Знак"/>
    <w:link w:val="afff6"/>
    <w:locked/>
    <w:rsid w:val="00C00032"/>
    <w:rPr>
      <w:lang w:val="ru-RU" w:eastAsia="ar-SA" w:bidi="ar-SA"/>
    </w:rPr>
  </w:style>
  <w:style w:type="character" w:customStyle="1" w:styleId="FontStyle160">
    <w:name w:val="Font Style160"/>
    <w:rsid w:val="00054EC3"/>
    <w:rPr>
      <w:rFonts w:ascii="Times New Roman" w:hAnsi="Times New Roman"/>
      <w:i/>
      <w:color w:val="000000"/>
      <w:sz w:val="22"/>
    </w:rPr>
  </w:style>
  <w:style w:type="character" w:customStyle="1" w:styleId="mw-editsectionmw-editsection-expanded">
    <w:name w:val="mw-editsection mw-editsection-expanded"/>
    <w:rsid w:val="00A42E57"/>
    <w:rPr>
      <w:rFonts w:cs="Times New Roman"/>
    </w:rPr>
  </w:style>
  <w:style w:type="character" w:customStyle="1" w:styleId="mw-editsection-bracket">
    <w:name w:val="mw-editsection-bracket"/>
    <w:rsid w:val="00A42E57"/>
    <w:rPr>
      <w:rFonts w:cs="Times New Roman"/>
    </w:rPr>
  </w:style>
  <w:style w:type="character" w:customStyle="1" w:styleId="mw-editsection-divider1">
    <w:name w:val="mw-editsection-divider1"/>
    <w:rsid w:val="00A42E57"/>
    <w:rPr>
      <w:color w:val="555555"/>
    </w:rPr>
  </w:style>
  <w:style w:type="paragraph" w:customStyle="1" w:styleId="textindent">
    <w:name w:val="textindent"/>
    <w:basedOn w:val="a2"/>
    <w:rsid w:val="00A42E57"/>
    <w:pPr>
      <w:spacing w:before="100" w:beforeAutospacing="1" w:after="100" w:afterAutospacing="1"/>
    </w:pPr>
  </w:style>
  <w:style w:type="character" w:customStyle="1" w:styleId="FootnoteTextChar3">
    <w:name w:val="Footnote Text Char3"/>
    <w:aliases w:val="Знак25 Char1,Текст сноски1 Char1,Текст сноски Знак Знак1 Char1,Текст сноски Знак1 Char2,Текст сноски Знак Знак Знак Знак Знак Char1,Текст сноски Знак Знак Знак Знак Знак Знак Char1"/>
    <w:locked/>
    <w:rsid w:val="00E41EEC"/>
    <w:rPr>
      <w:lang w:val="ru-RU" w:eastAsia="ar-SA" w:bidi="ar-SA"/>
    </w:rPr>
  </w:style>
  <w:style w:type="character" w:customStyle="1" w:styleId="ab">
    <w:name w:val="Нижний колонтитул Знак"/>
    <w:aliases w:val="Знак13 Знак1"/>
    <w:link w:val="aa"/>
    <w:locked/>
    <w:rsid w:val="006E6C6A"/>
    <w:rPr>
      <w:sz w:val="24"/>
    </w:rPr>
  </w:style>
  <w:style w:type="character" w:customStyle="1" w:styleId="34">
    <w:name w:val="Заголовок 3 Знак"/>
    <w:aliases w:val="Знак20 Знак1"/>
    <w:link w:val="33"/>
    <w:locked/>
    <w:rsid w:val="00C56549"/>
    <w:rPr>
      <w:rFonts w:ascii="Cambria" w:hAnsi="Cambria"/>
      <w:b/>
      <w:sz w:val="26"/>
      <w:lang w:val="x-none" w:eastAsia="ar-SA" w:bidi="ar-SA"/>
    </w:rPr>
  </w:style>
  <w:style w:type="character" w:customStyle="1" w:styleId="40">
    <w:name w:val="Заголовок 4 Знак"/>
    <w:aliases w:val="Знак19 Знак1"/>
    <w:link w:val="4"/>
    <w:locked/>
    <w:rsid w:val="00C56549"/>
    <w:rPr>
      <w:b/>
      <w:sz w:val="28"/>
    </w:rPr>
  </w:style>
  <w:style w:type="character" w:customStyle="1" w:styleId="50">
    <w:name w:val="Заголовок 5 Знак"/>
    <w:aliases w:val="Заголовок 4_1 Знак3,Знак18 Знак1"/>
    <w:link w:val="5"/>
    <w:locked/>
    <w:rsid w:val="00C56549"/>
    <w:rPr>
      <w:rFonts w:ascii="Calibri" w:hAnsi="Calibri"/>
      <w:b/>
      <w:i/>
      <w:sz w:val="26"/>
      <w:lang w:val="x-none" w:eastAsia="ar-SA" w:bidi="ar-SA"/>
    </w:rPr>
  </w:style>
  <w:style w:type="character" w:customStyle="1" w:styleId="60">
    <w:name w:val="Заголовок 6 Знак"/>
    <w:aliases w:val="Знак17 Знак1"/>
    <w:link w:val="6"/>
    <w:locked/>
    <w:rsid w:val="00C56549"/>
    <w:rPr>
      <w:b/>
      <w:sz w:val="24"/>
      <w:lang w:val="x-none" w:eastAsia="ar-SA" w:bidi="ar-SA"/>
    </w:rPr>
  </w:style>
  <w:style w:type="character" w:customStyle="1" w:styleId="70">
    <w:name w:val="Заголовок 7 Знак"/>
    <w:aliases w:val="Знак16 Знак1"/>
    <w:link w:val="7"/>
    <w:locked/>
    <w:rsid w:val="00C56549"/>
    <w:rPr>
      <w:i/>
      <w:sz w:val="24"/>
      <w:lang w:val="x-none" w:eastAsia="ar-SA" w:bidi="ar-SA"/>
    </w:rPr>
  </w:style>
  <w:style w:type="character" w:customStyle="1" w:styleId="80">
    <w:name w:val="Заголовок 8 Знак"/>
    <w:aliases w:val="Знак15 Знак4"/>
    <w:link w:val="8"/>
    <w:locked/>
    <w:rsid w:val="00C56549"/>
    <w:rPr>
      <w:b/>
      <w:sz w:val="24"/>
      <w:lang w:val="x-none" w:eastAsia="ar-SA" w:bidi="ar-SA"/>
    </w:rPr>
  </w:style>
  <w:style w:type="character" w:customStyle="1" w:styleId="90">
    <w:name w:val="Заголовок 9 Знак"/>
    <w:aliases w:val="Знак14 Знак1"/>
    <w:link w:val="9"/>
    <w:locked/>
    <w:rsid w:val="00C56549"/>
    <w:rPr>
      <w:b/>
      <w:sz w:val="24"/>
      <w:lang w:val="x-none" w:eastAsia="ar-SA" w:bidi="ar-SA"/>
    </w:rPr>
  </w:style>
  <w:style w:type="character" w:customStyle="1" w:styleId="afff9">
    <w:name w:val="Верхний колонтитул Знак"/>
    <w:aliases w:val="Знак11 Знак1"/>
    <w:link w:val="afff8"/>
    <w:locked/>
    <w:rsid w:val="00C56549"/>
    <w:rPr>
      <w:sz w:val="24"/>
      <w:lang w:val="x-none" w:eastAsia="ar-SA" w:bidi="ar-SA"/>
    </w:rPr>
  </w:style>
  <w:style w:type="character" w:customStyle="1" w:styleId="afffc">
    <w:name w:val="Подзаголовок Знак"/>
    <w:aliases w:val="Знак6 Знак1"/>
    <w:link w:val="afffb"/>
    <w:locked/>
    <w:rsid w:val="00C56549"/>
    <w:rPr>
      <w:rFonts w:ascii="Cambria" w:hAnsi="Cambria"/>
      <w:sz w:val="24"/>
      <w:lang w:val="x-none" w:eastAsia="ar-SA" w:bidi="ar-SA"/>
    </w:rPr>
  </w:style>
  <w:style w:type="character" w:customStyle="1" w:styleId="HTML2">
    <w:name w:val="Стандартный HTML Знак"/>
    <w:aliases w:val="Знак4 Знак1"/>
    <w:link w:val="HTML1"/>
    <w:locked/>
    <w:rsid w:val="00C56549"/>
    <w:rPr>
      <w:rFonts w:ascii="Courier New" w:hAnsi="Courier New"/>
      <w:color w:val="000000"/>
      <w:lang w:val="x-none" w:eastAsia="ar-SA" w:bidi="ar-SA"/>
    </w:rPr>
  </w:style>
  <w:style w:type="character" w:customStyle="1" w:styleId="affff">
    <w:name w:val="Текст концевой сноски Знак"/>
    <w:aliases w:val="Знак3 Знак"/>
    <w:link w:val="afffe"/>
    <w:locked/>
    <w:rsid w:val="00C56549"/>
    <w:rPr>
      <w:lang w:val="x-none" w:eastAsia="ar-SA" w:bidi="ar-SA"/>
    </w:rPr>
  </w:style>
  <w:style w:type="character" w:customStyle="1" w:styleId="3c">
    <w:name w:val="Основной текст с отступом Знак3"/>
    <w:aliases w:val="Нумерованный список !! Знак4,Основной текст 1 Знак4,Надин стиль Знак3,Основной текст без отступа Знак3"/>
    <w:link w:val="affff0"/>
    <w:locked/>
    <w:rsid w:val="00C56549"/>
    <w:rPr>
      <w:sz w:val="24"/>
      <w:lang w:val="x-none" w:eastAsia="ar-SA" w:bidi="ar-SA"/>
    </w:rPr>
  </w:style>
  <w:style w:type="character" w:customStyle="1" w:styleId="affff3">
    <w:name w:val="Текст выноски Знак"/>
    <w:aliases w:val="Знак7 Знак1"/>
    <w:link w:val="affff2"/>
    <w:locked/>
    <w:rsid w:val="00C56549"/>
    <w:rPr>
      <w:rFonts w:ascii="Tahoma" w:hAnsi="Tahoma"/>
      <w:sz w:val="16"/>
      <w:lang w:val="x-none" w:eastAsia="ar-SA" w:bidi="ar-SA"/>
    </w:rPr>
  </w:style>
  <w:style w:type="character" w:customStyle="1" w:styleId="affffff8">
    <w:name w:val="Текст примечания Знак"/>
    <w:link w:val="affffff7"/>
    <w:semiHidden/>
    <w:locked/>
    <w:rsid w:val="00C56549"/>
    <w:rPr>
      <w:lang w:val="x-none" w:eastAsia="ar-SA" w:bidi="ar-SA"/>
    </w:rPr>
  </w:style>
  <w:style w:type="character" w:customStyle="1" w:styleId="affffffa">
    <w:name w:val="Тема примечания Знак"/>
    <w:link w:val="affffff9"/>
    <w:locked/>
    <w:rsid w:val="00C56549"/>
    <w:rPr>
      <w:b/>
      <w:lang w:val="x-none" w:eastAsia="ar-SA" w:bidi="ar-SA"/>
    </w:rPr>
  </w:style>
  <w:style w:type="character" w:customStyle="1" w:styleId="z-0">
    <w:name w:val="z-Начало формы Знак"/>
    <w:link w:val="z-"/>
    <w:locked/>
    <w:rsid w:val="00C56549"/>
    <w:rPr>
      <w:rFonts w:ascii="Arial" w:hAnsi="Arial"/>
      <w:vanish/>
      <w:sz w:val="16"/>
      <w:lang w:val="x-none" w:eastAsia="ar-SA" w:bidi="ar-SA"/>
    </w:rPr>
  </w:style>
  <w:style w:type="character" w:customStyle="1" w:styleId="z-3">
    <w:name w:val="z-Конец формы Знак"/>
    <w:link w:val="z-2"/>
    <w:locked/>
    <w:rsid w:val="00C56549"/>
    <w:rPr>
      <w:rFonts w:ascii="Arial" w:hAnsi="Arial"/>
      <w:vanish/>
      <w:sz w:val="16"/>
      <w:lang w:val="x-none" w:eastAsia="ar-SA" w:bidi="ar-SA"/>
    </w:rPr>
  </w:style>
  <w:style w:type="character" w:customStyle="1" w:styleId="22c">
    <w:name w:val="Основной текст с отступом 2 Знак2"/>
    <w:semiHidden/>
    <w:rsid w:val="00C56549"/>
    <w:rPr>
      <w:sz w:val="24"/>
    </w:rPr>
  </w:style>
  <w:style w:type="character" w:customStyle="1" w:styleId="317">
    <w:name w:val="Основной текст с отступом 3 Знак1"/>
    <w:semiHidden/>
    <w:rsid w:val="00C56549"/>
    <w:rPr>
      <w:sz w:val="16"/>
    </w:rPr>
  </w:style>
  <w:style w:type="character" w:customStyle="1" w:styleId="21d">
    <w:name w:val="Основной текст 2 Знак1"/>
    <w:semiHidden/>
    <w:rsid w:val="00C56549"/>
    <w:rPr>
      <w:sz w:val="24"/>
    </w:rPr>
  </w:style>
  <w:style w:type="character" w:customStyle="1" w:styleId="318">
    <w:name w:val="Основной текст 3 Знак1"/>
    <w:semiHidden/>
    <w:rsid w:val="00C56549"/>
    <w:rPr>
      <w:sz w:val="16"/>
    </w:rPr>
  </w:style>
  <w:style w:type="character" w:customStyle="1" w:styleId="2fffd">
    <w:name w:val="Текст Знак2"/>
    <w:semiHidden/>
    <w:rsid w:val="00C56549"/>
    <w:rPr>
      <w:rFonts w:ascii="Consolas" w:hAnsi="Consolas"/>
      <w:sz w:val="21"/>
    </w:rPr>
  </w:style>
  <w:style w:type="character" w:customStyle="1" w:styleId="22d">
    <w:name w:val="Красная строка 2 Знак2"/>
    <w:semiHidden/>
    <w:rsid w:val="00C56549"/>
  </w:style>
  <w:style w:type="character" w:customStyle="1" w:styleId="1ffffe">
    <w:name w:val="Схема документа Знак1"/>
    <w:semiHidden/>
    <w:rsid w:val="00C56549"/>
    <w:rPr>
      <w:rFonts w:ascii="Segoe UI" w:hAnsi="Segoe UI"/>
      <w:sz w:val="16"/>
    </w:rPr>
  </w:style>
  <w:style w:type="character" w:customStyle="1" w:styleId="affffffffff6">
    <w:name w:val="Заголовок записки Знак"/>
    <w:link w:val="affffffffff5"/>
    <w:locked/>
    <w:rsid w:val="00C56549"/>
    <w:rPr>
      <w:b/>
      <w:smallCaps/>
      <w:sz w:val="48"/>
      <w:lang w:val="ru-RU" w:eastAsia="ru-RU"/>
    </w:rPr>
  </w:style>
  <w:style w:type="character" w:customStyle="1" w:styleId="affffffffff8">
    <w:name w:val="Дата Знак"/>
    <w:link w:val="affffffffff7"/>
    <w:locked/>
    <w:rsid w:val="00C56549"/>
    <w:rPr>
      <w:rFonts w:ascii="Arial Narrow" w:hAnsi="Arial Narrow"/>
      <w:sz w:val="24"/>
      <w:lang w:val="ru-RU" w:eastAsia="ru-RU"/>
    </w:rPr>
  </w:style>
  <w:style w:type="character" w:customStyle="1" w:styleId="affffffffffa">
    <w:name w:val="Шапка Знак"/>
    <w:link w:val="affffffffff9"/>
    <w:locked/>
    <w:rsid w:val="00C56549"/>
    <w:rPr>
      <w:sz w:val="24"/>
      <w:shd w:val="pct20" w:color="auto" w:fill="auto"/>
      <w:lang w:val="ru-RU" w:eastAsia="ru-RU"/>
    </w:rPr>
  </w:style>
  <w:style w:type="character" w:customStyle="1" w:styleId="2fffe">
    <w:name w:val="Приветствие Знак2"/>
    <w:semiHidden/>
    <w:rsid w:val="00C56549"/>
    <w:rPr>
      <w:sz w:val="24"/>
    </w:rPr>
  </w:style>
  <w:style w:type="character" w:customStyle="1" w:styleId="1fffff">
    <w:name w:val="Красная строка Знак1"/>
    <w:semiHidden/>
    <w:rsid w:val="00C56549"/>
    <w:rPr>
      <w:sz w:val="24"/>
    </w:rPr>
  </w:style>
  <w:style w:type="character" w:customStyle="1" w:styleId="2ffff">
    <w:name w:val="Основной текст (2)_"/>
    <w:link w:val="2ffff0"/>
    <w:locked/>
    <w:rsid w:val="00C56549"/>
    <w:rPr>
      <w:b/>
      <w:sz w:val="27"/>
      <w:shd w:val="clear" w:color="auto" w:fill="FFFFFF"/>
    </w:rPr>
  </w:style>
  <w:style w:type="paragraph" w:customStyle="1" w:styleId="2ffff0">
    <w:name w:val="Основной текст (2)"/>
    <w:basedOn w:val="a2"/>
    <w:link w:val="2ffff"/>
    <w:rsid w:val="00C56549"/>
    <w:pPr>
      <w:shd w:val="clear" w:color="auto" w:fill="FFFFFF"/>
      <w:spacing w:after="600" w:line="317" w:lineRule="exact"/>
      <w:jc w:val="center"/>
    </w:pPr>
    <w:rPr>
      <w:b/>
      <w:bCs/>
      <w:sz w:val="27"/>
      <w:szCs w:val="27"/>
    </w:rPr>
  </w:style>
  <w:style w:type="paragraph" w:customStyle="1" w:styleId="-11">
    <w:name w:val="Цветной список - Акцент 11"/>
    <w:basedOn w:val="a2"/>
    <w:rsid w:val="00E776F1"/>
    <w:pPr>
      <w:ind w:left="720" w:firstLine="709"/>
      <w:jc w:val="both"/>
    </w:pPr>
    <w:rPr>
      <w:rFonts w:eastAsia="MS Mincho"/>
    </w:rPr>
  </w:style>
  <w:style w:type="character" w:customStyle="1" w:styleId="NormalWebChar">
    <w:name w:val="Normal (Web) Char"/>
    <w:aliases w:val="Знак Знак4 Char,Знак Знак7 Char,Обычный (Web) Char,Обычный (Web)1 Char,Обычный (веб)1 Char,Обычный (веб) Знак Char,Обычный (веб) Знак1 Char,Обычный (веб) Знак Знак Char,Обычный (веб) Знак Знак Знак Знак Char,Обычный (Web)1 Знак Char"/>
    <w:locked/>
    <w:rsid w:val="00433DF1"/>
    <w:rPr>
      <w:kern w:val="32"/>
      <w:sz w:val="24"/>
      <w:lang w:val="ru-RU" w:eastAsia="ru-RU"/>
    </w:rPr>
  </w:style>
  <w:style w:type="paragraph" w:customStyle="1" w:styleId="3f8">
    <w:name w:val="Абзац списка3"/>
    <w:basedOn w:val="a2"/>
    <w:rsid w:val="00470C68"/>
    <w:pPr>
      <w:spacing w:after="200" w:line="276" w:lineRule="auto"/>
      <w:ind w:left="720"/>
    </w:pPr>
    <w:rPr>
      <w:rFonts w:ascii="Calibri" w:hAnsi="Calibri"/>
      <w:sz w:val="22"/>
      <w:szCs w:val="22"/>
      <w:lang w:eastAsia="en-US"/>
    </w:rPr>
  </w:style>
  <w:style w:type="paragraph" w:customStyle="1" w:styleId="CharChar2">
    <w:name w:val="Char Char2"/>
    <w:basedOn w:val="a2"/>
    <w:rsid w:val="00B251B1"/>
    <w:pPr>
      <w:spacing w:after="160" w:line="240" w:lineRule="exact"/>
    </w:pPr>
    <w:rPr>
      <w:rFonts w:ascii="Verdana" w:hAnsi="Verdana"/>
      <w:sz w:val="20"/>
      <w:szCs w:val="20"/>
      <w:lang w:val="en-US" w:eastAsia="en-US"/>
    </w:rPr>
  </w:style>
  <w:style w:type="character" w:customStyle="1" w:styleId="FontStyle86">
    <w:name w:val="Font Style86"/>
    <w:rsid w:val="00480842"/>
    <w:rPr>
      <w:rFonts w:ascii="Calibri" w:hAnsi="Calibri"/>
      <w:color w:val="000000"/>
      <w:sz w:val="16"/>
    </w:rPr>
  </w:style>
  <w:style w:type="paragraph" w:customStyle="1" w:styleId="bodytext">
    <w:name w:val="bodytext"/>
    <w:basedOn w:val="a2"/>
    <w:rsid w:val="00480842"/>
    <w:pPr>
      <w:spacing w:before="100" w:beforeAutospacing="1" w:after="100" w:afterAutospacing="1"/>
    </w:pPr>
  </w:style>
  <w:style w:type="character" w:customStyle="1" w:styleId="NoSpacingChar1">
    <w:name w:val="No Spacing Char1"/>
    <w:link w:val="2ffa"/>
    <w:locked/>
    <w:rsid w:val="002A0386"/>
    <w:rPr>
      <w:rFonts w:ascii="Calibri" w:eastAsia="Times New Roman" w:hAnsi="Calibri"/>
      <w:sz w:val="22"/>
      <w:lang w:val="x-none" w:eastAsia="ar-SA" w:bidi="ar-SA"/>
    </w:rPr>
  </w:style>
  <w:style w:type="paragraph" w:customStyle="1" w:styleId="56D88B822C3F4197905AEFF6ED9B456B">
    <w:name w:val="56D88B822C3F4197905AEFF6ED9B456B"/>
    <w:rsid w:val="007D5755"/>
    <w:pPr>
      <w:spacing w:after="200" w:line="276" w:lineRule="auto"/>
    </w:pPr>
    <w:rPr>
      <w:rFonts w:ascii="Calibri" w:hAnsi="Calibri"/>
      <w:sz w:val="22"/>
      <w:szCs w:val="22"/>
    </w:rPr>
  </w:style>
  <w:style w:type="paragraph" w:styleId="affffffffffc">
    <w:name w:val="List Paragraph"/>
    <w:basedOn w:val="a2"/>
    <w:uiPriority w:val="99"/>
    <w:qFormat/>
    <w:rsid w:val="001A0EB2"/>
    <w:pPr>
      <w:ind w:left="720"/>
    </w:pPr>
    <w:rPr>
      <w:sz w:val="20"/>
      <w:szCs w:val="20"/>
    </w:rPr>
  </w:style>
  <w:style w:type="paragraph" w:customStyle="1" w:styleId="headertext">
    <w:name w:val="headertext"/>
    <w:basedOn w:val="a2"/>
    <w:rsid w:val="005D0D6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header" w:locked="1"/>
    <w:lsdException w:name="footer" w:locked="1"/>
    <w:lsdException w:name="caption" w:locked="1" w:qFormat="1"/>
    <w:lsdException w:name="List Number" w:locked="1"/>
    <w:lsdException w:name="List 4" w:locked="1"/>
    <w:lsdException w:name="List 5" w:locked="1"/>
    <w:lsdException w:name="Title" w:locked="1" w:qFormat="1"/>
    <w:lsdException w:name="Subtitle" w:locked="1" w:qFormat="1"/>
    <w:lsdException w:name="Salutation" w:locked="1"/>
    <w:lsdException w:name="Date" w:locked="1"/>
    <w:lsdException w:name="Body Text First Indent" w:locked="1"/>
    <w:lsdException w:name="Hyperlink" w:locked="1"/>
    <w:lsdException w:name="Strong" w:locked="1" w:uiPriority="99" w:qFormat="1"/>
    <w:lsdException w:name="Emphasis" w:locked="1" w:qFormat="1"/>
    <w:lsdException w:name="Normal (Web)"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110096"/>
    <w:rPr>
      <w:sz w:val="24"/>
      <w:szCs w:val="24"/>
    </w:rPr>
  </w:style>
  <w:style w:type="paragraph" w:styleId="11">
    <w:name w:val="heading 1"/>
    <w:aliases w:val="Знак22,Заголовок 1 Знак Знак,Заголовок 1 Знак Знак Знак,Head 1 Знак"/>
    <w:basedOn w:val="a2"/>
    <w:next w:val="a2"/>
    <w:qFormat/>
    <w:rsid w:val="00420E3D"/>
    <w:pPr>
      <w:keepNext/>
      <w:spacing w:before="240" w:after="60"/>
      <w:outlineLvl w:val="0"/>
    </w:pPr>
    <w:rPr>
      <w:rFonts w:ascii="Arial" w:hAnsi="Arial" w:cs="Arial"/>
      <w:b/>
      <w:bCs/>
      <w:kern w:val="32"/>
      <w:sz w:val="32"/>
      <w:szCs w:val="32"/>
    </w:rPr>
  </w:style>
  <w:style w:type="paragraph" w:styleId="22">
    <w:name w:val="heading 2"/>
    <w:aliases w:val="Заголовок 2С,Заголовок 2 Знак Знак"/>
    <w:basedOn w:val="a2"/>
    <w:next w:val="a2"/>
    <w:qFormat/>
    <w:rsid w:val="00420E3D"/>
    <w:pPr>
      <w:keepNext/>
      <w:spacing w:before="240" w:after="60"/>
      <w:outlineLvl w:val="1"/>
    </w:pPr>
    <w:rPr>
      <w:rFonts w:ascii="Arial" w:hAnsi="Arial" w:cs="Arial"/>
      <w:b/>
      <w:bCs/>
      <w:i/>
      <w:iCs/>
      <w:sz w:val="28"/>
      <w:szCs w:val="28"/>
    </w:rPr>
  </w:style>
  <w:style w:type="paragraph" w:styleId="33">
    <w:name w:val="heading 3"/>
    <w:aliases w:val="Знак20"/>
    <w:basedOn w:val="a2"/>
    <w:next w:val="a2"/>
    <w:link w:val="34"/>
    <w:qFormat/>
    <w:rsid w:val="00C00032"/>
    <w:pPr>
      <w:keepNext/>
      <w:spacing w:before="240" w:after="60"/>
      <w:outlineLvl w:val="2"/>
    </w:pPr>
    <w:rPr>
      <w:rFonts w:ascii="Cambria" w:hAnsi="Cambria"/>
      <w:b/>
      <w:bCs/>
      <w:sz w:val="26"/>
      <w:szCs w:val="26"/>
      <w:lang w:eastAsia="ar-SA"/>
    </w:rPr>
  </w:style>
  <w:style w:type="paragraph" w:styleId="4">
    <w:name w:val="heading 4"/>
    <w:aliases w:val="Знак19"/>
    <w:basedOn w:val="a2"/>
    <w:next w:val="a2"/>
    <w:link w:val="40"/>
    <w:qFormat/>
    <w:rsid w:val="001609E5"/>
    <w:pPr>
      <w:keepNext/>
      <w:spacing w:before="240" w:after="60"/>
      <w:outlineLvl w:val="3"/>
    </w:pPr>
    <w:rPr>
      <w:b/>
      <w:bCs/>
      <w:sz w:val="28"/>
      <w:szCs w:val="28"/>
    </w:rPr>
  </w:style>
  <w:style w:type="paragraph" w:styleId="5">
    <w:name w:val="heading 5"/>
    <w:aliases w:val="Заголовок 4_1,Знак18"/>
    <w:basedOn w:val="a2"/>
    <w:next w:val="a2"/>
    <w:link w:val="50"/>
    <w:qFormat/>
    <w:rsid w:val="00C00032"/>
    <w:pPr>
      <w:spacing w:before="240" w:after="60"/>
      <w:outlineLvl w:val="4"/>
    </w:pPr>
    <w:rPr>
      <w:rFonts w:ascii="Calibri" w:hAnsi="Calibri"/>
      <w:b/>
      <w:bCs/>
      <w:i/>
      <w:iCs/>
      <w:sz w:val="26"/>
      <w:szCs w:val="26"/>
      <w:lang w:eastAsia="ar-SA"/>
    </w:rPr>
  </w:style>
  <w:style w:type="paragraph" w:styleId="6">
    <w:name w:val="heading 6"/>
    <w:aliases w:val="Знак17"/>
    <w:basedOn w:val="a2"/>
    <w:next w:val="a2"/>
    <w:link w:val="60"/>
    <w:qFormat/>
    <w:rsid w:val="00C00032"/>
    <w:pPr>
      <w:keepNext/>
      <w:spacing w:before="240" w:after="120" w:line="360" w:lineRule="auto"/>
      <w:ind w:firstLine="720"/>
      <w:jc w:val="both"/>
      <w:outlineLvl w:val="5"/>
    </w:pPr>
    <w:rPr>
      <w:b/>
      <w:bCs/>
      <w:szCs w:val="20"/>
      <w:lang w:eastAsia="ar-SA"/>
    </w:rPr>
  </w:style>
  <w:style w:type="paragraph" w:styleId="7">
    <w:name w:val="heading 7"/>
    <w:aliases w:val="Знак16"/>
    <w:basedOn w:val="a2"/>
    <w:next w:val="a2"/>
    <w:link w:val="70"/>
    <w:qFormat/>
    <w:rsid w:val="00C00032"/>
    <w:pPr>
      <w:spacing w:line="480" w:lineRule="auto"/>
      <w:outlineLvl w:val="6"/>
    </w:pPr>
    <w:rPr>
      <w:i/>
      <w:lang w:eastAsia="ar-SA"/>
    </w:rPr>
  </w:style>
  <w:style w:type="paragraph" w:styleId="8">
    <w:name w:val="heading 8"/>
    <w:aliases w:val="Знак15"/>
    <w:basedOn w:val="a2"/>
    <w:next w:val="a2"/>
    <w:link w:val="80"/>
    <w:qFormat/>
    <w:rsid w:val="00C00032"/>
    <w:pPr>
      <w:keepNext/>
      <w:ind w:firstLine="567"/>
      <w:jc w:val="center"/>
      <w:outlineLvl w:val="7"/>
    </w:pPr>
    <w:rPr>
      <w:b/>
      <w:bCs/>
      <w:lang w:eastAsia="ar-SA"/>
    </w:rPr>
  </w:style>
  <w:style w:type="paragraph" w:styleId="9">
    <w:name w:val="heading 9"/>
    <w:aliases w:val="Знак14"/>
    <w:basedOn w:val="a2"/>
    <w:next w:val="a2"/>
    <w:link w:val="90"/>
    <w:qFormat/>
    <w:rsid w:val="00C00032"/>
    <w:pPr>
      <w:keepNext/>
      <w:outlineLvl w:val="8"/>
    </w:pPr>
    <w:rPr>
      <w:b/>
      <w:bCs/>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12">
    <w:name w:val="toc 1"/>
    <w:basedOn w:val="a2"/>
    <w:next w:val="a2"/>
    <w:autoRedefine/>
    <w:semiHidden/>
    <w:rsid w:val="0021706A"/>
    <w:pPr>
      <w:widowControl w:val="0"/>
      <w:tabs>
        <w:tab w:val="right" w:leader="dot" w:pos="9911"/>
      </w:tabs>
    </w:pPr>
    <w:rPr>
      <w:b/>
      <w:bCs/>
      <w:i/>
      <w:iCs/>
    </w:rPr>
  </w:style>
  <w:style w:type="paragraph" w:styleId="23">
    <w:name w:val="toc 2"/>
    <w:basedOn w:val="a2"/>
    <w:next w:val="a2"/>
    <w:autoRedefine/>
    <w:semiHidden/>
    <w:rsid w:val="00CE24F7"/>
    <w:pPr>
      <w:spacing w:before="120"/>
      <w:ind w:left="240"/>
    </w:pPr>
    <w:rPr>
      <w:b/>
      <w:bCs/>
      <w:sz w:val="22"/>
      <w:szCs w:val="22"/>
    </w:rPr>
  </w:style>
  <w:style w:type="paragraph" w:styleId="35">
    <w:name w:val="toc 3"/>
    <w:basedOn w:val="a2"/>
    <w:next w:val="a2"/>
    <w:autoRedefine/>
    <w:semiHidden/>
    <w:rsid w:val="00CE24F7"/>
    <w:pPr>
      <w:ind w:left="480"/>
    </w:pPr>
    <w:rPr>
      <w:sz w:val="20"/>
      <w:szCs w:val="20"/>
    </w:rPr>
  </w:style>
  <w:style w:type="character" w:styleId="a6">
    <w:name w:val="Hyperlink"/>
    <w:rsid w:val="00420E3D"/>
    <w:rPr>
      <w:rFonts w:ascii="Times New Roman" w:hAnsi="Times New Roman"/>
      <w:color w:val="0000FF"/>
      <w:u w:val="single"/>
    </w:rPr>
  </w:style>
  <w:style w:type="paragraph" w:customStyle="1" w:styleId="13">
    <w:name w:val="Абзац списка1"/>
    <w:basedOn w:val="a2"/>
    <w:rsid w:val="00420E3D"/>
    <w:pPr>
      <w:ind w:left="720"/>
    </w:pPr>
    <w:rPr>
      <w:kern w:val="32"/>
      <w:sz w:val="28"/>
      <w:szCs w:val="28"/>
    </w:rPr>
  </w:style>
  <w:style w:type="paragraph" w:styleId="a7">
    <w:name w:val="Normal (Web)"/>
    <w:aliases w:val="Знак Знак4,Знак Знак7,Обычный (Web),Обычный (Web)1,Обычный (веб)1,Обычный (веб) Знак,Обычный (веб) Знак1,Обычный (веб) Знак Знак,Обычный (веб) Знак Знак Знак Знак,Обычный (Web)1 Знак,Знак Знак Знак Знак Знак Знак,Обычный (веб) Знак Знак Зн"/>
    <w:basedOn w:val="a2"/>
    <w:link w:val="24"/>
    <w:rsid w:val="00420E3D"/>
    <w:rPr>
      <w:kern w:val="32"/>
    </w:rPr>
  </w:style>
  <w:style w:type="character" w:customStyle="1" w:styleId="24">
    <w:name w:val="Обычный (веб) Знак2"/>
    <w:aliases w:val="Знак Знак4 Знак1,Знак Знак7 Знак1,Обычный (Web) Знак1,Обычный (Web)1 Знак2,Обычный (веб)1 Знак1,Обычный (веб) Знак Знак2,Обычный (веб) Знак1 Знак1,Обычный (веб) Знак Знак Знак,Обычный (веб) Знак Знак Знак Знак Знак1"/>
    <w:link w:val="a7"/>
    <w:locked/>
    <w:rsid w:val="00420E3D"/>
    <w:rPr>
      <w:rFonts w:eastAsia="Times New Roman"/>
      <w:kern w:val="32"/>
      <w:sz w:val="24"/>
      <w:lang w:val="ru-RU" w:eastAsia="ru-RU"/>
    </w:rPr>
  </w:style>
  <w:style w:type="character" w:customStyle="1" w:styleId="Default">
    <w:name w:val="Default Знак"/>
    <w:link w:val="Default0"/>
    <w:locked/>
    <w:rsid w:val="00420E3D"/>
    <w:rPr>
      <w:rFonts w:ascii="Helios" w:hAnsi="Helios"/>
      <w:color w:val="000000"/>
      <w:sz w:val="24"/>
      <w:lang w:val="ru-RU" w:eastAsia="ru-RU"/>
    </w:rPr>
  </w:style>
  <w:style w:type="paragraph" w:customStyle="1" w:styleId="Default0">
    <w:name w:val="Default"/>
    <w:link w:val="Default"/>
    <w:rsid w:val="00420E3D"/>
    <w:pPr>
      <w:widowControl w:val="0"/>
      <w:autoSpaceDE w:val="0"/>
      <w:autoSpaceDN w:val="0"/>
      <w:adjustRightInd w:val="0"/>
    </w:pPr>
    <w:rPr>
      <w:rFonts w:ascii="Helios" w:hAnsi="Helios"/>
      <w:color w:val="000000"/>
      <w:sz w:val="24"/>
    </w:rPr>
  </w:style>
  <w:style w:type="paragraph" w:customStyle="1" w:styleId="14">
    <w:name w:val="Без интервала1"/>
    <w:link w:val="NoSpacingChar"/>
    <w:rsid w:val="00420E3D"/>
    <w:pPr>
      <w:jc w:val="both"/>
    </w:pPr>
    <w:rPr>
      <w:sz w:val="24"/>
    </w:rPr>
  </w:style>
  <w:style w:type="paragraph" w:styleId="41">
    <w:name w:val="toc 4"/>
    <w:basedOn w:val="a2"/>
    <w:next w:val="a2"/>
    <w:autoRedefine/>
    <w:semiHidden/>
    <w:rsid w:val="001E4826"/>
    <w:pPr>
      <w:ind w:left="720"/>
    </w:pPr>
    <w:rPr>
      <w:sz w:val="20"/>
      <w:szCs w:val="20"/>
    </w:rPr>
  </w:style>
  <w:style w:type="paragraph" w:styleId="52">
    <w:name w:val="toc 5"/>
    <w:basedOn w:val="a2"/>
    <w:next w:val="a2"/>
    <w:autoRedefine/>
    <w:semiHidden/>
    <w:rsid w:val="001E4826"/>
    <w:pPr>
      <w:ind w:left="960"/>
    </w:pPr>
    <w:rPr>
      <w:sz w:val="20"/>
      <w:szCs w:val="20"/>
    </w:rPr>
  </w:style>
  <w:style w:type="paragraph" w:styleId="61">
    <w:name w:val="toc 6"/>
    <w:basedOn w:val="a2"/>
    <w:next w:val="a2"/>
    <w:autoRedefine/>
    <w:semiHidden/>
    <w:rsid w:val="001E4826"/>
    <w:pPr>
      <w:ind w:left="1200"/>
    </w:pPr>
    <w:rPr>
      <w:sz w:val="20"/>
      <w:szCs w:val="20"/>
    </w:rPr>
  </w:style>
  <w:style w:type="paragraph" w:styleId="71">
    <w:name w:val="toc 7"/>
    <w:basedOn w:val="a2"/>
    <w:next w:val="a2"/>
    <w:autoRedefine/>
    <w:semiHidden/>
    <w:rsid w:val="001E4826"/>
    <w:pPr>
      <w:ind w:left="1440"/>
    </w:pPr>
    <w:rPr>
      <w:sz w:val="20"/>
      <w:szCs w:val="20"/>
    </w:rPr>
  </w:style>
  <w:style w:type="paragraph" w:styleId="81">
    <w:name w:val="toc 8"/>
    <w:basedOn w:val="a2"/>
    <w:next w:val="a2"/>
    <w:autoRedefine/>
    <w:semiHidden/>
    <w:rsid w:val="001E4826"/>
    <w:pPr>
      <w:ind w:left="1680"/>
    </w:pPr>
    <w:rPr>
      <w:sz w:val="20"/>
      <w:szCs w:val="20"/>
    </w:rPr>
  </w:style>
  <w:style w:type="paragraph" w:styleId="91">
    <w:name w:val="toc 9"/>
    <w:basedOn w:val="a2"/>
    <w:next w:val="a2"/>
    <w:autoRedefine/>
    <w:semiHidden/>
    <w:rsid w:val="001E4826"/>
    <w:pPr>
      <w:ind w:left="1920"/>
    </w:pPr>
    <w:rPr>
      <w:sz w:val="20"/>
      <w:szCs w:val="20"/>
    </w:rPr>
  </w:style>
  <w:style w:type="character" w:styleId="a8">
    <w:name w:val="Emphasis"/>
    <w:qFormat/>
    <w:rsid w:val="005D1BF0"/>
    <w:rPr>
      <w:i/>
    </w:rPr>
  </w:style>
  <w:style w:type="character" w:styleId="a9">
    <w:name w:val="Strong"/>
    <w:uiPriority w:val="99"/>
    <w:qFormat/>
    <w:rsid w:val="005D1BF0"/>
    <w:rPr>
      <w:b/>
    </w:rPr>
  </w:style>
  <w:style w:type="character" w:customStyle="1" w:styleId="FontStyle13">
    <w:name w:val="Font Style13"/>
    <w:rsid w:val="00141361"/>
    <w:rPr>
      <w:rFonts w:ascii="Times New Roman" w:hAnsi="Times New Roman"/>
      <w:sz w:val="18"/>
    </w:rPr>
  </w:style>
  <w:style w:type="character" w:customStyle="1" w:styleId="NoSpacingChar">
    <w:name w:val="No Spacing Char"/>
    <w:link w:val="14"/>
    <w:locked/>
    <w:rsid w:val="009E0DDB"/>
    <w:rPr>
      <w:rFonts w:eastAsia="Times New Roman"/>
      <w:sz w:val="24"/>
      <w:lang w:val="ru-RU" w:eastAsia="ru-RU"/>
    </w:rPr>
  </w:style>
  <w:style w:type="paragraph" w:styleId="aa">
    <w:name w:val="footer"/>
    <w:aliases w:val="Знак13"/>
    <w:basedOn w:val="a2"/>
    <w:link w:val="ab"/>
    <w:rsid w:val="009E0DDB"/>
    <w:pPr>
      <w:tabs>
        <w:tab w:val="center" w:pos="4677"/>
        <w:tab w:val="right" w:pos="9355"/>
      </w:tabs>
    </w:pPr>
  </w:style>
  <w:style w:type="character" w:styleId="ac">
    <w:name w:val="page number"/>
    <w:rsid w:val="009E0DDB"/>
    <w:rPr>
      <w:rFonts w:cs="Times New Roman"/>
    </w:rPr>
  </w:style>
  <w:style w:type="paragraph" w:customStyle="1" w:styleId="snos">
    <w:name w:val="= snos"/>
    <w:basedOn w:val="a2"/>
    <w:rsid w:val="005A4D91"/>
    <w:pPr>
      <w:spacing w:after="120"/>
    </w:pPr>
    <w:rPr>
      <w:sz w:val="20"/>
      <w:szCs w:val="18"/>
    </w:rPr>
  </w:style>
  <w:style w:type="character" w:styleId="ad">
    <w:name w:val="footnote reference"/>
    <w:aliases w:val="Ссылка на сноску 45,Appel note de bas de page,Знак сноски 1,Знак сноски-FN,Ciae niinee-FN,Referencia nota al pie,Стиль Знак сноски,Appel note de bas de page + 1...,SUPERS,fr,Used by Word for Help footnote symbols"/>
    <w:semiHidden/>
    <w:rsid w:val="005A4D91"/>
    <w:rPr>
      <w:vertAlign w:val="superscript"/>
    </w:rPr>
  </w:style>
  <w:style w:type="paragraph" w:customStyle="1" w:styleId="TXT">
    <w:name w:val="= TXT"/>
    <w:basedOn w:val="a2"/>
    <w:link w:val="TXT0"/>
    <w:rsid w:val="00400B83"/>
    <w:pPr>
      <w:spacing w:line="360" w:lineRule="auto"/>
      <w:ind w:firstLine="709"/>
      <w:jc w:val="both"/>
    </w:pPr>
  </w:style>
  <w:style w:type="character" w:customStyle="1" w:styleId="TXT0">
    <w:name w:val="= TXT Знак"/>
    <w:link w:val="TXT"/>
    <w:locked/>
    <w:rsid w:val="00400B83"/>
    <w:rPr>
      <w:rFonts w:eastAsia="Times New Roman"/>
      <w:sz w:val="24"/>
      <w:lang w:val="ru-RU" w:eastAsia="ru-RU"/>
    </w:rPr>
  </w:style>
  <w:style w:type="paragraph" w:customStyle="1" w:styleId="25">
    <w:name w:val="Абзац списка2"/>
    <w:aliases w:val="Абзац списка11"/>
    <w:basedOn w:val="a2"/>
    <w:rsid w:val="00080CA4"/>
    <w:pPr>
      <w:spacing w:after="200" w:line="276" w:lineRule="auto"/>
      <w:ind w:left="720"/>
    </w:pPr>
    <w:rPr>
      <w:rFonts w:ascii="Calibri" w:hAnsi="Calibri"/>
      <w:sz w:val="22"/>
      <w:szCs w:val="22"/>
      <w:lang w:eastAsia="en-US"/>
    </w:rPr>
  </w:style>
  <w:style w:type="paragraph" w:customStyle="1" w:styleId="Source">
    <w:name w:val="= Source"/>
    <w:basedOn w:val="a2"/>
    <w:link w:val="Source0"/>
    <w:rsid w:val="00C05310"/>
    <w:pPr>
      <w:spacing w:after="200" w:line="276" w:lineRule="auto"/>
    </w:pPr>
    <w:rPr>
      <w:sz w:val="20"/>
      <w:szCs w:val="16"/>
    </w:rPr>
  </w:style>
  <w:style w:type="character" w:customStyle="1" w:styleId="Source0">
    <w:name w:val="= Source Знак"/>
    <w:link w:val="Source"/>
    <w:locked/>
    <w:rsid w:val="00C05310"/>
    <w:rPr>
      <w:rFonts w:eastAsia="Times New Roman"/>
      <w:sz w:val="16"/>
      <w:lang w:val="ru-RU" w:eastAsia="ru-RU"/>
    </w:rPr>
  </w:style>
  <w:style w:type="paragraph" w:customStyle="1" w:styleId="Tab">
    <w:name w:val="= Tab"/>
    <w:basedOn w:val="a2"/>
    <w:link w:val="Tab0"/>
    <w:rsid w:val="00C05310"/>
    <w:pPr>
      <w:spacing w:after="120"/>
      <w:jc w:val="both"/>
    </w:pPr>
  </w:style>
  <w:style w:type="character" w:customStyle="1" w:styleId="Tab0">
    <w:name w:val="= Tab Знак"/>
    <w:link w:val="Tab"/>
    <w:locked/>
    <w:rsid w:val="00C05310"/>
    <w:rPr>
      <w:rFonts w:eastAsia="Times New Roman"/>
      <w:sz w:val="24"/>
      <w:lang w:val="ru-RU" w:eastAsia="ru-RU"/>
    </w:rPr>
  </w:style>
  <w:style w:type="paragraph" w:customStyle="1" w:styleId="ae">
    <w:name w:val="= Ячейки"/>
    <w:basedOn w:val="TXT"/>
    <w:rsid w:val="00C05310"/>
    <w:pPr>
      <w:spacing w:line="240" w:lineRule="auto"/>
      <w:ind w:firstLine="0"/>
    </w:pPr>
    <w:rPr>
      <w:bCs/>
    </w:rPr>
  </w:style>
  <w:style w:type="paragraph" w:customStyle="1" w:styleId="af">
    <w:name w:val="= Ячейки Шапка"/>
    <w:basedOn w:val="ae"/>
    <w:rsid w:val="00C05310"/>
    <w:pPr>
      <w:jc w:val="center"/>
    </w:pPr>
    <w:rPr>
      <w:szCs w:val="20"/>
    </w:rPr>
  </w:style>
  <w:style w:type="paragraph" w:customStyle="1" w:styleId="af0">
    <w:name w:val="= Ячейки Названия"/>
    <w:basedOn w:val="ae"/>
    <w:rsid w:val="00C05310"/>
    <w:pPr>
      <w:jc w:val="left"/>
    </w:pPr>
    <w:rPr>
      <w:bCs w:val="0"/>
    </w:rPr>
  </w:style>
  <w:style w:type="table" w:styleId="af1">
    <w:name w:val="Table Grid"/>
    <w:basedOn w:val="a4"/>
    <w:rsid w:val="00C665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таблица"/>
    <w:basedOn w:val="a2"/>
    <w:link w:val="af3"/>
    <w:rsid w:val="00095B03"/>
    <w:rPr>
      <w:rFonts w:ascii="Arial Narrow" w:hAnsi="Arial Narrow"/>
      <w:sz w:val="18"/>
      <w:szCs w:val="18"/>
      <w:lang w:eastAsia="en-US"/>
    </w:rPr>
  </w:style>
  <w:style w:type="character" w:customStyle="1" w:styleId="af3">
    <w:name w:val="таблица Знак"/>
    <w:link w:val="af2"/>
    <w:locked/>
    <w:rsid w:val="00095B03"/>
    <w:rPr>
      <w:rFonts w:ascii="Arial Narrow" w:hAnsi="Arial Narrow"/>
      <w:sz w:val="18"/>
      <w:lang w:val="ru-RU" w:eastAsia="en-US"/>
    </w:rPr>
  </w:style>
  <w:style w:type="character" w:customStyle="1" w:styleId="FontStyle14">
    <w:name w:val="Font Style14"/>
    <w:rsid w:val="0083598F"/>
    <w:rPr>
      <w:rFonts w:ascii="Times New Roman" w:hAnsi="Times New Roman"/>
      <w:sz w:val="26"/>
    </w:rPr>
  </w:style>
  <w:style w:type="character" w:customStyle="1" w:styleId="FontStyle20">
    <w:name w:val="Font Style20"/>
    <w:rsid w:val="0083598F"/>
    <w:rPr>
      <w:rFonts w:ascii="Times New Roman" w:hAnsi="Times New Roman"/>
      <w:sz w:val="24"/>
    </w:rPr>
  </w:style>
  <w:style w:type="character" w:customStyle="1" w:styleId="FontStyle31">
    <w:name w:val="Font Style31"/>
    <w:rsid w:val="009A33BA"/>
    <w:rPr>
      <w:rFonts w:ascii="Times New Roman" w:hAnsi="Times New Roman"/>
      <w:color w:val="000000"/>
      <w:sz w:val="24"/>
    </w:rPr>
  </w:style>
  <w:style w:type="character" w:customStyle="1" w:styleId="FontStyle19">
    <w:name w:val="Font Style19"/>
    <w:rsid w:val="009A33BA"/>
    <w:rPr>
      <w:rFonts w:ascii="Times New Roman" w:hAnsi="Times New Roman"/>
      <w:sz w:val="24"/>
    </w:rPr>
  </w:style>
  <w:style w:type="paragraph" w:customStyle="1" w:styleId="ConsPlusNormal">
    <w:name w:val="ConsPlusNormal"/>
    <w:link w:val="ConsPlusNormal0"/>
    <w:rsid w:val="009E6B8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9E6B87"/>
    <w:rPr>
      <w:rFonts w:ascii="Arial" w:hAnsi="Arial"/>
      <w:lang w:val="ru-RU" w:eastAsia="ru-RU"/>
    </w:rPr>
  </w:style>
  <w:style w:type="character" w:customStyle="1" w:styleId="apple-style-span">
    <w:name w:val="apple-style-span"/>
    <w:rsid w:val="009E6B87"/>
    <w:rPr>
      <w:rFonts w:cs="Times New Roman"/>
    </w:rPr>
  </w:style>
  <w:style w:type="character" w:customStyle="1" w:styleId="FontStyle16">
    <w:name w:val="Font Style16"/>
    <w:rsid w:val="001E368D"/>
    <w:rPr>
      <w:rFonts w:ascii="Times New Roman" w:hAnsi="Times New Roman"/>
      <w:b/>
      <w:sz w:val="16"/>
    </w:rPr>
  </w:style>
  <w:style w:type="paragraph" w:customStyle="1" w:styleId="ConsPlusNonformat">
    <w:name w:val="ConsPlusNonformat"/>
    <w:rsid w:val="001E368D"/>
    <w:pPr>
      <w:widowControl w:val="0"/>
      <w:suppressAutoHyphens/>
      <w:autoSpaceDE w:val="0"/>
    </w:pPr>
    <w:rPr>
      <w:rFonts w:ascii="Courier New" w:hAnsi="Courier New" w:cs="Courier New"/>
      <w:lang w:eastAsia="ar-SA"/>
    </w:rPr>
  </w:style>
  <w:style w:type="paragraph" w:customStyle="1" w:styleId="Style7">
    <w:name w:val="Style7"/>
    <w:basedOn w:val="a2"/>
    <w:rsid w:val="001E368D"/>
    <w:pPr>
      <w:widowControl w:val="0"/>
      <w:autoSpaceDE w:val="0"/>
      <w:spacing w:line="451" w:lineRule="exact"/>
      <w:ind w:firstLine="691"/>
      <w:jc w:val="both"/>
    </w:pPr>
    <w:rPr>
      <w:rFonts w:ascii="Impact" w:hAnsi="Impact"/>
      <w:lang w:eastAsia="ar-SA"/>
    </w:rPr>
  </w:style>
  <w:style w:type="paragraph" w:customStyle="1" w:styleId="Style10">
    <w:name w:val="Style10"/>
    <w:basedOn w:val="a2"/>
    <w:rsid w:val="001E368D"/>
    <w:pPr>
      <w:widowControl w:val="0"/>
      <w:autoSpaceDE w:val="0"/>
      <w:spacing w:line="353" w:lineRule="exact"/>
      <w:ind w:firstLine="720"/>
      <w:jc w:val="both"/>
    </w:pPr>
    <w:rPr>
      <w:lang w:eastAsia="ar-SA"/>
    </w:rPr>
  </w:style>
  <w:style w:type="paragraph" w:customStyle="1" w:styleId="Style8">
    <w:name w:val="Style8"/>
    <w:basedOn w:val="a2"/>
    <w:rsid w:val="001E368D"/>
    <w:pPr>
      <w:widowControl w:val="0"/>
      <w:autoSpaceDE w:val="0"/>
    </w:pPr>
    <w:rPr>
      <w:szCs w:val="20"/>
      <w:lang w:eastAsia="ar-SA"/>
    </w:rPr>
  </w:style>
  <w:style w:type="paragraph" w:customStyle="1" w:styleId="Style3">
    <w:name w:val="Style3"/>
    <w:basedOn w:val="a2"/>
    <w:rsid w:val="001E368D"/>
    <w:pPr>
      <w:widowControl w:val="0"/>
      <w:autoSpaceDE w:val="0"/>
      <w:spacing w:line="229" w:lineRule="exact"/>
      <w:ind w:firstLine="341"/>
      <w:jc w:val="both"/>
    </w:pPr>
    <w:rPr>
      <w:lang w:eastAsia="ar-SA"/>
    </w:rPr>
  </w:style>
  <w:style w:type="paragraph" w:customStyle="1" w:styleId="Style1">
    <w:name w:val="Style1"/>
    <w:basedOn w:val="a2"/>
    <w:rsid w:val="001E368D"/>
    <w:pPr>
      <w:widowControl w:val="0"/>
      <w:autoSpaceDE w:val="0"/>
      <w:spacing w:line="229" w:lineRule="exact"/>
      <w:ind w:firstLine="341"/>
      <w:jc w:val="both"/>
    </w:pPr>
    <w:rPr>
      <w:lang w:eastAsia="ar-SA"/>
    </w:rPr>
  </w:style>
  <w:style w:type="character" w:customStyle="1" w:styleId="FontStyle169">
    <w:name w:val="Font Style169"/>
    <w:rsid w:val="001E368D"/>
    <w:rPr>
      <w:rFonts w:ascii="Times New Roman" w:hAnsi="Times New Roman"/>
      <w:color w:val="000000"/>
      <w:sz w:val="22"/>
    </w:rPr>
  </w:style>
  <w:style w:type="paragraph" w:customStyle="1" w:styleId="Style14">
    <w:name w:val="Style14"/>
    <w:basedOn w:val="a2"/>
    <w:rsid w:val="001E368D"/>
    <w:pPr>
      <w:widowControl w:val="0"/>
      <w:autoSpaceDE w:val="0"/>
      <w:autoSpaceDN w:val="0"/>
      <w:adjustRightInd w:val="0"/>
      <w:spacing w:line="414" w:lineRule="exact"/>
      <w:ind w:firstLine="710"/>
      <w:jc w:val="both"/>
    </w:pPr>
  </w:style>
  <w:style w:type="character" w:customStyle="1" w:styleId="FontStyle163">
    <w:name w:val="Font Style163"/>
    <w:rsid w:val="001E368D"/>
    <w:rPr>
      <w:rFonts w:ascii="Times New Roman" w:hAnsi="Times New Roman"/>
      <w:b/>
      <w:color w:val="000000"/>
      <w:sz w:val="22"/>
    </w:rPr>
  </w:style>
  <w:style w:type="paragraph" w:customStyle="1" w:styleId="Style2">
    <w:name w:val="Style2"/>
    <w:basedOn w:val="a2"/>
    <w:rsid w:val="001E368D"/>
    <w:pPr>
      <w:widowControl w:val="0"/>
      <w:autoSpaceDE w:val="0"/>
      <w:autoSpaceDN w:val="0"/>
      <w:adjustRightInd w:val="0"/>
      <w:spacing w:line="323" w:lineRule="exact"/>
      <w:ind w:firstLine="706"/>
      <w:jc w:val="both"/>
    </w:pPr>
  </w:style>
  <w:style w:type="paragraph" w:customStyle="1" w:styleId="Style5">
    <w:name w:val="Style5"/>
    <w:basedOn w:val="a2"/>
    <w:rsid w:val="001E368D"/>
    <w:pPr>
      <w:widowControl w:val="0"/>
      <w:autoSpaceDE w:val="0"/>
      <w:autoSpaceDN w:val="0"/>
      <w:adjustRightInd w:val="0"/>
      <w:spacing w:line="324" w:lineRule="exact"/>
      <w:ind w:firstLine="706"/>
      <w:jc w:val="both"/>
    </w:pPr>
  </w:style>
  <w:style w:type="paragraph" w:customStyle="1" w:styleId="Style6">
    <w:name w:val="Style6"/>
    <w:basedOn w:val="a2"/>
    <w:rsid w:val="001E368D"/>
    <w:pPr>
      <w:widowControl w:val="0"/>
      <w:autoSpaceDE w:val="0"/>
      <w:autoSpaceDN w:val="0"/>
      <w:adjustRightInd w:val="0"/>
      <w:spacing w:line="482" w:lineRule="exact"/>
      <w:ind w:firstLine="706"/>
    </w:pPr>
  </w:style>
  <w:style w:type="paragraph" w:customStyle="1" w:styleId="Style11">
    <w:name w:val="Style11"/>
    <w:basedOn w:val="a2"/>
    <w:rsid w:val="001E368D"/>
    <w:pPr>
      <w:widowControl w:val="0"/>
      <w:autoSpaceDE w:val="0"/>
      <w:autoSpaceDN w:val="0"/>
      <w:adjustRightInd w:val="0"/>
    </w:pPr>
  </w:style>
  <w:style w:type="paragraph" w:customStyle="1" w:styleId="Style12">
    <w:name w:val="Style12"/>
    <w:basedOn w:val="a2"/>
    <w:rsid w:val="001E368D"/>
    <w:pPr>
      <w:widowControl w:val="0"/>
      <w:autoSpaceDE w:val="0"/>
      <w:autoSpaceDN w:val="0"/>
      <w:adjustRightInd w:val="0"/>
      <w:spacing w:line="317" w:lineRule="exact"/>
      <w:ind w:firstLine="1181"/>
      <w:jc w:val="both"/>
    </w:pPr>
  </w:style>
  <w:style w:type="character" w:customStyle="1" w:styleId="FontStyle30">
    <w:name w:val="Font Style30"/>
    <w:rsid w:val="001E368D"/>
    <w:rPr>
      <w:rFonts w:ascii="Times New Roman" w:hAnsi="Times New Roman"/>
      <w:i/>
      <w:sz w:val="26"/>
    </w:rPr>
  </w:style>
  <w:style w:type="character" w:customStyle="1" w:styleId="apple-converted-space">
    <w:name w:val="apple-converted-space"/>
    <w:rsid w:val="00CE70B7"/>
  </w:style>
  <w:style w:type="paragraph" w:customStyle="1" w:styleId="Style24">
    <w:name w:val="Style24"/>
    <w:basedOn w:val="a2"/>
    <w:rsid w:val="00CE70B7"/>
    <w:pPr>
      <w:widowControl w:val="0"/>
      <w:autoSpaceDE w:val="0"/>
      <w:autoSpaceDN w:val="0"/>
      <w:adjustRightInd w:val="0"/>
      <w:spacing w:line="418" w:lineRule="exact"/>
      <w:ind w:firstLine="566"/>
      <w:jc w:val="both"/>
    </w:pPr>
  </w:style>
  <w:style w:type="paragraph" w:customStyle="1" w:styleId="26">
    <w:name w:val="заголовок 2"/>
    <w:basedOn w:val="a2"/>
    <w:next w:val="a2"/>
    <w:rsid w:val="00012D73"/>
    <w:pPr>
      <w:keepNext/>
      <w:autoSpaceDE w:val="0"/>
      <w:spacing w:before="240" w:after="240"/>
    </w:pPr>
    <w:rPr>
      <w:rFonts w:ascii="Arial" w:hAnsi="Arial"/>
      <w:b/>
      <w:i/>
      <w:kern w:val="1"/>
      <w:sz w:val="28"/>
      <w:szCs w:val="20"/>
      <w:lang w:eastAsia="ar-SA"/>
    </w:rPr>
  </w:style>
  <w:style w:type="character" w:customStyle="1" w:styleId="42">
    <w:name w:val="Знак Знак4 Знак"/>
    <w:aliases w:val="Знак Знак7 Знак,Обычный (Web) Знак Знак"/>
    <w:locked/>
    <w:rsid w:val="00607FA7"/>
    <w:rPr>
      <w:rFonts w:ascii="Calibri" w:eastAsia="Times New Roman" w:hAnsi="Calibri"/>
      <w:kern w:val="32"/>
      <w:sz w:val="24"/>
    </w:rPr>
  </w:style>
  <w:style w:type="paragraph" w:customStyle="1" w:styleId="rtejustify">
    <w:name w:val="rtejustify"/>
    <w:basedOn w:val="a2"/>
    <w:rsid w:val="001609E5"/>
    <w:pPr>
      <w:spacing w:before="100" w:beforeAutospacing="1" w:after="100" w:afterAutospacing="1"/>
    </w:pPr>
  </w:style>
  <w:style w:type="paragraph" w:customStyle="1" w:styleId="rtecenter">
    <w:name w:val="rtecenter"/>
    <w:basedOn w:val="a2"/>
    <w:rsid w:val="001609E5"/>
    <w:pPr>
      <w:spacing w:before="100" w:beforeAutospacing="1" w:after="100" w:afterAutospacing="1"/>
    </w:pPr>
  </w:style>
  <w:style w:type="paragraph" w:customStyle="1" w:styleId="210">
    <w:name w:val="Основной текст 21"/>
    <w:basedOn w:val="a2"/>
    <w:rsid w:val="001609E5"/>
    <w:pPr>
      <w:widowControl w:val="0"/>
      <w:overflowPunct w:val="0"/>
      <w:autoSpaceDE w:val="0"/>
      <w:autoSpaceDN w:val="0"/>
      <w:adjustRightInd w:val="0"/>
      <w:ind w:firstLine="708"/>
      <w:jc w:val="both"/>
      <w:textAlignment w:val="baseline"/>
    </w:pPr>
    <w:rPr>
      <w:szCs w:val="20"/>
    </w:rPr>
  </w:style>
  <w:style w:type="paragraph" w:customStyle="1" w:styleId="Iauiue1">
    <w:name w:val="Iau?iue1"/>
    <w:rsid w:val="001609E5"/>
    <w:pPr>
      <w:widowControl w:val="0"/>
      <w:overflowPunct w:val="0"/>
      <w:autoSpaceDE w:val="0"/>
      <w:autoSpaceDN w:val="0"/>
      <w:adjustRightInd w:val="0"/>
      <w:textAlignment w:val="baseline"/>
    </w:pPr>
    <w:rPr>
      <w:sz w:val="24"/>
    </w:rPr>
  </w:style>
  <w:style w:type="paragraph" w:styleId="af4">
    <w:name w:val="Body Text"/>
    <w:aliases w:val="Òàáë òåêñò,Основной текст Знак Знак Знак,Знак,Основной текст Знак,bt,body text,Знак12,Òàáë òåêñò Знак Знак,Основной текст Знак + Первая строка:  1,27...,27 см,разреженный на ...."/>
    <w:basedOn w:val="a2"/>
    <w:link w:val="27"/>
    <w:rsid w:val="001609E5"/>
    <w:pPr>
      <w:spacing w:after="120"/>
    </w:pPr>
    <w:rPr>
      <w:sz w:val="20"/>
      <w:szCs w:val="20"/>
    </w:rPr>
  </w:style>
  <w:style w:type="character" w:customStyle="1" w:styleId="27">
    <w:name w:val="Основной текст Знак2"/>
    <w:aliases w:val="Òàáë òåêñò Знак3,Основной текст Знак Знак Знак Знак3,Знак Знак43,Основной текст Знак Знак2,bt Знак2,body text Знак1,Знак12 Знак2,Òàáë òåêñò Знак Знак Знак2,Основной текст Знак + Первая строка:  1 Знак,27... Знак,27 см Знак"/>
    <w:link w:val="af4"/>
    <w:locked/>
    <w:rsid w:val="001609E5"/>
    <w:rPr>
      <w:lang w:val="ru-RU" w:eastAsia="ru-RU"/>
    </w:rPr>
  </w:style>
  <w:style w:type="character" w:styleId="af5">
    <w:name w:val="annotation reference"/>
    <w:semiHidden/>
    <w:rsid w:val="000F26DE"/>
    <w:rPr>
      <w:sz w:val="16"/>
    </w:rPr>
  </w:style>
  <w:style w:type="character" w:customStyle="1" w:styleId="Web11">
    <w:name w:val="Обычный (Web)1 Знак1"/>
    <w:aliases w:val="Обычный (веб)1 Знак,Обычный (веб) Знак Знак1,Обычный (веб) Знак1 Знак,Обычный (веб) Знак Знак Знак1,Обычный (веб) Знак Знак Знак Знак Знак,Обычный (Web)1 Знак Знак,Знак Знак Знак Знак Знак Знак Знак,Обычный (Web) Знак Знак Знак Зна"/>
    <w:rsid w:val="009D75E9"/>
    <w:rPr>
      <w:sz w:val="24"/>
      <w:lang w:val="en-US" w:eastAsia="en-US"/>
    </w:rPr>
  </w:style>
  <w:style w:type="character" w:customStyle="1" w:styleId="WW8Num1z0">
    <w:name w:val="WW8Num1z0"/>
    <w:rsid w:val="00C00032"/>
    <w:rPr>
      <w:rFonts w:ascii="Symbol" w:hAnsi="Symbol"/>
    </w:rPr>
  </w:style>
  <w:style w:type="character" w:customStyle="1" w:styleId="WW8Num2z0">
    <w:name w:val="WW8Num2z0"/>
    <w:rsid w:val="00C00032"/>
    <w:rPr>
      <w:rFonts w:ascii="Symbol" w:hAnsi="Symbol"/>
    </w:rPr>
  </w:style>
  <w:style w:type="character" w:customStyle="1" w:styleId="WW8Num5z0">
    <w:name w:val="WW8Num5z0"/>
    <w:rsid w:val="00C00032"/>
    <w:rPr>
      <w:rFonts w:ascii="Times New Roman" w:hAnsi="Times New Roman"/>
    </w:rPr>
  </w:style>
  <w:style w:type="character" w:customStyle="1" w:styleId="WW8Num6z0">
    <w:name w:val="WW8Num6z0"/>
    <w:rsid w:val="00C00032"/>
    <w:rPr>
      <w:rFonts w:ascii="Symbol" w:hAnsi="Symbol"/>
    </w:rPr>
  </w:style>
  <w:style w:type="character" w:customStyle="1" w:styleId="WW8Num7z0">
    <w:name w:val="WW8Num7z0"/>
    <w:rsid w:val="00C00032"/>
    <w:rPr>
      <w:rFonts w:ascii="Symbol" w:hAnsi="Symbol"/>
    </w:rPr>
  </w:style>
  <w:style w:type="character" w:customStyle="1" w:styleId="WW8Num8z0">
    <w:name w:val="WW8Num8z0"/>
    <w:rsid w:val="00C00032"/>
    <w:rPr>
      <w:rFonts w:ascii="Symbol" w:hAnsi="Symbol"/>
    </w:rPr>
  </w:style>
  <w:style w:type="character" w:customStyle="1" w:styleId="WW8Num9z0">
    <w:name w:val="WW8Num9z0"/>
    <w:rsid w:val="00C00032"/>
    <w:rPr>
      <w:rFonts w:ascii="Symbol" w:hAnsi="Symbol"/>
    </w:rPr>
  </w:style>
  <w:style w:type="character" w:customStyle="1" w:styleId="WW8Num10z0">
    <w:name w:val="WW8Num10z0"/>
    <w:rsid w:val="00C00032"/>
    <w:rPr>
      <w:rFonts w:ascii="Symbol" w:hAnsi="Symbol"/>
    </w:rPr>
  </w:style>
  <w:style w:type="character" w:customStyle="1" w:styleId="WW8Num11z0">
    <w:name w:val="WW8Num11z0"/>
    <w:rsid w:val="00C00032"/>
    <w:rPr>
      <w:rFonts w:ascii="Symbol" w:hAnsi="Symbol"/>
    </w:rPr>
  </w:style>
  <w:style w:type="character" w:customStyle="1" w:styleId="WW8Num13z0">
    <w:name w:val="WW8Num13z0"/>
    <w:rsid w:val="00C00032"/>
    <w:rPr>
      <w:rFonts w:ascii="Arial" w:hAnsi="Arial"/>
      <w:b/>
      <w:sz w:val="22"/>
    </w:rPr>
  </w:style>
  <w:style w:type="character" w:customStyle="1" w:styleId="WW8Num13z3">
    <w:name w:val="WW8Num13z3"/>
    <w:rsid w:val="00C00032"/>
    <w:rPr>
      <w:rFonts w:ascii="Arial" w:hAnsi="Arial"/>
      <w:b/>
      <w:color w:val="FF0000"/>
      <w:sz w:val="22"/>
    </w:rPr>
  </w:style>
  <w:style w:type="character" w:customStyle="1" w:styleId="WW8Num14z0">
    <w:name w:val="WW8Num14z0"/>
    <w:rsid w:val="00C00032"/>
    <w:rPr>
      <w:rFonts w:ascii="Symbol" w:hAnsi="Symbol"/>
    </w:rPr>
  </w:style>
  <w:style w:type="character" w:customStyle="1" w:styleId="WW8Num15z0">
    <w:name w:val="WW8Num15z0"/>
    <w:rsid w:val="00C00032"/>
    <w:rPr>
      <w:rFonts w:ascii="Symbol" w:hAnsi="Symbol"/>
    </w:rPr>
  </w:style>
  <w:style w:type="character" w:customStyle="1" w:styleId="WW8Num16z0">
    <w:name w:val="WW8Num16z0"/>
    <w:rsid w:val="00C00032"/>
    <w:rPr>
      <w:rFonts w:ascii="Arial" w:hAnsi="Arial"/>
      <w:b/>
      <w:sz w:val="22"/>
    </w:rPr>
  </w:style>
  <w:style w:type="character" w:customStyle="1" w:styleId="WW8Num17z0">
    <w:name w:val="WW8Num17z0"/>
    <w:rsid w:val="00C00032"/>
    <w:rPr>
      <w:rFonts w:ascii="Symbol" w:hAnsi="Symbol"/>
    </w:rPr>
  </w:style>
  <w:style w:type="character" w:customStyle="1" w:styleId="WW8Num17z1">
    <w:name w:val="WW8Num17z1"/>
    <w:rsid w:val="00C00032"/>
    <w:rPr>
      <w:rFonts w:ascii="Times New Roman" w:hAnsi="Times New Roman"/>
    </w:rPr>
  </w:style>
  <w:style w:type="character" w:customStyle="1" w:styleId="WW8Num17z2">
    <w:name w:val="WW8Num17z2"/>
    <w:rsid w:val="00C00032"/>
    <w:rPr>
      <w:rFonts w:ascii="Wingdings" w:hAnsi="Wingdings"/>
    </w:rPr>
  </w:style>
  <w:style w:type="character" w:customStyle="1" w:styleId="WW8Num17z4">
    <w:name w:val="WW8Num17z4"/>
    <w:rsid w:val="00C00032"/>
    <w:rPr>
      <w:rFonts w:ascii="Courier New" w:hAnsi="Courier New"/>
    </w:rPr>
  </w:style>
  <w:style w:type="character" w:customStyle="1" w:styleId="WW8Num18z0">
    <w:name w:val="WW8Num18z0"/>
    <w:rsid w:val="00C00032"/>
    <w:rPr>
      <w:rFonts w:ascii="Symbol" w:hAnsi="Symbol"/>
    </w:rPr>
  </w:style>
  <w:style w:type="character" w:customStyle="1" w:styleId="WW8Num19z0">
    <w:name w:val="WW8Num19z0"/>
    <w:rsid w:val="00C00032"/>
    <w:rPr>
      <w:rFonts w:ascii="Symbol" w:hAnsi="Symbol"/>
    </w:rPr>
  </w:style>
  <w:style w:type="character" w:customStyle="1" w:styleId="WW8Num19z1">
    <w:name w:val="WW8Num19z1"/>
    <w:rsid w:val="00C00032"/>
    <w:rPr>
      <w:rFonts w:ascii="Times New Roman" w:hAnsi="Times New Roman"/>
    </w:rPr>
  </w:style>
  <w:style w:type="character" w:customStyle="1" w:styleId="WW8Num19z2">
    <w:name w:val="WW8Num19z2"/>
    <w:rsid w:val="00C00032"/>
    <w:rPr>
      <w:rFonts w:ascii="Wingdings" w:hAnsi="Wingdings"/>
    </w:rPr>
  </w:style>
  <w:style w:type="character" w:customStyle="1" w:styleId="WW8Num19z4">
    <w:name w:val="WW8Num19z4"/>
    <w:rsid w:val="00C00032"/>
    <w:rPr>
      <w:rFonts w:ascii="Courier New" w:hAnsi="Courier New"/>
    </w:rPr>
  </w:style>
  <w:style w:type="character" w:customStyle="1" w:styleId="WW8Num20z0">
    <w:name w:val="WW8Num20z0"/>
    <w:rsid w:val="00C00032"/>
    <w:rPr>
      <w:rFonts w:ascii="Symbol" w:hAnsi="Symbol"/>
    </w:rPr>
  </w:style>
  <w:style w:type="character" w:customStyle="1" w:styleId="WW8Num20z1">
    <w:name w:val="WW8Num20z1"/>
    <w:rsid w:val="00C00032"/>
    <w:rPr>
      <w:rFonts w:ascii="Times New Roman" w:hAnsi="Times New Roman"/>
    </w:rPr>
  </w:style>
  <w:style w:type="character" w:customStyle="1" w:styleId="WW8Num20z2">
    <w:name w:val="WW8Num20z2"/>
    <w:rsid w:val="00C00032"/>
    <w:rPr>
      <w:rFonts w:ascii="Wingdings" w:hAnsi="Wingdings"/>
    </w:rPr>
  </w:style>
  <w:style w:type="character" w:customStyle="1" w:styleId="WW8Num20z4">
    <w:name w:val="WW8Num20z4"/>
    <w:rsid w:val="00C00032"/>
    <w:rPr>
      <w:rFonts w:ascii="Courier New" w:hAnsi="Courier New"/>
    </w:rPr>
  </w:style>
  <w:style w:type="character" w:customStyle="1" w:styleId="WW8Num21z0">
    <w:name w:val="WW8Num21z0"/>
    <w:rsid w:val="00C00032"/>
    <w:rPr>
      <w:rFonts w:ascii="Symbol" w:hAnsi="Symbol"/>
    </w:rPr>
  </w:style>
  <w:style w:type="character" w:customStyle="1" w:styleId="WW8Num21z1">
    <w:name w:val="WW8Num21z1"/>
    <w:rsid w:val="00C00032"/>
    <w:rPr>
      <w:rFonts w:ascii="Times New Roman" w:hAnsi="Times New Roman"/>
    </w:rPr>
  </w:style>
  <w:style w:type="character" w:customStyle="1" w:styleId="WW8Num21z2">
    <w:name w:val="WW8Num21z2"/>
    <w:rsid w:val="00C00032"/>
    <w:rPr>
      <w:rFonts w:ascii="Wingdings" w:hAnsi="Wingdings"/>
    </w:rPr>
  </w:style>
  <w:style w:type="character" w:customStyle="1" w:styleId="WW8Num21z4">
    <w:name w:val="WW8Num21z4"/>
    <w:rsid w:val="00C00032"/>
    <w:rPr>
      <w:rFonts w:ascii="Courier New" w:hAnsi="Courier New"/>
    </w:rPr>
  </w:style>
  <w:style w:type="character" w:customStyle="1" w:styleId="WW8Num23z0">
    <w:name w:val="WW8Num23z0"/>
    <w:rsid w:val="00C00032"/>
    <w:rPr>
      <w:rFonts w:ascii="Symbol" w:hAnsi="Symbol"/>
    </w:rPr>
  </w:style>
  <w:style w:type="character" w:customStyle="1" w:styleId="WW8Num23z1">
    <w:name w:val="WW8Num23z1"/>
    <w:rsid w:val="00C00032"/>
    <w:rPr>
      <w:rFonts w:ascii="Times New Roman" w:hAnsi="Times New Roman"/>
    </w:rPr>
  </w:style>
  <w:style w:type="character" w:customStyle="1" w:styleId="WW8Num23z2">
    <w:name w:val="WW8Num23z2"/>
    <w:rsid w:val="00C00032"/>
    <w:rPr>
      <w:rFonts w:ascii="Wingdings" w:hAnsi="Wingdings"/>
    </w:rPr>
  </w:style>
  <w:style w:type="character" w:customStyle="1" w:styleId="WW8Num24z0">
    <w:name w:val="WW8Num24z0"/>
    <w:rsid w:val="00C00032"/>
    <w:rPr>
      <w:rFonts w:ascii="Symbol" w:hAnsi="Symbol"/>
    </w:rPr>
  </w:style>
  <w:style w:type="character" w:customStyle="1" w:styleId="WW8Num24z1">
    <w:name w:val="WW8Num24z1"/>
    <w:rsid w:val="00C00032"/>
    <w:rPr>
      <w:rFonts w:ascii="Times New Roman" w:hAnsi="Times New Roman"/>
    </w:rPr>
  </w:style>
  <w:style w:type="character" w:customStyle="1" w:styleId="WW8Num24z2">
    <w:name w:val="WW8Num24z2"/>
    <w:rsid w:val="00C00032"/>
    <w:rPr>
      <w:rFonts w:ascii="Wingdings" w:hAnsi="Wingdings"/>
    </w:rPr>
  </w:style>
  <w:style w:type="character" w:customStyle="1" w:styleId="WW8Num25z0">
    <w:name w:val="WW8Num25z0"/>
    <w:rsid w:val="00C00032"/>
    <w:rPr>
      <w:rFonts w:ascii="Symbol" w:hAnsi="Symbol"/>
    </w:rPr>
  </w:style>
  <w:style w:type="character" w:customStyle="1" w:styleId="WW8Num25z1">
    <w:name w:val="WW8Num25z1"/>
    <w:rsid w:val="00C00032"/>
    <w:rPr>
      <w:rFonts w:ascii="Times New Roman" w:hAnsi="Times New Roman"/>
    </w:rPr>
  </w:style>
  <w:style w:type="character" w:customStyle="1" w:styleId="WW8Num25z2">
    <w:name w:val="WW8Num25z2"/>
    <w:rsid w:val="00C00032"/>
    <w:rPr>
      <w:rFonts w:ascii="Wingdings" w:hAnsi="Wingdings"/>
    </w:rPr>
  </w:style>
  <w:style w:type="character" w:customStyle="1" w:styleId="WW8Num25z4">
    <w:name w:val="WW8Num25z4"/>
    <w:rsid w:val="00C00032"/>
    <w:rPr>
      <w:rFonts w:ascii="Courier New" w:hAnsi="Courier New"/>
    </w:rPr>
  </w:style>
  <w:style w:type="character" w:customStyle="1" w:styleId="WW8Num27z0">
    <w:name w:val="WW8Num27z0"/>
    <w:rsid w:val="00C00032"/>
    <w:rPr>
      <w:rFonts w:ascii="Symbol" w:hAnsi="Symbol"/>
    </w:rPr>
  </w:style>
  <w:style w:type="character" w:customStyle="1" w:styleId="WW8Num27z1">
    <w:name w:val="WW8Num27z1"/>
    <w:rsid w:val="00C00032"/>
    <w:rPr>
      <w:rFonts w:ascii="Times New Roman" w:hAnsi="Times New Roman"/>
    </w:rPr>
  </w:style>
  <w:style w:type="character" w:customStyle="1" w:styleId="WW8Num27z2">
    <w:name w:val="WW8Num27z2"/>
    <w:rsid w:val="00C00032"/>
    <w:rPr>
      <w:rFonts w:ascii="Wingdings" w:hAnsi="Wingdings"/>
    </w:rPr>
  </w:style>
  <w:style w:type="character" w:customStyle="1" w:styleId="WW8Num27z4">
    <w:name w:val="WW8Num27z4"/>
    <w:rsid w:val="00C00032"/>
    <w:rPr>
      <w:rFonts w:ascii="Courier New" w:hAnsi="Courier New"/>
    </w:rPr>
  </w:style>
  <w:style w:type="character" w:customStyle="1" w:styleId="WW8Num28z0">
    <w:name w:val="WW8Num28z0"/>
    <w:rsid w:val="00C00032"/>
    <w:rPr>
      <w:rFonts w:ascii="Symbol" w:hAnsi="Symbol"/>
    </w:rPr>
  </w:style>
  <w:style w:type="character" w:customStyle="1" w:styleId="WW8Num28z1">
    <w:name w:val="WW8Num28z1"/>
    <w:rsid w:val="00C00032"/>
    <w:rPr>
      <w:rFonts w:ascii="Courier New" w:hAnsi="Courier New"/>
    </w:rPr>
  </w:style>
  <w:style w:type="character" w:customStyle="1" w:styleId="WW8Num28z2">
    <w:name w:val="WW8Num28z2"/>
    <w:rsid w:val="00C00032"/>
    <w:rPr>
      <w:rFonts w:ascii="Wingdings" w:hAnsi="Wingdings"/>
    </w:rPr>
  </w:style>
  <w:style w:type="character" w:customStyle="1" w:styleId="WW8Num28z4">
    <w:name w:val="WW8Num28z4"/>
    <w:rsid w:val="00C00032"/>
    <w:rPr>
      <w:rFonts w:ascii="Courier New" w:hAnsi="Courier New"/>
    </w:rPr>
  </w:style>
  <w:style w:type="character" w:customStyle="1" w:styleId="WW8Num29z0">
    <w:name w:val="WW8Num29z0"/>
    <w:rsid w:val="00C00032"/>
    <w:rPr>
      <w:rFonts w:ascii="Times New Roman" w:hAnsi="Times New Roman"/>
    </w:rPr>
  </w:style>
  <w:style w:type="character" w:customStyle="1" w:styleId="WW8Num29z1">
    <w:name w:val="WW8Num29z1"/>
    <w:rsid w:val="00C00032"/>
    <w:rPr>
      <w:rFonts w:ascii="Courier New" w:hAnsi="Courier New"/>
    </w:rPr>
  </w:style>
  <w:style w:type="character" w:customStyle="1" w:styleId="WW8Num29z2">
    <w:name w:val="WW8Num29z2"/>
    <w:rsid w:val="00C00032"/>
    <w:rPr>
      <w:rFonts w:ascii="Wingdings" w:hAnsi="Wingdings"/>
    </w:rPr>
  </w:style>
  <w:style w:type="character" w:customStyle="1" w:styleId="WW8Num29z4">
    <w:name w:val="WW8Num29z4"/>
    <w:rsid w:val="00C00032"/>
    <w:rPr>
      <w:rFonts w:ascii="Courier New" w:hAnsi="Courier New"/>
    </w:rPr>
  </w:style>
  <w:style w:type="character" w:customStyle="1" w:styleId="WW8Num30z0">
    <w:name w:val="WW8Num30z0"/>
    <w:rsid w:val="00C00032"/>
    <w:rPr>
      <w:rFonts w:ascii="Symbol" w:hAnsi="Symbol"/>
    </w:rPr>
  </w:style>
  <w:style w:type="character" w:customStyle="1" w:styleId="WW8Num30z1">
    <w:name w:val="WW8Num30z1"/>
    <w:rsid w:val="00C00032"/>
    <w:rPr>
      <w:rFonts w:ascii="Times New Roman" w:hAnsi="Times New Roman"/>
    </w:rPr>
  </w:style>
  <w:style w:type="character" w:customStyle="1" w:styleId="WW8Num30z2">
    <w:name w:val="WW8Num30z2"/>
    <w:rsid w:val="00C00032"/>
    <w:rPr>
      <w:rFonts w:ascii="Wingdings" w:hAnsi="Wingdings"/>
    </w:rPr>
  </w:style>
  <w:style w:type="character" w:customStyle="1" w:styleId="WW8Num30z4">
    <w:name w:val="WW8Num30z4"/>
    <w:rsid w:val="00C00032"/>
    <w:rPr>
      <w:rFonts w:ascii="Courier New" w:hAnsi="Courier New"/>
    </w:rPr>
  </w:style>
  <w:style w:type="character" w:customStyle="1" w:styleId="WW8Num32z0">
    <w:name w:val="WW8Num32z0"/>
    <w:rsid w:val="00C00032"/>
    <w:rPr>
      <w:rFonts w:ascii="Symbol" w:hAnsi="Symbol"/>
    </w:rPr>
  </w:style>
  <w:style w:type="character" w:customStyle="1" w:styleId="WW8Num32z1">
    <w:name w:val="WW8Num32z1"/>
    <w:rsid w:val="00C00032"/>
    <w:rPr>
      <w:rFonts w:ascii="Times New Roman" w:hAnsi="Times New Roman"/>
    </w:rPr>
  </w:style>
  <w:style w:type="character" w:customStyle="1" w:styleId="WW8Num32z2">
    <w:name w:val="WW8Num32z2"/>
    <w:rsid w:val="00C00032"/>
    <w:rPr>
      <w:rFonts w:ascii="Wingdings" w:hAnsi="Wingdings"/>
    </w:rPr>
  </w:style>
  <w:style w:type="character" w:customStyle="1" w:styleId="WW8Num32z4">
    <w:name w:val="WW8Num32z4"/>
    <w:rsid w:val="00C00032"/>
    <w:rPr>
      <w:rFonts w:ascii="Courier New" w:hAnsi="Courier New"/>
    </w:rPr>
  </w:style>
  <w:style w:type="character" w:customStyle="1" w:styleId="WW8Num33z0">
    <w:name w:val="WW8Num33z0"/>
    <w:rsid w:val="00C00032"/>
    <w:rPr>
      <w:rFonts w:ascii="Symbol" w:hAnsi="Symbol"/>
    </w:rPr>
  </w:style>
  <w:style w:type="character" w:customStyle="1" w:styleId="WW8Num33z1">
    <w:name w:val="WW8Num33z1"/>
    <w:rsid w:val="00C00032"/>
    <w:rPr>
      <w:rFonts w:ascii="Times New Roman" w:hAnsi="Times New Roman"/>
    </w:rPr>
  </w:style>
  <w:style w:type="character" w:customStyle="1" w:styleId="WW8Num33z2">
    <w:name w:val="WW8Num33z2"/>
    <w:rsid w:val="00C00032"/>
    <w:rPr>
      <w:rFonts w:ascii="Wingdings" w:hAnsi="Wingdings"/>
    </w:rPr>
  </w:style>
  <w:style w:type="character" w:customStyle="1" w:styleId="WW8Num33z4">
    <w:name w:val="WW8Num33z4"/>
    <w:rsid w:val="00C00032"/>
    <w:rPr>
      <w:rFonts w:ascii="Courier New" w:hAnsi="Courier New"/>
    </w:rPr>
  </w:style>
  <w:style w:type="character" w:customStyle="1" w:styleId="WW8Num34z0">
    <w:name w:val="WW8Num34z0"/>
    <w:rsid w:val="00C00032"/>
    <w:rPr>
      <w:rFonts w:ascii="Symbol" w:hAnsi="Symbol"/>
    </w:rPr>
  </w:style>
  <w:style w:type="character" w:customStyle="1" w:styleId="WW8Num34z1">
    <w:name w:val="WW8Num34z1"/>
    <w:rsid w:val="00C00032"/>
    <w:rPr>
      <w:rFonts w:ascii="Times New Roman" w:hAnsi="Times New Roman"/>
    </w:rPr>
  </w:style>
  <w:style w:type="character" w:customStyle="1" w:styleId="WW8Num34z2">
    <w:name w:val="WW8Num34z2"/>
    <w:rsid w:val="00C00032"/>
    <w:rPr>
      <w:rFonts w:ascii="Wingdings" w:hAnsi="Wingdings"/>
    </w:rPr>
  </w:style>
  <w:style w:type="character" w:customStyle="1" w:styleId="WW8Num34z4">
    <w:name w:val="WW8Num34z4"/>
    <w:rsid w:val="00C00032"/>
    <w:rPr>
      <w:rFonts w:ascii="Courier New" w:hAnsi="Courier New"/>
    </w:rPr>
  </w:style>
  <w:style w:type="character" w:customStyle="1" w:styleId="WW8Num35z0">
    <w:name w:val="WW8Num35z0"/>
    <w:rsid w:val="00C00032"/>
    <w:rPr>
      <w:rFonts w:ascii="Symbol" w:hAnsi="Symbol"/>
    </w:rPr>
  </w:style>
  <w:style w:type="character" w:customStyle="1" w:styleId="WW8Num35z1">
    <w:name w:val="WW8Num35z1"/>
    <w:rsid w:val="00C00032"/>
    <w:rPr>
      <w:rFonts w:ascii="Times New Roman" w:hAnsi="Times New Roman"/>
    </w:rPr>
  </w:style>
  <w:style w:type="character" w:customStyle="1" w:styleId="WW8Num35z2">
    <w:name w:val="WW8Num35z2"/>
    <w:rsid w:val="00C00032"/>
    <w:rPr>
      <w:rFonts w:ascii="Wingdings" w:hAnsi="Wingdings"/>
    </w:rPr>
  </w:style>
  <w:style w:type="character" w:customStyle="1" w:styleId="WW8Num35z4">
    <w:name w:val="WW8Num35z4"/>
    <w:rsid w:val="00C00032"/>
    <w:rPr>
      <w:rFonts w:ascii="Courier New" w:hAnsi="Courier New"/>
    </w:rPr>
  </w:style>
  <w:style w:type="character" w:customStyle="1" w:styleId="WW8Num37z0">
    <w:name w:val="WW8Num37z0"/>
    <w:rsid w:val="00C00032"/>
    <w:rPr>
      <w:rFonts w:ascii="Symbol" w:hAnsi="Symbol"/>
    </w:rPr>
  </w:style>
  <w:style w:type="character" w:customStyle="1" w:styleId="WW8Num37z1">
    <w:name w:val="WW8Num37z1"/>
    <w:rsid w:val="00C00032"/>
    <w:rPr>
      <w:rFonts w:ascii="Courier New" w:hAnsi="Courier New"/>
    </w:rPr>
  </w:style>
  <w:style w:type="character" w:customStyle="1" w:styleId="WW8Num37z2">
    <w:name w:val="WW8Num37z2"/>
    <w:rsid w:val="00C00032"/>
    <w:rPr>
      <w:rFonts w:ascii="Wingdings" w:hAnsi="Wingdings"/>
    </w:rPr>
  </w:style>
  <w:style w:type="character" w:customStyle="1" w:styleId="WW8Num37z3">
    <w:name w:val="WW8Num37z3"/>
    <w:rsid w:val="00C00032"/>
    <w:rPr>
      <w:rFonts w:ascii="Symbol" w:hAnsi="Symbol"/>
    </w:rPr>
  </w:style>
  <w:style w:type="character" w:customStyle="1" w:styleId="WW8Num38z0">
    <w:name w:val="WW8Num38z0"/>
    <w:rsid w:val="00C00032"/>
    <w:rPr>
      <w:rFonts w:ascii="Symbol" w:hAnsi="Symbol"/>
    </w:rPr>
  </w:style>
  <w:style w:type="character" w:customStyle="1" w:styleId="WW8Num39z0">
    <w:name w:val="WW8Num39z0"/>
    <w:rsid w:val="00C00032"/>
    <w:rPr>
      <w:rFonts w:ascii="Symbol" w:hAnsi="Symbol"/>
    </w:rPr>
  </w:style>
  <w:style w:type="character" w:customStyle="1" w:styleId="WW8Num39z1">
    <w:name w:val="WW8Num39z1"/>
    <w:rsid w:val="00C00032"/>
    <w:rPr>
      <w:rFonts w:ascii="Courier New" w:hAnsi="Courier New"/>
    </w:rPr>
  </w:style>
  <w:style w:type="character" w:customStyle="1" w:styleId="WW8Num39z2">
    <w:name w:val="WW8Num39z2"/>
    <w:rsid w:val="00C00032"/>
    <w:rPr>
      <w:rFonts w:ascii="Wingdings" w:hAnsi="Wingdings"/>
    </w:rPr>
  </w:style>
  <w:style w:type="character" w:customStyle="1" w:styleId="WW8Num40z0">
    <w:name w:val="WW8Num40z0"/>
    <w:rsid w:val="00C00032"/>
    <w:rPr>
      <w:rFonts w:ascii="Times New Roman" w:hAnsi="Times New Roman"/>
    </w:rPr>
  </w:style>
  <w:style w:type="character" w:customStyle="1" w:styleId="WW8Num40z1">
    <w:name w:val="WW8Num40z1"/>
    <w:rsid w:val="00C00032"/>
    <w:rPr>
      <w:rFonts w:ascii="Courier New" w:hAnsi="Courier New"/>
    </w:rPr>
  </w:style>
  <w:style w:type="character" w:customStyle="1" w:styleId="WW8Num40z2">
    <w:name w:val="WW8Num40z2"/>
    <w:rsid w:val="00C00032"/>
    <w:rPr>
      <w:rFonts w:ascii="Wingdings" w:hAnsi="Wingdings"/>
    </w:rPr>
  </w:style>
  <w:style w:type="character" w:customStyle="1" w:styleId="WW8Num40z3">
    <w:name w:val="WW8Num40z3"/>
    <w:rsid w:val="00C00032"/>
    <w:rPr>
      <w:rFonts w:ascii="Symbol" w:hAnsi="Symbol"/>
    </w:rPr>
  </w:style>
  <w:style w:type="character" w:customStyle="1" w:styleId="WW8NumSt36z0">
    <w:name w:val="WW8NumSt36z0"/>
    <w:rsid w:val="00C00032"/>
    <w:rPr>
      <w:rFonts w:ascii="Times New Roman" w:hAnsi="Times New Roman"/>
    </w:rPr>
  </w:style>
  <w:style w:type="character" w:customStyle="1" w:styleId="28">
    <w:name w:val="Основной шрифт абзаца2"/>
    <w:rsid w:val="00C00032"/>
  </w:style>
  <w:style w:type="character" w:customStyle="1" w:styleId="WW8Num4z0">
    <w:name w:val="WW8Num4z0"/>
    <w:rsid w:val="00C00032"/>
    <w:rPr>
      <w:rFonts w:ascii="Symbol" w:hAnsi="Symbol"/>
    </w:rPr>
  </w:style>
  <w:style w:type="character" w:customStyle="1" w:styleId="WW8Num4z1">
    <w:name w:val="WW8Num4z1"/>
    <w:rsid w:val="00C00032"/>
    <w:rPr>
      <w:rFonts w:ascii="Times New Roman" w:hAnsi="Times New Roman"/>
    </w:rPr>
  </w:style>
  <w:style w:type="character" w:customStyle="1" w:styleId="WW8Num4z2">
    <w:name w:val="WW8Num4z2"/>
    <w:rsid w:val="00C00032"/>
    <w:rPr>
      <w:rFonts w:ascii="Wingdings" w:hAnsi="Wingdings"/>
    </w:rPr>
  </w:style>
  <w:style w:type="character" w:customStyle="1" w:styleId="WW8Num4z4">
    <w:name w:val="WW8Num4z4"/>
    <w:rsid w:val="00C00032"/>
    <w:rPr>
      <w:rFonts w:ascii="Courier New" w:hAnsi="Courier New"/>
    </w:rPr>
  </w:style>
  <w:style w:type="character" w:customStyle="1" w:styleId="WW8Num6z1">
    <w:name w:val="WW8Num6z1"/>
    <w:rsid w:val="00C00032"/>
    <w:rPr>
      <w:rFonts w:ascii="Times New Roman" w:hAnsi="Times New Roman"/>
    </w:rPr>
  </w:style>
  <w:style w:type="character" w:customStyle="1" w:styleId="WW8Num6z2">
    <w:name w:val="WW8Num6z2"/>
    <w:rsid w:val="00C00032"/>
    <w:rPr>
      <w:rFonts w:ascii="Wingdings" w:hAnsi="Wingdings"/>
    </w:rPr>
  </w:style>
  <w:style w:type="character" w:customStyle="1" w:styleId="WW8Num6z4">
    <w:name w:val="WW8Num6z4"/>
    <w:rsid w:val="00C00032"/>
    <w:rPr>
      <w:rFonts w:ascii="Courier New" w:hAnsi="Courier New"/>
    </w:rPr>
  </w:style>
  <w:style w:type="character" w:customStyle="1" w:styleId="WW8Num7z1">
    <w:name w:val="WW8Num7z1"/>
    <w:rsid w:val="00C00032"/>
    <w:rPr>
      <w:rFonts w:ascii="Times New Roman" w:hAnsi="Times New Roman"/>
    </w:rPr>
  </w:style>
  <w:style w:type="character" w:customStyle="1" w:styleId="WW8Num7z2">
    <w:name w:val="WW8Num7z2"/>
    <w:rsid w:val="00C00032"/>
    <w:rPr>
      <w:rFonts w:ascii="Wingdings" w:hAnsi="Wingdings"/>
    </w:rPr>
  </w:style>
  <w:style w:type="character" w:customStyle="1" w:styleId="WW8Num7z4">
    <w:name w:val="WW8Num7z4"/>
    <w:rsid w:val="00C00032"/>
    <w:rPr>
      <w:rFonts w:ascii="Courier New" w:hAnsi="Courier New"/>
    </w:rPr>
  </w:style>
  <w:style w:type="character" w:customStyle="1" w:styleId="WW8Num8z1">
    <w:name w:val="WW8Num8z1"/>
    <w:rsid w:val="00C00032"/>
    <w:rPr>
      <w:rFonts w:ascii="Times New Roman" w:hAnsi="Times New Roman"/>
    </w:rPr>
  </w:style>
  <w:style w:type="character" w:customStyle="1" w:styleId="WW8Num8z2">
    <w:name w:val="WW8Num8z2"/>
    <w:rsid w:val="00C00032"/>
    <w:rPr>
      <w:rFonts w:ascii="Wingdings" w:hAnsi="Wingdings"/>
    </w:rPr>
  </w:style>
  <w:style w:type="character" w:customStyle="1" w:styleId="WW8Num8z4">
    <w:name w:val="WW8Num8z4"/>
    <w:rsid w:val="00C00032"/>
    <w:rPr>
      <w:rFonts w:ascii="Courier New" w:hAnsi="Courier New"/>
    </w:rPr>
  </w:style>
  <w:style w:type="character" w:customStyle="1" w:styleId="WW8Num10z1">
    <w:name w:val="WW8Num10z1"/>
    <w:rsid w:val="00C00032"/>
    <w:rPr>
      <w:rFonts w:ascii="Courier New" w:hAnsi="Courier New"/>
    </w:rPr>
  </w:style>
  <w:style w:type="character" w:customStyle="1" w:styleId="WW8Num10z2">
    <w:name w:val="WW8Num10z2"/>
    <w:rsid w:val="00C00032"/>
    <w:rPr>
      <w:rFonts w:ascii="Wingdings" w:hAnsi="Wingdings"/>
    </w:rPr>
  </w:style>
  <w:style w:type="character" w:customStyle="1" w:styleId="WW8Num11z1">
    <w:name w:val="WW8Num11z1"/>
    <w:rsid w:val="00C00032"/>
    <w:rPr>
      <w:rFonts w:ascii="Courier New" w:hAnsi="Courier New"/>
    </w:rPr>
  </w:style>
  <w:style w:type="character" w:customStyle="1" w:styleId="WW8Num11z2">
    <w:name w:val="WW8Num11z2"/>
    <w:rsid w:val="00C00032"/>
    <w:rPr>
      <w:rFonts w:ascii="Wingdings" w:hAnsi="Wingdings"/>
    </w:rPr>
  </w:style>
  <w:style w:type="character" w:customStyle="1" w:styleId="WW8Num12z0">
    <w:name w:val="WW8Num12z0"/>
    <w:rsid w:val="00C00032"/>
    <w:rPr>
      <w:rFonts w:ascii="Symbol" w:hAnsi="Symbol"/>
    </w:rPr>
  </w:style>
  <w:style w:type="character" w:customStyle="1" w:styleId="WW8Num12z1">
    <w:name w:val="WW8Num12z1"/>
    <w:rsid w:val="00C00032"/>
    <w:rPr>
      <w:rFonts w:ascii="Times New Roman" w:hAnsi="Times New Roman"/>
    </w:rPr>
  </w:style>
  <w:style w:type="character" w:customStyle="1" w:styleId="WW8Num12z2">
    <w:name w:val="WW8Num12z2"/>
    <w:rsid w:val="00C00032"/>
    <w:rPr>
      <w:rFonts w:ascii="Wingdings" w:hAnsi="Wingdings"/>
    </w:rPr>
  </w:style>
  <w:style w:type="character" w:customStyle="1" w:styleId="WW8Num12z4">
    <w:name w:val="WW8Num12z4"/>
    <w:rsid w:val="00C00032"/>
    <w:rPr>
      <w:rFonts w:ascii="Courier New" w:hAnsi="Courier New"/>
    </w:rPr>
  </w:style>
  <w:style w:type="character" w:customStyle="1" w:styleId="WW8Num14z1">
    <w:name w:val="WW8Num14z1"/>
    <w:rsid w:val="00C00032"/>
    <w:rPr>
      <w:rFonts w:ascii="Courier New" w:hAnsi="Courier New"/>
    </w:rPr>
  </w:style>
  <w:style w:type="character" w:customStyle="1" w:styleId="WW8Num14z2">
    <w:name w:val="WW8Num14z2"/>
    <w:rsid w:val="00C00032"/>
    <w:rPr>
      <w:rFonts w:ascii="Wingdings" w:hAnsi="Wingdings"/>
    </w:rPr>
  </w:style>
  <w:style w:type="character" w:customStyle="1" w:styleId="WW8Num14z3">
    <w:name w:val="WW8Num14z3"/>
    <w:rsid w:val="00C00032"/>
    <w:rPr>
      <w:rFonts w:ascii="Symbol" w:hAnsi="Symbol"/>
    </w:rPr>
  </w:style>
  <w:style w:type="character" w:customStyle="1" w:styleId="WW8Num15z1">
    <w:name w:val="WW8Num15z1"/>
    <w:rsid w:val="00C00032"/>
    <w:rPr>
      <w:rFonts w:ascii="Times New Roman" w:hAnsi="Times New Roman"/>
    </w:rPr>
  </w:style>
  <w:style w:type="character" w:customStyle="1" w:styleId="WW8Num15z2">
    <w:name w:val="WW8Num15z2"/>
    <w:rsid w:val="00C00032"/>
    <w:rPr>
      <w:rFonts w:ascii="Wingdings" w:hAnsi="Wingdings"/>
    </w:rPr>
  </w:style>
  <w:style w:type="character" w:customStyle="1" w:styleId="WW8Num15z4">
    <w:name w:val="WW8Num15z4"/>
    <w:rsid w:val="00C00032"/>
    <w:rPr>
      <w:rFonts w:ascii="Courier New" w:hAnsi="Courier New"/>
    </w:rPr>
  </w:style>
  <w:style w:type="character" w:customStyle="1" w:styleId="WW8Num16z3">
    <w:name w:val="WW8Num16z3"/>
    <w:rsid w:val="00C00032"/>
    <w:rPr>
      <w:rFonts w:ascii="Arial" w:hAnsi="Arial"/>
      <w:b/>
      <w:color w:val="FF0000"/>
      <w:sz w:val="22"/>
    </w:rPr>
  </w:style>
  <w:style w:type="character" w:customStyle="1" w:styleId="WW8Num18z1">
    <w:name w:val="WW8Num18z1"/>
    <w:rsid w:val="00C00032"/>
    <w:rPr>
      <w:rFonts w:ascii="Times New Roman" w:hAnsi="Times New Roman"/>
    </w:rPr>
  </w:style>
  <w:style w:type="character" w:customStyle="1" w:styleId="WW8Num18z2">
    <w:name w:val="WW8Num18z2"/>
    <w:rsid w:val="00C00032"/>
    <w:rPr>
      <w:rFonts w:ascii="Wingdings" w:hAnsi="Wingdings"/>
    </w:rPr>
  </w:style>
  <w:style w:type="character" w:customStyle="1" w:styleId="WW8Num18z4">
    <w:name w:val="WW8Num18z4"/>
    <w:rsid w:val="00C00032"/>
    <w:rPr>
      <w:rFonts w:ascii="Courier New" w:hAnsi="Courier New"/>
    </w:rPr>
  </w:style>
  <w:style w:type="character" w:customStyle="1" w:styleId="WW8Num22z0">
    <w:name w:val="WW8Num22z0"/>
    <w:rsid w:val="00C00032"/>
    <w:rPr>
      <w:rFonts w:ascii="Symbol" w:hAnsi="Symbol"/>
    </w:rPr>
  </w:style>
  <w:style w:type="character" w:customStyle="1" w:styleId="WW8Num22z1">
    <w:name w:val="WW8Num22z1"/>
    <w:rsid w:val="00C00032"/>
    <w:rPr>
      <w:rFonts w:ascii="Times New Roman" w:hAnsi="Times New Roman"/>
    </w:rPr>
  </w:style>
  <w:style w:type="character" w:customStyle="1" w:styleId="WW8Num22z2">
    <w:name w:val="WW8Num22z2"/>
    <w:rsid w:val="00C00032"/>
    <w:rPr>
      <w:rFonts w:ascii="Wingdings" w:hAnsi="Wingdings"/>
    </w:rPr>
  </w:style>
  <w:style w:type="character" w:customStyle="1" w:styleId="WW8Num22z4">
    <w:name w:val="WW8Num22z4"/>
    <w:rsid w:val="00C00032"/>
    <w:rPr>
      <w:rFonts w:ascii="Courier New" w:hAnsi="Courier New"/>
    </w:rPr>
  </w:style>
  <w:style w:type="character" w:customStyle="1" w:styleId="WW8Num23z4">
    <w:name w:val="WW8Num23z4"/>
    <w:rsid w:val="00C00032"/>
    <w:rPr>
      <w:rFonts w:ascii="Courier New" w:hAnsi="Courier New"/>
    </w:rPr>
  </w:style>
  <w:style w:type="character" w:customStyle="1" w:styleId="WW8Num24z4">
    <w:name w:val="WW8Num24z4"/>
    <w:rsid w:val="00C00032"/>
    <w:rPr>
      <w:rFonts w:ascii="Courier New" w:hAnsi="Courier New"/>
    </w:rPr>
  </w:style>
  <w:style w:type="character" w:customStyle="1" w:styleId="WW8Num26z0">
    <w:name w:val="WW8Num26z0"/>
    <w:rsid w:val="00C00032"/>
    <w:rPr>
      <w:rFonts w:ascii="Symbol" w:hAnsi="Symbol"/>
    </w:rPr>
  </w:style>
  <w:style w:type="character" w:customStyle="1" w:styleId="WW8Num26z1">
    <w:name w:val="WW8Num26z1"/>
    <w:rsid w:val="00C00032"/>
    <w:rPr>
      <w:rFonts w:ascii="Courier New" w:hAnsi="Courier New"/>
    </w:rPr>
  </w:style>
  <w:style w:type="character" w:customStyle="1" w:styleId="WW8Num26z2">
    <w:name w:val="WW8Num26z2"/>
    <w:rsid w:val="00C00032"/>
    <w:rPr>
      <w:rFonts w:ascii="Wingdings" w:hAnsi="Wingdings"/>
    </w:rPr>
  </w:style>
  <w:style w:type="character" w:customStyle="1" w:styleId="WW8Num26z3">
    <w:name w:val="WW8Num26z3"/>
    <w:rsid w:val="00C00032"/>
    <w:rPr>
      <w:rFonts w:ascii="Symbol" w:hAnsi="Symbol"/>
    </w:rPr>
  </w:style>
  <w:style w:type="character" w:customStyle="1" w:styleId="WW8Num29z3">
    <w:name w:val="WW8Num29z3"/>
    <w:rsid w:val="00C00032"/>
    <w:rPr>
      <w:rFonts w:ascii="Symbol" w:hAnsi="Symbol"/>
    </w:rPr>
  </w:style>
  <w:style w:type="character" w:customStyle="1" w:styleId="WW8NumSt25z0">
    <w:name w:val="WW8NumSt25z0"/>
    <w:rsid w:val="00C00032"/>
    <w:rPr>
      <w:rFonts w:ascii="Times New Roman" w:hAnsi="Times New Roman"/>
    </w:rPr>
  </w:style>
  <w:style w:type="character" w:customStyle="1" w:styleId="15">
    <w:name w:val="Основной шрифт абзаца1"/>
    <w:rsid w:val="00C00032"/>
  </w:style>
  <w:style w:type="character" w:customStyle="1" w:styleId="16">
    <w:name w:val="Òàáë òåêñò Знак1"/>
    <w:aliases w:val="Основной текст Знак Знак Знак Знак1,Знак Знак11,Основной текст Знак Знак1,bt Знак,body text Знак Знак,Знак12 Знак1"/>
    <w:rsid w:val="00C00032"/>
    <w:rPr>
      <w:sz w:val="24"/>
      <w:lang w:val="ru-RU" w:eastAsia="ar-SA" w:bidi="ar-SA"/>
    </w:rPr>
  </w:style>
  <w:style w:type="character" w:customStyle="1" w:styleId="240">
    <w:name w:val="Знак Знак24"/>
    <w:rsid w:val="00C00032"/>
    <w:rPr>
      <w:rFonts w:ascii="Arial" w:hAnsi="Arial"/>
      <w:b/>
      <w:kern w:val="1"/>
      <w:sz w:val="32"/>
      <w:lang w:val="ru-RU" w:eastAsia="ar-SA" w:bidi="ar-SA"/>
    </w:rPr>
  </w:style>
  <w:style w:type="character" w:customStyle="1" w:styleId="29">
    <w:name w:val="Заголовок 2С Знак Знак"/>
    <w:rsid w:val="00C00032"/>
    <w:rPr>
      <w:rFonts w:ascii="Arial" w:hAnsi="Arial"/>
      <w:b/>
      <w:i/>
      <w:sz w:val="28"/>
      <w:lang w:val="ru-RU" w:eastAsia="ar-SA" w:bidi="ar-SA"/>
    </w:rPr>
  </w:style>
  <w:style w:type="character" w:customStyle="1" w:styleId="230">
    <w:name w:val="Знак Знак23"/>
    <w:rsid w:val="00C00032"/>
    <w:rPr>
      <w:rFonts w:ascii="Cambria" w:hAnsi="Cambria"/>
      <w:b/>
      <w:sz w:val="26"/>
      <w:lang w:val="ru-RU" w:eastAsia="ar-SA" w:bidi="ar-SA"/>
    </w:rPr>
  </w:style>
  <w:style w:type="character" w:customStyle="1" w:styleId="220">
    <w:name w:val="Знак Знак22"/>
    <w:rsid w:val="00C00032"/>
    <w:rPr>
      <w:rFonts w:ascii="Calibri" w:hAnsi="Calibri"/>
      <w:b/>
      <w:sz w:val="28"/>
      <w:lang w:val="ru-RU" w:eastAsia="ar-SA" w:bidi="ar-SA"/>
    </w:rPr>
  </w:style>
  <w:style w:type="character" w:customStyle="1" w:styleId="410">
    <w:name w:val="Заголовок 4_1 Знак Знак"/>
    <w:rsid w:val="00C00032"/>
    <w:rPr>
      <w:rFonts w:ascii="Calibri" w:hAnsi="Calibri"/>
      <w:b/>
      <w:i/>
      <w:sz w:val="26"/>
      <w:lang w:val="ru-RU" w:eastAsia="ar-SA" w:bidi="ar-SA"/>
    </w:rPr>
  </w:style>
  <w:style w:type="character" w:customStyle="1" w:styleId="211">
    <w:name w:val="Знак Знак21"/>
    <w:rsid w:val="00C00032"/>
    <w:rPr>
      <w:b/>
      <w:sz w:val="24"/>
      <w:lang w:val="ru-RU" w:eastAsia="ar-SA" w:bidi="ar-SA"/>
    </w:rPr>
  </w:style>
  <w:style w:type="character" w:customStyle="1" w:styleId="200">
    <w:name w:val="Знак Знак20"/>
    <w:rsid w:val="00C00032"/>
    <w:rPr>
      <w:i/>
      <w:sz w:val="24"/>
      <w:lang w:val="ru-RU" w:eastAsia="ar-SA" w:bidi="ar-SA"/>
    </w:rPr>
  </w:style>
  <w:style w:type="character" w:customStyle="1" w:styleId="19">
    <w:name w:val="Знак Знак19"/>
    <w:rsid w:val="00C00032"/>
    <w:rPr>
      <w:b/>
      <w:sz w:val="24"/>
      <w:lang w:val="ru-RU" w:eastAsia="ar-SA" w:bidi="ar-SA"/>
    </w:rPr>
  </w:style>
  <w:style w:type="character" w:customStyle="1" w:styleId="18">
    <w:name w:val="Знак Знак18"/>
    <w:rsid w:val="00C00032"/>
    <w:rPr>
      <w:b/>
      <w:sz w:val="24"/>
      <w:lang w:val="ru-RU" w:eastAsia="ar-SA" w:bidi="ar-SA"/>
    </w:rPr>
  </w:style>
  <w:style w:type="character" w:customStyle="1" w:styleId="af6">
    <w:name w:val="Знак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 Знак,Текст сноски Знак Знак,Текст сноски-FN Знак,fn Знак"/>
    <w:rsid w:val="00C00032"/>
    <w:rPr>
      <w:lang w:val="ru-RU" w:eastAsia="ar-SA" w:bidi="ar-SA"/>
    </w:rPr>
  </w:style>
  <w:style w:type="character" w:customStyle="1" w:styleId="af7">
    <w:name w:val="Символ сноски"/>
    <w:rsid w:val="00C00032"/>
    <w:rPr>
      <w:vertAlign w:val="superscript"/>
    </w:rPr>
  </w:style>
  <w:style w:type="character" w:customStyle="1" w:styleId="17">
    <w:name w:val="Знак Знак17"/>
    <w:rsid w:val="00C00032"/>
    <w:rPr>
      <w:sz w:val="24"/>
      <w:lang w:val="ru-RU" w:eastAsia="ar-SA" w:bidi="ar-SA"/>
    </w:rPr>
  </w:style>
  <w:style w:type="character" w:customStyle="1" w:styleId="160">
    <w:name w:val="Знак Знак16"/>
    <w:aliases w:val="Òàáë òåêñò Знак2,Основной текст Знак Знак Знак Знак2,bt Знак1"/>
    <w:rsid w:val="00C00032"/>
    <w:rPr>
      <w:sz w:val="24"/>
      <w:lang w:val="ru-RU" w:eastAsia="ar-SA" w:bidi="ar-SA"/>
    </w:rPr>
  </w:style>
  <w:style w:type="character" w:customStyle="1" w:styleId="150">
    <w:name w:val="Знак Знак15"/>
    <w:rsid w:val="00C00032"/>
    <w:rPr>
      <w:rFonts w:ascii="Cambria" w:hAnsi="Cambria"/>
      <w:b/>
      <w:kern w:val="1"/>
      <w:sz w:val="32"/>
      <w:lang w:val="ru-RU" w:eastAsia="ar-SA" w:bidi="ar-SA"/>
    </w:rPr>
  </w:style>
  <w:style w:type="character" w:customStyle="1" w:styleId="212">
    <w:name w:val="Основной текст с отступом 2 Знак1"/>
    <w:link w:val="2a"/>
    <w:locked/>
    <w:rsid w:val="00C00032"/>
    <w:rPr>
      <w:sz w:val="28"/>
      <w:lang w:val="ru-RU" w:eastAsia="ar-SA" w:bidi="ar-SA"/>
    </w:rPr>
  </w:style>
  <w:style w:type="character" w:customStyle="1" w:styleId="130">
    <w:name w:val="Знак Знак13"/>
    <w:rsid w:val="00C00032"/>
    <w:rPr>
      <w:rFonts w:ascii="Courier New" w:hAnsi="Courier New"/>
      <w:color w:val="000000"/>
      <w:lang w:val="ru-RU" w:eastAsia="ar-SA" w:bidi="ar-SA"/>
    </w:rPr>
  </w:style>
  <w:style w:type="character" w:customStyle="1" w:styleId="120">
    <w:name w:val="Знак Знак12"/>
    <w:rsid w:val="00C00032"/>
    <w:rPr>
      <w:lang w:val="ru-RU" w:eastAsia="ar-SA" w:bidi="ar-SA"/>
    </w:rPr>
  </w:style>
  <w:style w:type="character" w:customStyle="1" w:styleId="af8">
    <w:name w:val="Символы концевой сноски"/>
    <w:rsid w:val="00C00032"/>
    <w:rPr>
      <w:vertAlign w:val="superscript"/>
    </w:rPr>
  </w:style>
  <w:style w:type="character" w:customStyle="1" w:styleId="1a">
    <w:name w:val="Нумерованный список !! Знак1"/>
    <w:aliases w:val="Основной текст 1 Знак1,Надин стиль Знак,Основной текст без отступа Знак Знак,Нумерованный список !! Знак3,Основной текст 1 Знак3,Надин стиль Знак2,Надин стиль Знак Знак1,Основной текст с отступом Знак2"/>
    <w:rsid w:val="00C00032"/>
    <w:rPr>
      <w:sz w:val="24"/>
      <w:lang w:val="ru-RU" w:eastAsia="ar-SA" w:bidi="ar-SA"/>
    </w:rPr>
  </w:style>
  <w:style w:type="character" w:customStyle="1" w:styleId="36">
    <w:name w:val="Основной текст с отступом 3 Знак"/>
    <w:aliases w:val="Знак10 Знак1"/>
    <w:link w:val="37"/>
    <w:locked/>
    <w:rsid w:val="00C00032"/>
    <w:rPr>
      <w:sz w:val="16"/>
      <w:lang w:val="ru-RU" w:eastAsia="ar-SA" w:bidi="ar-SA"/>
    </w:rPr>
  </w:style>
  <w:style w:type="character" w:customStyle="1" w:styleId="1b">
    <w:name w:val="Основной текст Знак1"/>
    <w:aliases w:val="Основной текст Знак Знак,Òàáë òåêñò Знак,Основной текст Знак Знак Знак Знак,Знак Знак2,Основной текст Знак Знак Знак Знак Знак,Знак12 Знак,body text Знак,Знак Знак Знак1,Основной текст Знак1 Знак1,Òàáë òåêñò Знак Знак Знак1"/>
    <w:rsid w:val="00C00032"/>
    <w:rPr>
      <w:sz w:val="28"/>
      <w:lang w:val="ru-RU" w:eastAsia="ar-SA" w:bidi="ar-SA"/>
    </w:rPr>
  </w:style>
  <w:style w:type="character" w:customStyle="1" w:styleId="af9">
    <w:name w:val="Нумерованный список !! Знак"/>
    <w:aliases w:val="Основной текст 1 Знак,Надин стиль Знак Знак"/>
    <w:rsid w:val="00C00032"/>
    <w:rPr>
      <w:sz w:val="24"/>
    </w:rPr>
  </w:style>
  <w:style w:type="character" w:customStyle="1" w:styleId="82">
    <w:name w:val="Знак Знак8"/>
    <w:rsid w:val="00C00032"/>
    <w:rPr>
      <w:rFonts w:ascii="Tahoma" w:hAnsi="Tahoma"/>
      <w:sz w:val="16"/>
      <w:lang w:val="ru-RU" w:eastAsia="ar-SA" w:bidi="ar-SA"/>
    </w:rPr>
  </w:style>
  <w:style w:type="character" w:customStyle="1" w:styleId="1c">
    <w:name w:val="Знак примечания1"/>
    <w:rsid w:val="00C00032"/>
    <w:rPr>
      <w:sz w:val="16"/>
    </w:rPr>
  </w:style>
  <w:style w:type="character" w:customStyle="1" w:styleId="2b">
    <w:name w:val="Основной текст 2 Знак"/>
    <w:aliases w:val="Знак9 Знак1"/>
    <w:link w:val="2c"/>
    <w:locked/>
    <w:rsid w:val="00C00032"/>
    <w:rPr>
      <w:sz w:val="24"/>
      <w:lang w:val="ru-RU" w:eastAsia="ar-SA" w:bidi="ar-SA"/>
    </w:rPr>
  </w:style>
  <w:style w:type="character" w:customStyle="1" w:styleId="92">
    <w:name w:val="Знак Знак9"/>
    <w:rsid w:val="00C00032"/>
    <w:rPr>
      <w:color w:val="000000"/>
      <w:spacing w:val="6"/>
      <w:sz w:val="24"/>
      <w:shd w:val="clear" w:color="auto" w:fill="FFFFFF"/>
    </w:rPr>
  </w:style>
  <w:style w:type="character" w:customStyle="1" w:styleId="38">
    <w:name w:val="Основной текст 3 Знак"/>
    <w:aliases w:val="Знак5 Знак1"/>
    <w:link w:val="39"/>
    <w:locked/>
    <w:rsid w:val="00C00032"/>
    <w:rPr>
      <w:color w:val="000000"/>
      <w:spacing w:val="6"/>
      <w:sz w:val="24"/>
      <w:lang w:val="ru-RU" w:eastAsia="ar-SA" w:bidi="ar-SA"/>
    </w:rPr>
  </w:style>
  <w:style w:type="character" w:customStyle="1" w:styleId="62">
    <w:name w:val="Знак Знак6"/>
    <w:rsid w:val="00C00032"/>
    <w:rPr>
      <w:sz w:val="24"/>
    </w:rPr>
  </w:style>
  <w:style w:type="character" w:customStyle="1" w:styleId="c1">
    <w:name w:val="c1"/>
    <w:rsid w:val="00C00032"/>
    <w:rPr>
      <w:color w:val="0000FF"/>
    </w:rPr>
  </w:style>
  <w:style w:type="character" w:customStyle="1" w:styleId="afa">
    <w:name w:val="Стиль Основной текст с отступом + Черный Знак"/>
    <w:rsid w:val="00C00032"/>
    <w:rPr>
      <w:color w:val="000000"/>
      <w:sz w:val="22"/>
      <w:lang w:val="ru-RU" w:eastAsia="ar-SA" w:bidi="ar-SA"/>
    </w:rPr>
  </w:style>
  <w:style w:type="character" w:customStyle="1" w:styleId="txt1">
    <w:name w:val="txt"/>
    <w:rsid w:val="00C00032"/>
    <w:rPr>
      <w:rFonts w:cs="Times New Roman"/>
    </w:rPr>
  </w:style>
  <w:style w:type="character" w:customStyle="1" w:styleId="afb">
    <w:name w:val="Текст Знак"/>
    <w:aliases w:val="Знак15 Знак Знак5 Знак,Знак15 Знак Знак6,Знак151 Знак,Текст Знак1 Знак Знак4,Текст Знак Знак Знак Знак4,Знак15 Знак Знак Знак1 Знак Знак Знак3,Знак15 Знак Знак Знак Знак Знак Знак Знак3,Знак15 Знак Знак1 Знак Знак Знак3,Знак8 Знак1"/>
    <w:link w:val="afc"/>
    <w:locked/>
    <w:rsid w:val="00C00032"/>
    <w:rPr>
      <w:rFonts w:ascii="Courier New" w:hAnsi="Courier New"/>
      <w:lang w:val="ru-RU" w:eastAsia="ar-SA" w:bidi="ar-SA"/>
    </w:rPr>
  </w:style>
  <w:style w:type="character" w:customStyle="1" w:styleId="afd">
    <w:name w:val="Çíàê Çíàê Çíàê Çíàê Знак Знак"/>
    <w:rsid w:val="00C00032"/>
    <w:rPr>
      <w:lang w:val="ru-RU" w:eastAsia="ar-SA" w:bidi="ar-SA"/>
    </w:rPr>
  </w:style>
  <w:style w:type="character" w:customStyle="1" w:styleId="Verdana8">
    <w:name w:val="Стиль Verdana 8 пт"/>
    <w:rsid w:val="00C00032"/>
    <w:rPr>
      <w:rFonts w:ascii="Times New Roman" w:hAnsi="Times New Roman"/>
      <w:sz w:val="20"/>
    </w:rPr>
  </w:style>
  <w:style w:type="character" w:customStyle="1" w:styleId="Verdana81">
    <w:name w:val="Стиль Verdana 8 пт1"/>
    <w:rsid w:val="00C00032"/>
    <w:rPr>
      <w:rFonts w:ascii="Verdana" w:hAnsi="Verdana"/>
      <w:sz w:val="20"/>
    </w:rPr>
  </w:style>
  <w:style w:type="character" w:customStyle="1" w:styleId="Verdana82">
    <w:name w:val="Стиль Verdana 8 пт2"/>
    <w:rsid w:val="00C00032"/>
    <w:rPr>
      <w:rFonts w:ascii="Times New Roman" w:hAnsi="Times New Roman"/>
      <w:sz w:val="20"/>
    </w:rPr>
  </w:style>
  <w:style w:type="character" w:customStyle="1" w:styleId="Verdana83">
    <w:name w:val="Стиль Verdana 8 пт3"/>
    <w:rsid w:val="00C00032"/>
    <w:rPr>
      <w:rFonts w:ascii="Verdana" w:hAnsi="Verdana"/>
      <w:sz w:val="20"/>
    </w:rPr>
  </w:style>
  <w:style w:type="character" w:customStyle="1" w:styleId="Verdana84">
    <w:name w:val="Стиль Verdana 8 пт4"/>
    <w:rsid w:val="00C00032"/>
    <w:rPr>
      <w:rFonts w:ascii="Verdana" w:hAnsi="Verdana"/>
      <w:sz w:val="20"/>
    </w:rPr>
  </w:style>
  <w:style w:type="character" w:customStyle="1" w:styleId="afe">
    <w:name w:val="перечень Знак Знак"/>
    <w:rsid w:val="00C00032"/>
    <w:rPr>
      <w:sz w:val="26"/>
      <w:lang w:val="ru-RU" w:eastAsia="ar-SA" w:bidi="ar-SA"/>
    </w:rPr>
  </w:style>
  <w:style w:type="character" w:customStyle="1" w:styleId="140">
    <w:name w:val="Стиль 14 пт"/>
    <w:rsid w:val="00C00032"/>
    <w:rPr>
      <w:rFonts w:ascii="Times New Roman" w:hAnsi="Times New Roman"/>
      <w:sz w:val="26"/>
    </w:rPr>
  </w:style>
  <w:style w:type="character" w:customStyle="1" w:styleId="213">
    <w:name w:val="Красная строка 2 Знак1"/>
    <w:aliases w:val="Знак24 Знак"/>
    <w:link w:val="2d"/>
    <w:locked/>
    <w:rsid w:val="00C00032"/>
    <w:rPr>
      <w:sz w:val="24"/>
      <w:lang w:val="ru-RU" w:eastAsia="ar-SA" w:bidi="ar-SA"/>
    </w:rPr>
  </w:style>
  <w:style w:type="character" w:customStyle="1" w:styleId="53">
    <w:name w:val="Знак Знак5"/>
    <w:rsid w:val="00C00032"/>
    <w:rPr>
      <w:sz w:val="24"/>
      <w:lang w:val="ru-RU" w:eastAsia="ar-SA" w:bidi="ar-SA"/>
    </w:rPr>
  </w:style>
  <w:style w:type="character" w:styleId="aff">
    <w:name w:val="FollowedHyperlink"/>
    <w:rsid w:val="00C00032"/>
    <w:rPr>
      <w:color w:val="800080"/>
      <w:u w:val="single"/>
    </w:rPr>
  </w:style>
  <w:style w:type="character" w:customStyle="1" w:styleId="t81">
    <w:name w:val="t81"/>
    <w:rsid w:val="00C00032"/>
    <w:rPr>
      <w:rFonts w:ascii="Verdana" w:hAnsi="Verdana"/>
      <w:color w:val="000000"/>
      <w:sz w:val="16"/>
    </w:rPr>
  </w:style>
  <w:style w:type="character" w:customStyle="1" w:styleId="t8b1">
    <w:name w:val="t8b1"/>
    <w:rsid w:val="00C00032"/>
    <w:rPr>
      <w:rFonts w:ascii="Verdana" w:hAnsi="Verdana"/>
      <w:b/>
      <w:color w:val="000000"/>
      <w:sz w:val="16"/>
    </w:rPr>
  </w:style>
  <w:style w:type="character" w:customStyle="1" w:styleId="SUBST">
    <w:name w:val="__SUBST"/>
    <w:rsid w:val="00C00032"/>
    <w:rPr>
      <w:b/>
      <w:i/>
      <w:sz w:val="22"/>
    </w:rPr>
  </w:style>
  <w:style w:type="character" w:customStyle="1" w:styleId="accented">
    <w:name w:val="accented"/>
    <w:rsid w:val="00C00032"/>
    <w:rPr>
      <w:rFonts w:cs="Times New Roman"/>
    </w:rPr>
  </w:style>
  <w:style w:type="character" w:customStyle="1" w:styleId="textabouthead1">
    <w:name w:val="text_abouthead1"/>
    <w:rsid w:val="00C00032"/>
    <w:rPr>
      <w:rFonts w:ascii="Verdana" w:hAnsi="Verdana"/>
      <w:b/>
      <w:color w:val="990000"/>
      <w:w w:val="100"/>
      <w:sz w:val="29"/>
    </w:rPr>
  </w:style>
  <w:style w:type="character" w:customStyle="1" w:styleId="k2text1">
    <w:name w:val="k2text1"/>
    <w:rsid w:val="00C00032"/>
    <w:rPr>
      <w:b/>
      <w:color w:val="245AAF"/>
    </w:rPr>
  </w:style>
  <w:style w:type="character" w:customStyle="1" w:styleId="plainlinksneverexpand1">
    <w:name w:val="plainlinksneverexpand1"/>
    <w:rsid w:val="00C00032"/>
    <w:rPr>
      <w:rFonts w:cs="Times New Roman"/>
    </w:rPr>
  </w:style>
  <w:style w:type="character" w:customStyle="1" w:styleId="noprint">
    <w:name w:val="noprint"/>
    <w:rsid w:val="00C00032"/>
    <w:rPr>
      <w:rFonts w:cs="Times New Roman"/>
    </w:rPr>
  </w:style>
  <w:style w:type="character" w:customStyle="1" w:styleId="td">
    <w:name w:val="td"/>
    <w:rsid w:val="00C00032"/>
    <w:rPr>
      <w:rFonts w:cs="Times New Roman"/>
    </w:rPr>
  </w:style>
  <w:style w:type="character" w:customStyle="1" w:styleId="newsbody1">
    <w:name w:val="newsbody1"/>
    <w:rsid w:val="00C00032"/>
    <w:rPr>
      <w:rFonts w:ascii="Arial" w:hAnsi="Arial"/>
      <w:color w:val="000000"/>
      <w:sz w:val="18"/>
    </w:rPr>
  </w:style>
  <w:style w:type="character" w:customStyle="1" w:styleId="1d">
    <w:name w:val="Дата1"/>
    <w:rsid w:val="00C00032"/>
    <w:rPr>
      <w:rFonts w:cs="Times New Roman"/>
    </w:rPr>
  </w:style>
  <w:style w:type="character" w:customStyle="1" w:styleId="2e">
    <w:name w:val="Текст сноски Знак2"/>
    <w:aliases w:val="Текст сноски1 Знак Знак1,Текст сноски Знак Знак1 Знак Знак1,Текст сноски Знак1 Знак Знак1,Текст сноски Знак Знак Знак Знак Знак Знак1 Знак1,Текст сноски Знак Знак Знак Знак Знак Знак Знак Знак1,Знак Знак3,Текст сноски1 Знак2"/>
    <w:rsid w:val="00C00032"/>
    <w:rPr>
      <w:lang w:val="ru-RU" w:eastAsia="ar-SA" w:bidi="ar-SA"/>
    </w:rPr>
  </w:style>
  <w:style w:type="character" w:customStyle="1" w:styleId="newstitle1">
    <w:name w:val="news_title1"/>
    <w:rsid w:val="00C00032"/>
    <w:rPr>
      <w:rFonts w:ascii="Arial" w:hAnsi="Arial"/>
      <w:b/>
      <w:color w:val="666666"/>
      <w:sz w:val="15"/>
    </w:rPr>
  </w:style>
  <w:style w:type="character" w:customStyle="1" w:styleId="1e">
    <w:name w:val="Основной текст с отступом Знак1"/>
    <w:aliases w:val="Нумерованный список !! Знак2,Основной текст 1 Знак2,Надин стиль Знак1,Основной текст без отступа Знак2,Основной текст с отступом Знак1 Знак Знак"/>
    <w:rsid w:val="00C00032"/>
    <w:rPr>
      <w:sz w:val="24"/>
      <w:lang w:val="ru-RU" w:eastAsia="ar-SA" w:bidi="ar-SA"/>
    </w:rPr>
  </w:style>
  <w:style w:type="character" w:customStyle="1" w:styleId="63">
    <w:name w:val="Заг 6"/>
    <w:rsid w:val="00C00032"/>
    <w:rPr>
      <w:rFonts w:ascii="Times New Roman" w:hAnsi="Times New Roman"/>
      <w:i/>
      <w:sz w:val="24"/>
    </w:rPr>
  </w:style>
  <w:style w:type="character" w:customStyle="1" w:styleId="topnav1">
    <w:name w:val="topnav1"/>
    <w:rsid w:val="00C00032"/>
    <w:rPr>
      <w:rFonts w:ascii="Tahoma" w:hAnsi="Tahoma"/>
      <w:b/>
      <w:color w:val="auto"/>
      <w:sz w:val="12"/>
      <w:u w:val="none"/>
    </w:rPr>
  </w:style>
  <w:style w:type="character" w:customStyle="1" w:styleId="hl41">
    <w:name w:val="hl41"/>
    <w:rsid w:val="00C00032"/>
    <w:rPr>
      <w:b/>
      <w:sz w:val="20"/>
    </w:rPr>
  </w:style>
  <w:style w:type="character" w:customStyle="1" w:styleId="hl01">
    <w:name w:val="hl01"/>
    <w:rsid w:val="00C00032"/>
    <w:rPr>
      <w:b/>
      <w:sz w:val="24"/>
    </w:rPr>
  </w:style>
  <w:style w:type="character" w:customStyle="1" w:styleId="aff0">
    <w:name w:val="Схема документа Знак"/>
    <w:link w:val="aff1"/>
    <w:locked/>
    <w:rsid w:val="00C00032"/>
    <w:rPr>
      <w:rFonts w:ascii="Tahoma" w:hAnsi="Tahoma"/>
      <w:lang w:val="ru-RU" w:eastAsia="ar-SA" w:bidi="ar-SA"/>
    </w:rPr>
  </w:style>
  <w:style w:type="character" w:customStyle="1" w:styleId="head1">
    <w:name w:val="head1"/>
    <w:rsid w:val="00C00032"/>
    <w:rPr>
      <w:rFonts w:cs="Times New Roman"/>
    </w:rPr>
  </w:style>
  <w:style w:type="character" w:customStyle="1" w:styleId="stext1">
    <w:name w:val="stext1"/>
    <w:rsid w:val="00C00032"/>
    <w:rPr>
      <w:rFonts w:ascii="Arial" w:hAnsi="Arial"/>
      <w:sz w:val="20"/>
    </w:rPr>
  </w:style>
  <w:style w:type="character" w:customStyle="1" w:styleId="lid1">
    <w:name w:val="lid1"/>
    <w:rsid w:val="00C00032"/>
    <w:rPr>
      <w:rFonts w:ascii="Arial" w:hAnsi="Arial"/>
      <w:b/>
      <w:color w:val="000000"/>
      <w:sz w:val="11"/>
    </w:rPr>
  </w:style>
  <w:style w:type="character" w:customStyle="1" w:styleId="msign1">
    <w:name w:val="msign1"/>
    <w:rsid w:val="00C00032"/>
    <w:rPr>
      <w:rFonts w:ascii="Verdana" w:hAnsi="Verdana"/>
      <w:sz w:val="14"/>
    </w:rPr>
  </w:style>
  <w:style w:type="character" w:customStyle="1" w:styleId="txt-date-news">
    <w:name w:val="txt-date-news"/>
    <w:rsid w:val="00C00032"/>
    <w:rPr>
      <w:rFonts w:cs="Times New Roman"/>
    </w:rPr>
  </w:style>
  <w:style w:type="character" w:customStyle="1" w:styleId="tm1">
    <w:name w:val="tm1"/>
    <w:rsid w:val="00C00032"/>
    <w:rPr>
      <w:rFonts w:ascii="Arial" w:hAnsi="Arial"/>
      <w:color w:val="auto"/>
      <w:sz w:val="24"/>
    </w:rPr>
  </w:style>
  <w:style w:type="character" w:customStyle="1" w:styleId="64">
    <w:name w:val="Стиль Заголовок 6 + Черный Знак"/>
    <w:rsid w:val="00C00032"/>
    <w:rPr>
      <w:rFonts w:ascii="Calibri" w:hAnsi="Calibri"/>
      <w:b/>
      <w:color w:val="000000"/>
      <w:sz w:val="24"/>
      <w:lang w:val="ru-RU" w:eastAsia="ar-SA" w:bidi="ar-SA"/>
    </w:rPr>
  </w:style>
  <w:style w:type="character" w:customStyle="1" w:styleId="buk1">
    <w:name w:val="buk1"/>
    <w:rsid w:val="00C00032"/>
    <w:rPr>
      <w:rFonts w:ascii="Arial" w:hAnsi="Arial"/>
      <w:b/>
      <w:color w:val="FFFFFF"/>
      <w:sz w:val="89"/>
      <w:shd w:val="clear" w:color="auto" w:fill="C0C0C0"/>
    </w:rPr>
  </w:style>
  <w:style w:type="character" w:customStyle="1" w:styleId="02">
    <w:name w:val="02 Раздел Знак"/>
    <w:rsid w:val="00C00032"/>
    <w:rPr>
      <w:rFonts w:ascii="Arial" w:hAnsi="Arial"/>
      <w:b/>
      <w:sz w:val="24"/>
      <w:lang w:val="ru-RU" w:eastAsia="ar-SA" w:bidi="ar-SA"/>
    </w:rPr>
  </w:style>
  <w:style w:type="character" w:customStyle="1" w:styleId="1f">
    <w:name w:val="Знак Знак1"/>
    <w:aliases w:val="Текст сноски45 Знак,Çíàê Çíàê Çíàê Çíàê Знак,Текст сноски1 Знак Знак,Текст сноски Знак Знак1 Знак Знак,Текст сноски Знак1 Знак Знак,Текст сноски Знак Знак Знак Знак Знак Знак1 Знак,Текст сноски Знак Знак Знак Знак Знак Знак Знак Знак"/>
    <w:rsid w:val="00C00032"/>
    <w:rPr>
      <w:rFonts w:cs="Times New Roman"/>
    </w:rPr>
  </w:style>
  <w:style w:type="character" w:styleId="HTML">
    <w:name w:val="HTML Definition"/>
    <w:rsid w:val="00C00032"/>
    <w:rPr>
      <w:i/>
    </w:rPr>
  </w:style>
  <w:style w:type="character" w:customStyle="1" w:styleId="aff2">
    <w:name w:val="знак сноски"/>
    <w:rsid w:val="00C00032"/>
    <w:rPr>
      <w:vertAlign w:val="superscript"/>
    </w:rPr>
  </w:style>
  <w:style w:type="character" w:customStyle="1" w:styleId="2f">
    <w:name w:val="Красная строка 2 Знак"/>
    <w:rsid w:val="00C00032"/>
    <w:rPr>
      <w:sz w:val="24"/>
    </w:rPr>
  </w:style>
  <w:style w:type="character" w:customStyle="1" w:styleId="214">
    <w:name w:val="Цитата 21"/>
    <w:rsid w:val="00C00032"/>
    <w:rPr>
      <w:rFonts w:ascii="Arial" w:hAnsi="Arial"/>
      <w:i/>
      <w:color w:val="336699"/>
      <w:sz w:val="18"/>
    </w:rPr>
  </w:style>
  <w:style w:type="character" w:customStyle="1" w:styleId="3a">
    <w:name w:val="Знак3 Знак Знак"/>
    <w:rsid w:val="00C00032"/>
    <w:rPr>
      <w:rFonts w:ascii="Arial" w:hAnsi="Arial"/>
      <w:b/>
      <w:i/>
      <w:sz w:val="28"/>
      <w:lang w:val="ru-RU" w:eastAsia="ar-SA" w:bidi="ar-SA"/>
    </w:rPr>
  </w:style>
  <w:style w:type="character" w:customStyle="1" w:styleId="text1">
    <w:name w:val="text1"/>
    <w:rsid w:val="00C00032"/>
    <w:rPr>
      <w:rFonts w:ascii="Tahoma" w:hAnsi="Tahoma"/>
      <w:color w:val="000000"/>
      <w:sz w:val="20"/>
    </w:rPr>
  </w:style>
  <w:style w:type="character" w:customStyle="1" w:styleId="textsmall1">
    <w:name w:val="text_small1"/>
    <w:rsid w:val="00C00032"/>
    <w:rPr>
      <w:b/>
      <w:color w:val="333333"/>
      <w:sz w:val="16"/>
    </w:rPr>
  </w:style>
  <w:style w:type="character" w:customStyle="1" w:styleId="date1">
    <w:name w:val="date1"/>
    <w:rsid w:val="00C00032"/>
    <w:rPr>
      <w:color w:val="336699"/>
    </w:rPr>
  </w:style>
  <w:style w:type="character" w:customStyle="1" w:styleId="1f0">
    <w:name w:val="Выделение1"/>
    <w:rsid w:val="00C00032"/>
    <w:rPr>
      <w:i/>
      <w:color w:val="336699"/>
    </w:rPr>
  </w:style>
  <w:style w:type="character" w:customStyle="1" w:styleId="3b">
    <w:name w:val="Основной шрифт абзаца3"/>
    <w:rsid w:val="00C00032"/>
  </w:style>
  <w:style w:type="character" w:customStyle="1" w:styleId="small1">
    <w:name w:val="small1"/>
    <w:rsid w:val="00C00032"/>
    <w:rPr>
      <w:color w:val="808080"/>
      <w:sz w:val="17"/>
    </w:rPr>
  </w:style>
  <w:style w:type="character" w:customStyle="1" w:styleId="contentdescription">
    <w:name w:val="contentdescription"/>
    <w:rsid w:val="00C00032"/>
    <w:rPr>
      <w:rFonts w:cs="Times New Roman"/>
    </w:rPr>
  </w:style>
  <w:style w:type="character" w:customStyle="1" w:styleId="2f0">
    <w:name w:val="Знак2"/>
    <w:rsid w:val="00C00032"/>
    <w:rPr>
      <w:rFonts w:ascii="Arial" w:hAnsi="Arial"/>
      <w:b/>
      <w:kern w:val="1"/>
      <w:sz w:val="28"/>
      <w:lang w:val="ru-RU" w:eastAsia="ar-SA" w:bidi="ar-SA"/>
    </w:rPr>
  </w:style>
  <w:style w:type="character" w:customStyle="1" w:styleId="red111">
    <w:name w:val="red111"/>
    <w:rsid w:val="00C00032"/>
    <w:rPr>
      <w:rFonts w:ascii="Georgia" w:hAnsi="Georgia"/>
      <w:color w:val="E23B00"/>
      <w:sz w:val="17"/>
      <w:u w:val="none"/>
    </w:rPr>
  </w:style>
  <w:style w:type="character" w:customStyle="1" w:styleId="lightblue111">
    <w:name w:val="lightblue111"/>
    <w:rsid w:val="00C00032"/>
    <w:rPr>
      <w:color w:val="3D7CD7"/>
      <w:sz w:val="17"/>
      <w:u w:val="none"/>
    </w:rPr>
  </w:style>
  <w:style w:type="character" w:customStyle="1" w:styleId="ciaeniinee">
    <w:name w:val="ciae niinee"/>
    <w:rsid w:val="00C00032"/>
    <w:rPr>
      <w:vertAlign w:val="superscript"/>
    </w:rPr>
  </w:style>
  <w:style w:type="character" w:customStyle="1" w:styleId="WW-">
    <w:name w:val="WW-Символ сноски"/>
    <w:rsid w:val="00C00032"/>
    <w:rPr>
      <w:rFonts w:ascii="Times New Roman" w:hAnsi="Times New Roman"/>
      <w:sz w:val="22"/>
      <w:vertAlign w:val="superscript"/>
    </w:rPr>
  </w:style>
  <w:style w:type="character" w:customStyle="1" w:styleId="contentrating">
    <w:name w:val="content_rating"/>
    <w:rsid w:val="00C00032"/>
    <w:rPr>
      <w:rFonts w:cs="Times New Roman"/>
    </w:rPr>
  </w:style>
  <w:style w:type="character" w:customStyle="1" w:styleId="contentvote">
    <w:name w:val="content_vote"/>
    <w:rsid w:val="00C00032"/>
    <w:rPr>
      <w:rFonts w:cs="Times New Roman"/>
    </w:rPr>
  </w:style>
  <w:style w:type="character" w:customStyle="1" w:styleId="name1">
    <w:name w:val="name1"/>
    <w:rsid w:val="00C00032"/>
    <w:rPr>
      <w:rFonts w:ascii="Verdana" w:hAnsi="Verdana"/>
      <w:b/>
      <w:color w:val="000066"/>
      <w:sz w:val="18"/>
    </w:rPr>
  </w:style>
  <w:style w:type="character" w:customStyle="1" w:styleId="spanstyle1">
    <w:name w:val="spanstyle1"/>
    <w:rsid w:val="00C00032"/>
    <w:rPr>
      <w:rFonts w:ascii="Verdana" w:hAnsi="Verdana"/>
      <w:color w:val="FF0000"/>
      <w:sz w:val="18"/>
    </w:rPr>
  </w:style>
  <w:style w:type="character" w:customStyle="1" w:styleId="google-src-text1">
    <w:name w:val="google-src-text1"/>
    <w:rsid w:val="00C00032"/>
    <w:rPr>
      <w:vanish/>
    </w:rPr>
  </w:style>
  <w:style w:type="character" w:styleId="HTML0">
    <w:name w:val="HTML Cite"/>
    <w:rsid w:val="00C00032"/>
    <w:rPr>
      <w:color w:val="008000"/>
    </w:rPr>
  </w:style>
  <w:style w:type="character" w:customStyle="1" w:styleId="rfrnbsp">
    <w:name w:val="rfr_nbsp"/>
    <w:rsid w:val="00C00032"/>
    <w:rPr>
      <w:rFonts w:ascii="Trebuchet MS" w:hAnsi="Trebuchet MS"/>
      <w:sz w:val="20"/>
    </w:rPr>
  </w:style>
  <w:style w:type="character" w:customStyle="1" w:styleId="s10gb1">
    <w:name w:val="s10gb1"/>
    <w:rsid w:val="00C00032"/>
    <w:rPr>
      <w:rFonts w:ascii="Tahoma" w:hAnsi="Tahoma"/>
      <w:b/>
      <w:color w:val="514745"/>
      <w:sz w:val="20"/>
    </w:rPr>
  </w:style>
  <w:style w:type="character" w:customStyle="1" w:styleId="ft3">
    <w:name w:val="ft3"/>
    <w:rsid w:val="00C00032"/>
    <w:rPr>
      <w:rFonts w:cs="Times New Roman"/>
    </w:rPr>
  </w:style>
  <w:style w:type="character" w:customStyle="1" w:styleId="chaptert">
    <w:name w:val="chaptert"/>
    <w:rsid w:val="00C00032"/>
    <w:rPr>
      <w:rFonts w:cs="Times New Roman"/>
    </w:rPr>
  </w:style>
  <w:style w:type="character" w:customStyle="1" w:styleId="aff3">
    <w:name w:val="Основной текст с отступом Знак"/>
    <w:aliases w:val="Основной текст без отступа Знак,Основной текст без отступа Знак1"/>
    <w:rsid w:val="00C00032"/>
    <w:rPr>
      <w:sz w:val="24"/>
      <w:lang w:val="ru-RU" w:eastAsia="ar-SA" w:bidi="ar-SA"/>
    </w:rPr>
  </w:style>
  <w:style w:type="character" w:customStyle="1" w:styleId="2f1">
    <w:name w:val="Заголовок 2 Знак"/>
    <w:rsid w:val="00C00032"/>
    <w:rPr>
      <w:rFonts w:ascii="Arial" w:hAnsi="Arial"/>
      <w:b/>
      <w:sz w:val="24"/>
      <w:lang w:val="ru-RU" w:eastAsia="ar-SA" w:bidi="ar-SA"/>
    </w:rPr>
  </w:style>
  <w:style w:type="character" w:customStyle="1" w:styleId="ArialNarrow1280192">
    <w:name w:val="Стиль Arial Narrow 12 пт Серый 80% Слева:  192 см Междустр.инт... Знак"/>
    <w:rsid w:val="00C00032"/>
    <w:rPr>
      <w:rFonts w:ascii="Arial Narrow" w:hAnsi="Arial Narrow"/>
      <w:color w:val="000000"/>
      <w:sz w:val="24"/>
      <w:lang w:val="ru-RU" w:eastAsia="ar-SA" w:bidi="ar-SA"/>
    </w:rPr>
  </w:style>
  <w:style w:type="character" w:customStyle="1" w:styleId="260">
    <w:name w:val="Знак Знак26"/>
    <w:rsid w:val="00C00032"/>
    <w:rPr>
      <w:rFonts w:ascii="Arial" w:hAnsi="Arial"/>
      <w:b/>
      <w:kern w:val="1"/>
      <w:sz w:val="32"/>
    </w:rPr>
  </w:style>
  <w:style w:type="character" w:customStyle="1" w:styleId="250">
    <w:name w:val="Знак Знак25"/>
    <w:rsid w:val="00C00032"/>
    <w:rPr>
      <w:rFonts w:ascii="Arial" w:hAnsi="Arial"/>
      <w:b/>
      <w:i/>
      <w:sz w:val="28"/>
    </w:rPr>
  </w:style>
  <w:style w:type="character" w:customStyle="1" w:styleId="1f1">
    <w:name w:val="Слабое выделение1"/>
    <w:rsid w:val="00C00032"/>
    <w:rPr>
      <w:i/>
      <w:color w:val="808080"/>
    </w:rPr>
  </w:style>
  <w:style w:type="character" w:customStyle="1" w:styleId="2f2">
    <w:name w:val="Основной текст с отступом 2 Знак"/>
    <w:rsid w:val="00C00032"/>
    <w:rPr>
      <w:b/>
      <w:kern w:val="1"/>
      <w:sz w:val="26"/>
      <w:lang w:val="ru-RU" w:eastAsia="ar-SA" w:bidi="ar-SA"/>
    </w:rPr>
  </w:style>
  <w:style w:type="character" w:customStyle="1" w:styleId="hl">
    <w:name w:val="hl"/>
    <w:rsid w:val="00C00032"/>
    <w:rPr>
      <w:rFonts w:cs="Times New Roman"/>
    </w:rPr>
  </w:style>
  <w:style w:type="character" w:customStyle="1" w:styleId="300">
    <w:name w:val="Знак Знак30"/>
    <w:rsid w:val="00C00032"/>
    <w:rPr>
      <w:rFonts w:ascii="Arial" w:hAnsi="Arial"/>
      <w:b/>
      <w:kern w:val="1"/>
      <w:sz w:val="32"/>
      <w:lang w:val="ru-RU" w:eastAsia="ar-SA" w:bidi="ar-SA"/>
    </w:rPr>
  </w:style>
  <w:style w:type="character" w:customStyle="1" w:styleId="131">
    <w:name w:val="Знак13 Знак Знак"/>
    <w:rsid w:val="00C00032"/>
    <w:rPr>
      <w:sz w:val="24"/>
    </w:rPr>
  </w:style>
  <w:style w:type="character" w:customStyle="1" w:styleId="paragraph">
    <w:name w:val="paragraph"/>
    <w:rsid w:val="00C00032"/>
    <w:rPr>
      <w:rFonts w:cs="Times New Roman"/>
    </w:rPr>
  </w:style>
  <w:style w:type="character" w:customStyle="1" w:styleId="author1">
    <w:name w:val="author1"/>
    <w:rsid w:val="00C00032"/>
    <w:rPr>
      <w:color w:val="006697"/>
      <w:u w:val="none"/>
    </w:rPr>
  </w:style>
  <w:style w:type="character" w:customStyle="1" w:styleId="author">
    <w:name w:val="author"/>
    <w:rsid w:val="00C00032"/>
    <w:rPr>
      <w:rFonts w:cs="Times New Roman"/>
    </w:rPr>
  </w:style>
  <w:style w:type="character" w:customStyle="1" w:styleId="221">
    <w:name w:val="Знак22 Знак Знак"/>
    <w:rsid w:val="00C00032"/>
    <w:rPr>
      <w:rFonts w:ascii="Arial" w:hAnsi="Arial"/>
      <w:b/>
      <w:lang w:val="ru-RU" w:eastAsia="ar-SA" w:bidi="ar-SA"/>
    </w:rPr>
  </w:style>
  <w:style w:type="character" w:customStyle="1" w:styleId="290">
    <w:name w:val="Знак Знак29"/>
    <w:rsid w:val="00C00032"/>
    <w:rPr>
      <w:rFonts w:ascii="Arial" w:hAnsi="Arial"/>
      <w:b/>
      <w:sz w:val="26"/>
      <w:lang w:val="en-US" w:eastAsia="ar-SA" w:bidi="ar-SA"/>
    </w:rPr>
  </w:style>
  <w:style w:type="character" w:customStyle="1" w:styleId="280">
    <w:name w:val="Знак Знак28"/>
    <w:rsid w:val="00C00032"/>
    <w:rPr>
      <w:rFonts w:ascii="Arial" w:hAnsi="Arial"/>
      <w:i/>
      <w:sz w:val="24"/>
      <w:lang w:val="ru-RU" w:eastAsia="ar-SA" w:bidi="ar-SA"/>
    </w:rPr>
  </w:style>
  <w:style w:type="character" w:customStyle="1" w:styleId="270">
    <w:name w:val="Знак Знак27"/>
    <w:rsid w:val="00C00032"/>
    <w:rPr>
      <w:i/>
      <w:sz w:val="24"/>
      <w:lang w:val="ru-RU" w:eastAsia="ar-SA" w:bidi="ar-SA"/>
    </w:rPr>
  </w:style>
  <w:style w:type="character" w:customStyle="1" w:styleId="Web">
    <w:name w:val="Обычный (Web) Знак"/>
    <w:rsid w:val="00C00032"/>
    <w:rPr>
      <w:sz w:val="24"/>
      <w:lang w:val="ru-RU" w:eastAsia="ar-SA" w:bidi="ar-SA"/>
    </w:rPr>
  </w:style>
  <w:style w:type="character" w:customStyle="1" w:styleId="aff4">
    <w:name w:val="Текс сноски Знак Знак Знак Знак Знак"/>
    <w:rsid w:val="00C00032"/>
    <w:rPr>
      <w:lang w:val="ru-RU" w:eastAsia="ar-SA" w:bidi="ar-SA"/>
    </w:rPr>
  </w:style>
  <w:style w:type="character" w:customStyle="1" w:styleId="aff5">
    <w:name w:val="Текс сноски Знак"/>
    <w:rsid w:val="00C00032"/>
    <w:rPr>
      <w:sz w:val="24"/>
      <w:lang w:val="ru-RU" w:eastAsia="ar-SA" w:bidi="ar-SA"/>
    </w:rPr>
  </w:style>
  <w:style w:type="character" w:customStyle="1" w:styleId="2f3">
    <w:name w:val="Стиль2 Знак Знак"/>
    <w:rsid w:val="00C00032"/>
    <w:rPr>
      <w:rFonts w:ascii="Courier New" w:hAnsi="Courier New"/>
      <w:b/>
      <w:color w:val="000000"/>
      <w:kern w:val="1"/>
      <w:sz w:val="28"/>
      <w:lang w:val="ru-RU" w:eastAsia="ar-SA" w:bidi="ar-SA"/>
    </w:rPr>
  </w:style>
  <w:style w:type="character" w:customStyle="1" w:styleId="FontStyle28">
    <w:name w:val="Font Style28"/>
    <w:rsid w:val="00C00032"/>
    <w:rPr>
      <w:rFonts w:ascii="Times New Roman" w:hAnsi="Times New Roman"/>
      <w:sz w:val="24"/>
    </w:rPr>
  </w:style>
  <w:style w:type="character" w:customStyle="1" w:styleId="Verdana">
    <w:name w:val="Стиль Verdana"/>
    <w:rsid w:val="00C00032"/>
    <w:rPr>
      <w:rFonts w:ascii="Verdana" w:hAnsi="Verdana"/>
      <w:sz w:val="24"/>
    </w:rPr>
  </w:style>
  <w:style w:type="character" w:customStyle="1" w:styleId="2210">
    <w:name w:val="Знак22 Знак Знак1"/>
    <w:rsid w:val="00C00032"/>
    <w:rPr>
      <w:rFonts w:ascii="Arial" w:hAnsi="Arial"/>
      <w:b/>
      <w:sz w:val="20"/>
    </w:rPr>
  </w:style>
  <w:style w:type="character" w:customStyle="1" w:styleId="2f4">
    <w:name w:val="Заголовок 2С Знак"/>
    <w:aliases w:val="Заголовок 2 Знак Знак Знак Знак"/>
    <w:rsid w:val="00C00032"/>
    <w:rPr>
      <w:rFonts w:ascii="Arial" w:hAnsi="Arial"/>
      <w:b/>
      <w:i/>
      <w:sz w:val="28"/>
      <w:lang w:val="ru-RU" w:eastAsia="ar-SA" w:bidi="ar-SA"/>
    </w:rPr>
  </w:style>
  <w:style w:type="character" w:customStyle="1" w:styleId="420">
    <w:name w:val="Знак Знак42"/>
    <w:rsid w:val="00C00032"/>
    <w:rPr>
      <w:rFonts w:ascii="Times New Roman" w:hAnsi="Times New Roman"/>
      <w:b/>
      <w:sz w:val="26"/>
      <w:u w:val="single"/>
    </w:rPr>
  </w:style>
  <w:style w:type="character" w:customStyle="1" w:styleId="411">
    <w:name w:val="Знак Знак41"/>
    <w:rsid w:val="00C00032"/>
    <w:rPr>
      <w:sz w:val="24"/>
      <w:lang w:val="ru-RU" w:eastAsia="ar-SA" w:bidi="ar-SA"/>
    </w:rPr>
  </w:style>
  <w:style w:type="character" w:customStyle="1" w:styleId="400">
    <w:name w:val="Знак Знак40"/>
    <w:rsid w:val="00C00032"/>
    <w:rPr>
      <w:rFonts w:ascii="Times New Roman" w:hAnsi="Times New Roman"/>
      <w:i/>
      <w:sz w:val="24"/>
    </w:rPr>
  </w:style>
  <w:style w:type="character" w:customStyle="1" w:styleId="390">
    <w:name w:val="Знак Знак39"/>
    <w:rsid w:val="00C00032"/>
    <w:rPr>
      <w:rFonts w:ascii="Times New Roman" w:hAnsi="Times New Roman"/>
      <w:sz w:val="24"/>
      <w:u w:val="single"/>
    </w:rPr>
  </w:style>
  <w:style w:type="character" w:customStyle="1" w:styleId="380">
    <w:name w:val="Знак Знак38"/>
    <w:rsid w:val="00C00032"/>
    <w:rPr>
      <w:rFonts w:ascii="Times New Roman" w:hAnsi="Times New Roman"/>
      <w:i/>
      <w:sz w:val="24"/>
      <w:lang w:val="en-US" w:eastAsia="x-none"/>
    </w:rPr>
  </w:style>
  <w:style w:type="character" w:customStyle="1" w:styleId="370">
    <w:name w:val="Знак Знак37"/>
    <w:rsid w:val="00C00032"/>
    <w:rPr>
      <w:rFonts w:ascii="Times New Roman" w:hAnsi="Times New Roman"/>
      <w:b/>
      <w:sz w:val="24"/>
    </w:rPr>
  </w:style>
  <w:style w:type="character" w:customStyle="1" w:styleId="360">
    <w:name w:val="Знак Знак36"/>
    <w:rsid w:val="00C00032"/>
    <w:rPr>
      <w:rFonts w:ascii="Times New Roman" w:hAnsi="Times New Roman"/>
      <w:sz w:val="24"/>
    </w:rPr>
  </w:style>
  <w:style w:type="character" w:customStyle="1" w:styleId="350">
    <w:name w:val="Знак Знак35"/>
    <w:rsid w:val="00C00032"/>
    <w:rPr>
      <w:rFonts w:ascii="Times New Roman" w:hAnsi="Times New Roman"/>
      <w:sz w:val="24"/>
    </w:rPr>
  </w:style>
  <w:style w:type="character" w:customStyle="1" w:styleId="340">
    <w:name w:val="Знак Знак34"/>
    <w:rsid w:val="00C00032"/>
    <w:rPr>
      <w:rFonts w:ascii="Times New Roman" w:hAnsi="Times New Roman"/>
      <w:sz w:val="16"/>
      <w:lang w:val="en-US" w:eastAsia="x-none"/>
    </w:rPr>
  </w:style>
  <w:style w:type="character" w:customStyle="1" w:styleId="330">
    <w:name w:val="Знак Знак33"/>
    <w:rsid w:val="00C00032"/>
    <w:rPr>
      <w:rFonts w:ascii="Times New Roman" w:hAnsi="Times New Roman"/>
      <w:sz w:val="24"/>
      <w:lang w:val="en-US" w:eastAsia="x-none"/>
    </w:rPr>
  </w:style>
  <w:style w:type="character" w:customStyle="1" w:styleId="320">
    <w:name w:val="Знак Знак32"/>
    <w:rsid w:val="00C00032"/>
    <w:rPr>
      <w:rFonts w:ascii="Tahoma" w:hAnsi="Tahoma"/>
      <w:sz w:val="16"/>
    </w:rPr>
  </w:style>
  <w:style w:type="character" w:customStyle="1" w:styleId="310">
    <w:name w:val="Знак Знак31"/>
    <w:rsid w:val="00C00032"/>
    <w:rPr>
      <w:rFonts w:ascii="Cambria" w:hAnsi="Cambria"/>
      <w:sz w:val="24"/>
    </w:rPr>
  </w:style>
  <w:style w:type="character" w:customStyle="1" w:styleId="first-letter">
    <w:name w:val="first-letter"/>
    <w:rsid w:val="00C00032"/>
    <w:rPr>
      <w:rFonts w:ascii="Times New Roman" w:hAnsi="Times New Roman"/>
    </w:rPr>
  </w:style>
  <w:style w:type="character" w:customStyle="1" w:styleId="aff6">
    <w:name w:val="???? ??????"/>
    <w:rsid w:val="00C00032"/>
    <w:rPr>
      <w:rFonts w:ascii="Times New Roman" w:hAnsi="Times New Roman"/>
      <w:sz w:val="20"/>
      <w:vertAlign w:val="superscript"/>
    </w:rPr>
  </w:style>
  <w:style w:type="character" w:customStyle="1" w:styleId="workitemstitle1">
    <w:name w:val="workitemstitle1"/>
    <w:rsid w:val="00C00032"/>
    <w:rPr>
      <w:b/>
      <w:color w:val="00007D"/>
      <w:sz w:val="18"/>
    </w:rPr>
  </w:style>
  <w:style w:type="character" w:customStyle="1" w:styleId="FontStyle22">
    <w:name w:val="Font Style22"/>
    <w:rsid w:val="00C00032"/>
    <w:rPr>
      <w:rFonts w:ascii="Times New Roman" w:hAnsi="Times New Roman"/>
      <w:sz w:val="24"/>
    </w:rPr>
  </w:style>
  <w:style w:type="character" w:customStyle="1" w:styleId="FontStyle23">
    <w:name w:val="Font Style23"/>
    <w:rsid w:val="00C00032"/>
    <w:rPr>
      <w:rFonts w:ascii="Times New Roman" w:hAnsi="Times New Roman"/>
      <w:sz w:val="24"/>
    </w:rPr>
  </w:style>
  <w:style w:type="character" w:customStyle="1" w:styleId="FontStyle24">
    <w:name w:val="Font Style24"/>
    <w:rsid w:val="00C00032"/>
    <w:rPr>
      <w:rFonts w:ascii="Times New Roman" w:hAnsi="Times New Roman"/>
      <w:sz w:val="24"/>
    </w:rPr>
  </w:style>
  <w:style w:type="character" w:customStyle="1" w:styleId="captionh21">
    <w:name w:val="captionh21"/>
    <w:rsid w:val="00C00032"/>
    <w:rPr>
      <w:rFonts w:ascii="Verdana" w:hAnsi="Verdana"/>
      <w:b/>
      <w:color w:val="B80C04"/>
      <w:sz w:val="17"/>
    </w:rPr>
  </w:style>
  <w:style w:type="character" w:customStyle="1" w:styleId="maincell1">
    <w:name w:val="maincell1"/>
    <w:rsid w:val="00C00032"/>
    <w:rPr>
      <w:rFonts w:ascii="Arial" w:hAnsi="Arial"/>
      <w:color w:val="000000"/>
      <w:sz w:val="20"/>
    </w:rPr>
  </w:style>
  <w:style w:type="character" w:customStyle="1" w:styleId="Bold">
    <w:name w:val="Bold"/>
    <w:rsid w:val="00C00032"/>
    <w:rPr>
      <w:b/>
    </w:rPr>
  </w:style>
  <w:style w:type="character" w:customStyle="1" w:styleId="BodyText2">
    <w:name w:val="Body Text 2 Знак"/>
    <w:rsid w:val="00C00032"/>
    <w:rPr>
      <w:sz w:val="26"/>
      <w:lang w:val="ru-RU" w:eastAsia="ar-SA" w:bidi="ar-SA"/>
    </w:rPr>
  </w:style>
  <w:style w:type="character" w:customStyle="1" w:styleId="151">
    <w:name w:val="Знак15 Знак Знак Знак1"/>
    <w:aliases w:val="Знак15 Знак Знак2,Знак15 Знак2,Текст Знак1 Знак Знак1,Текст Знак Знак Знак Знак1,Знак15 Знак Знак Знак1 Знак Знак Знак1,Знак15 Знак Знак Знак Знак Знак Знак Знак1,Знак15 Знак Знак1 Знак Знак Знак1"/>
    <w:rsid w:val="00C00032"/>
    <w:rPr>
      <w:rFonts w:ascii="Courier New" w:hAnsi="Courier New"/>
    </w:rPr>
  </w:style>
  <w:style w:type="character" w:customStyle="1" w:styleId="2f5">
    <w:name w:val="Обычный (веб)2 Знак"/>
    <w:rsid w:val="00C00032"/>
    <w:rPr>
      <w:sz w:val="24"/>
      <w:lang w:val="ru-RU" w:eastAsia="ar-SA" w:bidi="ar-SA"/>
    </w:rPr>
  </w:style>
  <w:style w:type="character" w:customStyle="1" w:styleId="aff7">
    <w:name w:val="Стиль Основной текст Знак"/>
    <w:rsid w:val="00C00032"/>
    <w:rPr>
      <w:rFonts w:ascii="Arial" w:hAnsi="Arial"/>
      <w:color w:val="000000"/>
      <w:sz w:val="24"/>
      <w:lang w:val="x-none" w:eastAsia="ar-SA" w:bidi="ar-SA"/>
    </w:rPr>
  </w:style>
  <w:style w:type="character" w:customStyle="1" w:styleId="1f2">
    <w:name w:val="Текст Знак1"/>
    <w:aliases w:val="Знак15 Знак Знак Знак,Знак15 Знак Знак1,Знак15 Знак1,Текст Знак Знак,Текст Знак1 Знак Знак,Текст Знак Знак Знак Знак,Знак15 Знак Знак Знак1 Знак Знак Знак,Знак15 Знак Знак Знак Знак Знак Знак Знак,Знак15 Знак Знак1 Знак Знак Знак"/>
    <w:rsid w:val="00C00032"/>
    <w:rPr>
      <w:rFonts w:ascii="Courier New" w:hAnsi="Courier New"/>
      <w:sz w:val="24"/>
    </w:rPr>
  </w:style>
  <w:style w:type="character" w:customStyle="1" w:styleId="FontStyle18">
    <w:name w:val="Font Style18"/>
    <w:rsid w:val="00C00032"/>
    <w:rPr>
      <w:rFonts w:ascii="Times New Roman" w:hAnsi="Times New Roman"/>
      <w:sz w:val="26"/>
    </w:rPr>
  </w:style>
  <w:style w:type="character" w:customStyle="1" w:styleId="longtext1">
    <w:name w:val="long_text1"/>
    <w:rsid w:val="00C00032"/>
    <w:rPr>
      <w:sz w:val="13"/>
    </w:rPr>
  </w:style>
  <w:style w:type="character" w:customStyle="1" w:styleId="Text">
    <w:name w:val="Text Знак"/>
    <w:rsid w:val="00C00032"/>
    <w:rPr>
      <w:sz w:val="24"/>
      <w:lang w:val="ru-RU" w:eastAsia="ar-SA" w:bidi="ar-SA"/>
    </w:rPr>
  </w:style>
  <w:style w:type="character" w:customStyle="1" w:styleId="201">
    <w:name w:val="Знак20 Знак Знак1"/>
    <w:rsid w:val="00C00032"/>
    <w:rPr>
      <w:rFonts w:ascii="Arial" w:hAnsi="Arial"/>
      <w:b/>
      <w:sz w:val="26"/>
      <w:lang w:val="ru-RU" w:eastAsia="ar-SA" w:bidi="ar-SA"/>
    </w:rPr>
  </w:style>
  <w:style w:type="character" w:customStyle="1" w:styleId="191">
    <w:name w:val="Знак19 Знак Знак1"/>
    <w:rsid w:val="00C00032"/>
    <w:rPr>
      <w:rFonts w:ascii="Calibri" w:hAnsi="Calibri"/>
      <w:b/>
      <w:sz w:val="28"/>
      <w:lang w:val="ru-RU" w:eastAsia="ar-SA" w:bidi="ar-SA"/>
    </w:rPr>
  </w:style>
  <w:style w:type="character" w:customStyle="1" w:styleId="412">
    <w:name w:val="Заголовок 4_1 Знак"/>
    <w:aliases w:val="Знак18 Знак Знак1"/>
    <w:rsid w:val="00C00032"/>
    <w:rPr>
      <w:rFonts w:ascii="Calibri" w:hAnsi="Calibri"/>
      <w:b/>
      <w:i/>
      <w:sz w:val="26"/>
      <w:lang w:val="ru-RU" w:eastAsia="ar-SA" w:bidi="ar-SA"/>
    </w:rPr>
  </w:style>
  <w:style w:type="character" w:customStyle="1" w:styleId="171">
    <w:name w:val="Знак17 Знак Знак1"/>
    <w:rsid w:val="00C00032"/>
    <w:rPr>
      <w:b/>
      <w:sz w:val="24"/>
      <w:lang w:val="ru-RU" w:eastAsia="ar-SA" w:bidi="ar-SA"/>
    </w:rPr>
  </w:style>
  <w:style w:type="character" w:customStyle="1" w:styleId="161">
    <w:name w:val="Знак16 Знак Знак1"/>
    <w:rsid w:val="00C00032"/>
    <w:rPr>
      <w:i/>
      <w:sz w:val="24"/>
      <w:lang w:val="ru-RU" w:eastAsia="ar-SA" w:bidi="ar-SA"/>
    </w:rPr>
  </w:style>
  <w:style w:type="character" w:customStyle="1" w:styleId="141">
    <w:name w:val="Знак14 Знак Знак1"/>
    <w:rsid w:val="00C00032"/>
    <w:rPr>
      <w:b/>
      <w:sz w:val="24"/>
      <w:lang w:val="ru-RU" w:eastAsia="ar-SA" w:bidi="ar-SA"/>
    </w:rPr>
  </w:style>
  <w:style w:type="character" w:customStyle="1" w:styleId="1310">
    <w:name w:val="Знак13 Знак Знак1"/>
    <w:rsid w:val="00C00032"/>
    <w:rPr>
      <w:sz w:val="24"/>
      <w:lang w:val="ru-RU" w:eastAsia="ar-SA" w:bidi="ar-SA"/>
    </w:rPr>
  </w:style>
  <w:style w:type="character" w:customStyle="1" w:styleId="111">
    <w:name w:val="Знак11 Знак Знак1"/>
    <w:rsid w:val="00C00032"/>
    <w:rPr>
      <w:sz w:val="24"/>
      <w:lang w:val="ru-RU" w:eastAsia="ar-SA" w:bidi="ar-SA"/>
    </w:rPr>
  </w:style>
  <w:style w:type="character" w:customStyle="1" w:styleId="aff8">
    <w:name w:val="Название Знак Знак Знак"/>
    <w:rsid w:val="00C00032"/>
    <w:rPr>
      <w:rFonts w:ascii="Cambria" w:hAnsi="Cambria"/>
      <w:b/>
      <w:kern w:val="1"/>
      <w:sz w:val="32"/>
      <w:lang w:val="ru-RU" w:eastAsia="ar-SA" w:bidi="ar-SA"/>
    </w:rPr>
  </w:style>
  <w:style w:type="character" w:customStyle="1" w:styleId="413">
    <w:name w:val="Знак4 Знак Знак1"/>
    <w:rsid w:val="00C00032"/>
    <w:rPr>
      <w:rFonts w:ascii="Courier New" w:hAnsi="Courier New"/>
      <w:color w:val="000000"/>
      <w:lang w:val="ru-RU" w:eastAsia="ar-SA" w:bidi="ar-SA"/>
    </w:rPr>
  </w:style>
  <w:style w:type="character" w:customStyle="1" w:styleId="311">
    <w:name w:val="Знак3 Знак Знак1"/>
    <w:rsid w:val="00C00032"/>
    <w:rPr>
      <w:lang w:val="ru-RU" w:eastAsia="ar-SA" w:bidi="ar-SA"/>
    </w:rPr>
  </w:style>
  <w:style w:type="character" w:customStyle="1" w:styleId="101">
    <w:name w:val="Знак10 Знак Знак1"/>
    <w:rsid w:val="00C00032"/>
    <w:rPr>
      <w:sz w:val="16"/>
      <w:lang w:val="ru-RU" w:eastAsia="ar-SA" w:bidi="ar-SA"/>
    </w:rPr>
  </w:style>
  <w:style w:type="character" w:customStyle="1" w:styleId="710">
    <w:name w:val="Знак7 Знак Знак1"/>
    <w:rsid w:val="00C00032"/>
    <w:rPr>
      <w:rFonts w:ascii="Tahoma" w:hAnsi="Tahoma"/>
      <w:sz w:val="16"/>
      <w:lang w:val="ru-RU" w:eastAsia="ar-SA" w:bidi="ar-SA"/>
    </w:rPr>
  </w:style>
  <w:style w:type="character" w:customStyle="1" w:styleId="910">
    <w:name w:val="Знак9 Знак Знак1"/>
    <w:rsid w:val="00C00032"/>
    <w:rPr>
      <w:sz w:val="24"/>
      <w:lang w:val="ru-RU" w:eastAsia="ar-SA" w:bidi="ar-SA"/>
    </w:rPr>
  </w:style>
  <w:style w:type="character" w:customStyle="1" w:styleId="610">
    <w:name w:val="Знак6 Знак Знак1"/>
    <w:rsid w:val="00C00032"/>
    <w:rPr>
      <w:rFonts w:ascii="Cambria" w:hAnsi="Cambria"/>
      <w:sz w:val="24"/>
      <w:lang w:val="ru-RU" w:eastAsia="ar-SA" w:bidi="ar-SA"/>
    </w:rPr>
  </w:style>
  <w:style w:type="character" w:customStyle="1" w:styleId="510">
    <w:name w:val="Знак5 Знак Знак1"/>
    <w:rsid w:val="00C00032"/>
    <w:rPr>
      <w:color w:val="000000"/>
      <w:spacing w:val="6"/>
      <w:sz w:val="24"/>
      <w:lang w:val="ru-RU" w:eastAsia="ar-SA" w:bidi="ar-SA"/>
    </w:rPr>
  </w:style>
  <w:style w:type="character" w:customStyle="1" w:styleId="810">
    <w:name w:val="Знак8 Знак Знак1"/>
    <w:rsid w:val="00C00032"/>
    <w:rPr>
      <w:rFonts w:ascii="Courier New" w:hAnsi="Courier New"/>
      <w:lang w:val="ru-RU" w:eastAsia="ar-SA" w:bidi="ar-SA"/>
    </w:rPr>
  </w:style>
  <w:style w:type="character" w:customStyle="1" w:styleId="textit1">
    <w:name w:val="text_it1"/>
    <w:rsid w:val="00C00032"/>
    <w:rPr>
      <w:rFonts w:ascii="Arial" w:hAnsi="Arial"/>
      <w:i/>
      <w:sz w:val="18"/>
    </w:rPr>
  </w:style>
  <w:style w:type="character" w:customStyle="1" w:styleId="202">
    <w:name w:val="Знак20 Знак Знак"/>
    <w:rsid w:val="00C00032"/>
    <w:rPr>
      <w:rFonts w:ascii="Arial" w:hAnsi="Arial"/>
      <w:sz w:val="24"/>
      <w:lang w:val="ru-RU" w:eastAsia="ar-SA" w:bidi="ar-SA"/>
    </w:rPr>
  </w:style>
  <w:style w:type="character" w:customStyle="1" w:styleId="190">
    <w:name w:val="Знак19 Знак Знак"/>
    <w:rsid w:val="00C00032"/>
    <w:rPr>
      <w:b/>
      <w:sz w:val="24"/>
      <w:lang w:val="ru-RU" w:eastAsia="ar-SA" w:bidi="ar-SA"/>
    </w:rPr>
  </w:style>
  <w:style w:type="character" w:customStyle="1" w:styleId="180">
    <w:name w:val="Знак18 Знак Знак"/>
    <w:rsid w:val="00C00032"/>
    <w:rPr>
      <w:b/>
      <w:i/>
      <w:sz w:val="26"/>
      <w:lang w:val="ru-RU" w:eastAsia="ar-SA" w:bidi="ar-SA"/>
    </w:rPr>
  </w:style>
  <w:style w:type="character" w:customStyle="1" w:styleId="170">
    <w:name w:val="Знак17 Знак Знак"/>
    <w:rsid w:val="00C00032"/>
    <w:rPr>
      <w:rFonts w:ascii="Arial" w:hAnsi="Arial"/>
      <w:sz w:val="22"/>
      <w:lang w:val="ru-RU" w:eastAsia="ar-SA" w:bidi="ar-SA"/>
    </w:rPr>
  </w:style>
  <w:style w:type="character" w:customStyle="1" w:styleId="162">
    <w:name w:val="Знак16 Знак Знак"/>
    <w:rsid w:val="00C00032"/>
    <w:rPr>
      <w:sz w:val="24"/>
      <w:u w:val="single"/>
      <w:lang w:val="ru-RU" w:eastAsia="ar-SA" w:bidi="ar-SA"/>
    </w:rPr>
  </w:style>
  <w:style w:type="character" w:customStyle="1" w:styleId="142">
    <w:name w:val="Знак14 Знак Знак"/>
    <w:rsid w:val="00C00032"/>
    <w:rPr>
      <w:b/>
      <w:sz w:val="24"/>
      <w:lang w:val="ru-RU" w:eastAsia="ar-SA" w:bidi="ar-SA"/>
    </w:rPr>
  </w:style>
  <w:style w:type="character" w:customStyle="1" w:styleId="1f3">
    <w:name w:val="Основной текст с отступом Знак1 Знак"/>
    <w:aliases w:val="Нумерованный список !! Знак Знак,Основной текст 1 Знак Знак,Надин стиль Знак1 Знак Знак"/>
    <w:rsid w:val="00C00032"/>
    <w:rPr>
      <w:lang w:val="ru-RU" w:eastAsia="ar-SA" w:bidi="ar-SA"/>
    </w:rPr>
  </w:style>
  <w:style w:type="character" w:customStyle="1" w:styleId="1f4">
    <w:name w:val="Основной текст Знак1 Знак"/>
    <w:aliases w:val="Òàáë òåêñò Знак Знак Знак,Основной текст Знак Знак Знак Знак Знак Знак,Òàáë òåêñò Знак1 Знак Знак"/>
    <w:rsid w:val="00C00032"/>
    <w:rPr>
      <w:lang w:val="ru-RU" w:eastAsia="ar-SA" w:bidi="ar-SA"/>
    </w:rPr>
  </w:style>
  <w:style w:type="character" w:customStyle="1" w:styleId="121">
    <w:name w:val="Знак12 Знак Знак"/>
    <w:rsid w:val="00C00032"/>
    <w:rPr>
      <w:lang w:val="ru-RU" w:eastAsia="ar-SA" w:bidi="ar-SA"/>
    </w:rPr>
  </w:style>
  <w:style w:type="character" w:customStyle="1" w:styleId="110">
    <w:name w:val="Знак11 Знак Знак"/>
    <w:rsid w:val="00C00032"/>
    <w:rPr>
      <w:lang w:val="ru-RU" w:eastAsia="ar-SA" w:bidi="ar-SA"/>
    </w:rPr>
  </w:style>
  <w:style w:type="character" w:customStyle="1" w:styleId="aff9">
    <w:name w:val="Название Знак Знак"/>
    <w:rsid w:val="00C00032"/>
    <w:rPr>
      <w:b/>
      <w:sz w:val="24"/>
      <w:lang w:val="ru-RU" w:eastAsia="ar-SA" w:bidi="ar-SA"/>
    </w:rPr>
  </w:style>
  <w:style w:type="character" w:customStyle="1" w:styleId="100">
    <w:name w:val="Знак10 Знак Знак"/>
    <w:rsid w:val="00C00032"/>
    <w:rPr>
      <w:sz w:val="16"/>
      <w:lang w:val="ru-RU" w:eastAsia="ar-SA" w:bidi="ar-SA"/>
    </w:rPr>
  </w:style>
  <w:style w:type="character" w:customStyle="1" w:styleId="93">
    <w:name w:val="Знак9 Знак Знак"/>
    <w:rsid w:val="00C00032"/>
    <w:rPr>
      <w:lang w:val="ru-RU" w:eastAsia="ar-SA" w:bidi="ar-SA"/>
    </w:rPr>
  </w:style>
  <w:style w:type="character" w:customStyle="1" w:styleId="83">
    <w:name w:val="Знак8 Знак Знак"/>
    <w:rsid w:val="00C00032"/>
    <w:rPr>
      <w:rFonts w:ascii="Courier New" w:hAnsi="Courier New"/>
      <w:lang w:val="ru-RU" w:eastAsia="ar-SA" w:bidi="ar-SA"/>
    </w:rPr>
  </w:style>
  <w:style w:type="character" w:customStyle="1" w:styleId="72">
    <w:name w:val="Знак7 Знак Знак"/>
    <w:rsid w:val="00C00032"/>
    <w:rPr>
      <w:rFonts w:ascii="Tahoma" w:hAnsi="Tahoma"/>
      <w:sz w:val="16"/>
      <w:lang w:val="ru-RU" w:eastAsia="ar-SA" w:bidi="ar-SA"/>
    </w:rPr>
  </w:style>
  <w:style w:type="character" w:customStyle="1" w:styleId="65">
    <w:name w:val="Знак6 Знак Знак"/>
    <w:rsid w:val="00C00032"/>
    <w:rPr>
      <w:rFonts w:ascii="Cambria" w:hAnsi="Cambria"/>
      <w:sz w:val="24"/>
      <w:lang w:val="ru-RU" w:eastAsia="ar-SA" w:bidi="ar-SA"/>
    </w:rPr>
  </w:style>
  <w:style w:type="character" w:customStyle="1" w:styleId="54">
    <w:name w:val="Знак5 Знак Знак"/>
    <w:rsid w:val="00C00032"/>
    <w:rPr>
      <w:color w:val="000000"/>
      <w:spacing w:val="6"/>
      <w:sz w:val="24"/>
      <w:lang w:val="ru-RU" w:eastAsia="ar-SA" w:bidi="ar-SA"/>
    </w:rPr>
  </w:style>
  <w:style w:type="character" w:customStyle="1" w:styleId="43">
    <w:name w:val="Знак4 Знак Знак"/>
    <w:rsid w:val="00C00032"/>
    <w:rPr>
      <w:rFonts w:ascii="Courier New" w:hAnsi="Courier New"/>
      <w:color w:val="000000"/>
      <w:lang w:val="ru-RU" w:eastAsia="ar-SA" w:bidi="ar-SA"/>
    </w:rPr>
  </w:style>
  <w:style w:type="character" w:customStyle="1" w:styleId="2f6">
    <w:name w:val="Знак2 Знак Знак"/>
    <w:rsid w:val="00C00032"/>
    <w:rPr>
      <w:sz w:val="28"/>
      <w:lang w:val="ru-RU" w:eastAsia="ar-SA" w:bidi="ar-SA"/>
    </w:rPr>
  </w:style>
  <w:style w:type="character" w:customStyle="1" w:styleId="112">
    <w:name w:val="Знак1 Знак Знак1"/>
    <w:rsid w:val="00C00032"/>
    <w:rPr>
      <w:rFonts w:ascii="Tahoma" w:hAnsi="Tahoma"/>
      <w:lang w:val="ru-RU" w:eastAsia="ar-SA" w:bidi="ar-SA"/>
    </w:rPr>
  </w:style>
  <w:style w:type="character" w:customStyle="1" w:styleId="020">
    <w:name w:val="02 Раздел Знак Знак"/>
    <w:rsid w:val="00C00032"/>
    <w:rPr>
      <w:rFonts w:ascii="Arial" w:hAnsi="Arial"/>
      <w:b/>
      <w:sz w:val="24"/>
      <w:lang w:val="ru-RU" w:eastAsia="ar-SA" w:bidi="ar-SA"/>
    </w:rPr>
  </w:style>
  <w:style w:type="character" w:customStyle="1" w:styleId="215">
    <w:name w:val="Знак21"/>
    <w:rsid w:val="00C00032"/>
    <w:rPr>
      <w:rFonts w:ascii="Arial" w:hAnsi="Arial"/>
      <w:b/>
      <w:kern w:val="1"/>
      <w:sz w:val="28"/>
    </w:rPr>
  </w:style>
  <w:style w:type="character" w:customStyle="1" w:styleId="1f5">
    <w:name w:val="Текс сноски Знак1"/>
    <w:rsid w:val="00C00032"/>
    <w:rPr>
      <w:lang w:val="ru-RU" w:eastAsia="ar-SA" w:bidi="ar-SA"/>
    </w:rPr>
  </w:style>
  <w:style w:type="character" w:customStyle="1" w:styleId="mw-headline">
    <w:name w:val="mw-headline"/>
    <w:rsid w:val="00C00032"/>
    <w:rPr>
      <w:rFonts w:cs="Times New Roman"/>
    </w:rPr>
  </w:style>
  <w:style w:type="character" w:customStyle="1" w:styleId="FootnoteTextChar">
    <w:name w:val="Footnote Text Char Знак"/>
    <w:aliases w:val="Footnote Text Char Char Char Char Знак,Footnote Text Char Char Char Char Char Char Char Char Char Char Char Char Char Char Char Char Char Char Char Char Char Char Знак,Footnote Text Char Char Char Char Char Char Знак,FA Знак"/>
    <w:rsid w:val="00C00032"/>
    <w:rPr>
      <w:lang w:val="ru-RU" w:eastAsia="ar-SA" w:bidi="ar-SA"/>
    </w:rPr>
  </w:style>
  <w:style w:type="character" w:customStyle="1" w:styleId="editsection">
    <w:name w:val="editsection"/>
    <w:rsid w:val="00C00032"/>
    <w:rPr>
      <w:rFonts w:cs="Times New Roman"/>
    </w:rPr>
  </w:style>
  <w:style w:type="character" w:customStyle="1" w:styleId="wikidict-ref">
    <w:name w:val="wikidict-ref"/>
    <w:rsid w:val="00C00032"/>
    <w:rPr>
      <w:rFonts w:cs="Times New Roman"/>
    </w:rPr>
  </w:style>
  <w:style w:type="character" w:customStyle="1" w:styleId="toctoggle">
    <w:name w:val="toctoggle"/>
    <w:rsid w:val="00C00032"/>
    <w:rPr>
      <w:rFonts w:cs="Times New Roman"/>
    </w:rPr>
  </w:style>
  <w:style w:type="character" w:customStyle="1" w:styleId="tocnumber">
    <w:name w:val="tocnumber"/>
    <w:rsid w:val="00C00032"/>
    <w:rPr>
      <w:rFonts w:cs="Times New Roman"/>
    </w:rPr>
  </w:style>
  <w:style w:type="character" w:customStyle="1" w:styleId="toctext">
    <w:name w:val="toctext"/>
    <w:rsid w:val="00C00032"/>
    <w:rPr>
      <w:rFonts w:cs="Times New Roman"/>
    </w:rPr>
  </w:style>
  <w:style w:type="character" w:customStyle="1" w:styleId="sem1">
    <w:name w:val="sem1"/>
    <w:rsid w:val="00C00032"/>
    <w:rPr>
      <w:color w:val="800080"/>
    </w:rPr>
  </w:style>
  <w:style w:type="character" w:customStyle="1" w:styleId="sample1">
    <w:name w:val="sample1"/>
    <w:rsid w:val="00C00032"/>
    <w:rPr>
      <w:color w:val="008000"/>
    </w:rPr>
  </w:style>
  <w:style w:type="character" w:customStyle="1" w:styleId="113">
    <w:name w:val="Текст сноски1 Знак Знак Знак1"/>
    <w:aliases w:val="Текст сноски Знак Знак1 Знак Знак Знак1,Текст сноски Знак1 Знак Знак Знак1,Текст сноски Знак Знак Знак Знак Знак Знак1 Знак Знак1,Знак Знак Знак11,Текст сноски1 Знак1 Знак1,Текст сноски Знак Знак Знак"/>
    <w:rsid w:val="00C00032"/>
    <w:rPr>
      <w:rFonts w:eastAsia="Times New Roman"/>
      <w:lang w:val="ru-RU" w:eastAsia="ar-SA" w:bidi="ar-SA"/>
    </w:rPr>
  </w:style>
  <w:style w:type="character" w:customStyle="1" w:styleId="BodyTextIndentChar">
    <w:name w:val="Body Text Indent Char"/>
    <w:aliases w:val="Основной текст 1 Char,Нумерованный список !! Char,Надин стиль Char"/>
    <w:rsid w:val="00C00032"/>
    <w:rPr>
      <w:rFonts w:ascii="Times New Roman" w:hAnsi="Times New Roman"/>
      <w:sz w:val="24"/>
    </w:rPr>
  </w:style>
  <w:style w:type="character" w:customStyle="1" w:styleId="FontStyle32">
    <w:name w:val="Font Style32"/>
    <w:rsid w:val="00C00032"/>
    <w:rPr>
      <w:rFonts w:ascii="Times New Roman" w:hAnsi="Times New Roman"/>
      <w:b/>
      <w:sz w:val="26"/>
    </w:rPr>
  </w:style>
  <w:style w:type="character" w:customStyle="1" w:styleId="1f6">
    <w:name w:val="Текст примечания Знак1"/>
    <w:rsid w:val="00C00032"/>
    <w:rPr>
      <w:rFonts w:ascii="Times New Roman" w:hAnsi="Times New Roman"/>
      <w:sz w:val="20"/>
      <w:lang w:val="en-US" w:eastAsia="x-none"/>
    </w:rPr>
  </w:style>
  <w:style w:type="character" w:customStyle="1" w:styleId="1f7">
    <w:name w:val="Тема примечания Знак1"/>
    <w:rsid w:val="00C00032"/>
    <w:rPr>
      <w:rFonts w:ascii="Times New Roman" w:hAnsi="Times New Roman"/>
      <w:b/>
      <w:sz w:val="20"/>
      <w:lang w:val="en-US" w:eastAsia="x-none"/>
    </w:rPr>
  </w:style>
  <w:style w:type="character" w:customStyle="1" w:styleId="z-1">
    <w:name w:val="z-Начало формы Знак1"/>
    <w:rsid w:val="00C00032"/>
    <w:rPr>
      <w:rFonts w:ascii="Arial" w:hAnsi="Arial"/>
      <w:vanish/>
      <w:sz w:val="16"/>
      <w:lang w:val="en-US" w:eastAsia="x-none"/>
    </w:rPr>
  </w:style>
  <w:style w:type="character" w:customStyle="1" w:styleId="z-10">
    <w:name w:val="z-Конец формы Знак1"/>
    <w:rsid w:val="00C00032"/>
    <w:rPr>
      <w:rFonts w:ascii="Arial" w:hAnsi="Arial"/>
      <w:vanish/>
      <w:sz w:val="16"/>
      <w:lang w:val="en-US" w:eastAsia="x-none"/>
    </w:rPr>
  </w:style>
  <w:style w:type="character" w:customStyle="1" w:styleId="1f8">
    <w:name w:val="Заголовок записки Знак1"/>
    <w:rsid w:val="00C00032"/>
    <w:rPr>
      <w:rFonts w:ascii="Times New Roman" w:hAnsi="Times New Roman"/>
      <w:sz w:val="24"/>
      <w:lang w:val="en-US" w:eastAsia="x-none"/>
    </w:rPr>
  </w:style>
  <w:style w:type="character" w:customStyle="1" w:styleId="1f9">
    <w:name w:val="Дата Знак1"/>
    <w:rsid w:val="00C00032"/>
    <w:rPr>
      <w:rFonts w:ascii="Times New Roman" w:hAnsi="Times New Roman"/>
      <w:sz w:val="24"/>
      <w:lang w:val="en-US" w:eastAsia="x-none"/>
    </w:rPr>
  </w:style>
  <w:style w:type="character" w:customStyle="1" w:styleId="1fa">
    <w:name w:val="Шапка Знак1"/>
    <w:rsid w:val="00C00032"/>
    <w:rPr>
      <w:rFonts w:ascii="Cambria" w:hAnsi="Cambria"/>
      <w:sz w:val="24"/>
      <w:shd w:val="clear" w:color="auto" w:fill="CCCCCC"/>
      <w:lang w:val="en-US" w:eastAsia="x-none"/>
    </w:rPr>
  </w:style>
  <w:style w:type="character" w:customStyle="1" w:styleId="1fb">
    <w:name w:val="Приветствие Знак1"/>
    <w:rsid w:val="00C00032"/>
    <w:rPr>
      <w:rFonts w:ascii="Times New Roman" w:hAnsi="Times New Roman"/>
      <w:sz w:val="24"/>
      <w:lang w:val="en-US" w:eastAsia="x-none"/>
    </w:rPr>
  </w:style>
  <w:style w:type="character" w:customStyle="1" w:styleId="1fc">
    <w:name w:val="Строгий1"/>
    <w:rsid w:val="00C00032"/>
    <w:rPr>
      <w:b/>
    </w:rPr>
  </w:style>
  <w:style w:type="character" w:customStyle="1" w:styleId="FontStyle11">
    <w:name w:val="Font Style11"/>
    <w:rsid w:val="00C00032"/>
    <w:rPr>
      <w:rFonts w:ascii="Times New Roman" w:hAnsi="Times New Roman"/>
      <w:sz w:val="20"/>
    </w:rPr>
  </w:style>
  <w:style w:type="character" w:customStyle="1" w:styleId="rvts380">
    <w:name w:val="rvts380"/>
    <w:rsid w:val="00C00032"/>
    <w:rPr>
      <w:rFonts w:ascii="Verdana" w:hAnsi="Verdana"/>
      <w:color w:val="000000"/>
      <w:sz w:val="17"/>
      <w:u w:val="none"/>
    </w:rPr>
  </w:style>
  <w:style w:type="character" w:customStyle="1" w:styleId="rvts76552">
    <w:name w:val="rvts76552"/>
    <w:rsid w:val="00C00032"/>
    <w:rPr>
      <w:rFonts w:ascii="Verdana" w:hAnsi="Verdana"/>
      <w:b/>
      <w:color w:val="000000"/>
      <w:sz w:val="23"/>
      <w:u w:val="none"/>
      <w:shd w:val="clear" w:color="auto" w:fill="auto"/>
    </w:rPr>
  </w:style>
  <w:style w:type="character" w:customStyle="1" w:styleId="head-news1">
    <w:name w:val="head-news1"/>
    <w:rsid w:val="00C00032"/>
    <w:rPr>
      <w:rFonts w:ascii="Verdana" w:hAnsi="Verdana"/>
      <w:b/>
      <w:color w:val="006699"/>
      <w:sz w:val="23"/>
      <w:u w:val="none"/>
    </w:rPr>
  </w:style>
  <w:style w:type="character" w:customStyle="1" w:styleId="Bold-Italic">
    <w:name w:val="Bold-Italic"/>
    <w:rsid w:val="00C00032"/>
    <w:rPr>
      <w:b/>
      <w:i/>
      <w:sz w:val="26"/>
    </w:rPr>
  </w:style>
  <w:style w:type="character" w:customStyle="1" w:styleId="Normal">
    <w:name w:val="Normal Знак"/>
    <w:rsid w:val="00C00032"/>
    <w:rPr>
      <w:lang w:val="ru-RU" w:eastAsia="ar-SA" w:bidi="ar-SA"/>
    </w:rPr>
  </w:style>
  <w:style w:type="character" w:customStyle="1" w:styleId="affa">
    <w:name w:val="Заголовок раздела Знак Знак Знак Знак Знак Знак Знак Знак Знак Знак Знак Знак Знак"/>
    <w:rsid w:val="00C00032"/>
    <w:rPr>
      <w:b/>
      <w:sz w:val="32"/>
      <w:lang w:val="ru-RU" w:eastAsia="ar-SA" w:bidi="ar-SA"/>
    </w:rPr>
  </w:style>
  <w:style w:type="character" w:customStyle="1" w:styleId="rvts381">
    <w:name w:val="rvts381"/>
    <w:rsid w:val="00C00032"/>
    <w:rPr>
      <w:rFonts w:ascii="Verdana" w:hAnsi="Verdana"/>
      <w:b/>
      <w:color w:val="9B0000"/>
      <w:sz w:val="17"/>
      <w:u w:val="none"/>
      <w:shd w:val="clear" w:color="auto" w:fill="auto"/>
    </w:rPr>
  </w:style>
  <w:style w:type="character" w:customStyle="1" w:styleId="rvts3811">
    <w:name w:val="rvts3811"/>
    <w:rsid w:val="00C00032"/>
    <w:rPr>
      <w:rFonts w:ascii="Verdana" w:hAnsi="Verdana"/>
      <w:b/>
      <w:color w:val="000000"/>
      <w:sz w:val="17"/>
      <w:u w:val="none"/>
      <w:shd w:val="clear" w:color="auto" w:fill="auto"/>
    </w:rPr>
  </w:style>
  <w:style w:type="character" w:customStyle="1" w:styleId="affb">
    <w:name w:val="Цветовое выделение"/>
    <w:rsid w:val="00C00032"/>
    <w:rPr>
      <w:b/>
      <w:color w:val="000080"/>
      <w:sz w:val="20"/>
    </w:rPr>
  </w:style>
  <w:style w:type="character" w:customStyle="1" w:styleId="text-10">
    <w:name w:val="text-10"/>
    <w:rsid w:val="00C00032"/>
    <w:rPr>
      <w:rFonts w:cs="Times New Roman"/>
    </w:rPr>
  </w:style>
  <w:style w:type="character" w:customStyle="1" w:styleId="newsparagraph">
    <w:name w:val="newsparagraph"/>
    <w:rsid w:val="00C00032"/>
    <w:rPr>
      <w:rFonts w:cs="Times New Roman"/>
    </w:rPr>
  </w:style>
  <w:style w:type="character" w:customStyle="1" w:styleId="greeninfo">
    <w:name w:val="green_info"/>
    <w:rsid w:val="00C00032"/>
    <w:rPr>
      <w:rFonts w:cs="Times New Roman"/>
    </w:rPr>
  </w:style>
  <w:style w:type="character" w:customStyle="1" w:styleId="1fd">
    <w:name w:val="Стиль1 Знак"/>
    <w:rsid w:val="00C00032"/>
    <w:rPr>
      <w:sz w:val="24"/>
      <w:lang w:val="ru-RU" w:eastAsia="ar-SA" w:bidi="ar-SA"/>
    </w:rPr>
  </w:style>
  <w:style w:type="character" w:customStyle="1" w:styleId="216">
    <w:name w:val="Знак2 Знак Знак1"/>
    <w:rsid w:val="00C00032"/>
    <w:rPr>
      <w:sz w:val="28"/>
      <w:lang w:val="ru-RU" w:eastAsia="ar-SA" w:bidi="ar-SA"/>
    </w:rPr>
  </w:style>
  <w:style w:type="character" w:customStyle="1" w:styleId="affc">
    <w:name w:val="Приложение Знак"/>
    <w:rsid w:val="00C00032"/>
    <w:rPr>
      <w:rFonts w:ascii="Arial" w:hAnsi="Arial"/>
      <w:b/>
      <w:color w:val="000000"/>
      <w:spacing w:val="11"/>
      <w:sz w:val="26"/>
      <w:lang w:val="ru-RU" w:eastAsia="ar-SA" w:bidi="ar-SA"/>
    </w:rPr>
  </w:style>
  <w:style w:type="character" w:customStyle="1" w:styleId="grame">
    <w:name w:val="grame"/>
    <w:rsid w:val="00C00032"/>
    <w:rPr>
      <w:rFonts w:cs="Times New Roman"/>
    </w:rPr>
  </w:style>
  <w:style w:type="character" w:customStyle="1" w:styleId="2f7">
    <w:name w:val="Стиль2 Знак Знак Знак"/>
    <w:rsid w:val="00C00032"/>
    <w:rPr>
      <w:rFonts w:ascii="Courier New" w:hAnsi="Courier New"/>
      <w:color w:val="000000"/>
      <w:sz w:val="28"/>
      <w:lang w:val="ru-RU" w:eastAsia="ar-SA" w:bidi="ar-SA"/>
    </w:rPr>
  </w:style>
  <w:style w:type="character" w:customStyle="1" w:styleId="FootnoteTextChar0">
    <w:name w:val="Footnote Text Char"/>
    <w:rsid w:val="00C00032"/>
    <w:rPr>
      <w:sz w:val="20"/>
    </w:rPr>
  </w:style>
  <w:style w:type="character" w:customStyle="1" w:styleId="223">
    <w:name w:val="Знак22 Знак Знак3"/>
    <w:rsid w:val="00C00032"/>
    <w:rPr>
      <w:rFonts w:ascii="Arial" w:hAnsi="Arial"/>
      <w:vertAlign w:val="superscript"/>
      <w:lang w:val="ru-RU" w:eastAsia="ar-SA" w:bidi="ar-SA"/>
    </w:rPr>
  </w:style>
  <w:style w:type="character" w:customStyle="1" w:styleId="301">
    <w:name w:val="Знак Знак301"/>
    <w:rsid w:val="00C00032"/>
    <w:rPr>
      <w:rFonts w:ascii="Arial" w:hAnsi="Arial"/>
      <w:b/>
      <w:kern w:val="1"/>
      <w:sz w:val="32"/>
      <w:lang w:val="ru-RU" w:eastAsia="ar-SA" w:bidi="ar-SA"/>
    </w:rPr>
  </w:style>
  <w:style w:type="character" w:customStyle="1" w:styleId="291">
    <w:name w:val="Знак Знак291"/>
    <w:rsid w:val="00C00032"/>
    <w:rPr>
      <w:b/>
      <w:sz w:val="27"/>
    </w:rPr>
  </w:style>
  <w:style w:type="character" w:customStyle="1" w:styleId="281">
    <w:name w:val="Знак Знак281"/>
    <w:rsid w:val="00C00032"/>
    <w:rPr>
      <w:b/>
      <w:sz w:val="28"/>
    </w:rPr>
  </w:style>
  <w:style w:type="character" w:customStyle="1" w:styleId="1710">
    <w:name w:val="Знак Знак171"/>
    <w:rsid w:val="00C00032"/>
    <w:rPr>
      <w:sz w:val="24"/>
      <w:lang w:val="ru-RU" w:eastAsia="ar-SA" w:bidi="ar-SA"/>
    </w:rPr>
  </w:style>
  <w:style w:type="character" w:customStyle="1" w:styleId="271">
    <w:name w:val="Знак Знак271"/>
    <w:rsid w:val="00C00032"/>
    <w:rPr>
      <w:b/>
    </w:rPr>
  </w:style>
  <w:style w:type="character" w:customStyle="1" w:styleId="261">
    <w:name w:val="Знак Знак261"/>
    <w:rsid w:val="00C00032"/>
    <w:rPr>
      <w:rFonts w:ascii="Arial" w:hAnsi="Arial"/>
      <w:b/>
      <w:kern w:val="1"/>
      <w:sz w:val="32"/>
    </w:rPr>
  </w:style>
  <w:style w:type="character" w:customStyle="1" w:styleId="251">
    <w:name w:val="Знак Знак251"/>
    <w:rsid w:val="00C00032"/>
    <w:rPr>
      <w:rFonts w:ascii="Arial" w:hAnsi="Arial"/>
      <w:b/>
      <w:i/>
      <w:sz w:val="28"/>
    </w:rPr>
  </w:style>
  <w:style w:type="character" w:customStyle="1" w:styleId="241">
    <w:name w:val="Знак Знак241"/>
    <w:rsid w:val="00C00032"/>
    <w:rPr>
      <w:rFonts w:ascii="Arial" w:hAnsi="Arial"/>
      <w:b/>
      <w:kern w:val="1"/>
      <w:sz w:val="32"/>
      <w:lang w:val="ru-RU" w:eastAsia="ar-SA" w:bidi="ar-SA"/>
    </w:rPr>
  </w:style>
  <w:style w:type="character" w:customStyle="1" w:styleId="133">
    <w:name w:val="Знак13 Знак Знак3"/>
    <w:rsid w:val="00C00032"/>
    <w:rPr>
      <w:lang w:val="ru-RU" w:eastAsia="ar-SA" w:bidi="ar-SA"/>
    </w:rPr>
  </w:style>
  <w:style w:type="character" w:customStyle="1" w:styleId="1510">
    <w:name w:val="Знак Знак151"/>
    <w:rsid w:val="00C00032"/>
    <w:rPr>
      <w:rFonts w:ascii="Cambria" w:hAnsi="Cambria"/>
      <w:b/>
      <w:kern w:val="1"/>
      <w:sz w:val="32"/>
      <w:lang w:val="ru-RU" w:eastAsia="ar-SA" w:bidi="ar-SA"/>
    </w:rPr>
  </w:style>
  <w:style w:type="character" w:customStyle="1" w:styleId="1910">
    <w:name w:val="Знак Знак191"/>
    <w:rsid w:val="00C00032"/>
    <w:rPr>
      <w:b/>
      <w:sz w:val="24"/>
      <w:lang w:val="ru-RU" w:eastAsia="ar-SA" w:bidi="ar-SA"/>
    </w:rPr>
  </w:style>
  <w:style w:type="character" w:customStyle="1" w:styleId="2010">
    <w:name w:val="Знак Знак201"/>
    <w:rsid w:val="00C00032"/>
    <w:rPr>
      <w:i/>
      <w:sz w:val="24"/>
      <w:lang w:val="ru-RU" w:eastAsia="ar-SA" w:bidi="ar-SA"/>
    </w:rPr>
  </w:style>
  <w:style w:type="character" w:customStyle="1" w:styleId="143">
    <w:name w:val="Знак Знак14"/>
    <w:rsid w:val="00C00032"/>
    <w:rPr>
      <w:sz w:val="28"/>
      <w:lang w:val="ru-RU" w:eastAsia="ar-SA" w:bidi="ar-SA"/>
    </w:rPr>
  </w:style>
  <w:style w:type="character" w:customStyle="1" w:styleId="181">
    <w:name w:val="Знак Знак181"/>
    <w:rsid w:val="00C00032"/>
    <w:rPr>
      <w:b/>
      <w:sz w:val="24"/>
      <w:lang w:val="ru-RU" w:eastAsia="ar-SA" w:bidi="ar-SA"/>
    </w:rPr>
  </w:style>
  <w:style w:type="character" w:customStyle="1" w:styleId="2211">
    <w:name w:val="Знак Знак221"/>
    <w:rsid w:val="00C00032"/>
    <w:rPr>
      <w:rFonts w:ascii="Calibri" w:hAnsi="Calibri"/>
      <w:b/>
      <w:sz w:val="28"/>
      <w:lang w:val="ru-RU" w:eastAsia="ar-SA" w:bidi="ar-SA"/>
    </w:rPr>
  </w:style>
  <w:style w:type="character" w:customStyle="1" w:styleId="231">
    <w:name w:val="Знак Знак231"/>
    <w:rsid w:val="00C00032"/>
    <w:rPr>
      <w:rFonts w:ascii="Arial" w:hAnsi="Arial"/>
      <w:b/>
      <w:sz w:val="26"/>
      <w:lang w:val="ru-RU" w:eastAsia="ar-SA" w:bidi="ar-SA"/>
    </w:rPr>
  </w:style>
  <w:style w:type="character" w:customStyle="1" w:styleId="1311">
    <w:name w:val="Знак Знак131"/>
    <w:rsid w:val="00C00032"/>
    <w:rPr>
      <w:rFonts w:ascii="Courier New" w:hAnsi="Courier New"/>
      <w:color w:val="000000"/>
      <w:lang w:val="ru-RU" w:eastAsia="ar-SA" w:bidi="ar-SA"/>
    </w:rPr>
  </w:style>
  <w:style w:type="character" w:customStyle="1" w:styleId="102">
    <w:name w:val="Знак Знак10"/>
    <w:rsid w:val="00C00032"/>
    <w:rPr>
      <w:b/>
      <w:lang w:val="ru-RU" w:eastAsia="ar-SA" w:bidi="ar-SA"/>
    </w:rPr>
  </w:style>
  <w:style w:type="character" w:customStyle="1" w:styleId="2110">
    <w:name w:val="Знак Знак211"/>
    <w:rsid w:val="00C00032"/>
    <w:rPr>
      <w:b/>
      <w:sz w:val="24"/>
      <w:lang w:val="ru-RU" w:eastAsia="ar-SA" w:bidi="ar-SA"/>
    </w:rPr>
  </w:style>
  <w:style w:type="character" w:customStyle="1" w:styleId="911">
    <w:name w:val="Знак Знак91"/>
    <w:rsid w:val="00C00032"/>
    <w:rPr>
      <w:color w:val="000000"/>
      <w:spacing w:val="6"/>
      <w:sz w:val="24"/>
      <w:shd w:val="clear" w:color="auto" w:fill="FFFFFF"/>
    </w:rPr>
  </w:style>
  <w:style w:type="character" w:customStyle="1" w:styleId="611">
    <w:name w:val="Знак Знак61"/>
    <w:rsid w:val="00C00032"/>
    <w:rPr>
      <w:sz w:val="24"/>
    </w:rPr>
  </w:style>
  <w:style w:type="character" w:customStyle="1" w:styleId="affd">
    <w:name w:val="Красная строка Знак"/>
    <w:link w:val="affe"/>
    <w:locked/>
    <w:rsid w:val="00C00032"/>
    <w:rPr>
      <w:sz w:val="24"/>
      <w:lang w:val="en-US" w:eastAsia="ar-SA" w:bidi="ar-SA"/>
    </w:rPr>
  </w:style>
  <w:style w:type="character" w:customStyle="1" w:styleId="811">
    <w:name w:val="Знак Знак81"/>
    <w:rsid w:val="00C00032"/>
    <w:rPr>
      <w:rFonts w:ascii="Arial" w:hAnsi="Arial"/>
      <w:vanish/>
      <w:sz w:val="16"/>
      <w:lang w:val="ru-RU" w:eastAsia="ar-SA" w:bidi="ar-SA"/>
    </w:rPr>
  </w:style>
  <w:style w:type="character" w:customStyle="1" w:styleId="afff">
    <w:name w:val="Приветствие Знак"/>
    <w:link w:val="a"/>
    <w:locked/>
    <w:rsid w:val="00C00032"/>
    <w:rPr>
      <w:b/>
      <w:sz w:val="28"/>
      <w:lang w:val="ru-RU" w:eastAsia="ar-SA" w:bidi="ar-SA"/>
    </w:rPr>
  </w:style>
  <w:style w:type="character" w:customStyle="1" w:styleId="204">
    <w:name w:val="Знак20 Знак Знак4"/>
    <w:rsid w:val="00C00032"/>
    <w:rPr>
      <w:rFonts w:ascii="Arial" w:hAnsi="Arial"/>
      <w:sz w:val="24"/>
      <w:lang w:val="ru-RU" w:eastAsia="ar-SA" w:bidi="ar-SA"/>
    </w:rPr>
  </w:style>
  <w:style w:type="character" w:customStyle="1" w:styleId="194">
    <w:name w:val="Знак19 Знак Знак4"/>
    <w:rsid w:val="00C00032"/>
    <w:rPr>
      <w:b/>
      <w:sz w:val="24"/>
      <w:lang w:val="ru-RU" w:eastAsia="ar-SA" w:bidi="ar-SA"/>
    </w:rPr>
  </w:style>
  <w:style w:type="character" w:customStyle="1" w:styleId="184">
    <w:name w:val="Знак18 Знак Знак4"/>
    <w:rsid w:val="00C00032"/>
    <w:rPr>
      <w:b/>
      <w:i/>
      <w:sz w:val="26"/>
      <w:lang w:val="ru-RU" w:eastAsia="ar-SA" w:bidi="ar-SA"/>
    </w:rPr>
  </w:style>
  <w:style w:type="character" w:customStyle="1" w:styleId="174">
    <w:name w:val="Знак17 Знак Знак4"/>
    <w:rsid w:val="00C00032"/>
    <w:rPr>
      <w:rFonts w:ascii="Arial" w:hAnsi="Arial"/>
      <w:sz w:val="22"/>
      <w:lang w:val="ru-RU" w:eastAsia="ar-SA" w:bidi="ar-SA"/>
    </w:rPr>
  </w:style>
  <w:style w:type="character" w:customStyle="1" w:styleId="164">
    <w:name w:val="Знак16 Знак Знак4"/>
    <w:rsid w:val="00C00032"/>
    <w:rPr>
      <w:sz w:val="24"/>
      <w:u w:val="single"/>
      <w:lang w:val="ru-RU" w:eastAsia="ar-SA" w:bidi="ar-SA"/>
    </w:rPr>
  </w:style>
  <w:style w:type="character" w:customStyle="1" w:styleId="152">
    <w:name w:val="Знак15 Знак Знак"/>
    <w:rsid w:val="00C00032"/>
    <w:rPr>
      <w:i/>
      <w:sz w:val="24"/>
      <w:lang w:val="en-US" w:eastAsia="ar-SA" w:bidi="ar-SA"/>
    </w:rPr>
  </w:style>
  <w:style w:type="character" w:customStyle="1" w:styleId="144">
    <w:name w:val="Знак14 Знак Знак4"/>
    <w:rsid w:val="00C00032"/>
    <w:rPr>
      <w:b/>
      <w:sz w:val="24"/>
      <w:lang w:val="ru-RU" w:eastAsia="ar-SA" w:bidi="ar-SA"/>
    </w:rPr>
  </w:style>
  <w:style w:type="character" w:customStyle="1" w:styleId="1210">
    <w:name w:val="Знак12 Знак Знак1"/>
    <w:rsid w:val="00C00032"/>
    <w:rPr>
      <w:lang w:val="ru-RU" w:eastAsia="ar-SA" w:bidi="ar-SA"/>
    </w:rPr>
  </w:style>
  <w:style w:type="character" w:customStyle="1" w:styleId="114">
    <w:name w:val="Знак11 Знак Знак4"/>
    <w:rsid w:val="00C00032"/>
    <w:rPr>
      <w:lang w:val="ru-RU" w:eastAsia="ar-SA" w:bidi="ar-SA"/>
    </w:rPr>
  </w:style>
  <w:style w:type="character" w:customStyle="1" w:styleId="104">
    <w:name w:val="Знак10 Знак Знак4"/>
    <w:rsid w:val="00C00032"/>
    <w:rPr>
      <w:sz w:val="16"/>
      <w:lang w:val="ru-RU" w:eastAsia="ar-SA" w:bidi="ar-SA"/>
    </w:rPr>
  </w:style>
  <w:style w:type="character" w:customStyle="1" w:styleId="94">
    <w:name w:val="Знак9 Знак Знак4"/>
    <w:rsid w:val="00C00032"/>
    <w:rPr>
      <w:lang w:val="ru-RU" w:eastAsia="ar-SA" w:bidi="ar-SA"/>
    </w:rPr>
  </w:style>
  <w:style w:type="character" w:customStyle="1" w:styleId="830">
    <w:name w:val="Знак8 Знак Знак3"/>
    <w:rsid w:val="00C00032"/>
    <w:rPr>
      <w:rFonts w:ascii="Courier New" w:hAnsi="Courier New"/>
      <w:lang w:val="ru-RU" w:eastAsia="ar-SA" w:bidi="ar-SA"/>
    </w:rPr>
  </w:style>
  <w:style w:type="character" w:customStyle="1" w:styleId="74">
    <w:name w:val="Знак7 Знак Знак4"/>
    <w:rsid w:val="00C00032"/>
    <w:rPr>
      <w:rFonts w:ascii="Tahoma" w:hAnsi="Tahoma"/>
      <w:sz w:val="16"/>
      <w:lang w:val="ru-RU" w:eastAsia="ar-SA" w:bidi="ar-SA"/>
    </w:rPr>
  </w:style>
  <w:style w:type="character" w:customStyle="1" w:styleId="640">
    <w:name w:val="Знак6 Знак Знак4"/>
    <w:rsid w:val="00C00032"/>
    <w:rPr>
      <w:rFonts w:ascii="Cambria" w:hAnsi="Cambria"/>
      <w:sz w:val="24"/>
      <w:lang w:val="ru-RU" w:eastAsia="ar-SA" w:bidi="ar-SA"/>
    </w:rPr>
  </w:style>
  <w:style w:type="character" w:customStyle="1" w:styleId="540">
    <w:name w:val="Знак5 Знак Знак4"/>
    <w:rsid w:val="00C00032"/>
    <w:rPr>
      <w:color w:val="000000"/>
      <w:spacing w:val="6"/>
      <w:sz w:val="24"/>
      <w:lang w:val="ru-RU" w:eastAsia="ar-SA" w:bidi="ar-SA"/>
    </w:rPr>
  </w:style>
  <w:style w:type="character" w:customStyle="1" w:styleId="44">
    <w:name w:val="Знак4 Знак Знак4"/>
    <w:rsid w:val="00C00032"/>
    <w:rPr>
      <w:rFonts w:ascii="Courier New" w:hAnsi="Courier New"/>
      <w:color w:val="000000"/>
      <w:lang w:val="ru-RU" w:eastAsia="ar-SA" w:bidi="ar-SA"/>
    </w:rPr>
  </w:style>
  <w:style w:type="character" w:customStyle="1" w:styleId="331">
    <w:name w:val="Знак3 Знак Знак3"/>
    <w:rsid w:val="00C00032"/>
    <w:rPr>
      <w:rFonts w:ascii="Arial" w:hAnsi="Arial"/>
      <w:b/>
      <w:i/>
      <w:sz w:val="28"/>
      <w:lang w:val="ru-RU" w:eastAsia="ar-SA" w:bidi="ar-SA"/>
    </w:rPr>
  </w:style>
  <w:style w:type="character" w:customStyle="1" w:styleId="222">
    <w:name w:val="Знак2 Знак Знак2"/>
    <w:rsid w:val="00C00032"/>
    <w:rPr>
      <w:rFonts w:ascii="Arial" w:hAnsi="Arial"/>
      <w:sz w:val="28"/>
      <w:lang w:val="ru-RU" w:eastAsia="ar-SA" w:bidi="ar-SA"/>
    </w:rPr>
  </w:style>
  <w:style w:type="character" w:customStyle="1" w:styleId="1110">
    <w:name w:val="Знак1 Знак Знак11"/>
    <w:rsid w:val="00C00032"/>
    <w:rPr>
      <w:rFonts w:ascii="Tahoma" w:hAnsi="Tahoma"/>
      <w:lang w:val="ru-RU" w:eastAsia="ar-SA" w:bidi="ar-SA"/>
    </w:rPr>
  </w:style>
  <w:style w:type="character" w:customStyle="1" w:styleId="2111">
    <w:name w:val="Знак211"/>
    <w:rsid w:val="00C00032"/>
    <w:rPr>
      <w:rFonts w:ascii="Arial" w:hAnsi="Arial"/>
      <w:b/>
      <w:kern w:val="1"/>
      <w:sz w:val="28"/>
    </w:rPr>
  </w:style>
  <w:style w:type="character" w:customStyle="1" w:styleId="217">
    <w:name w:val="Заголовок 2С Знак1"/>
    <w:aliases w:val="Заголовок 2 Знак Знак Знак Знак1"/>
    <w:rsid w:val="00C00032"/>
    <w:rPr>
      <w:rFonts w:ascii="Arial" w:hAnsi="Arial"/>
      <w:b/>
      <w:i/>
      <w:sz w:val="28"/>
      <w:lang w:val="ru-RU" w:eastAsia="ar-SA" w:bidi="ar-SA"/>
    </w:rPr>
  </w:style>
  <w:style w:type="character" w:customStyle="1" w:styleId="620">
    <w:name w:val="Знак6 Знак Знак2"/>
    <w:rsid w:val="00C00032"/>
    <w:rPr>
      <w:rFonts w:ascii="Cambria" w:hAnsi="Cambria"/>
      <w:sz w:val="24"/>
      <w:lang w:val="ru-RU" w:eastAsia="ar-SA" w:bidi="ar-SA"/>
    </w:rPr>
  </w:style>
  <w:style w:type="character" w:customStyle="1" w:styleId="22110">
    <w:name w:val="Знак22 Знак Знак11"/>
    <w:rsid w:val="00C00032"/>
    <w:rPr>
      <w:rFonts w:ascii="Arial" w:hAnsi="Arial"/>
      <w:b/>
      <w:sz w:val="20"/>
    </w:rPr>
  </w:style>
  <w:style w:type="character" w:customStyle="1" w:styleId="2011">
    <w:name w:val="Знак20 Знак Знак11"/>
    <w:rsid w:val="00C00032"/>
    <w:rPr>
      <w:rFonts w:ascii="Arial" w:hAnsi="Arial"/>
      <w:b/>
      <w:sz w:val="26"/>
      <w:lang w:val="ru-RU" w:eastAsia="ar-SA" w:bidi="ar-SA"/>
    </w:rPr>
  </w:style>
  <w:style w:type="character" w:customStyle="1" w:styleId="1911">
    <w:name w:val="Знак19 Знак Знак11"/>
    <w:rsid w:val="00C00032"/>
    <w:rPr>
      <w:rFonts w:ascii="Calibri" w:hAnsi="Calibri"/>
      <w:b/>
      <w:sz w:val="28"/>
      <w:lang w:val="ru-RU" w:eastAsia="ar-SA" w:bidi="ar-SA"/>
    </w:rPr>
  </w:style>
  <w:style w:type="character" w:customStyle="1" w:styleId="1711">
    <w:name w:val="Знак17 Знак Знак11"/>
    <w:rsid w:val="00C00032"/>
    <w:rPr>
      <w:b/>
      <w:sz w:val="24"/>
      <w:lang w:val="ru-RU" w:eastAsia="ar-SA" w:bidi="ar-SA"/>
    </w:rPr>
  </w:style>
  <w:style w:type="character" w:customStyle="1" w:styleId="1611">
    <w:name w:val="Знак16 Знак Знак11"/>
    <w:rsid w:val="00C00032"/>
    <w:rPr>
      <w:i/>
      <w:sz w:val="24"/>
      <w:lang w:val="ru-RU" w:eastAsia="ar-SA" w:bidi="ar-SA"/>
    </w:rPr>
  </w:style>
  <w:style w:type="character" w:customStyle="1" w:styleId="1511">
    <w:name w:val="Знак15 Знак Знак11"/>
    <w:rsid w:val="00C00032"/>
    <w:rPr>
      <w:rFonts w:ascii="Courier New" w:hAnsi="Courier New"/>
      <w:sz w:val="24"/>
    </w:rPr>
  </w:style>
  <w:style w:type="character" w:customStyle="1" w:styleId="1411">
    <w:name w:val="Знак14 Знак Знак11"/>
    <w:rsid w:val="00C00032"/>
    <w:rPr>
      <w:b/>
      <w:sz w:val="24"/>
      <w:lang w:val="ru-RU" w:eastAsia="ar-SA" w:bidi="ar-SA"/>
    </w:rPr>
  </w:style>
  <w:style w:type="character" w:customStyle="1" w:styleId="13110">
    <w:name w:val="Знак13 Знак Знак11"/>
    <w:rsid w:val="00C00032"/>
    <w:rPr>
      <w:sz w:val="24"/>
      <w:lang w:val="ru-RU" w:eastAsia="ar-SA" w:bidi="ar-SA"/>
    </w:rPr>
  </w:style>
  <w:style w:type="character" w:customStyle="1" w:styleId="1111">
    <w:name w:val="Знак11 Знак Знак11"/>
    <w:rsid w:val="00C00032"/>
    <w:rPr>
      <w:sz w:val="24"/>
      <w:lang w:val="ru-RU" w:eastAsia="ar-SA" w:bidi="ar-SA"/>
    </w:rPr>
  </w:style>
  <w:style w:type="character" w:customStyle="1" w:styleId="4110">
    <w:name w:val="Знак4 Знак Знак11"/>
    <w:rsid w:val="00C00032"/>
    <w:rPr>
      <w:rFonts w:ascii="Courier New" w:hAnsi="Courier New"/>
      <w:color w:val="000000"/>
      <w:lang w:val="ru-RU" w:eastAsia="ar-SA" w:bidi="ar-SA"/>
    </w:rPr>
  </w:style>
  <w:style w:type="character" w:customStyle="1" w:styleId="3110">
    <w:name w:val="Знак3 Знак Знак11"/>
    <w:rsid w:val="00C00032"/>
    <w:rPr>
      <w:lang w:val="ru-RU" w:eastAsia="ar-SA" w:bidi="ar-SA"/>
    </w:rPr>
  </w:style>
  <w:style w:type="character" w:customStyle="1" w:styleId="1011">
    <w:name w:val="Знак10 Знак Знак11"/>
    <w:rsid w:val="00C00032"/>
    <w:rPr>
      <w:sz w:val="16"/>
      <w:lang w:val="ru-RU" w:eastAsia="ar-SA" w:bidi="ar-SA"/>
    </w:rPr>
  </w:style>
  <w:style w:type="character" w:customStyle="1" w:styleId="711">
    <w:name w:val="Знак7 Знак Знак11"/>
    <w:rsid w:val="00C00032"/>
    <w:rPr>
      <w:rFonts w:ascii="Tahoma" w:hAnsi="Tahoma"/>
      <w:sz w:val="16"/>
      <w:lang w:val="ru-RU" w:eastAsia="ar-SA" w:bidi="ar-SA"/>
    </w:rPr>
  </w:style>
  <w:style w:type="character" w:customStyle="1" w:styleId="9110">
    <w:name w:val="Знак9 Знак Знак11"/>
    <w:rsid w:val="00C00032"/>
    <w:rPr>
      <w:sz w:val="24"/>
      <w:lang w:val="ru-RU" w:eastAsia="ar-SA" w:bidi="ar-SA"/>
    </w:rPr>
  </w:style>
  <w:style w:type="character" w:customStyle="1" w:styleId="6110">
    <w:name w:val="Знак6 Знак Знак11"/>
    <w:rsid w:val="00C00032"/>
    <w:rPr>
      <w:rFonts w:ascii="Cambria" w:hAnsi="Cambria"/>
      <w:sz w:val="24"/>
      <w:lang w:val="ru-RU" w:eastAsia="ar-SA" w:bidi="ar-SA"/>
    </w:rPr>
  </w:style>
  <w:style w:type="character" w:customStyle="1" w:styleId="511">
    <w:name w:val="Знак5 Знак Знак11"/>
    <w:rsid w:val="00C00032"/>
    <w:rPr>
      <w:color w:val="000000"/>
      <w:spacing w:val="6"/>
      <w:sz w:val="24"/>
      <w:lang w:val="ru-RU" w:eastAsia="ar-SA" w:bidi="ar-SA"/>
    </w:rPr>
  </w:style>
  <w:style w:type="character" w:customStyle="1" w:styleId="8110">
    <w:name w:val="Знак8 Знак Знак11"/>
    <w:rsid w:val="00C00032"/>
    <w:rPr>
      <w:rFonts w:ascii="Courier New" w:hAnsi="Courier New"/>
      <w:lang w:val="ru-RU" w:eastAsia="ar-SA" w:bidi="ar-SA"/>
    </w:rPr>
  </w:style>
  <w:style w:type="character" w:customStyle="1" w:styleId="s101">
    <w:name w:val="s_101"/>
    <w:rsid w:val="00C00032"/>
    <w:rPr>
      <w:b/>
      <w:color w:val="000080"/>
      <w:u w:val="none"/>
    </w:rPr>
  </w:style>
  <w:style w:type="character" w:customStyle="1" w:styleId="ident2">
    <w:name w:val="ident2"/>
    <w:rsid w:val="00C00032"/>
    <w:rPr>
      <w:rFonts w:cs="Times New Roman"/>
    </w:rPr>
  </w:style>
  <w:style w:type="character" w:customStyle="1" w:styleId="232">
    <w:name w:val="Знак23"/>
    <w:rsid w:val="00C00032"/>
    <w:rPr>
      <w:rFonts w:ascii="Arial" w:hAnsi="Arial"/>
      <w:b/>
      <w:kern w:val="1"/>
      <w:sz w:val="28"/>
      <w:lang w:val="ru-RU" w:eastAsia="ar-SA" w:bidi="ar-SA"/>
    </w:rPr>
  </w:style>
  <w:style w:type="character" w:customStyle="1" w:styleId="421">
    <w:name w:val="Знак Знак421"/>
    <w:rsid w:val="00C00032"/>
    <w:rPr>
      <w:rFonts w:ascii="Times New Roman" w:hAnsi="Times New Roman"/>
      <w:b/>
      <w:sz w:val="26"/>
      <w:u w:val="single"/>
    </w:rPr>
  </w:style>
  <w:style w:type="character" w:customStyle="1" w:styleId="4111">
    <w:name w:val="Знак Знак411"/>
    <w:rsid w:val="00C00032"/>
    <w:rPr>
      <w:sz w:val="24"/>
      <w:lang w:val="ru-RU" w:eastAsia="ar-SA" w:bidi="ar-SA"/>
    </w:rPr>
  </w:style>
  <w:style w:type="character" w:customStyle="1" w:styleId="401">
    <w:name w:val="Знак Знак401"/>
    <w:rsid w:val="00C00032"/>
    <w:rPr>
      <w:rFonts w:ascii="Times New Roman" w:hAnsi="Times New Roman"/>
      <w:i/>
      <w:sz w:val="24"/>
    </w:rPr>
  </w:style>
  <w:style w:type="character" w:customStyle="1" w:styleId="391">
    <w:name w:val="Знак Знак391"/>
    <w:rsid w:val="00C00032"/>
    <w:rPr>
      <w:rFonts w:ascii="Times New Roman" w:hAnsi="Times New Roman"/>
      <w:sz w:val="24"/>
      <w:u w:val="single"/>
    </w:rPr>
  </w:style>
  <w:style w:type="character" w:customStyle="1" w:styleId="381">
    <w:name w:val="Знак Знак381"/>
    <w:rsid w:val="00C00032"/>
    <w:rPr>
      <w:rFonts w:ascii="Times New Roman" w:hAnsi="Times New Roman"/>
      <w:i/>
      <w:sz w:val="24"/>
      <w:lang w:val="en-US" w:eastAsia="x-none"/>
    </w:rPr>
  </w:style>
  <w:style w:type="character" w:customStyle="1" w:styleId="371">
    <w:name w:val="Знак Знак371"/>
    <w:rsid w:val="00C00032"/>
    <w:rPr>
      <w:rFonts w:ascii="Times New Roman" w:hAnsi="Times New Roman"/>
      <w:b/>
      <w:sz w:val="24"/>
    </w:rPr>
  </w:style>
  <w:style w:type="character" w:customStyle="1" w:styleId="361">
    <w:name w:val="Знак Знак361"/>
    <w:rsid w:val="00C00032"/>
    <w:rPr>
      <w:rFonts w:ascii="Times New Roman" w:hAnsi="Times New Roman"/>
      <w:sz w:val="24"/>
    </w:rPr>
  </w:style>
  <w:style w:type="character" w:customStyle="1" w:styleId="351">
    <w:name w:val="Знак Знак351"/>
    <w:rsid w:val="00C00032"/>
    <w:rPr>
      <w:rFonts w:ascii="Times New Roman" w:hAnsi="Times New Roman"/>
      <w:sz w:val="24"/>
    </w:rPr>
  </w:style>
  <w:style w:type="character" w:customStyle="1" w:styleId="341">
    <w:name w:val="Знак Знак341"/>
    <w:rsid w:val="00C00032"/>
    <w:rPr>
      <w:rFonts w:ascii="Times New Roman" w:hAnsi="Times New Roman"/>
      <w:sz w:val="16"/>
      <w:lang w:val="en-US" w:eastAsia="x-none"/>
    </w:rPr>
  </w:style>
  <w:style w:type="character" w:customStyle="1" w:styleId="3310">
    <w:name w:val="Знак Знак331"/>
    <w:rsid w:val="00C00032"/>
    <w:rPr>
      <w:rFonts w:ascii="Times New Roman" w:hAnsi="Times New Roman"/>
      <w:sz w:val="24"/>
      <w:lang w:val="en-US" w:eastAsia="x-none"/>
    </w:rPr>
  </w:style>
  <w:style w:type="character" w:customStyle="1" w:styleId="321">
    <w:name w:val="Знак Знак321"/>
    <w:rsid w:val="00C00032"/>
    <w:rPr>
      <w:rFonts w:ascii="Tahoma" w:hAnsi="Tahoma"/>
      <w:sz w:val="16"/>
    </w:rPr>
  </w:style>
  <w:style w:type="character" w:customStyle="1" w:styleId="3111">
    <w:name w:val="Знак Знак311"/>
    <w:rsid w:val="00C00032"/>
    <w:rPr>
      <w:rFonts w:ascii="Cambria" w:hAnsi="Cambria"/>
      <w:sz w:val="24"/>
    </w:rPr>
  </w:style>
  <w:style w:type="character" w:customStyle="1" w:styleId="2112">
    <w:name w:val="Знак2 Знак Знак11"/>
    <w:rsid w:val="00C00032"/>
    <w:rPr>
      <w:rFonts w:ascii="Arial" w:hAnsi="Arial"/>
      <w:sz w:val="28"/>
      <w:lang w:val="ru-RU" w:eastAsia="ar-SA" w:bidi="ar-SA"/>
    </w:rPr>
  </w:style>
  <w:style w:type="character" w:customStyle="1" w:styleId="2020">
    <w:name w:val="Знак20 Знак Знак2"/>
    <w:rsid w:val="00C00032"/>
    <w:rPr>
      <w:rFonts w:ascii="Arial" w:hAnsi="Arial"/>
      <w:b/>
      <w:sz w:val="26"/>
      <w:u w:val="single"/>
      <w:lang w:val="ru-RU" w:eastAsia="ar-SA" w:bidi="ar-SA"/>
    </w:rPr>
  </w:style>
  <w:style w:type="character" w:customStyle="1" w:styleId="192">
    <w:name w:val="Знак19 Знак Знак2"/>
    <w:rsid w:val="00C00032"/>
    <w:rPr>
      <w:rFonts w:ascii="Arial" w:hAnsi="Arial"/>
      <w:i/>
      <w:sz w:val="24"/>
      <w:lang w:val="ru-RU" w:eastAsia="ar-SA" w:bidi="ar-SA"/>
    </w:rPr>
  </w:style>
  <w:style w:type="character" w:customStyle="1" w:styleId="4112">
    <w:name w:val="Заголовок 4_1 Знак1"/>
    <w:aliases w:val="Знак18 Знак Знак2"/>
    <w:rsid w:val="00C00032"/>
    <w:rPr>
      <w:i/>
      <w:color w:val="000000"/>
      <w:sz w:val="24"/>
      <w:lang w:val="ru-RU" w:eastAsia="ar-SA" w:bidi="ar-SA"/>
    </w:rPr>
  </w:style>
  <w:style w:type="character" w:customStyle="1" w:styleId="172">
    <w:name w:val="Знак17 Знак Знак2"/>
    <w:rsid w:val="00C00032"/>
    <w:rPr>
      <w:i/>
      <w:sz w:val="24"/>
      <w:lang w:val="ru-RU" w:eastAsia="ar-SA" w:bidi="ar-SA"/>
    </w:rPr>
  </w:style>
  <w:style w:type="character" w:customStyle="1" w:styleId="1620">
    <w:name w:val="Знак16 Знак Знак2"/>
    <w:rsid w:val="00C00032"/>
    <w:rPr>
      <w:sz w:val="24"/>
      <w:u w:val="single"/>
      <w:lang w:val="ru-RU" w:eastAsia="ar-SA" w:bidi="ar-SA"/>
    </w:rPr>
  </w:style>
  <w:style w:type="character" w:customStyle="1" w:styleId="1420">
    <w:name w:val="Знак14 Знак Знак2"/>
    <w:rsid w:val="00C00032"/>
    <w:rPr>
      <w:b/>
      <w:sz w:val="24"/>
      <w:lang w:val="ru-RU" w:eastAsia="ar-SA" w:bidi="ar-SA"/>
    </w:rPr>
  </w:style>
  <w:style w:type="character" w:customStyle="1" w:styleId="1120">
    <w:name w:val="Знак11 Знак Знак2"/>
    <w:rsid w:val="00C00032"/>
    <w:rPr>
      <w:sz w:val="24"/>
      <w:lang w:val="ru-RU" w:eastAsia="ar-SA" w:bidi="ar-SA"/>
    </w:rPr>
  </w:style>
  <w:style w:type="character" w:customStyle="1" w:styleId="920">
    <w:name w:val="Знак9 Знак Знак2"/>
    <w:rsid w:val="00C00032"/>
    <w:rPr>
      <w:sz w:val="24"/>
      <w:lang w:val="ru-RU" w:eastAsia="ar-SA" w:bidi="ar-SA"/>
    </w:rPr>
  </w:style>
  <w:style w:type="character" w:customStyle="1" w:styleId="1020">
    <w:name w:val="Знак10 Знак Знак2"/>
    <w:rsid w:val="00C00032"/>
    <w:rPr>
      <w:sz w:val="16"/>
      <w:lang w:val="en-US" w:eastAsia="ar-SA" w:bidi="ar-SA"/>
    </w:rPr>
  </w:style>
  <w:style w:type="character" w:customStyle="1" w:styleId="720">
    <w:name w:val="Знак7 Знак Знак2"/>
    <w:rsid w:val="00C00032"/>
    <w:rPr>
      <w:rFonts w:ascii="Tahoma" w:hAnsi="Tahoma"/>
      <w:sz w:val="16"/>
      <w:lang w:val="ru-RU" w:eastAsia="ar-SA" w:bidi="ar-SA"/>
    </w:rPr>
  </w:style>
  <w:style w:type="character" w:customStyle="1" w:styleId="1fe">
    <w:name w:val="Название Знак Знак Знак1"/>
    <w:rsid w:val="00C00032"/>
    <w:rPr>
      <w:b/>
      <w:caps/>
      <w:sz w:val="24"/>
      <w:lang w:val="ru-RU" w:eastAsia="ar-SA" w:bidi="ar-SA"/>
    </w:rPr>
  </w:style>
  <w:style w:type="character" w:customStyle="1" w:styleId="520">
    <w:name w:val="Знак5 Знак Знак2"/>
    <w:rsid w:val="00C00032"/>
    <w:rPr>
      <w:color w:val="000000"/>
      <w:spacing w:val="6"/>
      <w:sz w:val="24"/>
      <w:lang w:val="ru-RU" w:eastAsia="ar-SA" w:bidi="ar-SA"/>
    </w:rPr>
  </w:style>
  <w:style w:type="character" w:customStyle="1" w:styleId="422">
    <w:name w:val="Знак4 Знак Знак2"/>
    <w:rsid w:val="00C00032"/>
    <w:rPr>
      <w:rFonts w:ascii="Courier New" w:hAnsi="Courier New"/>
      <w:color w:val="000000"/>
      <w:lang w:val="ru-RU" w:eastAsia="ar-SA" w:bidi="ar-SA"/>
    </w:rPr>
  </w:style>
  <w:style w:type="character" w:customStyle="1" w:styleId="1520">
    <w:name w:val="Знак15 Знак Знак Знак2"/>
    <w:aliases w:val="Знак15 Знак Знак3,Знак15 Знак3,Текст Знак1 Знак Знак2,Текст Знак Знак Знак Знак2,Знак15 Знак Знак Знак1 Знак Знак Знак2,Знак15 Знак Знак Знак Знак Знак Знак Знак2,Знак15 Знак Знак1 Знак Знак Знак2,Знак8 Знак Знак2"/>
    <w:rsid w:val="00C00032"/>
    <w:rPr>
      <w:rFonts w:ascii="Courier New" w:hAnsi="Courier New"/>
      <w:lang w:val="ru-RU" w:eastAsia="ar-SA" w:bidi="ar-SA"/>
    </w:rPr>
  </w:style>
  <w:style w:type="character" w:customStyle="1" w:styleId="322">
    <w:name w:val="Знак3 Знак Знак2"/>
    <w:rsid w:val="00C00032"/>
    <w:rPr>
      <w:b/>
      <w:lang w:val="ru-RU" w:eastAsia="ar-SA" w:bidi="ar-SA"/>
    </w:rPr>
  </w:style>
  <w:style w:type="character" w:customStyle="1" w:styleId="title1">
    <w:name w:val="title1"/>
    <w:rsid w:val="00C00032"/>
    <w:rPr>
      <w:rFonts w:ascii="Times New Roman" w:hAnsi="Times New Roman"/>
      <w:b/>
      <w:color w:val="800000"/>
      <w:sz w:val="20"/>
    </w:rPr>
  </w:style>
  <w:style w:type="character" w:customStyle="1" w:styleId="HTMLPreformattedChar">
    <w:name w:val="HTML Preformatted Char"/>
    <w:rsid w:val="00C00032"/>
    <w:rPr>
      <w:rFonts w:ascii="Courier New" w:eastAsia="MS Mincho" w:hAnsi="Courier New"/>
      <w:lang w:val="ru-RU" w:eastAsia="ar-SA" w:bidi="ar-SA"/>
    </w:rPr>
  </w:style>
  <w:style w:type="character" w:customStyle="1" w:styleId="singlespace">
    <w:name w:val="single space Знак"/>
    <w:aliases w:val="footnote text Знак Знак"/>
    <w:rsid w:val="00C00032"/>
    <w:rPr>
      <w:rFonts w:ascii="Times New Roman CYR" w:hAnsi="Times New Roman CYR"/>
      <w:lang w:val="ru-RU" w:eastAsia="ar-SA" w:bidi="ar-SA"/>
    </w:rPr>
  </w:style>
  <w:style w:type="character" w:customStyle="1" w:styleId="FontStyle57">
    <w:name w:val="Font Style57"/>
    <w:rsid w:val="00C00032"/>
    <w:rPr>
      <w:rFonts w:ascii="Times New Roman" w:hAnsi="Times New Roman"/>
      <w:sz w:val="26"/>
    </w:rPr>
  </w:style>
  <w:style w:type="character" w:customStyle="1" w:styleId="Numbering2Char">
    <w:name w:val="Numbering 2 Char"/>
    <w:rsid w:val="00C00032"/>
    <w:rPr>
      <w:rFonts w:ascii="Arial" w:eastAsia="Times New Roman" w:hAnsi="Arial"/>
      <w:sz w:val="28"/>
      <w:lang w:val="en-GB" w:eastAsia="ar-SA" w:bidi="ar-SA"/>
    </w:rPr>
  </w:style>
  <w:style w:type="character" w:customStyle="1" w:styleId="afff0">
    <w:name w:val="Текст документа Знак"/>
    <w:rsid w:val="00C00032"/>
    <w:rPr>
      <w:sz w:val="24"/>
      <w:lang w:val="x-none" w:eastAsia="ar-SA" w:bidi="ar-SA"/>
    </w:rPr>
  </w:style>
  <w:style w:type="character" w:customStyle="1" w:styleId="FontStyle15">
    <w:name w:val="Font Style15"/>
    <w:rsid w:val="00C00032"/>
    <w:rPr>
      <w:rFonts w:ascii="Times New Roman" w:hAnsi="Times New Roman"/>
      <w:sz w:val="22"/>
    </w:rPr>
  </w:style>
  <w:style w:type="character" w:customStyle="1" w:styleId="224">
    <w:name w:val="Знак22 Знак"/>
    <w:aliases w:val="Знак22 Знак Знак2,Заголовок 1 Знак,Заголовок 1 Знак Знак Знак1,Заголовок 1 Знак Знак Знак Знак,Head 1 Знак Знак"/>
    <w:rsid w:val="00C00032"/>
    <w:rPr>
      <w:rFonts w:ascii="Arial" w:hAnsi="Arial"/>
      <w:b/>
      <w:kern w:val="1"/>
      <w:sz w:val="32"/>
      <w:lang w:val="ru-RU" w:eastAsia="ar-SA" w:bidi="ar-SA"/>
    </w:rPr>
  </w:style>
  <w:style w:type="character" w:customStyle="1" w:styleId="225">
    <w:name w:val="Заголовок 2С Знак2"/>
    <w:aliases w:val="Заголовок 2 Знак Знак Знак Знак2"/>
    <w:rsid w:val="00C00032"/>
    <w:rPr>
      <w:rFonts w:ascii="Arial" w:hAnsi="Arial"/>
      <w:b/>
      <w:i/>
      <w:sz w:val="28"/>
      <w:lang w:val="ru-RU" w:eastAsia="ar-SA" w:bidi="ar-SA"/>
    </w:rPr>
  </w:style>
  <w:style w:type="character" w:customStyle="1" w:styleId="203">
    <w:name w:val="Знак20 Знак"/>
    <w:aliases w:val="Знак20 Знак Знак3"/>
    <w:rsid w:val="00C00032"/>
    <w:rPr>
      <w:rFonts w:ascii="Arial" w:hAnsi="Arial"/>
      <w:b/>
      <w:sz w:val="26"/>
      <w:lang w:val="ru-RU" w:eastAsia="ar-SA" w:bidi="ar-SA"/>
    </w:rPr>
  </w:style>
  <w:style w:type="character" w:customStyle="1" w:styleId="193">
    <w:name w:val="Знак19 Знак"/>
    <w:aliases w:val="Знак19 Знак Знак3"/>
    <w:rsid w:val="00C00032"/>
    <w:rPr>
      <w:b/>
      <w:sz w:val="28"/>
      <w:lang w:val="ru-RU" w:eastAsia="ar-SA" w:bidi="ar-SA"/>
    </w:rPr>
  </w:style>
  <w:style w:type="character" w:customStyle="1" w:styleId="4120">
    <w:name w:val="Заголовок 4_1 Знак2"/>
    <w:aliases w:val="Знак18 Знак,Знак18 Знак Знак3"/>
    <w:rsid w:val="00C00032"/>
    <w:rPr>
      <w:sz w:val="24"/>
      <w:lang w:val="ru-RU" w:eastAsia="ar-SA" w:bidi="ar-SA"/>
    </w:rPr>
  </w:style>
  <w:style w:type="character" w:customStyle="1" w:styleId="173">
    <w:name w:val="Знак17 Знак"/>
    <w:aliases w:val="Знак17 Знак Знак3"/>
    <w:rsid w:val="00C00032"/>
    <w:rPr>
      <w:b/>
      <w:sz w:val="24"/>
      <w:lang w:val="ru-RU" w:eastAsia="ar-SA" w:bidi="ar-SA"/>
    </w:rPr>
  </w:style>
  <w:style w:type="character" w:customStyle="1" w:styleId="163">
    <w:name w:val="Знак16 Знак"/>
    <w:aliases w:val="Знак16 Знак Знак3"/>
    <w:rsid w:val="00C00032"/>
    <w:rPr>
      <w:i/>
      <w:sz w:val="24"/>
      <w:lang w:val="ru-RU" w:eastAsia="ar-SA" w:bidi="ar-SA"/>
    </w:rPr>
  </w:style>
  <w:style w:type="character" w:customStyle="1" w:styleId="1521">
    <w:name w:val="Знак15 Знак Знак21"/>
    <w:rsid w:val="00C00032"/>
    <w:rPr>
      <w:b/>
      <w:sz w:val="24"/>
      <w:lang w:val="ru-RU" w:eastAsia="ar-SA" w:bidi="ar-SA"/>
    </w:rPr>
  </w:style>
  <w:style w:type="character" w:customStyle="1" w:styleId="145">
    <w:name w:val="Знак14 Знак"/>
    <w:aliases w:val="Знак14 Знак Знак3"/>
    <w:rsid w:val="00C00032"/>
    <w:rPr>
      <w:b/>
      <w:sz w:val="24"/>
      <w:lang w:val="ru-RU" w:eastAsia="ar-SA" w:bidi="ar-SA"/>
    </w:rPr>
  </w:style>
  <w:style w:type="character" w:customStyle="1" w:styleId="115">
    <w:name w:val="Знак11 Знак"/>
    <w:aliases w:val="Знак11 Знак Знак3"/>
    <w:rsid w:val="00C00032"/>
    <w:rPr>
      <w:sz w:val="24"/>
    </w:rPr>
  </w:style>
  <w:style w:type="character" w:customStyle="1" w:styleId="132">
    <w:name w:val="Знак13 Знак"/>
    <w:aliases w:val="Знак13 Знак Знак2"/>
    <w:rsid w:val="00C00032"/>
    <w:rPr>
      <w:sz w:val="24"/>
    </w:rPr>
  </w:style>
  <w:style w:type="character" w:customStyle="1" w:styleId="73">
    <w:name w:val="Знак7 Знак"/>
    <w:aliases w:val="Знак7 Знак Знак3"/>
    <w:rsid w:val="00C00032"/>
    <w:rPr>
      <w:rFonts w:ascii="Tahoma" w:hAnsi="Tahoma"/>
      <w:sz w:val="16"/>
      <w:lang w:val="ru-RU" w:eastAsia="ar-SA" w:bidi="ar-SA"/>
    </w:rPr>
  </w:style>
  <w:style w:type="character" w:customStyle="1" w:styleId="95">
    <w:name w:val="Знак9 Знак"/>
    <w:aliases w:val="Знак9 Знак Знак3"/>
    <w:rsid w:val="00C00032"/>
    <w:rPr>
      <w:sz w:val="24"/>
      <w:lang w:val="ru-RU" w:eastAsia="ar-SA" w:bidi="ar-SA"/>
    </w:rPr>
  </w:style>
  <w:style w:type="character" w:customStyle="1" w:styleId="66">
    <w:name w:val="Знак6 Знак"/>
    <w:aliases w:val="Знак6 Знак Знак3"/>
    <w:rsid w:val="00C00032"/>
    <w:rPr>
      <w:rFonts w:ascii="Cambria" w:hAnsi="Cambria"/>
      <w:sz w:val="24"/>
      <w:lang w:val="ru-RU" w:eastAsia="ar-SA" w:bidi="ar-SA"/>
    </w:rPr>
  </w:style>
  <w:style w:type="character" w:customStyle="1" w:styleId="2f8">
    <w:name w:val="Название Знак Знак Знак2"/>
    <w:rsid w:val="00C00032"/>
    <w:rPr>
      <w:b/>
      <w:caps/>
      <w:sz w:val="24"/>
      <w:lang w:val="ru-RU" w:eastAsia="ar-SA" w:bidi="ar-SA"/>
    </w:rPr>
  </w:style>
  <w:style w:type="character" w:customStyle="1" w:styleId="103">
    <w:name w:val="Знак10 Знак"/>
    <w:aliases w:val="Знак10 Знак Знак3"/>
    <w:rsid w:val="00C00032"/>
    <w:rPr>
      <w:sz w:val="24"/>
      <w:lang w:val="ru-RU" w:eastAsia="ar-SA" w:bidi="ar-SA"/>
    </w:rPr>
  </w:style>
  <w:style w:type="character" w:customStyle="1" w:styleId="55">
    <w:name w:val="Знак5 Знак"/>
    <w:aliases w:val="Знак5 Знак Знак3"/>
    <w:rsid w:val="00C00032"/>
    <w:rPr>
      <w:color w:val="000000"/>
      <w:spacing w:val="6"/>
      <w:sz w:val="24"/>
      <w:lang w:val="ru-RU" w:eastAsia="ar-SA" w:bidi="ar-SA"/>
    </w:rPr>
  </w:style>
  <w:style w:type="character" w:customStyle="1" w:styleId="45">
    <w:name w:val="Знак4 Знак"/>
    <w:aliases w:val="Знак4 Знак Знак3"/>
    <w:rsid w:val="00C00032"/>
    <w:rPr>
      <w:rFonts w:ascii="Courier New" w:hAnsi="Courier New"/>
      <w:color w:val="000000"/>
      <w:lang w:val="ru-RU" w:eastAsia="ar-SA" w:bidi="ar-SA"/>
    </w:rPr>
  </w:style>
  <w:style w:type="character" w:customStyle="1" w:styleId="15210">
    <w:name w:val="Знак15 Знак Знак Знак21"/>
    <w:aliases w:val="Знак15 Знак Знак4,Знак15 Знак31,Текст Знак1 Знак Знак3,Текст Знак Знак Знак Знак3,Знак15 Знак Знак Знак1 Знак Знак Знак21,Знак15 Знак Знак Знак Знак Знак Знак Знак21,Знак15 Знак Знак1 Знак Знак Знак21,Знак8 Знак"/>
    <w:rsid w:val="00C00032"/>
    <w:rPr>
      <w:rFonts w:ascii="Courier New" w:hAnsi="Courier New"/>
      <w:lang w:val="ru-RU" w:eastAsia="ar-SA" w:bidi="ar-SA"/>
    </w:rPr>
  </w:style>
  <w:style w:type="character" w:customStyle="1" w:styleId="2021">
    <w:name w:val="Знак20 Знак Знак21"/>
    <w:rsid w:val="00C00032"/>
    <w:rPr>
      <w:rFonts w:ascii="Arial" w:hAnsi="Arial"/>
      <w:b/>
      <w:sz w:val="26"/>
      <w:lang w:val="ru-RU" w:eastAsia="ar-SA" w:bidi="ar-SA"/>
    </w:rPr>
  </w:style>
  <w:style w:type="character" w:customStyle="1" w:styleId="621">
    <w:name w:val="Знак6 Знак Знак21"/>
    <w:rsid w:val="00C00032"/>
    <w:rPr>
      <w:rFonts w:ascii="Cambria" w:hAnsi="Cambria"/>
      <w:sz w:val="24"/>
      <w:lang w:val="ru-RU" w:eastAsia="ar-SA" w:bidi="ar-SA"/>
    </w:rPr>
  </w:style>
  <w:style w:type="character" w:customStyle="1" w:styleId="1921">
    <w:name w:val="Знак19 Знак Знак21"/>
    <w:rsid w:val="00C00032"/>
    <w:rPr>
      <w:rFonts w:ascii="Arial" w:hAnsi="Arial"/>
      <w:i/>
      <w:sz w:val="24"/>
      <w:lang w:val="ru-RU" w:eastAsia="ar-SA" w:bidi="ar-SA"/>
    </w:rPr>
  </w:style>
  <w:style w:type="character" w:customStyle="1" w:styleId="1721">
    <w:name w:val="Знак17 Знак Знак21"/>
    <w:rsid w:val="00C00032"/>
    <w:rPr>
      <w:i/>
      <w:sz w:val="24"/>
      <w:lang w:val="ru-RU" w:eastAsia="ar-SA" w:bidi="ar-SA"/>
    </w:rPr>
  </w:style>
  <w:style w:type="character" w:customStyle="1" w:styleId="1621">
    <w:name w:val="Знак16 Знак Знак21"/>
    <w:rsid w:val="00C00032"/>
    <w:rPr>
      <w:sz w:val="24"/>
      <w:u w:val="single"/>
      <w:lang w:val="ru-RU" w:eastAsia="ar-SA" w:bidi="ar-SA"/>
    </w:rPr>
  </w:style>
  <w:style w:type="character" w:customStyle="1" w:styleId="1421">
    <w:name w:val="Знак14 Знак Знак21"/>
    <w:rsid w:val="00C00032"/>
    <w:rPr>
      <w:b/>
      <w:sz w:val="24"/>
      <w:lang w:val="ru-RU" w:eastAsia="ar-SA" w:bidi="ar-SA"/>
    </w:rPr>
  </w:style>
  <w:style w:type="character" w:customStyle="1" w:styleId="1121">
    <w:name w:val="Знак11 Знак Знак21"/>
    <w:rsid w:val="00C00032"/>
    <w:rPr>
      <w:sz w:val="24"/>
      <w:lang w:val="ru-RU" w:eastAsia="ar-SA" w:bidi="ar-SA"/>
    </w:rPr>
  </w:style>
  <w:style w:type="character" w:customStyle="1" w:styleId="921">
    <w:name w:val="Знак9 Знак Знак21"/>
    <w:rsid w:val="00C00032"/>
    <w:rPr>
      <w:sz w:val="24"/>
      <w:lang w:val="ru-RU" w:eastAsia="ar-SA" w:bidi="ar-SA"/>
    </w:rPr>
  </w:style>
  <w:style w:type="character" w:customStyle="1" w:styleId="1021">
    <w:name w:val="Знак10 Знак Знак21"/>
    <w:rsid w:val="00C00032"/>
    <w:rPr>
      <w:sz w:val="16"/>
      <w:lang w:val="en-US" w:eastAsia="ar-SA" w:bidi="ar-SA"/>
    </w:rPr>
  </w:style>
  <w:style w:type="character" w:customStyle="1" w:styleId="721">
    <w:name w:val="Знак7 Знак Знак21"/>
    <w:rsid w:val="00C00032"/>
    <w:rPr>
      <w:rFonts w:ascii="Tahoma" w:hAnsi="Tahoma"/>
      <w:sz w:val="16"/>
      <w:lang w:val="ru-RU" w:eastAsia="ar-SA" w:bidi="ar-SA"/>
    </w:rPr>
  </w:style>
  <w:style w:type="character" w:customStyle="1" w:styleId="521">
    <w:name w:val="Знак5 Знак Знак21"/>
    <w:rsid w:val="00C00032"/>
    <w:rPr>
      <w:color w:val="000000"/>
      <w:spacing w:val="6"/>
      <w:sz w:val="24"/>
      <w:lang w:val="ru-RU" w:eastAsia="ar-SA" w:bidi="ar-SA"/>
    </w:rPr>
  </w:style>
  <w:style w:type="character" w:customStyle="1" w:styleId="4210">
    <w:name w:val="Знак4 Знак Знак21"/>
    <w:rsid w:val="00C00032"/>
    <w:rPr>
      <w:rFonts w:ascii="Courier New" w:hAnsi="Courier New"/>
      <w:color w:val="000000"/>
      <w:lang w:val="ru-RU" w:eastAsia="ar-SA" w:bidi="ar-SA"/>
    </w:rPr>
  </w:style>
  <w:style w:type="character" w:customStyle="1" w:styleId="3210">
    <w:name w:val="Знак3 Знак Знак21"/>
    <w:rsid w:val="00C00032"/>
    <w:rPr>
      <w:b/>
      <w:lang w:val="ru-RU" w:eastAsia="ar-SA" w:bidi="ar-SA"/>
    </w:rPr>
  </w:style>
  <w:style w:type="character" w:customStyle="1" w:styleId="2f9">
    <w:name w:val="заголовок 2 Знак"/>
    <w:rsid w:val="00C00032"/>
    <w:rPr>
      <w:rFonts w:ascii="Arial" w:hAnsi="Arial"/>
      <w:b/>
      <w:i/>
      <w:kern w:val="1"/>
      <w:sz w:val="28"/>
      <w:lang w:val="ru-RU" w:eastAsia="ar-SA" w:bidi="ar-SA"/>
    </w:rPr>
  </w:style>
  <w:style w:type="character" w:customStyle="1" w:styleId="level31">
    <w:name w:val="level31"/>
    <w:rsid w:val="00C00032"/>
    <w:rPr>
      <w:sz w:val="18"/>
    </w:rPr>
  </w:style>
  <w:style w:type="character" w:customStyle="1" w:styleId="FontStyle34">
    <w:name w:val="Font Style34"/>
    <w:rsid w:val="00C00032"/>
    <w:rPr>
      <w:rFonts w:ascii="Times New Roman" w:hAnsi="Times New Roman"/>
      <w:sz w:val="24"/>
    </w:rPr>
  </w:style>
  <w:style w:type="character" w:customStyle="1" w:styleId="mark1">
    <w:name w:val="mark1"/>
    <w:rsid w:val="00C00032"/>
    <w:rPr>
      <w:b/>
      <w:color w:val="B60101"/>
      <w:sz w:val="21"/>
    </w:rPr>
  </w:style>
  <w:style w:type="character" w:customStyle="1" w:styleId="maintitle011">
    <w:name w:val="main_title_011"/>
    <w:rsid w:val="00C00032"/>
    <w:rPr>
      <w:rFonts w:ascii="Trebuchet MS" w:hAnsi="Trebuchet MS"/>
      <w:b/>
      <w:smallCaps/>
      <w:color w:val="005F91"/>
      <w:sz w:val="20"/>
    </w:rPr>
  </w:style>
  <w:style w:type="character" w:customStyle="1" w:styleId="bt">
    <w:name w:val="bt Знак Знак"/>
    <w:rsid w:val="00C00032"/>
    <w:rPr>
      <w:sz w:val="24"/>
      <w:lang w:val="ru-RU" w:eastAsia="ar-SA" w:bidi="ar-SA"/>
    </w:rPr>
  </w:style>
  <w:style w:type="character" w:customStyle="1" w:styleId="afff1">
    <w:name w:val="Абзац списка Знак"/>
    <w:rsid w:val="00C00032"/>
    <w:rPr>
      <w:sz w:val="24"/>
      <w:lang w:val="ru-RU" w:eastAsia="ar-SA" w:bidi="ar-SA"/>
    </w:rPr>
  </w:style>
  <w:style w:type="character" w:customStyle="1" w:styleId="FootnoteTextChar1">
    <w:name w:val="Footnote Text Char1"/>
    <w:aliases w:val="Текст сноски Знак1 Char1,Текст сноски Знак Знак Char1,Текст сноски Знак1 Знак Знак Char1,Текст сноски Знак Знак Знак Знак Char1,Table_Footnote_last Знак Знак Знак Знак Char1,Table_Footnote_last Знак1 Знак Знак Char1,single space Cha"/>
    <w:rsid w:val="00C00032"/>
    <w:rPr>
      <w:rFonts w:ascii="Times New Roman" w:hAnsi="Times New Roman"/>
      <w:sz w:val="20"/>
    </w:rPr>
  </w:style>
  <w:style w:type="character" w:customStyle="1" w:styleId="reference-text">
    <w:name w:val="reference-text"/>
    <w:rsid w:val="00C00032"/>
    <w:rPr>
      <w:rFonts w:cs="Times New Roman"/>
    </w:rPr>
  </w:style>
  <w:style w:type="character" w:customStyle="1" w:styleId="b-serp-urlitem1">
    <w:name w:val="b-serp-url__item1"/>
    <w:rsid w:val="00C00032"/>
    <w:rPr>
      <w:rFonts w:cs="Times New Roman"/>
    </w:rPr>
  </w:style>
  <w:style w:type="character" w:customStyle="1" w:styleId="HeaderChar">
    <w:name w:val="Header Char"/>
    <w:rsid w:val="00C00032"/>
    <w:rPr>
      <w:sz w:val="16"/>
      <w:lang w:val="ru-RU" w:eastAsia="ar-SA" w:bidi="ar-SA"/>
    </w:rPr>
  </w:style>
  <w:style w:type="character" w:customStyle="1" w:styleId="FooterChar">
    <w:name w:val="Footer Char"/>
    <w:rsid w:val="00C00032"/>
    <w:rPr>
      <w:sz w:val="16"/>
      <w:lang w:val="ru-RU" w:eastAsia="ar-SA" w:bidi="ar-SA"/>
    </w:rPr>
  </w:style>
  <w:style w:type="character" w:customStyle="1" w:styleId="e2">
    <w:name w:val="*eсновной текст 2 Знак"/>
    <w:rsid w:val="00C00032"/>
    <w:rPr>
      <w:rFonts w:eastAsia="Times New Roman"/>
      <w:sz w:val="24"/>
      <w:lang w:val="ru-RU" w:eastAsia="ar-SA" w:bidi="ar-SA"/>
    </w:rPr>
  </w:style>
  <w:style w:type="character" w:customStyle="1" w:styleId="ui-jqgrid-resizeui-jqgrid-resize-ltr">
    <w:name w:val="ui-jqgrid-resize ui-jqgrid-resize-ltr"/>
    <w:rsid w:val="00C00032"/>
    <w:rPr>
      <w:rFonts w:cs="Times New Roman"/>
    </w:rPr>
  </w:style>
  <w:style w:type="character" w:customStyle="1" w:styleId="ui-jqgrid-title2">
    <w:name w:val="ui-jqgrid-title2"/>
    <w:rsid w:val="00C00032"/>
    <w:rPr>
      <w:rFonts w:cs="Times New Roman"/>
    </w:rPr>
  </w:style>
  <w:style w:type="character" w:customStyle="1" w:styleId="A20">
    <w:name w:val="A2"/>
    <w:rsid w:val="00C00032"/>
    <w:rPr>
      <w:color w:val="000000"/>
    </w:rPr>
  </w:style>
  <w:style w:type="character" w:customStyle="1" w:styleId="A00">
    <w:name w:val="A0"/>
    <w:rsid w:val="00C00032"/>
    <w:rPr>
      <w:b/>
      <w:color w:val="000000"/>
      <w:sz w:val="16"/>
    </w:rPr>
  </w:style>
  <w:style w:type="character" w:customStyle="1" w:styleId="1ff">
    <w:name w:val="Знак сноски1"/>
    <w:rsid w:val="00C00032"/>
    <w:rPr>
      <w:vertAlign w:val="superscript"/>
    </w:rPr>
  </w:style>
  <w:style w:type="character" w:customStyle="1" w:styleId="1ff0">
    <w:name w:val="Знак концевой сноски1"/>
    <w:rsid w:val="00C00032"/>
    <w:rPr>
      <w:vertAlign w:val="superscript"/>
    </w:rPr>
  </w:style>
  <w:style w:type="character" w:customStyle="1" w:styleId="ListLabel5">
    <w:name w:val="ListLabel 5"/>
    <w:rsid w:val="00C00032"/>
    <w:rPr>
      <w:sz w:val="28"/>
    </w:rPr>
  </w:style>
  <w:style w:type="character" w:customStyle="1" w:styleId="ListLabel1">
    <w:name w:val="ListLabel 1"/>
    <w:rsid w:val="00C00032"/>
  </w:style>
  <w:style w:type="character" w:customStyle="1" w:styleId="2fa">
    <w:name w:val="Знак примечания2"/>
    <w:rsid w:val="00C00032"/>
    <w:rPr>
      <w:sz w:val="16"/>
    </w:rPr>
  </w:style>
  <w:style w:type="character" w:styleId="afff2">
    <w:name w:val="endnote reference"/>
    <w:semiHidden/>
    <w:rsid w:val="00C00032"/>
    <w:rPr>
      <w:vertAlign w:val="superscript"/>
    </w:rPr>
  </w:style>
  <w:style w:type="character" w:customStyle="1" w:styleId="afff3">
    <w:name w:val="Символ нумерации"/>
    <w:rsid w:val="00C00032"/>
  </w:style>
  <w:style w:type="paragraph" w:customStyle="1" w:styleId="afff4">
    <w:name w:val="Заголовок"/>
    <w:basedOn w:val="a2"/>
    <w:next w:val="af4"/>
    <w:rsid w:val="00C00032"/>
    <w:pPr>
      <w:keepNext/>
      <w:spacing w:before="240" w:after="120"/>
    </w:pPr>
    <w:rPr>
      <w:rFonts w:ascii="Arial" w:eastAsia="Microsoft YaHei" w:hAnsi="Arial" w:cs="Mangal"/>
      <w:sz w:val="28"/>
      <w:szCs w:val="28"/>
      <w:lang w:eastAsia="ar-SA"/>
    </w:rPr>
  </w:style>
  <w:style w:type="paragraph" w:styleId="afff5">
    <w:name w:val="List"/>
    <w:basedOn w:val="a2"/>
    <w:rsid w:val="00C00032"/>
    <w:pPr>
      <w:tabs>
        <w:tab w:val="left" w:pos="1635"/>
      </w:tabs>
      <w:suppressAutoHyphens/>
      <w:autoSpaceDE w:val="0"/>
      <w:spacing w:after="120" w:line="360" w:lineRule="auto"/>
      <w:ind w:left="1635" w:hanging="360"/>
      <w:jc w:val="both"/>
    </w:pPr>
    <w:rPr>
      <w:rFonts w:ascii="Arial" w:hAnsi="Arial"/>
      <w:sz w:val="26"/>
      <w:szCs w:val="26"/>
      <w:lang w:eastAsia="ar-SA"/>
    </w:rPr>
  </w:style>
  <w:style w:type="paragraph" w:customStyle="1" w:styleId="2fb">
    <w:name w:val="Название2"/>
    <w:basedOn w:val="a2"/>
    <w:rsid w:val="00C00032"/>
    <w:pPr>
      <w:suppressLineNumbers/>
      <w:spacing w:before="120" w:after="120"/>
    </w:pPr>
    <w:rPr>
      <w:rFonts w:cs="Mangal"/>
      <w:i/>
      <w:iCs/>
      <w:lang w:eastAsia="ar-SA"/>
    </w:rPr>
  </w:style>
  <w:style w:type="paragraph" w:customStyle="1" w:styleId="2fc">
    <w:name w:val="Указатель2"/>
    <w:basedOn w:val="a2"/>
    <w:rsid w:val="00C00032"/>
    <w:pPr>
      <w:suppressLineNumbers/>
    </w:pPr>
    <w:rPr>
      <w:rFonts w:cs="Mangal"/>
      <w:lang w:eastAsia="ar-SA"/>
    </w:rPr>
  </w:style>
  <w:style w:type="paragraph" w:customStyle="1" w:styleId="1ff1">
    <w:name w:val="Название1"/>
    <w:basedOn w:val="a2"/>
    <w:rsid w:val="00C00032"/>
    <w:pPr>
      <w:suppressLineNumbers/>
      <w:spacing w:before="120" w:after="120"/>
    </w:pPr>
    <w:rPr>
      <w:rFonts w:cs="Mangal"/>
      <w:i/>
      <w:iCs/>
      <w:lang w:eastAsia="ar-SA"/>
    </w:rPr>
  </w:style>
  <w:style w:type="paragraph" w:customStyle="1" w:styleId="1ff2">
    <w:name w:val="Указатель1"/>
    <w:basedOn w:val="a2"/>
    <w:rsid w:val="00C00032"/>
    <w:pPr>
      <w:suppressLineNumbers/>
    </w:pPr>
    <w:rPr>
      <w:rFonts w:cs="Mangal"/>
      <w:lang w:eastAsia="ar-SA"/>
    </w:rPr>
  </w:style>
  <w:style w:type="paragraph" w:customStyle="1" w:styleId="1ff3">
    <w:name w:val="Текст1"/>
    <w:basedOn w:val="a2"/>
    <w:rsid w:val="00C00032"/>
    <w:pPr>
      <w:spacing w:line="360" w:lineRule="auto"/>
      <w:ind w:firstLine="720"/>
      <w:jc w:val="both"/>
    </w:pPr>
    <w:rPr>
      <w:sz w:val="28"/>
      <w:szCs w:val="20"/>
      <w:lang w:eastAsia="ar-SA"/>
    </w:rPr>
  </w:style>
  <w:style w:type="paragraph" w:styleId="afff6">
    <w:name w:val="footnote text"/>
    <w:aliases w:val="Знак25,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
    <w:basedOn w:val="a2"/>
    <w:link w:val="afff7"/>
    <w:semiHidden/>
    <w:rsid w:val="00C00032"/>
    <w:rPr>
      <w:sz w:val="20"/>
      <w:szCs w:val="20"/>
      <w:lang w:eastAsia="ar-SA"/>
    </w:rPr>
  </w:style>
  <w:style w:type="paragraph" w:styleId="afff8">
    <w:name w:val="header"/>
    <w:aliases w:val="Знак11"/>
    <w:basedOn w:val="a2"/>
    <w:link w:val="afff9"/>
    <w:rsid w:val="00C00032"/>
    <w:pPr>
      <w:tabs>
        <w:tab w:val="center" w:pos="4677"/>
        <w:tab w:val="right" w:pos="9355"/>
      </w:tabs>
    </w:pPr>
    <w:rPr>
      <w:lang w:eastAsia="ar-SA"/>
    </w:rPr>
  </w:style>
  <w:style w:type="paragraph" w:customStyle="1" w:styleId="1ff4">
    <w:name w:val="Обычный1"/>
    <w:rsid w:val="00C00032"/>
    <w:pPr>
      <w:suppressAutoHyphens/>
    </w:pPr>
    <w:rPr>
      <w:lang w:eastAsia="ar-SA"/>
    </w:rPr>
  </w:style>
  <w:style w:type="paragraph" w:styleId="afffa">
    <w:name w:val="Title"/>
    <w:aliases w:val="Название Знак"/>
    <w:basedOn w:val="a2"/>
    <w:next w:val="a2"/>
    <w:qFormat/>
    <w:rsid w:val="00C00032"/>
    <w:pPr>
      <w:spacing w:before="240" w:after="60"/>
      <w:jc w:val="center"/>
    </w:pPr>
    <w:rPr>
      <w:rFonts w:ascii="Cambria" w:hAnsi="Cambria"/>
      <w:b/>
      <w:bCs/>
      <w:kern w:val="1"/>
      <w:sz w:val="32"/>
      <w:szCs w:val="32"/>
      <w:lang w:eastAsia="ar-SA"/>
    </w:rPr>
  </w:style>
  <w:style w:type="paragraph" w:styleId="afffb">
    <w:name w:val="Subtitle"/>
    <w:aliases w:val="Знак6"/>
    <w:basedOn w:val="a2"/>
    <w:next w:val="a2"/>
    <w:link w:val="afffc"/>
    <w:qFormat/>
    <w:rsid w:val="00C00032"/>
    <w:pPr>
      <w:spacing w:after="60"/>
      <w:jc w:val="center"/>
    </w:pPr>
    <w:rPr>
      <w:rFonts w:ascii="Cambria" w:hAnsi="Cambria"/>
      <w:lang w:eastAsia="ar-SA"/>
    </w:rPr>
  </w:style>
  <w:style w:type="paragraph" w:customStyle="1" w:styleId="226">
    <w:name w:val="Основной текст с отступом 22"/>
    <w:basedOn w:val="a2"/>
    <w:rsid w:val="00C00032"/>
    <w:pPr>
      <w:ind w:firstLine="720"/>
      <w:jc w:val="both"/>
    </w:pPr>
    <w:rPr>
      <w:sz w:val="28"/>
      <w:szCs w:val="20"/>
      <w:lang w:eastAsia="ar-SA"/>
    </w:rPr>
  </w:style>
  <w:style w:type="paragraph" w:styleId="HTML1">
    <w:name w:val="HTML Preformatted"/>
    <w:aliases w:val="Знак4"/>
    <w:basedOn w:val="a2"/>
    <w:link w:val="HTML2"/>
    <w:rsid w:val="00C00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ar-SA"/>
    </w:rPr>
  </w:style>
  <w:style w:type="paragraph" w:customStyle="1" w:styleId="afffd">
    <w:name w:val="Знак Знак Знак Знак"/>
    <w:basedOn w:val="a2"/>
    <w:rsid w:val="00C00032"/>
    <w:pPr>
      <w:spacing w:after="160" w:line="240" w:lineRule="exact"/>
    </w:pPr>
    <w:rPr>
      <w:rFonts w:ascii="Verdana" w:hAnsi="Verdana" w:cs="Verdana"/>
      <w:sz w:val="20"/>
      <w:szCs w:val="20"/>
      <w:lang w:val="en-US" w:eastAsia="ar-SA"/>
    </w:rPr>
  </w:style>
  <w:style w:type="paragraph" w:styleId="afffe">
    <w:name w:val="endnote text"/>
    <w:aliases w:val="Знак3"/>
    <w:basedOn w:val="a2"/>
    <w:link w:val="affff"/>
    <w:semiHidden/>
    <w:rsid w:val="00C00032"/>
    <w:rPr>
      <w:sz w:val="20"/>
      <w:szCs w:val="20"/>
      <w:lang w:eastAsia="ar-SA"/>
    </w:rPr>
  </w:style>
  <w:style w:type="paragraph" w:styleId="affff0">
    <w:name w:val="Body Text Indent"/>
    <w:aliases w:val="Нумерованный список !!,Основной текст 1,Надин стиль,Основной текст без отступа"/>
    <w:basedOn w:val="a2"/>
    <w:link w:val="3c"/>
    <w:rsid w:val="00C00032"/>
    <w:pPr>
      <w:spacing w:after="120"/>
      <w:ind w:left="283"/>
    </w:pPr>
    <w:rPr>
      <w:lang w:eastAsia="ar-SA"/>
    </w:rPr>
  </w:style>
  <w:style w:type="paragraph" w:customStyle="1" w:styleId="affff1">
    <w:name w:val="ТекстЖ"/>
    <w:basedOn w:val="226"/>
    <w:rsid w:val="00C00032"/>
    <w:pPr>
      <w:spacing w:line="360" w:lineRule="auto"/>
    </w:pPr>
    <w:rPr>
      <w:sz w:val="24"/>
    </w:rPr>
  </w:style>
  <w:style w:type="paragraph" w:customStyle="1" w:styleId="qe9If23">
    <w:name w:val="Îñíîâíîqe9 òåêñò ñ îIf2ñòóïîì 3"/>
    <w:basedOn w:val="a2"/>
    <w:rsid w:val="00C00032"/>
    <w:pPr>
      <w:widowControl w:val="0"/>
      <w:spacing w:line="288" w:lineRule="auto"/>
      <w:ind w:firstLine="709"/>
      <w:jc w:val="both"/>
    </w:pPr>
    <w:rPr>
      <w:szCs w:val="20"/>
      <w:lang w:eastAsia="ar-SA"/>
    </w:rPr>
  </w:style>
  <w:style w:type="paragraph" w:customStyle="1" w:styleId="1ff5">
    <w:name w:val="Цитата1"/>
    <w:basedOn w:val="a2"/>
    <w:rsid w:val="00C00032"/>
    <w:pPr>
      <w:spacing w:line="360" w:lineRule="auto"/>
      <w:ind w:left="540" w:right="715" w:firstLine="709"/>
      <w:jc w:val="center"/>
    </w:pPr>
    <w:rPr>
      <w:b/>
      <w:bCs/>
      <w:sz w:val="32"/>
      <w:lang w:eastAsia="ar-SA"/>
    </w:rPr>
  </w:style>
  <w:style w:type="paragraph" w:customStyle="1" w:styleId="323">
    <w:name w:val="Основной текст с отступом 32"/>
    <w:basedOn w:val="a2"/>
    <w:rsid w:val="00C00032"/>
    <w:pPr>
      <w:spacing w:after="120"/>
      <w:ind w:left="283"/>
    </w:pPr>
    <w:rPr>
      <w:sz w:val="16"/>
      <w:szCs w:val="16"/>
      <w:lang w:eastAsia="ar-SA"/>
    </w:rPr>
  </w:style>
  <w:style w:type="paragraph" w:styleId="affff2">
    <w:name w:val="Balloon Text"/>
    <w:aliases w:val="Знак7"/>
    <w:basedOn w:val="a2"/>
    <w:link w:val="affff3"/>
    <w:semiHidden/>
    <w:rsid w:val="00C00032"/>
    <w:rPr>
      <w:rFonts w:ascii="Tahoma" w:hAnsi="Tahoma"/>
      <w:sz w:val="16"/>
      <w:szCs w:val="16"/>
      <w:lang w:eastAsia="ar-SA"/>
    </w:rPr>
  </w:style>
  <w:style w:type="paragraph" w:customStyle="1" w:styleId="affff4">
    <w:name w:val="ячейка вправо"/>
    <w:basedOn w:val="a2"/>
    <w:rsid w:val="00C00032"/>
    <w:pPr>
      <w:autoSpaceDE w:val="0"/>
      <w:jc w:val="right"/>
    </w:pPr>
    <w:rPr>
      <w:rFonts w:ascii="Arial" w:hAnsi="Arial"/>
      <w:i/>
      <w:sz w:val="22"/>
      <w:szCs w:val="22"/>
      <w:lang w:eastAsia="ar-SA"/>
    </w:rPr>
  </w:style>
  <w:style w:type="paragraph" w:customStyle="1" w:styleId="1ff6">
    <w:name w:val="Заголовок оглавления1"/>
    <w:basedOn w:val="11"/>
    <w:next w:val="a2"/>
    <w:rsid w:val="00C00032"/>
    <w:pPr>
      <w:keepLines/>
      <w:spacing w:before="480" w:after="0" w:line="276" w:lineRule="auto"/>
    </w:pPr>
    <w:rPr>
      <w:rFonts w:ascii="Cambria" w:hAnsi="Cambria" w:cs="Times New Roman"/>
      <w:color w:val="365F91"/>
      <w:kern w:val="1"/>
      <w:sz w:val="28"/>
      <w:szCs w:val="28"/>
      <w:lang w:eastAsia="ar-SA"/>
    </w:rPr>
  </w:style>
  <w:style w:type="paragraph" w:customStyle="1" w:styleId="233">
    <w:name w:val="Основной текст 23"/>
    <w:basedOn w:val="a2"/>
    <w:rsid w:val="00C00032"/>
    <w:pPr>
      <w:spacing w:after="120" w:line="480" w:lineRule="auto"/>
    </w:pPr>
    <w:rPr>
      <w:lang w:eastAsia="ar-SA"/>
    </w:rPr>
  </w:style>
  <w:style w:type="paragraph" w:customStyle="1" w:styleId="116">
    <w:name w:val="Обычный11"/>
    <w:rsid w:val="00C00032"/>
    <w:pPr>
      <w:widowControl w:val="0"/>
      <w:suppressAutoHyphens/>
      <w:ind w:firstLine="280"/>
      <w:jc w:val="both"/>
    </w:pPr>
    <w:rPr>
      <w:lang w:eastAsia="ar-SA"/>
    </w:rPr>
  </w:style>
  <w:style w:type="paragraph" w:customStyle="1" w:styleId="affff5">
    <w:name w:val="перечень"/>
    <w:basedOn w:val="a2"/>
    <w:rsid w:val="00C00032"/>
    <w:pPr>
      <w:tabs>
        <w:tab w:val="left" w:pos="1080"/>
      </w:tabs>
      <w:suppressAutoHyphens/>
      <w:spacing w:after="120" w:line="360" w:lineRule="auto"/>
      <w:ind w:left="1080" w:hanging="360"/>
    </w:pPr>
    <w:rPr>
      <w:sz w:val="26"/>
      <w:szCs w:val="26"/>
      <w:lang w:eastAsia="ar-SA"/>
    </w:rPr>
  </w:style>
  <w:style w:type="paragraph" w:customStyle="1" w:styleId="affff6">
    <w:name w:val="название рисунка"/>
    <w:basedOn w:val="a2"/>
    <w:rsid w:val="00C00032"/>
    <w:pPr>
      <w:suppressAutoHyphens/>
      <w:spacing w:after="240" w:line="360" w:lineRule="auto"/>
      <w:jc w:val="center"/>
    </w:pPr>
    <w:rPr>
      <w:sz w:val="26"/>
      <w:szCs w:val="26"/>
      <w:lang w:eastAsia="ar-SA"/>
    </w:rPr>
  </w:style>
  <w:style w:type="paragraph" w:customStyle="1" w:styleId="affff7">
    <w:name w:val="подпись"/>
    <w:basedOn w:val="afffb"/>
    <w:rsid w:val="00C00032"/>
  </w:style>
  <w:style w:type="paragraph" w:customStyle="1" w:styleId="affff8">
    <w:name w:val="обычн БО"/>
    <w:basedOn w:val="a2"/>
    <w:rsid w:val="00C00032"/>
    <w:pPr>
      <w:overflowPunct w:val="0"/>
      <w:autoSpaceDE w:val="0"/>
      <w:jc w:val="both"/>
      <w:textAlignment w:val="baseline"/>
    </w:pPr>
    <w:rPr>
      <w:rFonts w:ascii="Arial" w:hAnsi="Arial"/>
      <w:szCs w:val="20"/>
      <w:lang w:eastAsia="ar-SA"/>
    </w:rPr>
  </w:style>
  <w:style w:type="paragraph" w:customStyle="1" w:styleId="iauiAI">
    <w:name w:val="iau?i AI"/>
    <w:basedOn w:val="a2"/>
    <w:rsid w:val="00C00032"/>
    <w:pPr>
      <w:jc w:val="both"/>
    </w:pPr>
    <w:rPr>
      <w:rFonts w:ascii="Arial" w:hAnsi="Arial"/>
      <w:szCs w:val="20"/>
      <w:lang w:eastAsia="ar-SA"/>
    </w:rPr>
  </w:style>
  <w:style w:type="paragraph" w:customStyle="1" w:styleId="324">
    <w:name w:val="Основной текст 32"/>
    <w:basedOn w:val="a2"/>
    <w:rsid w:val="00C00032"/>
    <w:pPr>
      <w:shd w:val="clear" w:color="auto" w:fill="FFFFFF"/>
      <w:spacing w:line="250" w:lineRule="exact"/>
      <w:jc w:val="both"/>
    </w:pPr>
    <w:rPr>
      <w:color w:val="000000"/>
      <w:spacing w:val="6"/>
      <w:lang w:eastAsia="ar-SA"/>
    </w:rPr>
  </w:style>
  <w:style w:type="paragraph" w:customStyle="1" w:styleId="2fd">
    <w:name w:val="Îñíîâíîé òåêñò 2"/>
    <w:basedOn w:val="a2"/>
    <w:rsid w:val="00C00032"/>
    <w:pPr>
      <w:autoSpaceDE w:val="0"/>
      <w:jc w:val="both"/>
    </w:pPr>
    <w:rPr>
      <w:lang w:eastAsia="ar-SA"/>
    </w:rPr>
  </w:style>
  <w:style w:type="paragraph" w:customStyle="1" w:styleId="1ff7">
    <w:name w:val="Основной текст1"/>
    <w:basedOn w:val="116"/>
    <w:rsid w:val="00C00032"/>
    <w:pPr>
      <w:widowControl/>
      <w:autoSpaceDE w:val="0"/>
      <w:ind w:firstLine="709"/>
    </w:pPr>
    <w:rPr>
      <w:rFonts w:ascii="Lazurski" w:hAnsi="Lazurski" w:cs="Lazurski"/>
      <w:sz w:val="30"/>
      <w:szCs w:val="30"/>
    </w:rPr>
  </w:style>
  <w:style w:type="paragraph" w:customStyle="1" w:styleId="46">
    <w:name w:val="4"/>
    <w:basedOn w:val="a2"/>
    <w:rsid w:val="00C00032"/>
    <w:pPr>
      <w:spacing w:before="280" w:after="280"/>
    </w:pPr>
    <w:rPr>
      <w:lang w:eastAsia="ar-SA"/>
    </w:rPr>
  </w:style>
  <w:style w:type="paragraph" w:customStyle="1" w:styleId="conscell">
    <w:name w:val="conscell"/>
    <w:basedOn w:val="a2"/>
    <w:rsid w:val="00C00032"/>
    <w:pPr>
      <w:spacing w:before="280" w:after="280"/>
    </w:pPr>
    <w:rPr>
      <w:lang w:eastAsia="ar-SA"/>
    </w:rPr>
  </w:style>
  <w:style w:type="paragraph" w:customStyle="1" w:styleId="1ff8">
    <w:name w:val="Стиль1"/>
    <w:basedOn w:val="226"/>
    <w:rsid w:val="00C00032"/>
    <w:pPr>
      <w:spacing w:line="360" w:lineRule="auto"/>
      <w:ind w:firstLine="0"/>
      <w:jc w:val="center"/>
    </w:pPr>
    <w:rPr>
      <w:sz w:val="20"/>
      <w:szCs w:val="24"/>
    </w:rPr>
  </w:style>
  <w:style w:type="paragraph" w:customStyle="1" w:styleId="67">
    <w:name w:val="Стиль Заголовок 6 + Черный"/>
    <w:basedOn w:val="6"/>
    <w:rsid w:val="00C00032"/>
    <w:pPr>
      <w:keepLines/>
      <w:widowControl w:val="0"/>
      <w:spacing w:line="480" w:lineRule="auto"/>
    </w:pPr>
    <w:rPr>
      <w:color w:val="000000"/>
    </w:rPr>
  </w:style>
  <w:style w:type="paragraph" w:customStyle="1" w:styleId="affff9">
    <w:name w:val="НИР"/>
    <w:basedOn w:val="a2"/>
    <w:rsid w:val="00C00032"/>
    <w:pPr>
      <w:spacing w:before="240" w:line="360" w:lineRule="auto"/>
      <w:ind w:firstLine="709"/>
      <w:jc w:val="both"/>
    </w:pPr>
    <w:rPr>
      <w:b/>
      <w:bCs/>
      <w:lang w:eastAsia="ar-SA"/>
    </w:rPr>
  </w:style>
  <w:style w:type="paragraph" w:customStyle="1" w:styleId="center1">
    <w:name w:val="center1"/>
    <w:basedOn w:val="a2"/>
    <w:rsid w:val="00C00032"/>
    <w:pPr>
      <w:spacing w:before="20" w:after="280"/>
      <w:jc w:val="center"/>
    </w:pPr>
    <w:rPr>
      <w:lang w:eastAsia="ar-SA"/>
    </w:rPr>
  </w:style>
  <w:style w:type="paragraph" w:customStyle="1" w:styleId="affffa">
    <w:name w:val="Стиль Основной текст с отступом + Черный"/>
    <w:basedOn w:val="affff0"/>
    <w:rsid w:val="00C00032"/>
    <w:pPr>
      <w:tabs>
        <w:tab w:val="left" w:pos="0"/>
      </w:tabs>
      <w:spacing w:after="0" w:line="360" w:lineRule="auto"/>
      <w:ind w:left="0" w:firstLine="851"/>
      <w:jc w:val="both"/>
    </w:pPr>
    <w:rPr>
      <w:color w:val="000000"/>
      <w:szCs w:val="22"/>
    </w:rPr>
  </w:style>
  <w:style w:type="paragraph" w:customStyle="1" w:styleId="117">
    <w:name w:val="Текст11"/>
    <w:basedOn w:val="a2"/>
    <w:rsid w:val="00C00032"/>
    <w:pPr>
      <w:spacing w:line="360" w:lineRule="auto"/>
      <w:ind w:firstLine="720"/>
      <w:jc w:val="both"/>
    </w:pPr>
    <w:rPr>
      <w:sz w:val="28"/>
      <w:szCs w:val="20"/>
      <w:lang w:eastAsia="ar-SA"/>
    </w:rPr>
  </w:style>
  <w:style w:type="paragraph" w:customStyle="1" w:styleId="ConsNormal">
    <w:name w:val="ConsNormal"/>
    <w:rsid w:val="00C00032"/>
    <w:pPr>
      <w:widowControl w:val="0"/>
      <w:suppressAutoHyphens/>
      <w:autoSpaceDE w:val="0"/>
      <w:ind w:firstLine="720"/>
    </w:pPr>
    <w:rPr>
      <w:rFonts w:ascii="Arial" w:hAnsi="Arial" w:cs="Arial"/>
      <w:lang w:eastAsia="ar-SA"/>
    </w:rPr>
  </w:style>
  <w:style w:type="paragraph" w:customStyle="1" w:styleId="affffb">
    <w:name w:val="Заголовок раздела"/>
    <w:basedOn w:val="a2"/>
    <w:next w:val="a2"/>
    <w:rsid w:val="00C00032"/>
    <w:pPr>
      <w:jc w:val="center"/>
    </w:pPr>
    <w:rPr>
      <w:b/>
      <w:sz w:val="32"/>
      <w:szCs w:val="20"/>
      <w:lang w:eastAsia="ar-SA"/>
    </w:rPr>
  </w:style>
  <w:style w:type="paragraph" w:customStyle="1" w:styleId="affffc">
    <w:name w:val="Перечисление"/>
    <w:basedOn w:val="a2"/>
    <w:rsid w:val="00C00032"/>
    <w:pPr>
      <w:ind w:firstLine="709"/>
      <w:jc w:val="both"/>
    </w:pPr>
    <w:rPr>
      <w:szCs w:val="20"/>
      <w:lang w:eastAsia="ar-SA"/>
    </w:rPr>
  </w:style>
  <w:style w:type="paragraph" w:customStyle="1" w:styleId="3d">
    <w:name w:val="Текст3"/>
    <w:basedOn w:val="1ff1"/>
    <w:rsid w:val="00C00032"/>
  </w:style>
  <w:style w:type="paragraph" w:customStyle="1" w:styleId="WW-0">
    <w:name w:val="WW-Текст"/>
    <w:basedOn w:val="a2"/>
    <w:rsid w:val="00C00032"/>
    <w:rPr>
      <w:rFonts w:ascii="Courier New" w:hAnsi="Courier New" w:cs="Courier New"/>
      <w:sz w:val="20"/>
      <w:szCs w:val="20"/>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2"/>
    <w:rsid w:val="00C00032"/>
    <w:rPr>
      <w:rFonts w:ascii="Verdana" w:hAnsi="Verdana" w:cs="Verdana"/>
      <w:sz w:val="20"/>
      <w:szCs w:val="20"/>
      <w:lang w:val="en-US" w:eastAsia="ar-SA"/>
    </w:rPr>
  </w:style>
  <w:style w:type="paragraph" w:customStyle="1" w:styleId="1ff9">
    <w:name w:val="Стиль Заголовок 1 + Черный"/>
    <w:basedOn w:val="11"/>
    <w:rsid w:val="00C00032"/>
    <w:pPr>
      <w:spacing w:before="0" w:after="0" w:line="360" w:lineRule="auto"/>
    </w:pPr>
    <w:rPr>
      <w:rFonts w:ascii="Times New Roman" w:hAnsi="Times New Roman" w:cs="Times New Roman"/>
      <w:i/>
      <w:iCs/>
      <w:color w:val="000000"/>
      <w:kern w:val="1"/>
      <w:sz w:val="24"/>
      <w:szCs w:val="24"/>
      <w:u w:val="single"/>
      <w:lang w:eastAsia="ar-SA"/>
    </w:rPr>
  </w:style>
  <w:style w:type="paragraph" w:customStyle="1" w:styleId="312">
    <w:name w:val="Основной текст с отступом 31"/>
    <w:basedOn w:val="a2"/>
    <w:rsid w:val="00C00032"/>
    <w:pPr>
      <w:spacing w:line="480" w:lineRule="auto"/>
      <w:ind w:firstLine="720"/>
      <w:jc w:val="both"/>
    </w:pPr>
    <w:rPr>
      <w:rFonts w:ascii="Arial" w:hAnsi="Arial"/>
      <w:szCs w:val="20"/>
      <w:lang w:eastAsia="ar-SA"/>
    </w:rPr>
  </w:style>
  <w:style w:type="paragraph" w:customStyle="1" w:styleId="NormalVyvod">
    <w:name w:val="NormalVyvod"/>
    <w:basedOn w:val="a2"/>
    <w:rsid w:val="00C00032"/>
    <w:pPr>
      <w:spacing w:before="60" w:after="120"/>
      <w:jc w:val="both"/>
    </w:pPr>
    <w:rPr>
      <w:spacing w:val="-4"/>
      <w:sz w:val="28"/>
      <w:szCs w:val="28"/>
      <w:lang w:eastAsia="ar-SA"/>
    </w:rPr>
  </w:style>
  <w:style w:type="paragraph" w:customStyle="1" w:styleId="2113">
    <w:name w:val="Основной текст 211"/>
    <w:basedOn w:val="a2"/>
    <w:rsid w:val="00C00032"/>
    <w:pPr>
      <w:widowControl w:val="0"/>
      <w:spacing w:line="360" w:lineRule="auto"/>
      <w:ind w:firstLine="709"/>
      <w:jc w:val="both"/>
    </w:pPr>
    <w:rPr>
      <w:sz w:val="26"/>
      <w:szCs w:val="20"/>
      <w:lang w:eastAsia="ar-SA"/>
    </w:rPr>
  </w:style>
  <w:style w:type="paragraph" w:customStyle="1" w:styleId="2fe">
    <w:name w:val="Текст2"/>
    <w:basedOn w:val="a2"/>
    <w:rsid w:val="00C00032"/>
    <w:rPr>
      <w:rFonts w:ascii="Courier New" w:hAnsi="Courier New"/>
      <w:sz w:val="20"/>
      <w:szCs w:val="20"/>
      <w:lang w:eastAsia="ar-SA"/>
    </w:rPr>
  </w:style>
  <w:style w:type="paragraph" w:customStyle="1" w:styleId="227">
    <w:name w:val="Основной текст 22"/>
    <w:basedOn w:val="a2"/>
    <w:rsid w:val="00C00032"/>
    <w:pPr>
      <w:spacing w:line="360" w:lineRule="auto"/>
      <w:ind w:firstLine="720"/>
      <w:jc w:val="both"/>
    </w:pPr>
    <w:rPr>
      <w:rFonts w:ascii="Arial" w:hAnsi="Arial"/>
      <w:szCs w:val="20"/>
      <w:lang w:eastAsia="ar-SA"/>
    </w:rPr>
  </w:style>
  <w:style w:type="paragraph" w:customStyle="1" w:styleId="1ffa">
    <w:name w:val="Название объекта1"/>
    <w:basedOn w:val="a2"/>
    <w:next w:val="a2"/>
    <w:rsid w:val="00C00032"/>
    <w:rPr>
      <w:b/>
      <w:bCs/>
      <w:sz w:val="20"/>
      <w:szCs w:val="20"/>
      <w:lang w:eastAsia="ar-SA"/>
    </w:rPr>
  </w:style>
  <w:style w:type="paragraph" w:customStyle="1" w:styleId="affffd">
    <w:name w:val="Нормальный текст"/>
    <w:basedOn w:val="a2"/>
    <w:rsid w:val="00C00032"/>
    <w:pPr>
      <w:spacing w:before="200"/>
      <w:jc w:val="both"/>
    </w:pPr>
    <w:rPr>
      <w:szCs w:val="20"/>
      <w:lang w:eastAsia="ar-SA"/>
    </w:rPr>
  </w:style>
  <w:style w:type="paragraph" w:customStyle="1" w:styleId="2ff">
    <w:name w:val="НИР2"/>
    <w:basedOn w:val="affff0"/>
    <w:rsid w:val="00C00032"/>
    <w:pPr>
      <w:spacing w:after="0" w:line="360" w:lineRule="auto"/>
      <w:ind w:left="0" w:firstLine="540"/>
      <w:jc w:val="both"/>
    </w:pPr>
  </w:style>
  <w:style w:type="paragraph" w:customStyle="1" w:styleId="affffe">
    <w:name w:val="Речь"/>
    <w:basedOn w:val="a2"/>
    <w:next w:val="a2"/>
    <w:rsid w:val="00C00032"/>
    <w:pPr>
      <w:tabs>
        <w:tab w:val="left" w:pos="180"/>
      </w:tabs>
      <w:jc w:val="both"/>
    </w:pPr>
    <w:rPr>
      <w:rFonts w:ascii="Verdana" w:hAnsi="Verdana"/>
      <w:sz w:val="20"/>
      <w:lang w:eastAsia="ar-SA"/>
    </w:rPr>
  </w:style>
  <w:style w:type="paragraph" w:customStyle="1" w:styleId="afffff">
    <w:name w:val="перечень Знак"/>
    <w:basedOn w:val="a2"/>
    <w:rsid w:val="00C00032"/>
    <w:pPr>
      <w:spacing w:after="120" w:line="360" w:lineRule="auto"/>
      <w:ind w:firstLine="709"/>
      <w:jc w:val="both"/>
    </w:pPr>
    <w:rPr>
      <w:sz w:val="26"/>
      <w:szCs w:val="26"/>
      <w:lang w:eastAsia="ar-SA"/>
    </w:rPr>
  </w:style>
  <w:style w:type="paragraph" w:customStyle="1" w:styleId="3TimesNewRoman14">
    <w:name w:val="Стиль Заголовок 3 + Times New Roman 14 пт не полужирный не курси..."/>
    <w:basedOn w:val="33"/>
    <w:rsid w:val="00C00032"/>
    <w:pPr>
      <w:spacing w:before="480" w:after="240" w:line="360" w:lineRule="auto"/>
      <w:ind w:left="709"/>
      <w:jc w:val="both"/>
    </w:pPr>
    <w:rPr>
      <w:rFonts w:ascii="Times New Roman" w:eastAsia="MS Mincho" w:hAnsi="Times New Roman"/>
      <w:b w:val="0"/>
      <w:bCs w:val="0"/>
      <w:caps/>
      <w:sz w:val="28"/>
      <w:szCs w:val="32"/>
    </w:rPr>
  </w:style>
  <w:style w:type="paragraph" w:customStyle="1" w:styleId="2TimesNewRoman16">
    <w:name w:val="Стиль Заголовок 2 + Times New Roman 16 пт не полужирный не курси..."/>
    <w:basedOn w:val="22"/>
    <w:rsid w:val="00C00032"/>
    <w:pPr>
      <w:spacing w:before="480" w:after="240" w:line="360" w:lineRule="auto"/>
      <w:ind w:left="709"/>
      <w:jc w:val="both"/>
    </w:pPr>
    <w:rPr>
      <w:rFonts w:ascii="Times New Roman" w:hAnsi="Times New Roman" w:cs="Times New Roman"/>
      <w:bCs w:val="0"/>
      <w:iCs w:val="0"/>
      <w:sz w:val="32"/>
      <w:szCs w:val="32"/>
      <w:lang w:eastAsia="ar-SA"/>
    </w:rPr>
  </w:style>
  <w:style w:type="paragraph" w:customStyle="1" w:styleId="afffff0">
    <w:name w:val="Курсив"/>
    <w:basedOn w:val="a2"/>
    <w:rsid w:val="00C00032"/>
    <w:pPr>
      <w:spacing w:after="120" w:line="360" w:lineRule="auto"/>
      <w:ind w:firstLine="709"/>
      <w:jc w:val="both"/>
    </w:pPr>
    <w:rPr>
      <w:i/>
      <w:sz w:val="26"/>
      <w:szCs w:val="26"/>
      <w:lang w:eastAsia="ar-SA"/>
    </w:rPr>
  </w:style>
  <w:style w:type="paragraph" w:customStyle="1" w:styleId="afffff1">
    <w:name w:val="список"/>
    <w:basedOn w:val="affff5"/>
    <w:rsid w:val="00C00032"/>
    <w:pPr>
      <w:suppressAutoHyphens w:val="0"/>
      <w:jc w:val="both"/>
    </w:pPr>
  </w:style>
  <w:style w:type="paragraph" w:customStyle="1" w:styleId="afffff2">
    <w:name w:val="название таблицы"/>
    <w:basedOn w:val="a2"/>
    <w:rsid w:val="00C00032"/>
    <w:pPr>
      <w:spacing w:before="240" w:after="120" w:line="360" w:lineRule="auto"/>
      <w:ind w:left="709"/>
      <w:jc w:val="both"/>
    </w:pPr>
    <w:rPr>
      <w:sz w:val="26"/>
      <w:szCs w:val="26"/>
      <w:lang w:eastAsia="ar-SA"/>
    </w:rPr>
  </w:style>
  <w:style w:type="paragraph" w:customStyle="1" w:styleId="afffff3">
    <w:name w:val="ячейка влево"/>
    <w:basedOn w:val="a2"/>
    <w:rsid w:val="00C00032"/>
    <w:pPr>
      <w:jc w:val="both"/>
    </w:pPr>
    <w:rPr>
      <w:sz w:val="22"/>
      <w:szCs w:val="22"/>
      <w:lang w:eastAsia="ar-SA"/>
    </w:rPr>
  </w:style>
  <w:style w:type="paragraph" w:customStyle="1" w:styleId="afffff4">
    <w:name w:val="Ячейка вправо"/>
    <w:basedOn w:val="a2"/>
    <w:rsid w:val="00C00032"/>
    <w:pPr>
      <w:jc w:val="right"/>
    </w:pPr>
    <w:rPr>
      <w:sz w:val="22"/>
      <w:szCs w:val="26"/>
      <w:lang w:eastAsia="ar-SA"/>
    </w:rPr>
  </w:style>
  <w:style w:type="paragraph" w:customStyle="1" w:styleId="afffff5">
    <w:name w:val="рисунок"/>
    <w:basedOn w:val="a2"/>
    <w:rsid w:val="00C00032"/>
    <w:pPr>
      <w:spacing w:before="240" w:after="120"/>
      <w:jc w:val="center"/>
    </w:pPr>
    <w:rPr>
      <w:sz w:val="26"/>
      <w:szCs w:val="26"/>
      <w:lang w:eastAsia="ar-SA"/>
    </w:rPr>
  </w:style>
  <w:style w:type="paragraph" w:customStyle="1" w:styleId="afffff6">
    <w:name w:val="примечание"/>
    <w:basedOn w:val="a2"/>
    <w:rsid w:val="00C00032"/>
    <w:pPr>
      <w:spacing w:after="120"/>
      <w:jc w:val="both"/>
    </w:pPr>
    <w:rPr>
      <w:i/>
      <w:sz w:val="22"/>
      <w:szCs w:val="26"/>
      <w:lang w:eastAsia="ar-SA"/>
    </w:rPr>
  </w:style>
  <w:style w:type="paragraph" w:customStyle="1" w:styleId="afffff7">
    <w:name w:val="номер таблицы"/>
    <w:basedOn w:val="a2"/>
    <w:rsid w:val="00C00032"/>
    <w:pPr>
      <w:spacing w:before="240" w:after="120" w:line="360" w:lineRule="auto"/>
      <w:jc w:val="right"/>
    </w:pPr>
    <w:rPr>
      <w:rFonts w:ascii="Arial" w:hAnsi="Arial"/>
      <w:i/>
      <w:iCs/>
      <w:sz w:val="22"/>
      <w:lang w:eastAsia="ar-SA"/>
    </w:rPr>
  </w:style>
  <w:style w:type="paragraph" w:customStyle="1" w:styleId="printheader">
    <w:name w:val="printheader"/>
    <w:basedOn w:val="a2"/>
    <w:rsid w:val="00C00032"/>
    <w:pPr>
      <w:spacing w:before="280" w:after="38"/>
      <w:jc w:val="center"/>
    </w:pPr>
    <w:rPr>
      <w:rFonts w:ascii="Verdana" w:hAnsi="Verdana" w:cs="Arial"/>
      <w:b/>
      <w:bCs/>
      <w:color w:val="000000"/>
      <w:sz w:val="26"/>
      <w:szCs w:val="26"/>
      <w:lang w:eastAsia="ar-SA"/>
    </w:rPr>
  </w:style>
  <w:style w:type="paragraph" w:customStyle="1" w:styleId="afffff8">
    <w:name w:val="Артур Фёдорович"/>
    <w:basedOn w:val="a2"/>
    <w:next w:val="affff0"/>
    <w:rsid w:val="00C00032"/>
    <w:pPr>
      <w:widowControl w:val="0"/>
      <w:shd w:val="clear" w:color="auto" w:fill="FFFFFF"/>
      <w:autoSpaceDE w:val="0"/>
      <w:ind w:right="24" w:firstLine="425"/>
      <w:jc w:val="both"/>
    </w:pPr>
    <w:rPr>
      <w:rFonts w:cs="Arial"/>
      <w:b/>
      <w:bCs/>
      <w:i/>
      <w:iCs/>
      <w:color w:val="000000"/>
      <w:sz w:val="28"/>
      <w:szCs w:val="28"/>
      <w:lang w:eastAsia="ar-SA"/>
    </w:rPr>
  </w:style>
  <w:style w:type="paragraph" w:customStyle="1" w:styleId="47">
    <w:name w:val="Стиль4"/>
    <w:basedOn w:val="22"/>
    <w:rsid w:val="00C00032"/>
    <w:pPr>
      <w:widowControl w:val="0"/>
      <w:autoSpaceDE w:val="0"/>
      <w:spacing w:before="0" w:after="0"/>
      <w:ind w:firstLine="720"/>
      <w:jc w:val="center"/>
    </w:pPr>
    <w:rPr>
      <w:rFonts w:ascii="Times New Roman" w:hAnsi="Times New Roman"/>
      <w:i w:val="0"/>
      <w:lang w:eastAsia="ar-SA"/>
    </w:rPr>
  </w:style>
  <w:style w:type="paragraph" w:customStyle="1" w:styleId="218">
    <w:name w:val="Красная строка 21"/>
    <w:next w:val="4"/>
    <w:rsid w:val="00C00032"/>
    <w:pPr>
      <w:suppressAutoHyphens/>
      <w:ind w:firstLine="210"/>
    </w:pPr>
    <w:rPr>
      <w:rFonts w:cs="Arial"/>
      <w:sz w:val="28"/>
      <w:lang w:eastAsia="ar-SA"/>
    </w:rPr>
  </w:style>
  <w:style w:type="paragraph" w:customStyle="1" w:styleId="Arial100">
    <w:name w:val="Стиль Arial 10 пт По правому краю Первая строка:  0 см"/>
    <w:basedOn w:val="218"/>
    <w:next w:val="afff6"/>
    <w:rsid w:val="00C00032"/>
    <w:pPr>
      <w:ind w:firstLine="0"/>
      <w:jc w:val="right"/>
    </w:pPr>
    <w:rPr>
      <w:rFonts w:ascii="Arial" w:hAnsi="Arial" w:cs="Times New Roman"/>
      <w:sz w:val="20"/>
    </w:rPr>
  </w:style>
  <w:style w:type="paragraph" w:customStyle="1" w:styleId="56">
    <w:name w:val="Стиль5"/>
    <w:basedOn w:val="affff2"/>
    <w:rsid w:val="00C00032"/>
    <w:pPr>
      <w:widowControl w:val="0"/>
      <w:autoSpaceDE w:val="0"/>
      <w:ind w:firstLine="720"/>
      <w:jc w:val="both"/>
    </w:pPr>
    <w:rPr>
      <w:rFonts w:ascii="Arial" w:hAnsi="Arial"/>
      <w:sz w:val="20"/>
    </w:rPr>
  </w:style>
  <w:style w:type="paragraph" w:customStyle="1" w:styleId="afffff9">
    <w:name w:val="отчет основной текст"/>
    <w:basedOn w:val="a2"/>
    <w:rsid w:val="00C00032"/>
    <w:pPr>
      <w:widowControl w:val="0"/>
      <w:shd w:val="clear" w:color="auto" w:fill="FFFFFF"/>
      <w:autoSpaceDE w:val="0"/>
      <w:ind w:firstLine="425"/>
      <w:jc w:val="both"/>
    </w:pPr>
    <w:rPr>
      <w:color w:val="000000"/>
      <w:sz w:val="28"/>
      <w:szCs w:val="28"/>
      <w:lang w:eastAsia="ar-SA"/>
    </w:rPr>
  </w:style>
  <w:style w:type="paragraph" w:customStyle="1" w:styleId="1ffb">
    <w:name w:val="отчет заголовок 1"/>
    <w:basedOn w:val="11"/>
    <w:rsid w:val="00C00032"/>
    <w:pPr>
      <w:widowControl w:val="0"/>
      <w:shd w:val="clear" w:color="auto" w:fill="FFFFFF"/>
      <w:autoSpaceDE w:val="0"/>
      <w:jc w:val="center"/>
    </w:pPr>
    <w:rPr>
      <w:rFonts w:ascii="Times New Roman" w:hAnsi="Times New Roman"/>
      <w:color w:val="000000"/>
      <w:kern w:val="1"/>
      <w:szCs w:val="28"/>
      <w:lang w:eastAsia="ar-SA"/>
    </w:rPr>
  </w:style>
  <w:style w:type="paragraph" w:customStyle="1" w:styleId="2ff0">
    <w:name w:val="отчет заголовок 2"/>
    <w:basedOn w:val="22"/>
    <w:rsid w:val="00C00032"/>
    <w:pPr>
      <w:widowControl w:val="0"/>
      <w:shd w:val="clear" w:color="auto" w:fill="FFFFFF"/>
      <w:autoSpaceDE w:val="0"/>
      <w:jc w:val="center"/>
    </w:pPr>
    <w:rPr>
      <w:rFonts w:ascii="Times New Roman" w:hAnsi="Times New Roman"/>
      <w:color w:val="000000"/>
      <w:sz w:val="32"/>
      <w:lang w:eastAsia="ar-SA"/>
    </w:rPr>
  </w:style>
  <w:style w:type="paragraph" w:customStyle="1" w:styleId="3e">
    <w:name w:val="отчет заголовок 3"/>
    <w:basedOn w:val="33"/>
    <w:rsid w:val="00C00032"/>
    <w:pPr>
      <w:widowControl w:val="0"/>
      <w:shd w:val="clear" w:color="auto" w:fill="FFFFFF"/>
      <w:autoSpaceDE w:val="0"/>
      <w:ind w:firstLine="425"/>
      <w:jc w:val="both"/>
    </w:pPr>
    <w:rPr>
      <w:rFonts w:ascii="Arial" w:hAnsi="Arial" w:cs="Arial"/>
      <w:color w:val="000000"/>
      <w:szCs w:val="28"/>
    </w:rPr>
  </w:style>
  <w:style w:type="paragraph" w:customStyle="1" w:styleId="48">
    <w:name w:val="отчет заголовок 4"/>
    <w:basedOn w:val="4"/>
    <w:rsid w:val="00C00032"/>
    <w:pPr>
      <w:widowControl w:val="0"/>
      <w:shd w:val="clear" w:color="auto" w:fill="FFFFFF"/>
      <w:autoSpaceDE w:val="0"/>
      <w:ind w:firstLine="425"/>
      <w:jc w:val="both"/>
    </w:pPr>
    <w:rPr>
      <w:rFonts w:ascii="Arial" w:hAnsi="Arial"/>
      <w:b w:val="0"/>
      <w:color w:val="000000"/>
      <w:sz w:val="26"/>
      <w:lang w:eastAsia="ar-SA"/>
    </w:rPr>
  </w:style>
  <w:style w:type="paragraph" w:customStyle="1" w:styleId="afffffa">
    <w:name w:val="отчет сноска"/>
    <w:basedOn w:val="afff6"/>
    <w:rsid w:val="00C00032"/>
    <w:pPr>
      <w:widowControl w:val="0"/>
      <w:shd w:val="clear" w:color="auto" w:fill="FFFFFF"/>
      <w:autoSpaceDE w:val="0"/>
      <w:ind w:firstLine="425"/>
      <w:jc w:val="both"/>
    </w:pPr>
    <w:rPr>
      <w:rFonts w:ascii="Arial" w:hAnsi="Arial"/>
      <w:color w:val="000000"/>
      <w:szCs w:val="28"/>
    </w:rPr>
  </w:style>
  <w:style w:type="paragraph" w:customStyle="1" w:styleId="afffffb">
    <w:name w:val="отчет таблица"/>
    <w:basedOn w:val="a2"/>
    <w:rsid w:val="00C00032"/>
    <w:pPr>
      <w:widowControl w:val="0"/>
      <w:shd w:val="clear" w:color="auto" w:fill="FFFFFF"/>
      <w:autoSpaceDE w:val="0"/>
      <w:jc w:val="center"/>
    </w:pPr>
    <w:rPr>
      <w:rFonts w:ascii="Arial" w:hAnsi="Arial"/>
      <w:b/>
      <w:color w:val="000000"/>
      <w:sz w:val="20"/>
      <w:szCs w:val="28"/>
      <w:lang w:eastAsia="ar-SA"/>
    </w:rPr>
  </w:style>
  <w:style w:type="paragraph" w:customStyle="1" w:styleId="afffffc">
    <w:name w:val="Заголовок главы"/>
    <w:basedOn w:val="a2"/>
    <w:next w:val="a2"/>
    <w:rsid w:val="00C00032"/>
    <w:pPr>
      <w:jc w:val="center"/>
    </w:pPr>
    <w:rPr>
      <w:b/>
      <w:sz w:val="36"/>
      <w:szCs w:val="20"/>
      <w:lang w:eastAsia="ar-SA"/>
    </w:rPr>
  </w:style>
  <w:style w:type="paragraph" w:customStyle="1" w:styleId="afffffd">
    <w:name w:val="залоговок рисунка"/>
    <w:basedOn w:val="a2"/>
    <w:rsid w:val="00C00032"/>
    <w:pPr>
      <w:spacing w:line="360" w:lineRule="auto"/>
      <w:jc w:val="center"/>
    </w:pPr>
    <w:rPr>
      <w:b/>
      <w:sz w:val="28"/>
      <w:lang w:eastAsia="ar-SA"/>
    </w:rPr>
  </w:style>
  <w:style w:type="paragraph" w:customStyle="1" w:styleId="afffffe">
    <w:name w:val="заголовок таблицы"/>
    <w:basedOn w:val="a2"/>
    <w:rsid w:val="00C00032"/>
    <w:pPr>
      <w:spacing w:before="360" w:after="120" w:line="360" w:lineRule="auto"/>
    </w:pPr>
    <w:rPr>
      <w:lang w:eastAsia="ar-SA"/>
    </w:rPr>
  </w:style>
  <w:style w:type="paragraph" w:customStyle="1" w:styleId="ConsNonformat">
    <w:name w:val="ConsNonformat"/>
    <w:rsid w:val="00C00032"/>
    <w:pPr>
      <w:widowControl w:val="0"/>
      <w:suppressAutoHyphens/>
      <w:autoSpaceDE w:val="0"/>
    </w:pPr>
    <w:rPr>
      <w:rFonts w:ascii="Courier New" w:hAnsi="Courier New" w:cs="Courier New"/>
      <w:lang w:eastAsia="ar-SA"/>
    </w:rPr>
  </w:style>
  <w:style w:type="paragraph" w:customStyle="1" w:styleId="3112">
    <w:name w:val="Стиль Основной текст 3 + 11 пт"/>
    <w:basedOn w:val="324"/>
    <w:rsid w:val="00C00032"/>
    <w:pPr>
      <w:shd w:val="clear" w:color="auto" w:fill="auto"/>
      <w:spacing w:after="120" w:line="360" w:lineRule="auto"/>
      <w:ind w:firstLine="709"/>
    </w:pPr>
    <w:rPr>
      <w:color w:val="auto"/>
      <w:spacing w:val="0"/>
      <w:sz w:val="20"/>
      <w:szCs w:val="16"/>
    </w:rPr>
  </w:style>
  <w:style w:type="paragraph" w:customStyle="1" w:styleId="2ff1">
    <w:name w:val="Заголовок 2 Оптим"/>
    <w:basedOn w:val="a2"/>
    <w:rsid w:val="00C00032"/>
    <w:pPr>
      <w:spacing w:before="240" w:after="240"/>
      <w:jc w:val="both"/>
    </w:pPr>
    <w:rPr>
      <w:rFonts w:ascii="Arial" w:hAnsi="Arial" w:cs="Arial"/>
      <w:b/>
      <w:i/>
      <w:lang w:eastAsia="ar-SA"/>
    </w:rPr>
  </w:style>
  <w:style w:type="paragraph" w:customStyle="1" w:styleId="3f">
    <w:name w:val="Заголовок 3 Оптим"/>
    <w:basedOn w:val="a2"/>
    <w:rsid w:val="00C00032"/>
    <w:pPr>
      <w:spacing w:before="120" w:after="120" w:line="360" w:lineRule="auto"/>
      <w:jc w:val="both"/>
    </w:pPr>
    <w:rPr>
      <w:b/>
      <w:lang w:eastAsia="ar-SA"/>
    </w:rPr>
  </w:style>
  <w:style w:type="paragraph" w:customStyle="1" w:styleId="49">
    <w:name w:val="заголовок 4 Оптим"/>
    <w:basedOn w:val="a2"/>
    <w:rsid w:val="00C00032"/>
    <w:pPr>
      <w:spacing w:before="120" w:after="120" w:line="360" w:lineRule="auto"/>
      <w:jc w:val="both"/>
    </w:pPr>
    <w:rPr>
      <w:u w:val="single"/>
      <w:lang w:eastAsia="ar-SA"/>
    </w:rPr>
  </w:style>
  <w:style w:type="paragraph" w:customStyle="1" w:styleId="2ff2">
    <w:name w:val="заголовок 2 опт"/>
    <w:basedOn w:val="22"/>
    <w:rsid w:val="00C00032"/>
    <w:pPr>
      <w:widowControl w:val="0"/>
      <w:spacing w:after="240"/>
    </w:pPr>
    <w:rPr>
      <w:rFonts w:cs="Times New Roman"/>
      <w:bCs w:val="0"/>
      <w:iCs w:val="0"/>
      <w:sz w:val="24"/>
      <w:szCs w:val="24"/>
      <w:lang w:eastAsia="ar-SA"/>
    </w:rPr>
  </w:style>
  <w:style w:type="paragraph" w:customStyle="1" w:styleId="3f0">
    <w:name w:val="заголовок 3 опт"/>
    <w:basedOn w:val="33"/>
    <w:rsid w:val="00C00032"/>
    <w:pPr>
      <w:widowControl w:val="0"/>
      <w:spacing w:before="0" w:after="0" w:line="360" w:lineRule="auto"/>
      <w:jc w:val="both"/>
    </w:pPr>
    <w:rPr>
      <w:rFonts w:ascii="Times New Roman" w:hAnsi="Times New Roman"/>
      <w:bCs w:val="0"/>
      <w:sz w:val="24"/>
      <w:szCs w:val="24"/>
    </w:rPr>
  </w:style>
  <w:style w:type="paragraph" w:customStyle="1" w:styleId="4a">
    <w:name w:val="заголовок 4 опт"/>
    <w:basedOn w:val="4"/>
    <w:rsid w:val="00C00032"/>
    <w:pPr>
      <w:spacing w:line="360" w:lineRule="auto"/>
    </w:pPr>
    <w:rPr>
      <w:sz w:val="24"/>
      <w:u w:val="single"/>
      <w:lang w:eastAsia="ar-SA"/>
    </w:rPr>
  </w:style>
  <w:style w:type="paragraph" w:customStyle="1" w:styleId="2ff3">
    <w:name w:val="Стиль2"/>
    <w:basedOn w:val="a2"/>
    <w:rsid w:val="00C00032"/>
    <w:pPr>
      <w:spacing w:line="360" w:lineRule="auto"/>
      <w:jc w:val="center"/>
    </w:pPr>
    <w:rPr>
      <w:b/>
      <w:sz w:val="32"/>
      <w:szCs w:val="20"/>
      <w:lang w:eastAsia="ar-SA"/>
    </w:rPr>
  </w:style>
  <w:style w:type="paragraph" w:customStyle="1" w:styleId="134">
    <w:name w:val="Основной13"/>
    <w:basedOn w:val="affff0"/>
    <w:rsid w:val="00C00032"/>
    <w:pPr>
      <w:widowControl w:val="0"/>
      <w:ind w:left="0" w:firstLine="720"/>
      <w:jc w:val="both"/>
    </w:pPr>
    <w:rPr>
      <w:sz w:val="26"/>
      <w:szCs w:val="20"/>
    </w:rPr>
  </w:style>
  <w:style w:type="paragraph" w:customStyle="1" w:styleId="219">
    <w:name w:val="Маркированный список 21"/>
    <w:basedOn w:val="a2"/>
    <w:rsid w:val="00C00032"/>
    <w:pPr>
      <w:autoSpaceDE w:val="0"/>
      <w:spacing w:after="120"/>
      <w:ind w:firstLine="720"/>
      <w:jc w:val="both"/>
    </w:pPr>
    <w:rPr>
      <w:sz w:val="28"/>
      <w:szCs w:val="22"/>
      <w:lang w:eastAsia="ar-SA"/>
    </w:rPr>
  </w:style>
  <w:style w:type="paragraph" w:customStyle="1" w:styleId="xl41">
    <w:name w:val="xl41"/>
    <w:basedOn w:val="a2"/>
    <w:rsid w:val="00C00032"/>
    <w:pPr>
      <w:pBdr>
        <w:bottom w:val="single" w:sz="4" w:space="0" w:color="000000"/>
        <w:right w:val="single" w:sz="4" w:space="0" w:color="000000"/>
      </w:pBdr>
      <w:spacing w:before="280" w:after="280"/>
      <w:jc w:val="center"/>
    </w:pPr>
    <w:rPr>
      <w:rFonts w:ascii="Arial" w:hAnsi="Arial" w:cs="Arial"/>
      <w:b/>
      <w:bCs/>
      <w:lang w:eastAsia="ar-SA"/>
    </w:rPr>
  </w:style>
  <w:style w:type="paragraph" w:customStyle="1" w:styleId="consnormal0">
    <w:name w:val="consnormal"/>
    <w:basedOn w:val="a2"/>
    <w:rsid w:val="00C00032"/>
    <w:pPr>
      <w:spacing w:before="280" w:after="280"/>
    </w:pPr>
    <w:rPr>
      <w:lang w:eastAsia="ar-SA"/>
    </w:rPr>
  </w:style>
  <w:style w:type="paragraph" w:customStyle="1" w:styleId="xl35">
    <w:name w:val="xl35"/>
    <w:basedOn w:val="a2"/>
    <w:rsid w:val="00C00032"/>
    <w:pPr>
      <w:spacing w:before="280" w:after="280"/>
      <w:jc w:val="center"/>
    </w:pPr>
    <w:rPr>
      <w:rFonts w:eastAsia="Arial Unicode MS"/>
      <w:b/>
      <w:bCs/>
      <w:lang w:eastAsia="ar-SA"/>
    </w:rPr>
  </w:style>
  <w:style w:type="paragraph" w:customStyle="1" w:styleId="titletext">
    <w:name w:val="title_text"/>
    <w:basedOn w:val="a2"/>
    <w:rsid w:val="00C00032"/>
    <w:pPr>
      <w:spacing w:before="280" w:after="280"/>
    </w:pPr>
    <w:rPr>
      <w:rFonts w:ascii="Verdana" w:hAnsi="Verdana"/>
      <w:b/>
      <w:bCs/>
      <w:color w:val="191970"/>
      <w:sz w:val="14"/>
      <w:szCs w:val="14"/>
      <w:lang w:eastAsia="ar-SA"/>
    </w:rPr>
  </w:style>
  <w:style w:type="paragraph" w:customStyle="1" w:styleId="par">
    <w:name w:val="par"/>
    <w:basedOn w:val="a2"/>
    <w:rsid w:val="00C00032"/>
    <w:pPr>
      <w:spacing w:after="225"/>
    </w:pPr>
    <w:rPr>
      <w:rFonts w:ascii="Verdana" w:hAnsi="Verdana"/>
      <w:sz w:val="14"/>
      <w:szCs w:val="14"/>
      <w:lang w:eastAsia="ar-SA"/>
    </w:rPr>
  </w:style>
  <w:style w:type="paragraph" w:customStyle="1" w:styleId="normaltext">
    <w:name w:val="normal_text"/>
    <w:basedOn w:val="a2"/>
    <w:rsid w:val="00C00032"/>
    <w:pPr>
      <w:spacing w:before="280" w:after="280"/>
    </w:pPr>
    <w:rPr>
      <w:rFonts w:ascii="Verdana" w:hAnsi="Verdana"/>
      <w:sz w:val="14"/>
      <w:szCs w:val="14"/>
      <w:lang w:eastAsia="ar-SA"/>
    </w:rPr>
  </w:style>
  <w:style w:type="paragraph" w:customStyle="1" w:styleId="21a">
    <w:name w:val="Основной текст с отступом 21"/>
    <w:basedOn w:val="a2"/>
    <w:rsid w:val="00C00032"/>
    <w:pPr>
      <w:overflowPunct w:val="0"/>
      <w:autoSpaceDE w:val="0"/>
      <w:ind w:firstLine="567"/>
      <w:jc w:val="both"/>
      <w:textAlignment w:val="baseline"/>
    </w:pPr>
    <w:rPr>
      <w:rFonts w:ascii="Times New Roman CYR" w:hAnsi="Times New Roman CYR"/>
      <w:sz w:val="27"/>
      <w:szCs w:val="20"/>
      <w:lang w:eastAsia="ar-SA"/>
    </w:rPr>
  </w:style>
  <w:style w:type="paragraph" w:customStyle="1" w:styleId="313">
    <w:name w:val="Основной текст 31"/>
    <w:basedOn w:val="a2"/>
    <w:rsid w:val="00C00032"/>
    <w:pPr>
      <w:widowControl w:val="0"/>
      <w:overflowPunct w:val="0"/>
      <w:autoSpaceDE w:val="0"/>
      <w:ind w:right="282"/>
      <w:textAlignment w:val="baseline"/>
    </w:pPr>
    <w:rPr>
      <w:sz w:val="28"/>
      <w:szCs w:val="20"/>
      <w:lang w:eastAsia="ar-SA"/>
    </w:rPr>
  </w:style>
  <w:style w:type="paragraph" w:customStyle="1" w:styleId="414">
    <w:name w:val="Нумерованный список 41"/>
    <w:basedOn w:val="a2"/>
    <w:rsid w:val="00C00032"/>
    <w:pPr>
      <w:widowControl w:val="0"/>
      <w:autoSpaceDE w:val="0"/>
      <w:jc w:val="both"/>
    </w:pPr>
    <w:rPr>
      <w:color w:val="000000"/>
      <w:lang w:eastAsia="ar-SA"/>
    </w:rPr>
  </w:style>
  <w:style w:type="paragraph" w:customStyle="1" w:styleId="rvps706640">
    <w:name w:val="rvps706640"/>
    <w:basedOn w:val="a2"/>
    <w:rsid w:val="00C00032"/>
    <w:pPr>
      <w:spacing w:after="200"/>
      <w:ind w:right="400"/>
    </w:pPr>
    <w:rPr>
      <w:lang w:eastAsia="ar-SA"/>
    </w:rPr>
  </w:style>
  <w:style w:type="paragraph" w:customStyle="1" w:styleId="affffff">
    <w:name w:val="Прижатый влево"/>
    <w:basedOn w:val="a2"/>
    <w:next w:val="a2"/>
    <w:rsid w:val="00C00032"/>
    <w:pPr>
      <w:autoSpaceDE w:val="0"/>
    </w:pPr>
    <w:rPr>
      <w:rFonts w:ascii="Arial" w:hAnsi="Arial"/>
      <w:sz w:val="20"/>
      <w:szCs w:val="20"/>
      <w:lang w:eastAsia="ar-SA"/>
    </w:rPr>
  </w:style>
  <w:style w:type="paragraph" w:customStyle="1" w:styleId="affffff0">
    <w:name w:val="Постоянная часть"/>
    <w:basedOn w:val="a2"/>
    <w:next w:val="a2"/>
    <w:rsid w:val="00C00032"/>
    <w:pPr>
      <w:autoSpaceDE w:val="0"/>
      <w:ind w:firstLine="720"/>
      <w:jc w:val="both"/>
    </w:pPr>
    <w:rPr>
      <w:rFonts w:ascii="Verdana" w:hAnsi="Verdana" w:cs="Verdana"/>
      <w:sz w:val="20"/>
      <w:szCs w:val="20"/>
      <w:lang w:eastAsia="ar-SA"/>
    </w:rPr>
  </w:style>
  <w:style w:type="paragraph" w:customStyle="1" w:styleId="affffff1">
    <w:name w:val="Текст таблицы"/>
    <w:basedOn w:val="a2"/>
    <w:rsid w:val="00C00032"/>
    <w:pPr>
      <w:spacing w:line="360" w:lineRule="auto"/>
      <w:jc w:val="center"/>
    </w:pPr>
    <w:rPr>
      <w:lang w:eastAsia="ar-SA"/>
    </w:rPr>
  </w:style>
  <w:style w:type="paragraph" w:customStyle="1" w:styleId="-">
    <w:name w:val="Текст таблицы-левая колонка"/>
    <w:basedOn w:val="affffff1"/>
    <w:rsid w:val="00C00032"/>
    <w:pPr>
      <w:jc w:val="left"/>
    </w:pPr>
    <w:rPr>
      <w:szCs w:val="20"/>
    </w:rPr>
  </w:style>
  <w:style w:type="paragraph" w:customStyle="1" w:styleId="ConsPlusTitle">
    <w:name w:val="ConsPlusTitle"/>
    <w:rsid w:val="00C00032"/>
    <w:pPr>
      <w:widowControl w:val="0"/>
      <w:suppressAutoHyphens/>
      <w:autoSpaceDE w:val="0"/>
    </w:pPr>
    <w:rPr>
      <w:b/>
      <w:bCs/>
      <w:sz w:val="28"/>
      <w:szCs w:val="28"/>
      <w:lang w:eastAsia="ar-SA"/>
    </w:rPr>
  </w:style>
  <w:style w:type="paragraph" w:customStyle="1" w:styleId="affffff2">
    <w:name w:val="текст сноски"/>
    <w:basedOn w:val="a2"/>
    <w:rsid w:val="00C00032"/>
    <w:pPr>
      <w:widowControl w:val="0"/>
      <w:autoSpaceDE w:val="0"/>
    </w:pPr>
    <w:rPr>
      <w:sz w:val="20"/>
      <w:szCs w:val="20"/>
      <w:lang w:eastAsia="ar-SA"/>
    </w:rPr>
  </w:style>
  <w:style w:type="paragraph" w:customStyle="1" w:styleId="Header2">
    <w:name w:val="Header2"/>
    <w:basedOn w:val="a2"/>
    <w:rsid w:val="00C00032"/>
    <w:pPr>
      <w:spacing w:before="240" w:after="240" w:line="360" w:lineRule="auto"/>
      <w:jc w:val="center"/>
    </w:pPr>
    <w:rPr>
      <w:rFonts w:ascii="Arial" w:hAnsi="Arial"/>
      <w:b/>
      <w:sz w:val="28"/>
      <w:lang w:eastAsia="ar-SA"/>
    </w:rPr>
  </w:style>
  <w:style w:type="paragraph" w:customStyle="1" w:styleId="Iauiue">
    <w:name w:val="Iau.iue"/>
    <w:basedOn w:val="a2"/>
    <w:next w:val="a2"/>
    <w:rsid w:val="00C00032"/>
    <w:pPr>
      <w:autoSpaceDE w:val="0"/>
    </w:pPr>
    <w:rPr>
      <w:lang w:eastAsia="ar-SA"/>
    </w:rPr>
  </w:style>
  <w:style w:type="paragraph" w:customStyle="1" w:styleId="57">
    <w:name w:val="Стиль Заголовок 5"/>
    <w:basedOn w:val="5"/>
    <w:rsid w:val="00C00032"/>
    <w:pPr>
      <w:spacing w:after="120"/>
      <w:ind w:firstLine="720"/>
      <w:jc w:val="both"/>
    </w:pPr>
    <w:rPr>
      <w:rFonts w:ascii="Times New Roman" w:hAnsi="Times New Roman"/>
      <w:w w:val="80"/>
      <w:sz w:val="24"/>
    </w:rPr>
  </w:style>
  <w:style w:type="paragraph" w:customStyle="1" w:styleId="58">
    <w:name w:val="Заголовок 5 н"/>
    <w:basedOn w:val="5"/>
    <w:rsid w:val="00C00032"/>
    <w:pPr>
      <w:spacing w:after="120"/>
      <w:jc w:val="both"/>
    </w:pPr>
    <w:rPr>
      <w:rFonts w:ascii="Times New Roman" w:hAnsi="Times New Roman"/>
      <w:w w:val="80"/>
      <w:sz w:val="24"/>
    </w:rPr>
  </w:style>
  <w:style w:type="paragraph" w:customStyle="1" w:styleId="59">
    <w:name w:val="заголовок 5+"/>
    <w:basedOn w:val="5"/>
    <w:rsid w:val="00C00032"/>
    <w:pPr>
      <w:spacing w:before="120" w:after="120"/>
      <w:ind w:firstLine="720"/>
      <w:jc w:val="both"/>
    </w:pPr>
    <w:rPr>
      <w:rFonts w:ascii="Times New Roman" w:hAnsi="Times New Roman"/>
      <w:i w:val="0"/>
      <w:sz w:val="24"/>
    </w:rPr>
  </w:style>
  <w:style w:type="paragraph" w:customStyle="1" w:styleId="2ff4">
    <w:name w:val="Стиль Заголовок 2 + Черный"/>
    <w:basedOn w:val="22"/>
    <w:rsid w:val="00C00032"/>
    <w:pPr>
      <w:spacing w:before="360" w:after="360"/>
      <w:jc w:val="center"/>
    </w:pPr>
    <w:rPr>
      <w:i w:val="0"/>
      <w:iCs w:val="0"/>
      <w:color w:val="000000"/>
      <w:lang w:eastAsia="ar-SA"/>
    </w:rPr>
  </w:style>
  <w:style w:type="paragraph" w:customStyle="1" w:styleId="pagenum">
    <w:name w:val="pagenum"/>
    <w:basedOn w:val="a2"/>
    <w:rsid w:val="00C00032"/>
    <w:pPr>
      <w:spacing w:before="280" w:after="280"/>
      <w:ind w:firstLine="266"/>
      <w:jc w:val="both"/>
    </w:pPr>
    <w:rPr>
      <w:rFonts w:ascii="Verdana" w:hAnsi="Verdana" w:cs="Verdana"/>
      <w:b/>
      <w:bCs/>
      <w:color w:val="000000"/>
      <w:sz w:val="14"/>
      <w:szCs w:val="14"/>
      <w:lang w:eastAsia="ar-SA"/>
    </w:rPr>
  </w:style>
  <w:style w:type="paragraph" w:customStyle="1" w:styleId="broken">
    <w:name w:val="broken"/>
    <w:basedOn w:val="a2"/>
    <w:rsid w:val="00C00032"/>
    <w:pPr>
      <w:spacing w:before="280" w:after="280"/>
      <w:jc w:val="both"/>
    </w:pPr>
    <w:rPr>
      <w:rFonts w:ascii="Verdana" w:hAnsi="Verdana" w:cs="Verdana"/>
      <w:color w:val="000000"/>
      <w:sz w:val="14"/>
      <w:szCs w:val="14"/>
      <w:lang w:eastAsia="ar-SA"/>
    </w:rPr>
  </w:style>
  <w:style w:type="paragraph" w:customStyle="1" w:styleId="release-date1">
    <w:name w:val="release-date1"/>
    <w:basedOn w:val="a2"/>
    <w:rsid w:val="00C00032"/>
    <w:rPr>
      <w:rFonts w:ascii="Arial" w:hAnsi="Arial" w:cs="Arial"/>
      <w:color w:val="000000"/>
      <w:sz w:val="19"/>
      <w:szCs w:val="19"/>
      <w:lang w:eastAsia="ar-SA"/>
    </w:rPr>
  </w:style>
  <w:style w:type="paragraph" w:customStyle="1" w:styleId="FR1">
    <w:name w:val="FR1"/>
    <w:rsid w:val="00C00032"/>
    <w:pPr>
      <w:widowControl w:val="0"/>
      <w:suppressAutoHyphens/>
      <w:autoSpaceDE w:val="0"/>
      <w:spacing w:before="260"/>
    </w:pPr>
    <w:rPr>
      <w:rFonts w:ascii="Arial" w:hAnsi="Arial" w:cs="Arial"/>
      <w:sz w:val="16"/>
      <w:szCs w:val="16"/>
      <w:lang w:eastAsia="ar-SA"/>
    </w:rPr>
  </w:style>
  <w:style w:type="paragraph" w:customStyle="1" w:styleId="affffff3">
    <w:name w:val="ÍÈÐ"/>
    <w:basedOn w:val="a2"/>
    <w:rsid w:val="00C00032"/>
    <w:pPr>
      <w:spacing w:line="360" w:lineRule="auto"/>
      <w:ind w:firstLine="720"/>
      <w:jc w:val="both"/>
    </w:pPr>
    <w:rPr>
      <w:lang w:eastAsia="ar-SA"/>
    </w:rPr>
  </w:style>
  <w:style w:type="paragraph" w:customStyle="1" w:styleId="1ffc">
    <w:name w:val="НИР1"/>
    <w:basedOn w:val="a2"/>
    <w:rsid w:val="00C00032"/>
    <w:pPr>
      <w:jc w:val="both"/>
    </w:pPr>
    <w:rPr>
      <w:color w:val="000000"/>
      <w:sz w:val="28"/>
      <w:szCs w:val="28"/>
      <w:lang w:eastAsia="ar-SA"/>
    </w:rPr>
  </w:style>
  <w:style w:type="paragraph" w:customStyle="1" w:styleId="4Arial1818">
    <w:name w:val="Стиль Заголовок 4 + Arial не полужирный Перед:  18 пт После:  18..."/>
    <w:basedOn w:val="4"/>
    <w:rsid w:val="00C00032"/>
    <w:pPr>
      <w:spacing w:before="360" w:after="360"/>
      <w:jc w:val="both"/>
    </w:pPr>
    <w:rPr>
      <w:sz w:val="24"/>
      <w:szCs w:val="24"/>
      <w:lang w:eastAsia="ar-SA"/>
    </w:rPr>
  </w:style>
  <w:style w:type="paragraph" w:customStyle="1" w:styleId="oaenoniinee">
    <w:name w:val="oaeno niinee"/>
    <w:basedOn w:val="a2"/>
    <w:rsid w:val="00C00032"/>
    <w:rPr>
      <w:sz w:val="20"/>
      <w:szCs w:val="20"/>
      <w:lang w:eastAsia="ar-SA"/>
    </w:rPr>
  </w:style>
  <w:style w:type="paragraph" w:customStyle="1" w:styleId="affffff4">
    <w:name w:val="~"/>
    <w:basedOn w:val="a2"/>
    <w:rsid w:val="00C00032"/>
    <w:pPr>
      <w:autoSpaceDE w:val="0"/>
      <w:spacing w:line="360" w:lineRule="auto"/>
      <w:ind w:firstLine="567"/>
      <w:jc w:val="both"/>
    </w:pPr>
    <w:rPr>
      <w:sz w:val="20"/>
      <w:szCs w:val="20"/>
      <w:lang w:eastAsia="ar-SA"/>
    </w:rPr>
  </w:style>
  <w:style w:type="paragraph" w:customStyle="1" w:styleId="1ffd">
    <w:name w:val="Схема документа1"/>
    <w:basedOn w:val="a2"/>
    <w:rsid w:val="00C00032"/>
    <w:pPr>
      <w:shd w:val="clear" w:color="auto" w:fill="000080"/>
    </w:pPr>
    <w:rPr>
      <w:rFonts w:ascii="Tahoma" w:hAnsi="Tahoma" w:cs="Tahoma"/>
      <w:sz w:val="20"/>
      <w:szCs w:val="20"/>
      <w:lang w:eastAsia="ar-SA"/>
    </w:rPr>
  </w:style>
  <w:style w:type="paragraph" w:customStyle="1" w:styleId="31270">
    <w:name w:val="Стиль Заголовок 3 + Слева:  127 см Первая строка:  0 см"/>
    <w:basedOn w:val="33"/>
    <w:rsid w:val="00C00032"/>
    <w:pPr>
      <w:spacing w:before="360" w:after="240"/>
      <w:ind w:left="720"/>
      <w:jc w:val="center"/>
    </w:pPr>
    <w:rPr>
      <w:rFonts w:ascii="Arial" w:hAnsi="Arial" w:cs="Arial"/>
    </w:rPr>
  </w:style>
  <w:style w:type="paragraph" w:customStyle="1" w:styleId="1ffe">
    <w:name w:val="Стиль Заголовок 1 + подчеркивание"/>
    <w:basedOn w:val="11"/>
    <w:rsid w:val="00C00032"/>
    <w:pPr>
      <w:shd w:val="clear" w:color="auto" w:fill="FFFFFF"/>
      <w:spacing w:before="0" w:after="0"/>
      <w:jc w:val="center"/>
    </w:pPr>
    <w:rPr>
      <w:color w:val="000000"/>
      <w:kern w:val="1"/>
      <w:lang w:eastAsia="ar-SA"/>
    </w:rPr>
  </w:style>
  <w:style w:type="paragraph" w:customStyle="1" w:styleId="docttl">
    <w:name w:val="docttl"/>
    <w:basedOn w:val="a2"/>
    <w:rsid w:val="00C00032"/>
    <w:rPr>
      <w:rFonts w:ascii="Tahoma" w:hAnsi="Tahoma" w:cs="Tahoma"/>
      <w:b/>
      <w:bCs/>
      <w:color w:val="661B1D"/>
      <w:sz w:val="18"/>
      <w:szCs w:val="18"/>
      <w:lang w:eastAsia="ar-SA"/>
    </w:rPr>
  </w:style>
  <w:style w:type="paragraph" w:customStyle="1" w:styleId="1fff">
    <w:name w:val="1Главный"/>
    <w:basedOn w:val="a2"/>
    <w:rsid w:val="00C00032"/>
    <w:pPr>
      <w:spacing w:after="120"/>
      <w:ind w:firstLine="709"/>
      <w:jc w:val="both"/>
    </w:pPr>
    <w:rPr>
      <w:sz w:val="28"/>
      <w:szCs w:val="28"/>
      <w:lang w:eastAsia="ar-SA"/>
    </w:rPr>
  </w:style>
  <w:style w:type="paragraph" w:customStyle="1" w:styleId="1fff0">
    <w:name w:val="1 подзаголовок"/>
    <w:basedOn w:val="1fff"/>
    <w:rsid w:val="00C00032"/>
    <w:rPr>
      <w:b/>
      <w:bCs/>
    </w:rPr>
  </w:style>
  <w:style w:type="paragraph" w:customStyle="1" w:styleId="1fff1">
    <w:name w:val="1Тема"/>
    <w:basedOn w:val="a2"/>
    <w:rsid w:val="00C00032"/>
    <w:pPr>
      <w:spacing w:after="120"/>
    </w:pPr>
    <w:rPr>
      <w:rFonts w:ascii="Georgia" w:hAnsi="Georgia" w:cs="Georgia"/>
      <w:b/>
      <w:bCs/>
      <w:lang w:eastAsia="ar-SA"/>
    </w:rPr>
  </w:style>
  <w:style w:type="paragraph" w:customStyle="1" w:styleId="head">
    <w:name w:val="head"/>
    <w:basedOn w:val="a2"/>
    <w:rsid w:val="00C00032"/>
    <w:pPr>
      <w:spacing w:before="280" w:after="280"/>
      <w:jc w:val="both"/>
    </w:pPr>
    <w:rPr>
      <w:rFonts w:ascii="Tahoma" w:hAnsi="Tahoma" w:cs="Tahoma"/>
      <w:sz w:val="11"/>
      <w:szCs w:val="11"/>
      <w:lang w:eastAsia="ar-SA"/>
    </w:rPr>
  </w:style>
  <w:style w:type="paragraph" w:customStyle="1" w:styleId="shead">
    <w:name w:val="shead"/>
    <w:basedOn w:val="a2"/>
    <w:rsid w:val="00C00032"/>
    <w:pPr>
      <w:spacing w:before="280" w:after="280" w:line="360" w:lineRule="atLeast"/>
    </w:pPr>
    <w:rPr>
      <w:rFonts w:ascii="Arial" w:hAnsi="Arial" w:cs="Arial"/>
      <w:b/>
      <w:bCs/>
      <w:color w:val="000000"/>
      <w:sz w:val="30"/>
      <w:szCs w:val="30"/>
      <w:lang w:eastAsia="ar-SA"/>
    </w:rPr>
  </w:style>
  <w:style w:type="paragraph" w:customStyle="1" w:styleId="main">
    <w:name w:val="main"/>
    <w:basedOn w:val="a2"/>
    <w:rsid w:val="00C00032"/>
    <w:pPr>
      <w:spacing w:before="40" w:line="119" w:lineRule="atLeast"/>
      <w:jc w:val="both"/>
    </w:pPr>
    <w:rPr>
      <w:rFonts w:ascii="Arial" w:hAnsi="Arial" w:cs="Arial"/>
      <w:color w:val="000000"/>
      <w:sz w:val="10"/>
      <w:szCs w:val="10"/>
      <w:lang w:eastAsia="ar-SA"/>
    </w:rPr>
  </w:style>
  <w:style w:type="paragraph" w:customStyle="1" w:styleId="3Arial13pt0">
    <w:name w:val="Стиль Заголовок 3 + Arial 13 pt влево Первая строка:  0 см Пере..."/>
    <w:basedOn w:val="33"/>
    <w:rsid w:val="00C00032"/>
    <w:pPr>
      <w:widowControl w:val="0"/>
      <w:autoSpaceDE w:val="0"/>
      <w:spacing w:before="360" w:after="240"/>
      <w:ind w:firstLine="709"/>
    </w:pPr>
    <w:rPr>
      <w:rFonts w:ascii="Arial" w:hAnsi="Arial" w:cs="Arial"/>
      <w:b w:val="0"/>
      <w:bCs w:val="0"/>
    </w:rPr>
  </w:style>
  <w:style w:type="paragraph" w:customStyle="1" w:styleId="noindent">
    <w:name w:val="noindent"/>
    <w:basedOn w:val="a2"/>
    <w:rsid w:val="00C00032"/>
    <w:pPr>
      <w:spacing w:before="280" w:after="280"/>
    </w:pPr>
    <w:rPr>
      <w:rFonts w:ascii="Arial" w:hAnsi="Arial" w:cs="Arial"/>
      <w:sz w:val="15"/>
      <w:szCs w:val="15"/>
      <w:lang w:eastAsia="ar-SA"/>
    </w:rPr>
  </w:style>
  <w:style w:type="paragraph" w:customStyle="1" w:styleId="rvps698610">
    <w:name w:val="rvps698610"/>
    <w:basedOn w:val="a2"/>
    <w:rsid w:val="00C00032"/>
    <w:pPr>
      <w:spacing w:after="107"/>
      <w:ind w:right="215"/>
    </w:pPr>
    <w:rPr>
      <w:lang w:eastAsia="ar-SA"/>
    </w:rPr>
  </w:style>
  <w:style w:type="paragraph" w:customStyle="1" w:styleId="FR4">
    <w:name w:val="FR4"/>
    <w:rsid w:val="00C00032"/>
    <w:pPr>
      <w:widowControl w:val="0"/>
      <w:suppressAutoHyphens/>
      <w:autoSpaceDE w:val="0"/>
      <w:ind w:left="80"/>
    </w:pPr>
    <w:rPr>
      <w:rFonts w:ascii="Arial" w:hAnsi="Arial" w:cs="Arial"/>
      <w:sz w:val="12"/>
      <w:szCs w:val="12"/>
      <w:lang w:eastAsia="ar-SA"/>
    </w:rPr>
  </w:style>
  <w:style w:type="paragraph" w:customStyle="1" w:styleId="1fff2">
    <w:name w:val="Знак1"/>
    <w:basedOn w:val="a2"/>
    <w:rsid w:val="00C00032"/>
    <w:pPr>
      <w:spacing w:after="160" w:line="240" w:lineRule="exact"/>
    </w:pPr>
    <w:rPr>
      <w:rFonts w:ascii="Verdana" w:hAnsi="Verdana"/>
      <w:lang w:val="en-US" w:eastAsia="ar-SA"/>
    </w:rPr>
  </w:style>
  <w:style w:type="paragraph" w:customStyle="1" w:styleId="1518">
    <w:name w:val="Стиль 15 пт Междустр.интервал:  точно 18 пт"/>
    <w:basedOn w:val="a2"/>
    <w:rsid w:val="00C00032"/>
    <w:pPr>
      <w:spacing w:line="360" w:lineRule="exact"/>
      <w:ind w:firstLine="720"/>
      <w:jc w:val="both"/>
    </w:pPr>
    <w:rPr>
      <w:bCs/>
      <w:sz w:val="30"/>
      <w:szCs w:val="20"/>
      <w:lang w:eastAsia="ar-SA"/>
    </w:rPr>
  </w:style>
  <w:style w:type="paragraph" w:customStyle="1" w:styleId="3f1">
    <w:name w:val="Заголовок 3 +"/>
    <w:basedOn w:val="33"/>
    <w:next w:val="affff0"/>
    <w:rsid w:val="00C00032"/>
    <w:pPr>
      <w:spacing w:before="120"/>
    </w:pPr>
    <w:rPr>
      <w:rFonts w:ascii="Arial" w:hAnsi="Arial" w:cs="Arial"/>
      <w:b w:val="0"/>
      <w:sz w:val="28"/>
      <w:szCs w:val="28"/>
    </w:rPr>
  </w:style>
  <w:style w:type="paragraph" w:customStyle="1" w:styleId="2ff5">
    <w:name w:val="Обычный2"/>
    <w:rsid w:val="00C00032"/>
    <w:pPr>
      <w:widowControl w:val="0"/>
      <w:suppressAutoHyphens/>
      <w:spacing w:line="480" w:lineRule="auto"/>
      <w:ind w:firstLine="680"/>
      <w:jc w:val="both"/>
    </w:pPr>
    <w:rPr>
      <w:sz w:val="24"/>
      <w:lang w:eastAsia="ar-SA"/>
    </w:rPr>
  </w:style>
  <w:style w:type="paragraph" w:customStyle="1" w:styleId="30">
    <w:name w:val="Обычный3"/>
    <w:basedOn w:val="a2"/>
    <w:rsid w:val="00C00032"/>
    <w:pPr>
      <w:numPr>
        <w:numId w:val="14"/>
      </w:numPr>
      <w:snapToGrid w:val="0"/>
      <w:spacing w:before="100" w:after="100"/>
    </w:pPr>
    <w:rPr>
      <w:lang w:eastAsia="ar-SA"/>
    </w:rPr>
  </w:style>
  <w:style w:type="paragraph" w:customStyle="1" w:styleId="n">
    <w:name w:val="n"/>
    <w:basedOn w:val="a2"/>
    <w:rsid w:val="00C00032"/>
    <w:pPr>
      <w:jc w:val="both"/>
    </w:pPr>
    <w:rPr>
      <w:rFonts w:ascii="TimesET" w:hAnsi="TimesET"/>
      <w:sz w:val="18"/>
      <w:szCs w:val="18"/>
      <w:lang w:eastAsia="ar-SA"/>
    </w:rPr>
  </w:style>
  <w:style w:type="paragraph" w:customStyle="1" w:styleId="affffff5">
    <w:name w:val="Îáû÷íûé"/>
    <w:rsid w:val="00C00032"/>
    <w:pPr>
      <w:suppressAutoHyphens/>
    </w:pPr>
    <w:rPr>
      <w:lang w:eastAsia="ar-SA"/>
    </w:rPr>
  </w:style>
  <w:style w:type="paragraph" w:customStyle="1" w:styleId="text20">
    <w:name w:val="text20"/>
    <w:basedOn w:val="a2"/>
    <w:rsid w:val="00C00032"/>
    <w:pPr>
      <w:spacing w:after="216" w:line="312" w:lineRule="auto"/>
    </w:pPr>
    <w:rPr>
      <w:rFonts w:ascii="Arial" w:hAnsi="Arial" w:cs="Arial"/>
      <w:sz w:val="18"/>
      <w:szCs w:val="18"/>
      <w:lang w:eastAsia="ar-SA"/>
    </w:rPr>
  </w:style>
  <w:style w:type="paragraph" w:customStyle="1" w:styleId="textj">
    <w:name w:val="text_j"/>
    <w:basedOn w:val="a2"/>
    <w:rsid w:val="00C00032"/>
    <w:pPr>
      <w:spacing w:before="280" w:after="280"/>
    </w:pPr>
    <w:rPr>
      <w:lang w:eastAsia="ar-SA"/>
    </w:rPr>
  </w:style>
  <w:style w:type="paragraph" w:customStyle="1" w:styleId="332">
    <w:name w:val="Основной текст с отступом 33"/>
    <w:basedOn w:val="a2"/>
    <w:rsid w:val="00C00032"/>
    <w:pPr>
      <w:spacing w:line="480" w:lineRule="auto"/>
      <w:ind w:firstLine="720"/>
      <w:jc w:val="both"/>
    </w:pPr>
    <w:rPr>
      <w:rFonts w:ascii="Arial" w:hAnsi="Arial"/>
      <w:szCs w:val="20"/>
      <w:lang w:eastAsia="ar-SA"/>
    </w:rPr>
  </w:style>
  <w:style w:type="paragraph" w:customStyle="1" w:styleId="newstxt">
    <w:name w:val="news_txt"/>
    <w:basedOn w:val="a2"/>
    <w:rsid w:val="00C00032"/>
    <w:pPr>
      <w:spacing w:after="144" w:line="312" w:lineRule="auto"/>
    </w:pPr>
    <w:rPr>
      <w:rFonts w:ascii="Verdana" w:hAnsi="Verdana"/>
      <w:sz w:val="20"/>
      <w:szCs w:val="20"/>
      <w:lang w:eastAsia="ar-SA"/>
    </w:rPr>
  </w:style>
  <w:style w:type="paragraph" w:customStyle="1" w:styleId="rvps698670">
    <w:name w:val="rvps698670"/>
    <w:basedOn w:val="a2"/>
    <w:rsid w:val="00C00032"/>
    <w:pPr>
      <w:spacing w:after="150"/>
      <w:ind w:right="300"/>
    </w:pPr>
    <w:rPr>
      <w:lang w:eastAsia="ar-SA"/>
    </w:rPr>
  </w:style>
  <w:style w:type="paragraph" w:customStyle="1" w:styleId="021">
    <w:name w:val="02 Раздел"/>
    <w:basedOn w:val="11"/>
    <w:rsid w:val="00C00032"/>
    <w:pPr>
      <w:spacing w:before="120" w:after="100"/>
      <w:ind w:left="510" w:hanging="510"/>
    </w:pPr>
    <w:rPr>
      <w:rFonts w:cs="Times New Roman"/>
      <w:kern w:val="1"/>
      <w:sz w:val="28"/>
      <w:szCs w:val="24"/>
      <w:lang w:eastAsia="ar-SA"/>
    </w:rPr>
  </w:style>
  <w:style w:type="paragraph" w:customStyle="1" w:styleId="Reporttext">
    <w:name w:val="Report text"/>
    <w:basedOn w:val="af4"/>
    <w:rsid w:val="00C00032"/>
    <w:pPr>
      <w:spacing w:after="0" w:line="360" w:lineRule="auto"/>
      <w:ind w:firstLine="720"/>
      <w:jc w:val="both"/>
    </w:pPr>
    <w:rPr>
      <w:sz w:val="28"/>
      <w:lang w:eastAsia="ar-SA"/>
    </w:rPr>
  </w:style>
  <w:style w:type="paragraph" w:customStyle="1" w:styleId="Iniiaiieoaenonionooiii">
    <w:name w:val="Iniiaiie oaeno n ionooiii"/>
    <w:basedOn w:val="a2"/>
    <w:rsid w:val="00C00032"/>
    <w:pPr>
      <w:widowControl w:val="0"/>
      <w:overflowPunct w:val="0"/>
      <w:autoSpaceDE w:val="0"/>
      <w:spacing w:line="480" w:lineRule="auto"/>
      <w:ind w:firstLine="720"/>
      <w:jc w:val="both"/>
      <w:textAlignment w:val="baseline"/>
    </w:pPr>
    <w:rPr>
      <w:szCs w:val="20"/>
      <w:lang w:eastAsia="ar-SA"/>
    </w:rPr>
  </w:style>
  <w:style w:type="paragraph" w:customStyle="1" w:styleId="Normal-PP">
    <w:name w:val="Normal-PP"/>
    <w:basedOn w:val="a2"/>
    <w:rsid w:val="00C00032"/>
    <w:pPr>
      <w:tabs>
        <w:tab w:val="left" w:pos="284"/>
      </w:tabs>
      <w:ind w:firstLine="284"/>
      <w:jc w:val="both"/>
    </w:pPr>
    <w:rPr>
      <w:sz w:val="21"/>
      <w:szCs w:val="20"/>
      <w:lang w:eastAsia="ar-SA"/>
    </w:rPr>
  </w:style>
  <w:style w:type="paragraph" w:customStyle="1" w:styleId="Style-seminar">
    <w:name w:val="Style-seminar"/>
    <w:basedOn w:val="a2"/>
    <w:rsid w:val="00C00032"/>
    <w:pPr>
      <w:tabs>
        <w:tab w:val="left" w:pos="284"/>
      </w:tabs>
      <w:ind w:firstLine="284"/>
      <w:jc w:val="both"/>
    </w:pPr>
    <w:rPr>
      <w:sz w:val="20"/>
      <w:szCs w:val="20"/>
      <w:lang w:eastAsia="ar-SA"/>
    </w:rPr>
  </w:style>
  <w:style w:type="paragraph" w:customStyle="1" w:styleId="xl25">
    <w:name w:val="xl25"/>
    <w:basedOn w:val="a2"/>
    <w:rsid w:val="00C00032"/>
    <w:pPr>
      <w:spacing w:before="280" w:after="280"/>
    </w:pPr>
    <w:rPr>
      <w:rFonts w:ascii="Arial" w:eastAsia="Arial Unicode MS" w:hAnsi="Arial" w:cs="Arial"/>
      <w:sz w:val="16"/>
      <w:szCs w:val="16"/>
      <w:lang w:val="en-US" w:eastAsia="ar-SA"/>
    </w:rPr>
  </w:style>
  <w:style w:type="paragraph" w:customStyle="1" w:styleId="xl26">
    <w:name w:val="xl26"/>
    <w:basedOn w:val="a2"/>
    <w:rsid w:val="00C00032"/>
    <w:pPr>
      <w:pBdr>
        <w:top w:val="single" w:sz="8" w:space="0" w:color="000000"/>
        <w:left w:val="single" w:sz="8" w:space="0" w:color="000000"/>
        <w:bottom w:val="single" w:sz="8" w:space="0" w:color="000000"/>
        <w:right w:val="single" w:sz="8" w:space="0" w:color="000000"/>
      </w:pBdr>
      <w:spacing w:before="280" w:after="280"/>
    </w:pPr>
    <w:rPr>
      <w:rFonts w:ascii="Arial Unicode MS" w:eastAsia="Arial Unicode MS" w:hAnsi="Arial Unicode MS" w:cs="Arial Unicode MS"/>
      <w:lang w:val="en-US" w:eastAsia="ar-SA"/>
    </w:rPr>
  </w:style>
  <w:style w:type="paragraph" w:customStyle="1" w:styleId="xl27">
    <w:name w:val="xl27"/>
    <w:basedOn w:val="a2"/>
    <w:rsid w:val="00C00032"/>
    <w:pPr>
      <w:spacing w:before="280" w:after="280"/>
    </w:pPr>
    <w:rPr>
      <w:rFonts w:ascii="Arial" w:eastAsia="Arial Unicode MS" w:hAnsi="Arial" w:cs="Arial"/>
      <w:lang w:val="en-US" w:eastAsia="ar-SA"/>
    </w:rPr>
  </w:style>
  <w:style w:type="paragraph" w:customStyle="1" w:styleId="xl28">
    <w:name w:val="xl28"/>
    <w:basedOn w:val="a2"/>
    <w:rsid w:val="00C00032"/>
    <w:pPr>
      <w:pBdr>
        <w:top w:val="single" w:sz="8" w:space="0" w:color="000000"/>
        <w:left w:val="single" w:sz="8" w:space="0" w:color="000000"/>
        <w:bottom w:val="single" w:sz="8" w:space="0" w:color="000000"/>
        <w:right w:val="single" w:sz="8" w:space="0" w:color="000000"/>
      </w:pBdr>
      <w:spacing w:before="280" w:after="280"/>
      <w:jc w:val="center"/>
    </w:pPr>
    <w:rPr>
      <w:rFonts w:ascii="Arial" w:eastAsia="Arial Unicode MS" w:hAnsi="Arial" w:cs="Arial"/>
      <w:lang w:val="en-US" w:eastAsia="ar-SA"/>
    </w:rPr>
  </w:style>
  <w:style w:type="paragraph" w:customStyle="1" w:styleId="xl29">
    <w:name w:val="xl29"/>
    <w:basedOn w:val="a2"/>
    <w:rsid w:val="00C00032"/>
    <w:pPr>
      <w:spacing w:before="280" w:after="280"/>
    </w:pPr>
    <w:rPr>
      <w:rFonts w:ascii="Arial" w:eastAsia="Arial Unicode MS" w:hAnsi="Arial" w:cs="Arial"/>
      <w:b/>
      <w:bCs/>
      <w:lang w:val="en-US" w:eastAsia="ar-SA"/>
    </w:rPr>
  </w:style>
  <w:style w:type="paragraph" w:customStyle="1" w:styleId="xl30">
    <w:name w:val="xl30"/>
    <w:basedOn w:val="a2"/>
    <w:rsid w:val="00C00032"/>
    <w:pPr>
      <w:pBdr>
        <w:top w:val="single" w:sz="8" w:space="0" w:color="000000"/>
        <w:left w:val="single" w:sz="8" w:space="0" w:color="000000"/>
        <w:bottom w:val="single" w:sz="8" w:space="0" w:color="000000"/>
        <w:right w:val="single" w:sz="8" w:space="0" w:color="000000"/>
      </w:pBdr>
      <w:spacing w:before="280" w:after="280"/>
    </w:pPr>
    <w:rPr>
      <w:rFonts w:ascii="Arial" w:eastAsia="Arial Unicode MS" w:hAnsi="Arial" w:cs="Arial"/>
      <w:sz w:val="16"/>
      <w:szCs w:val="16"/>
      <w:lang w:val="en-US" w:eastAsia="ar-SA"/>
    </w:rPr>
  </w:style>
  <w:style w:type="paragraph" w:customStyle="1" w:styleId="xl31">
    <w:name w:val="xl31"/>
    <w:basedOn w:val="a2"/>
    <w:rsid w:val="00C00032"/>
    <w:pPr>
      <w:pBdr>
        <w:left w:val="single" w:sz="8" w:space="0" w:color="000000"/>
        <w:right w:val="single" w:sz="8" w:space="0" w:color="000000"/>
      </w:pBdr>
      <w:spacing w:before="280" w:after="280"/>
      <w:jc w:val="center"/>
    </w:pPr>
    <w:rPr>
      <w:rFonts w:ascii="Arial" w:eastAsia="Arial Unicode MS" w:hAnsi="Arial" w:cs="Arial"/>
      <w:sz w:val="16"/>
      <w:szCs w:val="16"/>
      <w:lang w:val="en-US" w:eastAsia="ar-SA"/>
    </w:rPr>
  </w:style>
  <w:style w:type="paragraph" w:customStyle="1" w:styleId="xl32">
    <w:name w:val="xl32"/>
    <w:basedOn w:val="a2"/>
    <w:rsid w:val="00C00032"/>
    <w:pPr>
      <w:pBdr>
        <w:top w:val="single" w:sz="8" w:space="0" w:color="000000"/>
        <w:left w:val="single" w:sz="8" w:space="0" w:color="000000"/>
        <w:bottom w:val="single" w:sz="8" w:space="0" w:color="000000"/>
        <w:right w:val="single" w:sz="8" w:space="0" w:color="000000"/>
      </w:pBdr>
      <w:spacing w:before="280" w:after="280"/>
      <w:jc w:val="center"/>
    </w:pPr>
    <w:rPr>
      <w:rFonts w:ascii="Arial" w:eastAsia="Arial Unicode MS" w:hAnsi="Arial" w:cs="Arial"/>
      <w:sz w:val="16"/>
      <w:szCs w:val="16"/>
      <w:lang w:val="en-US" w:eastAsia="ar-SA"/>
    </w:rPr>
  </w:style>
  <w:style w:type="paragraph" w:customStyle="1" w:styleId="xl33">
    <w:name w:val="xl33"/>
    <w:basedOn w:val="a2"/>
    <w:rsid w:val="00C00032"/>
    <w:pPr>
      <w:spacing w:before="280" w:after="280"/>
    </w:pPr>
    <w:rPr>
      <w:rFonts w:ascii="Arial" w:eastAsia="Arial Unicode MS" w:hAnsi="Arial" w:cs="Arial"/>
      <w:sz w:val="16"/>
      <w:szCs w:val="16"/>
      <w:lang w:val="en-US" w:eastAsia="ar-SA"/>
    </w:rPr>
  </w:style>
  <w:style w:type="paragraph" w:customStyle="1" w:styleId="1100">
    <w:name w:val="Знак110"/>
    <w:basedOn w:val="a2"/>
    <w:rsid w:val="00C00032"/>
    <w:pPr>
      <w:spacing w:before="280" w:after="280"/>
    </w:pPr>
    <w:rPr>
      <w:color w:val="000000"/>
      <w:lang w:val="en-US" w:eastAsia="ar-SA"/>
    </w:rPr>
  </w:style>
  <w:style w:type="paragraph" w:customStyle="1" w:styleId="333">
    <w:name w:val="Основной текст 33"/>
    <w:basedOn w:val="a2"/>
    <w:rsid w:val="00C00032"/>
    <w:pPr>
      <w:overflowPunct w:val="0"/>
      <w:autoSpaceDE w:val="0"/>
      <w:jc w:val="both"/>
      <w:textAlignment w:val="baseline"/>
    </w:pPr>
    <w:rPr>
      <w:szCs w:val="20"/>
      <w:lang w:eastAsia="ar-SA"/>
    </w:rPr>
  </w:style>
  <w:style w:type="paragraph" w:customStyle="1" w:styleId="252">
    <w:name w:val="Заголовок 25"/>
    <w:basedOn w:val="a2"/>
    <w:rsid w:val="00C00032"/>
    <w:rPr>
      <w:rFonts w:ascii="Verdana" w:hAnsi="Verdana"/>
      <w:b/>
      <w:bCs/>
      <w:color w:val="000000"/>
      <w:sz w:val="38"/>
      <w:szCs w:val="38"/>
      <w:lang w:eastAsia="ar-SA"/>
    </w:rPr>
  </w:style>
  <w:style w:type="paragraph" w:customStyle="1" w:styleId="a0">
    <w:name w:val="нумерованный список"/>
    <w:basedOn w:val="afffff"/>
    <w:rsid w:val="00C00032"/>
    <w:pPr>
      <w:numPr>
        <w:ilvl w:val="2"/>
        <w:numId w:val="7"/>
      </w:numPr>
      <w:suppressAutoHyphens/>
      <w:outlineLvl w:val="2"/>
    </w:pPr>
  </w:style>
  <w:style w:type="paragraph" w:customStyle="1" w:styleId="artx">
    <w:name w:val="artx"/>
    <w:basedOn w:val="a2"/>
    <w:rsid w:val="00C00032"/>
    <w:rPr>
      <w:rFonts w:ascii="Arial" w:hAnsi="Arial" w:cs="Arial"/>
      <w:color w:val="000000"/>
      <w:sz w:val="18"/>
      <w:szCs w:val="18"/>
      <w:lang w:eastAsia="ar-SA"/>
    </w:rPr>
  </w:style>
  <w:style w:type="paragraph" w:customStyle="1" w:styleId="10">
    <w:name w:val="Маркированный список1"/>
    <w:basedOn w:val="a2"/>
    <w:rsid w:val="00C00032"/>
    <w:pPr>
      <w:numPr>
        <w:numId w:val="16"/>
      </w:numPr>
      <w:spacing w:after="120"/>
      <w:jc w:val="both"/>
    </w:pPr>
    <w:rPr>
      <w:lang w:eastAsia="ar-SA"/>
    </w:rPr>
  </w:style>
  <w:style w:type="paragraph" w:customStyle="1" w:styleId="affffff6">
    <w:name w:val="Основной"/>
    <w:basedOn w:val="a2"/>
    <w:rsid w:val="00C00032"/>
    <w:pPr>
      <w:ind w:firstLine="709"/>
      <w:jc w:val="both"/>
    </w:pPr>
    <w:rPr>
      <w:sz w:val="28"/>
      <w:szCs w:val="28"/>
      <w:lang w:eastAsia="ar-SA"/>
    </w:rPr>
  </w:style>
  <w:style w:type="paragraph" w:customStyle="1" w:styleId="3f2">
    <w:name w:val="Название3"/>
    <w:basedOn w:val="a2"/>
    <w:rsid w:val="00C00032"/>
    <w:pPr>
      <w:spacing w:line="480" w:lineRule="auto"/>
      <w:ind w:firstLine="720"/>
      <w:jc w:val="center"/>
    </w:pPr>
    <w:rPr>
      <w:b/>
      <w:sz w:val="26"/>
      <w:szCs w:val="20"/>
      <w:lang w:eastAsia="ar-SA"/>
    </w:rPr>
  </w:style>
  <w:style w:type="paragraph" w:customStyle="1" w:styleId="1fff3">
    <w:name w:val="Знак Знак Знак Знак1"/>
    <w:basedOn w:val="a2"/>
    <w:rsid w:val="00C00032"/>
    <w:pPr>
      <w:spacing w:before="280" w:after="280"/>
    </w:pPr>
    <w:rPr>
      <w:rFonts w:ascii="Tahoma" w:hAnsi="Tahoma"/>
      <w:sz w:val="20"/>
      <w:szCs w:val="20"/>
      <w:lang w:val="en-US" w:eastAsia="ar-SA"/>
    </w:rPr>
  </w:style>
  <w:style w:type="paragraph" w:customStyle="1" w:styleId="1fff4">
    <w:name w:val="Текст примечания1"/>
    <w:basedOn w:val="a2"/>
    <w:rsid w:val="00C00032"/>
    <w:pPr>
      <w:widowControl w:val="0"/>
      <w:autoSpaceDE w:val="0"/>
    </w:pPr>
    <w:rPr>
      <w:sz w:val="20"/>
      <w:szCs w:val="20"/>
      <w:lang w:eastAsia="ar-SA"/>
    </w:rPr>
  </w:style>
  <w:style w:type="paragraph" w:styleId="affffff7">
    <w:name w:val="annotation text"/>
    <w:basedOn w:val="a2"/>
    <w:link w:val="affffff8"/>
    <w:semiHidden/>
    <w:rsid w:val="00C00032"/>
    <w:rPr>
      <w:sz w:val="20"/>
      <w:szCs w:val="20"/>
      <w:lang w:eastAsia="ar-SA"/>
    </w:rPr>
  </w:style>
  <w:style w:type="paragraph" w:styleId="affffff9">
    <w:name w:val="annotation subject"/>
    <w:basedOn w:val="1fff4"/>
    <w:next w:val="1fff4"/>
    <w:link w:val="affffffa"/>
    <w:semiHidden/>
    <w:rsid w:val="00C00032"/>
    <w:rPr>
      <w:b/>
      <w:bCs/>
    </w:rPr>
  </w:style>
  <w:style w:type="paragraph" w:customStyle="1" w:styleId="3120">
    <w:name w:val="Стиль Заголовок 3 + 12 пт не полужирный"/>
    <w:basedOn w:val="33"/>
    <w:rsid w:val="00C00032"/>
    <w:pPr>
      <w:spacing w:before="360" w:after="240" w:line="360" w:lineRule="atLeast"/>
      <w:ind w:firstLine="720"/>
      <w:jc w:val="both"/>
    </w:pPr>
    <w:rPr>
      <w:rFonts w:ascii="Arial" w:hAnsi="Arial" w:cs="Arial"/>
      <w:b w:val="0"/>
      <w:bCs w:val="0"/>
    </w:rPr>
  </w:style>
  <w:style w:type="paragraph" w:customStyle="1" w:styleId="4121">
    <w:name w:val="Стиль Заголовок 4 + 12 пт"/>
    <w:basedOn w:val="4"/>
    <w:rsid w:val="00C00032"/>
    <w:pPr>
      <w:spacing w:after="240" w:line="360" w:lineRule="atLeast"/>
      <w:ind w:firstLine="720"/>
      <w:jc w:val="both"/>
    </w:pPr>
    <w:rPr>
      <w:b w:val="0"/>
      <w:bCs w:val="0"/>
      <w:sz w:val="24"/>
      <w:lang w:eastAsia="ar-SA"/>
    </w:rPr>
  </w:style>
  <w:style w:type="paragraph" w:customStyle="1" w:styleId="2120">
    <w:name w:val="Стиль Заголовок 2 + 12 пт"/>
    <w:basedOn w:val="22"/>
    <w:rsid w:val="00C00032"/>
    <w:pPr>
      <w:spacing w:before="360" w:after="360"/>
      <w:jc w:val="center"/>
    </w:pPr>
    <w:rPr>
      <w:i w:val="0"/>
      <w:sz w:val="24"/>
      <w:lang w:eastAsia="ar-SA"/>
    </w:rPr>
  </w:style>
  <w:style w:type="paragraph" w:customStyle="1" w:styleId="1fff5">
    <w:name w:val="Стиль Заголовок 1 + По ширине"/>
    <w:basedOn w:val="11"/>
    <w:rsid w:val="00C00032"/>
    <w:pPr>
      <w:spacing w:after="240"/>
      <w:jc w:val="both"/>
    </w:pPr>
    <w:rPr>
      <w:rFonts w:cs="Times New Roman"/>
      <w:kern w:val="1"/>
      <w:szCs w:val="20"/>
      <w:lang w:eastAsia="ar-SA"/>
    </w:rPr>
  </w:style>
  <w:style w:type="paragraph" w:customStyle="1" w:styleId="2ff6">
    <w:name w:val="Стиль Заголовок 2"/>
    <w:aliases w:val="Заголовок 2 Знак + Times New Roman 13 пт не пол..."/>
    <w:basedOn w:val="11"/>
    <w:rsid w:val="00C00032"/>
    <w:pPr>
      <w:spacing w:before="0" w:after="0" w:line="360" w:lineRule="auto"/>
      <w:ind w:firstLine="709"/>
      <w:jc w:val="both"/>
    </w:pPr>
    <w:rPr>
      <w:rFonts w:cs="Times New Roman"/>
      <w:b w:val="0"/>
      <w:bCs w:val="0"/>
      <w:kern w:val="1"/>
      <w:sz w:val="24"/>
      <w:szCs w:val="20"/>
      <w:lang w:eastAsia="ar-SA"/>
    </w:rPr>
  </w:style>
  <w:style w:type="paragraph" w:customStyle="1" w:styleId="ConsTitle">
    <w:name w:val="ConsTitle"/>
    <w:rsid w:val="00C00032"/>
    <w:pPr>
      <w:widowControl w:val="0"/>
      <w:suppressAutoHyphens/>
    </w:pPr>
    <w:rPr>
      <w:rFonts w:ascii="Arial" w:hAnsi="Arial"/>
      <w:b/>
      <w:sz w:val="16"/>
      <w:lang w:eastAsia="ar-SA"/>
    </w:rPr>
  </w:style>
  <w:style w:type="paragraph" w:customStyle="1" w:styleId="aji5m00">
    <w:name w:val="aji5m0_0"/>
    <w:basedOn w:val="a2"/>
    <w:rsid w:val="00C00032"/>
    <w:pPr>
      <w:ind w:firstLine="600"/>
      <w:jc w:val="both"/>
    </w:pPr>
    <w:rPr>
      <w:lang w:eastAsia="ar-SA"/>
    </w:rPr>
  </w:style>
  <w:style w:type="paragraph" w:customStyle="1" w:styleId="1fff6">
    <w:name w:val="Знак Знак Знак Знак Знак Знак Знак Знак Знак Знак1 Знак Знак Знак Знак Знак Знак"/>
    <w:basedOn w:val="a2"/>
    <w:rsid w:val="00C00032"/>
    <w:pPr>
      <w:spacing w:after="160" w:line="240" w:lineRule="exact"/>
    </w:pPr>
    <w:rPr>
      <w:rFonts w:ascii="Verdana" w:hAnsi="Verdana" w:cs="Verdana"/>
      <w:sz w:val="20"/>
      <w:szCs w:val="20"/>
      <w:lang w:val="en-US" w:eastAsia="ar-SA"/>
    </w:rPr>
  </w:style>
  <w:style w:type="paragraph" w:customStyle="1" w:styleId="p2">
    <w:name w:val="p2"/>
    <w:basedOn w:val="a2"/>
    <w:rsid w:val="00C00032"/>
    <w:pPr>
      <w:spacing w:before="280" w:after="280"/>
    </w:pPr>
    <w:rPr>
      <w:lang w:eastAsia="ar-SA"/>
    </w:rPr>
  </w:style>
  <w:style w:type="paragraph" w:customStyle="1" w:styleId="h1">
    <w:name w:val="h1"/>
    <w:basedOn w:val="a2"/>
    <w:rsid w:val="00C00032"/>
    <w:pPr>
      <w:spacing w:before="280" w:after="280"/>
    </w:pPr>
    <w:rPr>
      <w:lang w:eastAsia="ar-SA"/>
    </w:rPr>
  </w:style>
  <w:style w:type="paragraph" w:customStyle="1" w:styleId="z1">
    <w:name w:val="z1"/>
    <w:basedOn w:val="a2"/>
    <w:rsid w:val="00C00032"/>
    <w:pPr>
      <w:spacing w:before="280" w:after="280"/>
    </w:pPr>
    <w:rPr>
      <w:lang w:eastAsia="ar-SA"/>
    </w:rPr>
  </w:style>
  <w:style w:type="paragraph" w:customStyle="1" w:styleId="bl0">
    <w:name w:val="bl0"/>
    <w:basedOn w:val="a2"/>
    <w:rsid w:val="00C00032"/>
    <w:pPr>
      <w:spacing w:before="280" w:after="280"/>
    </w:pPr>
    <w:rPr>
      <w:lang w:eastAsia="ar-SA"/>
    </w:rPr>
  </w:style>
  <w:style w:type="paragraph" w:customStyle="1" w:styleId="1fff7">
    <w:name w:val="Обычный отступ1"/>
    <w:basedOn w:val="a2"/>
    <w:rsid w:val="00C00032"/>
    <w:pPr>
      <w:widowControl w:val="0"/>
      <w:ind w:left="720"/>
    </w:pPr>
    <w:rPr>
      <w:sz w:val="20"/>
      <w:szCs w:val="20"/>
      <w:lang w:eastAsia="ar-SA"/>
    </w:rPr>
  </w:style>
  <w:style w:type="paragraph" w:customStyle="1" w:styleId="1fff8">
    <w:name w:val="Верхний колонтитул1"/>
    <w:basedOn w:val="1ff4"/>
    <w:rsid w:val="00C00032"/>
    <w:pPr>
      <w:tabs>
        <w:tab w:val="center" w:pos="4153"/>
        <w:tab w:val="right" w:pos="8306"/>
      </w:tabs>
    </w:pPr>
  </w:style>
  <w:style w:type="paragraph" w:customStyle="1" w:styleId="1fff9">
    <w:name w:val="Нижний колонтитул1"/>
    <w:basedOn w:val="1ff4"/>
    <w:rsid w:val="00C00032"/>
    <w:pPr>
      <w:tabs>
        <w:tab w:val="center" w:pos="4153"/>
        <w:tab w:val="right" w:pos="8306"/>
      </w:tabs>
    </w:pPr>
  </w:style>
  <w:style w:type="paragraph" w:customStyle="1" w:styleId="affffffb">
    <w:name w:val="боковик"/>
    <w:basedOn w:val="a2"/>
    <w:rsid w:val="00C00032"/>
    <w:pPr>
      <w:widowControl w:val="0"/>
      <w:spacing w:before="72"/>
      <w:jc w:val="both"/>
    </w:pPr>
    <w:rPr>
      <w:rFonts w:ascii="JournalRub" w:hAnsi="JournalRub"/>
      <w:sz w:val="14"/>
      <w:szCs w:val="20"/>
      <w:lang w:eastAsia="ar-SA"/>
    </w:rPr>
  </w:style>
  <w:style w:type="paragraph" w:customStyle="1" w:styleId="3f3">
    <w:name w:val="боковик3"/>
    <w:basedOn w:val="affffffb"/>
    <w:rsid w:val="00C00032"/>
    <w:pPr>
      <w:jc w:val="center"/>
    </w:pPr>
    <w:rPr>
      <w:b/>
    </w:rPr>
  </w:style>
  <w:style w:type="paragraph" w:customStyle="1" w:styleId="affffffc">
    <w:name w:val="цифры"/>
    <w:basedOn w:val="a2"/>
    <w:rsid w:val="00C00032"/>
    <w:pPr>
      <w:widowControl w:val="0"/>
      <w:spacing w:before="72"/>
      <w:ind w:right="57"/>
      <w:jc w:val="right"/>
    </w:pPr>
    <w:rPr>
      <w:rFonts w:ascii="JournalRub" w:hAnsi="JournalRub"/>
      <w:sz w:val="18"/>
      <w:szCs w:val="20"/>
      <w:lang w:eastAsia="ar-SA"/>
    </w:rPr>
  </w:style>
  <w:style w:type="paragraph" w:customStyle="1" w:styleId="1fffa">
    <w:name w:val="боковик1"/>
    <w:basedOn w:val="affffffb"/>
    <w:rsid w:val="00C00032"/>
    <w:pPr>
      <w:ind w:left="113"/>
    </w:pPr>
  </w:style>
  <w:style w:type="paragraph" w:customStyle="1" w:styleId="affffffd">
    <w:name w:val="текст конц. сноски"/>
    <w:basedOn w:val="a2"/>
    <w:rsid w:val="00C00032"/>
    <w:pPr>
      <w:widowControl w:val="0"/>
    </w:pPr>
    <w:rPr>
      <w:sz w:val="20"/>
      <w:szCs w:val="20"/>
      <w:lang w:eastAsia="ar-SA"/>
    </w:rPr>
  </w:style>
  <w:style w:type="paragraph" w:customStyle="1" w:styleId="xl49">
    <w:name w:val="xl49"/>
    <w:basedOn w:val="a2"/>
    <w:rsid w:val="00C00032"/>
    <w:pPr>
      <w:spacing w:before="280" w:after="280"/>
      <w:textAlignment w:val="top"/>
    </w:pPr>
    <w:rPr>
      <w:rFonts w:ascii="Arial" w:hAnsi="Arial"/>
      <w:i/>
      <w:iCs/>
      <w:sz w:val="16"/>
      <w:szCs w:val="16"/>
      <w:lang w:eastAsia="ar-SA"/>
    </w:rPr>
  </w:style>
  <w:style w:type="paragraph" w:customStyle="1" w:styleId="xl50">
    <w:name w:val="xl50"/>
    <w:basedOn w:val="a2"/>
    <w:rsid w:val="00C00032"/>
    <w:pPr>
      <w:spacing w:before="280" w:after="280"/>
      <w:textAlignment w:val="top"/>
    </w:pPr>
    <w:rPr>
      <w:rFonts w:ascii="Arial" w:hAnsi="Arial"/>
      <w:i/>
      <w:iCs/>
      <w:sz w:val="16"/>
      <w:szCs w:val="16"/>
      <w:u w:val="single"/>
      <w:lang w:eastAsia="ar-SA"/>
    </w:rPr>
  </w:style>
  <w:style w:type="paragraph" w:customStyle="1" w:styleId="xl45">
    <w:name w:val="xl45"/>
    <w:basedOn w:val="a2"/>
    <w:rsid w:val="00C00032"/>
    <w:pPr>
      <w:spacing w:before="280" w:after="280"/>
    </w:pPr>
    <w:rPr>
      <w:rFonts w:ascii="Arial" w:hAnsi="Arial"/>
      <w:sz w:val="16"/>
      <w:szCs w:val="16"/>
      <w:lang w:eastAsia="ar-SA"/>
    </w:rPr>
  </w:style>
  <w:style w:type="paragraph" w:customStyle="1" w:styleId="xl36">
    <w:name w:val="xl36"/>
    <w:basedOn w:val="a2"/>
    <w:rsid w:val="00C00032"/>
    <w:pPr>
      <w:spacing w:before="280" w:after="280"/>
      <w:textAlignment w:val="top"/>
    </w:pPr>
    <w:rPr>
      <w:rFonts w:ascii="Arial" w:hAnsi="Arial"/>
      <w:sz w:val="16"/>
      <w:szCs w:val="16"/>
      <w:lang w:eastAsia="ar-SA"/>
    </w:rPr>
  </w:style>
  <w:style w:type="paragraph" w:customStyle="1" w:styleId="FR2">
    <w:name w:val="FR2"/>
    <w:rsid w:val="00C00032"/>
    <w:pPr>
      <w:widowControl w:val="0"/>
      <w:suppressAutoHyphens/>
      <w:spacing w:before="80"/>
      <w:ind w:left="200"/>
      <w:jc w:val="right"/>
    </w:pPr>
    <w:rPr>
      <w:rFonts w:ascii="Arial" w:hAnsi="Arial"/>
      <w:i/>
      <w:sz w:val="24"/>
      <w:lang w:eastAsia="ar-SA"/>
    </w:rPr>
  </w:style>
  <w:style w:type="paragraph" w:customStyle="1" w:styleId="FR3">
    <w:name w:val="FR3"/>
    <w:rsid w:val="00C00032"/>
    <w:pPr>
      <w:widowControl w:val="0"/>
      <w:suppressAutoHyphens/>
      <w:ind w:left="80"/>
      <w:jc w:val="center"/>
    </w:pPr>
    <w:rPr>
      <w:rFonts w:ascii="Arial" w:hAnsi="Arial"/>
      <w:sz w:val="12"/>
      <w:lang w:eastAsia="ar-SA"/>
    </w:rPr>
  </w:style>
  <w:style w:type="paragraph" w:customStyle="1" w:styleId="xl34">
    <w:name w:val="xl34"/>
    <w:basedOn w:val="a2"/>
    <w:rsid w:val="00C00032"/>
    <w:pPr>
      <w:spacing w:before="280" w:after="280"/>
      <w:textAlignment w:val="top"/>
    </w:pPr>
    <w:rPr>
      <w:rFonts w:ascii="Arial" w:hAnsi="Arial"/>
      <w:sz w:val="16"/>
      <w:szCs w:val="16"/>
      <w:lang w:eastAsia="ar-SA"/>
    </w:rPr>
  </w:style>
  <w:style w:type="paragraph" w:customStyle="1" w:styleId="xl37">
    <w:name w:val="xl37"/>
    <w:basedOn w:val="a2"/>
    <w:rsid w:val="00C00032"/>
    <w:pPr>
      <w:pBdr>
        <w:bottom w:val="single" w:sz="4" w:space="0" w:color="000000"/>
      </w:pBdr>
      <w:spacing w:before="280" w:after="280"/>
      <w:textAlignment w:val="top"/>
    </w:pPr>
    <w:rPr>
      <w:rFonts w:ascii="Arial" w:hAnsi="Arial"/>
      <w:sz w:val="16"/>
      <w:szCs w:val="16"/>
      <w:lang w:eastAsia="ar-SA"/>
    </w:rPr>
  </w:style>
  <w:style w:type="paragraph" w:customStyle="1" w:styleId="xl38">
    <w:name w:val="xl38"/>
    <w:basedOn w:val="a2"/>
    <w:rsid w:val="00C00032"/>
    <w:pPr>
      <w:spacing w:before="280" w:after="280"/>
      <w:textAlignment w:val="top"/>
    </w:pPr>
    <w:rPr>
      <w:rFonts w:ascii="Arial" w:hAnsi="Arial"/>
      <w:sz w:val="16"/>
      <w:szCs w:val="16"/>
      <w:lang w:eastAsia="ar-SA"/>
    </w:rPr>
  </w:style>
  <w:style w:type="paragraph" w:customStyle="1" w:styleId="xl39">
    <w:name w:val="xl39"/>
    <w:basedOn w:val="a2"/>
    <w:rsid w:val="00C00032"/>
    <w:pPr>
      <w:spacing w:before="280" w:after="280"/>
      <w:textAlignment w:val="top"/>
    </w:pPr>
    <w:rPr>
      <w:rFonts w:ascii="Arial" w:hAnsi="Arial"/>
      <w:sz w:val="16"/>
      <w:szCs w:val="16"/>
      <w:lang w:eastAsia="ar-SA"/>
    </w:rPr>
  </w:style>
  <w:style w:type="paragraph" w:customStyle="1" w:styleId="xl40">
    <w:name w:val="xl40"/>
    <w:basedOn w:val="a2"/>
    <w:rsid w:val="00C00032"/>
    <w:pPr>
      <w:spacing w:before="280" w:after="280"/>
      <w:textAlignment w:val="top"/>
    </w:pPr>
    <w:rPr>
      <w:rFonts w:ascii="Arial" w:hAnsi="Arial"/>
      <w:sz w:val="16"/>
      <w:szCs w:val="16"/>
      <w:lang w:eastAsia="ar-SA"/>
    </w:rPr>
  </w:style>
  <w:style w:type="paragraph" w:customStyle="1" w:styleId="xl42">
    <w:name w:val="xl42"/>
    <w:basedOn w:val="a2"/>
    <w:rsid w:val="00C00032"/>
    <w:pPr>
      <w:spacing w:before="280" w:after="280"/>
      <w:textAlignment w:val="top"/>
    </w:pPr>
    <w:rPr>
      <w:rFonts w:ascii="Arial" w:hAnsi="Arial"/>
      <w:sz w:val="16"/>
      <w:szCs w:val="16"/>
      <w:lang w:eastAsia="ar-SA"/>
    </w:rPr>
  </w:style>
  <w:style w:type="paragraph" w:customStyle="1" w:styleId="xl43">
    <w:name w:val="xl43"/>
    <w:basedOn w:val="a2"/>
    <w:rsid w:val="00C00032"/>
    <w:pPr>
      <w:spacing w:before="280" w:after="280"/>
    </w:pPr>
    <w:rPr>
      <w:rFonts w:ascii="Arial" w:hAnsi="Arial"/>
      <w:sz w:val="16"/>
      <w:szCs w:val="16"/>
      <w:lang w:eastAsia="ar-SA"/>
    </w:rPr>
  </w:style>
  <w:style w:type="paragraph" w:customStyle="1" w:styleId="xl44">
    <w:name w:val="xl44"/>
    <w:basedOn w:val="a2"/>
    <w:rsid w:val="00C00032"/>
    <w:pPr>
      <w:spacing w:before="280" w:after="280"/>
    </w:pPr>
    <w:rPr>
      <w:rFonts w:ascii="Arial" w:hAnsi="Arial"/>
      <w:sz w:val="16"/>
      <w:szCs w:val="16"/>
      <w:lang w:eastAsia="ar-SA"/>
    </w:rPr>
  </w:style>
  <w:style w:type="paragraph" w:customStyle="1" w:styleId="xl46">
    <w:name w:val="xl46"/>
    <w:basedOn w:val="a2"/>
    <w:rsid w:val="00C00032"/>
    <w:pPr>
      <w:spacing w:before="280" w:after="280"/>
      <w:textAlignment w:val="top"/>
    </w:pPr>
    <w:rPr>
      <w:rFonts w:ascii="Arial" w:hAnsi="Arial"/>
      <w:i/>
      <w:iCs/>
      <w:sz w:val="16"/>
      <w:szCs w:val="16"/>
      <w:lang w:eastAsia="ar-SA"/>
    </w:rPr>
  </w:style>
  <w:style w:type="paragraph" w:customStyle="1" w:styleId="xl47">
    <w:name w:val="xl47"/>
    <w:basedOn w:val="a2"/>
    <w:rsid w:val="00C00032"/>
    <w:pPr>
      <w:spacing w:before="280" w:after="280"/>
      <w:textAlignment w:val="top"/>
    </w:pPr>
    <w:rPr>
      <w:rFonts w:ascii="Arial" w:hAnsi="Arial"/>
      <w:i/>
      <w:iCs/>
      <w:sz w:val="16"/>
      <w:szCs w:val="16"/>
      <w:u w:val="single"/>
      <w:lang w:eastAsia="ar-SA"/>
    </w:rPr>
  </w:style>
  <w:style w:type="paragraph" w:customStyle="1" w:styleId="xl48">
    <w:name w:val="xl48"/>
    <w:basedOn w:val="a2"/>
    <w:rsid w:val="00C00032"/>
    <w:pPr>
      <w:spacing w:before="280" w:after="280"/>
      <w:textAlignment w:val="top"/>
    </w:pPr>
    <w:rPr>
      <w:rFonts w:ascii="Arial" w:hAnsi="Arial"/>
      <w:i/>
      <w:iCs/>
      <w:sz w:val="16"/>
      <w:szCs w:val="16"/>
      <w:lang w:eastAsia="ar-SA"/>
    </w:rPr>
  </w:style>
  <w:style w:type="paragraph" w:customStyle="1" w:styleId="xl51">
    <w:name w:val="xl51"/>
    <w:basedOn w:val="a2"/>
    <w:rsid w:val="00C00032"/>
    <w:pPr>
      <w:spacing w:before="280" w:after="280"/>
      <w:textAlignment w:val="top"/>
    </w:pPr>
    <w:rPr>
      <w:rFonts w:ascii="Arial" w:hAnsi="Arial"/>
      <w:i/>
      <w:iCs/>
      <w:sz w:val="16"/>
      <w:szCs w:val="16"/>
      <w:lang w:eastAsia="ar-SA"/>
    </w:rPr>
  </w:style>
  <w:style w:type="paragraph" w:customStyle="1" w:styleId="xl52">
    <w:name w:val="xl52"/>
    <w:basedOn w:val="a2"/>
    <w:rsid w:val="00C00032"/>
    <w:pPr>
      <w:spacing w:before="280" w:after="280"/>
      <w:textAlignment w:val="top"/>
    </w:pPr>
    <w:rPr>
      <w:rFonts w:ascii="Arial" w:hAnsi="Arial"/>
      <w:i/>
      <w:iCs/>
      <w:sz w:val="16"/>
      <w:szCs w:val="16"/>
      <w:u w:val="single"/>
      <w:lang w:eastAsia="ar-SA"/>
    </w:rPr>
  </w:style>
  <w:style w:type="paragraph" w:customStyle="1" w:styleId="xl53">
    <w:name w:val="xl53"/>
    <w:basedOn w:val="a2"/>
    <w:rsid w:val="00C00032"/>
    <w:pPr>
      <w:pBdr>
        <w:bottom w:val="single" w:sz="4" w:space="0" w:color="000000"/>
      </w:pBdr>
      <w:spacing w:before="280" w:after="280"/>
      <w:jc w:val="center"/>
      <w:textAlignment w:val="center"/>
    </w:pPr>
    <w:rPr>
      <w:rFonts w:ascii="Arial" w:hAnsi="Arial"/>
      <w:b/>
      <w:bCs/>
      <w:sz w:val="16"/>
      <w:szCs w:val="16"/>
      <w:lang w:eastAsia="ar-SA"/>
    </w:rPr>
  </w:style>
  <w:style w:type="paragraph" w:customStyle="1" w:styleId="xl54">
    <w:name w:val="xl54"/>
    <w:basedOn w:val="a2"/>
    <w:rsid w:val="00C00032"/>
    <w:pPr>
      <w:pBdr>
        <w:bottom w:val="single" w:sz="4" w:space="0" w:color="000000"/>
      </w:pBdr>
      <w:spacing w:before="280" w:after="280"/>
      <w:textAlignment w:val="top"/>
    </w:pPr>
    <w:rPr>
      <w:rFonts w:ascii="Arial" w:hAnsi="Arial"/>
      <w:i/>
      <w:iCs/>
      <w:sz w:val="16"/>
      <w:szCs w:val="16"/>
      <w:lang w:eastAsia="ar-SA"/>
    </w:rPr>
  </w:style>
  <w:style w:type="paragraph" w:customStyle="1" w:styleId="xl55">
    <w:name w:val="xl55"/>
    <w:basedOn w:val="a2"/>
    <w:rsid w:val="00C00032"/>
    <w:pPr>
      <w:pBdr>
        <w:bottom w:val="single" w:sz="4" w:space="0" w:color="000000"/>
      </w:pBdr>
      <w:spacing w:before="280" w:after="280"/>
      <w:textAlignment w:val="top"/>
    </w:pPr>
    <w:rPr>
      <w:rFonts w:ascii="Arial" w:hAnsi="Arial"/>
      <w:sz w:val="16"/>
      <w:szCs w:val="16"/>
      <w:lang w:eastAsia="ar-SA"/>
    </w:rPr>
  </w:style>
  <w:style w:type="paragraph" w:customStyle="1" w:styleId="xl56">
    <w:name w:val="xl56"/>
    <w:basedOn w:val="a2"/>
    <w:rsid w:val="00C00032"/>
    <w:pPr>
      <w:pBdr>
        <w:left w:val="single" w:sz="4" w:space="0" w:color="000000"/>
        <w:bottom w:val="single" w:sz="4" w:space="0" w:color="000000"/>
      </w:pBdr>
      <w:spacing w:before="280" w:after="280"/>
      <w:jc w:val="center"/>
      <w:textAlignment w:val="center"/>
    </w:pPr>
    <w:rPr>
      <w:rFonts w:ascii="Arial" w:hAnsi="Arial"/>
      <w:b/>
      <w:bCs/>
      <w:sz w:val="16"/>
      <w:szCs w:val="16"/>
      <w:lang w:eastAsia="ar-SA"/>
    </w:rPr>
  </w:style>
  <w:style w:type="paragraph" w:customStyle="1" w:styleId="xl57">
    <w:name w:val="xl57"/>
    <w:basedOn w:val="a2"/>
    <w:rsid w:val="00C00032"/>
    <w:pPr>
      <w:pBdr>
        <w:top w:val="single" w:sz="4" w:space="0" w:color="000000"/>
      </w:pBdr>
      <w:spacing w:before="280" w:after="280"/>
      <w:jc w:val="center"/>
      <w:textAlignment w:val="center"/>
    </w:pPr>
    <w:rPr>
      <w:rFonts w:ascii="Arial" w:hAnsi="Arial"/>
      <w:b/>
      <w:bCs/>
      <w:sz w:val="16"/>
      <w:szCs w:val="16"/>
      <w:lang w:eastAsia="ar-SA"/>
    </w:rPr>
  </w:style>
  <w:style w:type="paragraph" w:customStyle="1" w:styleId="xl58">
    <w:name w:val="xl58"/>
    <w:basedOn w:val="a2"/>
    <w:rsid w:val="00C00032"/>
    <w:pPr>
      <w:pBdr>
        <w:bottom w:val="single" w:sz="4" w:space="0" w:color="000000"/>
      </w:pBdr>
      <w:spacing w:before="280" w:after="280"/>
      <w:jc w:val="center"/>
      <w:textAlignment w:val="center"/>
    </w:pPr>
    <w:rPr>
      <w:rFonts w:ascii="Arial" w:hAnsi="Arial"/>
      <w:b/>
      <w:bCs/>
      <w:sz w:val="16"/>
      <w:szCs w:val="16"/>
      <w:lang w:eastAsia="ar-SA"/>
    </w:rPr>
  </w:style>
  <w:style w:type="paragraph" w:customStyle="1" w:styleId="xl59">
    <w:name w:val="xl59"/>
    <w:basedOn w:val="a2"/>
    <w:rsid w:val="00C00032"/>
    <w:pPr>
      <w:pBdr>
        <w:top w:val="single" w:sz="4" w:space="0" w:color="000000"/>
        <w:right w:val="single" w:sz="4" w:space="0" w:color="000000"/>
      </w:pBdr>
      <w:spacing w:before="280" w:after="280"/>
      <w:jc w:val="center"/>
      <w:textAlignment w:val="center"/>
    </w:pPr>
    <w:rPr>
      <w:rFonts w:ascii="Arial" w:hAnsi="Arial"/>
      <w:b/>
      <w:bCs/>
      <w:sz w:val="16"/>
      <w:szCs w:val="16"/>
      <w:lang w:eastAsia="ar-SA"/>
    </w:rPr>
  </w:style>
  <w:style w:type="paragraph" w:customStyle="1" w:styleId="xl60">
    <w:name w:val="xl60"/>
    <w:basedOn w:val="a2"/>
    <w:rsid w:val="00C00032"/>
    <w:pPr>
      <w:pBdr>
        <w:bottom w:val="single" w:sz="4" w:space="0" w:color="000000"/>
        <w:right w:val="single" w:sz="4" w:space="0" w:color="000000"/>
      </w:pBdr>
      <w:spacing w:before="280" w:after="280"/>
      <w:jc w:val="center"/>
      <w:textAlignment w:val="center"/>
    </w:pPr>
    <w:rPr>
      <w:rFonts w:ascii="Arial" w:hAnsi="Arial"/>
      <w:b/>
      <w:bCs/>
      <w:sz w:val="16"/>
      <w:szCs w:val="16"/>
      <w:lang w:eastAsia="ar-SA"/>
    </w:rPr>
  </w:style>
  <w:style w:type="paragraph" w:customStyle="1" w:styleId="xl61">
    <w:name w:val="xl61"/>
    <w:basedOn w:val="a2"/>
    <w:rsid w:val="00C00032"/>
    <w:pPr>
      <w:pBdr>
        <w:top w:val="single" w:sz="4" w:space="0" w:color="000000"/>
        <w:bottom w:val="single" w:sz="4" w:space="0" w:color="000000"/>
      </w:pBdr>
      <w:spacing w:before="280" w:after="280"/>
      <w:jc w:val="center"/>
      <w:textAlignment w:val="center"/>
    </w:pPr>
    <w:rPr>
      <w:rFonts w:ascii="Arial" w:hAnsi="Arial"/>
      <w:b/>
      <w:bCs/>
      <w:sz w:val="16"/>
      <w:szCs w:val="16"/>
      <w:lang w:eastAsia="ar-SA"/>
    </w:rPr>
  </w:style>
  <w:style w:type="paragraph" w:customStyle="1" w:styleId="xl62">
    <w:name w:val="xl62"/>
    <w:basedOn w:val="a2"/>
    <w:rsid w:val="00C00032"/>
    <w:pPr>
      <w:pBdr>
        <w:top w:val="single" w:sz="4" w:space="0" w:color="000000"/>
        <w:left w:val="single" w:sz="4" w:space="0" w:color="000000"/>
      </w:pBdr>
      <w:spacing w:before="280" w:after="280"/>
      <w:jc w:val="center"/>
      <w:textAlignment w:val="center"/>
    </w:pPr>
    <w:rPr>
      <w:rFonts w:ascii="Arial" w:hAnsi="Arial"/>
      <w:b/>
      <w:bCs/>
      <w:sz w:val="16"/>
      <w:szCs w:val="16"/>
      <w:lang w:eastAsia="ar-SA"/>
    </w:rPr>
  </w:style>
  <w:style w:type="paragraph" w:customStyle="1" w:styleId="Tablehead">
    <w:name w:val="Table head"/>
    <w:rsid w:val="00C00032"/>
    <w:pPr>
      <w:suppressAutoHyphens/>
      <w:spacing w:before="60" w:after="40" w:line="120" w:lineRule="exact"/>
      <w:jc w:val="center"/>
    </w:pPr>
    <w:rPr>
      <w:rFonts w:ascii="Arial" w:hAnsi="Arial"/>
      <w:sz w:val="12"/>
      <w:lang w:eastAsia="ar-SA"/>
    </w:rPr>
  </w:style>
  <w:style w:type="paragraph" w:customStyle="1" w:styleId="xl24">
    <w:name w:val="xl24"/>
    <w:basedOn w:val="a2"/>
    <w:rsid w:val="00C00032"/>
    <w:pPr>
      <w:pBdr>
        <w:left w:val="single" w:sz="4" w:space="0" w:color="000000"/>
      </w:pBdr>
      <w:spacing w:before="100" w:after="100"/>
      <w:jc w:val="right"/>
    </w:pPr>
    <w:rPr>
      <w:rFonts w:ascii="Arial" w:eastAsia="Arial Unicode MS" w:hAnsi="Arial"/>
      <w:sz w:val="14"/>
      <w:szCs w:val="20"/>
      <w:lang w:eastAsia="ar-SA"/>
    </w:rPr>
  </w:style>
  <w:style w:type="paragraph" w:customStyle="1" w:styleId="Cells">
    <w:name w:val="Cells"/>
    <w:basedOn w:val="a2"/>
    <w:rsid w:val="00C00032"/>
    <w:rPr>
      <w:rFonts w:ascii="Arial" w:hAnsi="Arial"/>
      <w:sz w:val="16"/>
      <w:szCs w:val="20"/>
      <w:lang w:val="en-US" w:eastAsia="ar-SA"/>
    </w:rPr>
  </w:style>
  <w:style w:type="paragraph" w:styleId="1fffb">
    <w:name w:val="index 1"/>
    <w:basedOn w:val="a2"/>
    <w:next w:val="a2"/>
    <w:autoRedefine/>
    <w:semiHidden/>
    <w:rsid w:val="00C00032"/>
    <w:rPr>
      <w:rFonts w:ascii="Arial" w:hAnsi="Arial"/>
      <w:sz w:val="14"/>
      <w:szCs w:val="20"/>
      <w:lang w:eastAsia="ar-SA"/>
    </w:rPr>
  </w:style>
  <w:style w:type="paragraph" w:customStyle="1" w:styleId="xl63">
    <w:name w:val="xl63"/>
    <w:basedOn w:val="a2"/>
    <w:rsid w:val="00C00032"/>
    <w:pPr>
      <w:pBdr>
        <w:top w:val="double" w:sz="2" w:space="0" w:color="000000"/>
        <w:left w:val="single" w:sz="4" w:space="0" w:color="000000"/>
        <w:bottom w:val="single" w:sz="4" w:space="0" w:color="000000"/>
        <w:right w:val="single" w:sz="4" w:space="0" w:color="000000"/>
      </w:pBdr>
      <w:spacing w:before="280" w:after="280"/>
      <w:jc w:val="center"/>
      <w:textAlignment w:val="center"/>
    </w:pPr>
    <w:rPr>
      <w:rFonts w:ascii="Arial CYR" w:eastAsia="Arial Unicode MS" w:hAnsi="Arial CYR" w:cs="Arial CYR"/>
      <w:i/>
      <w:iCs/>
      <w:sz w:val="16"/>
      <w:szCs w:val="16"/>
      <w:lang w:eastAsia="ar-SA"/>
    </w:rPr>
  </w:style>
  <w:style w:type="paragraph" w:customStyle="1" w:styleId="xl64">
    <w:name w:val="xl64"/>
    <w:basedOn w:val="a2"/>
    <w:rsid w:val="00C00032"/>
    <w:pPr>
      <w:pBdr>
        <w:top w:val="double" w:sz="2" w:space="0" w:color="000000"/>
        <w:left w:val="single" w:sz="4" w:space="0" w:color="000000"/>
        <w:bottom w:val="single" w:sz="4" w:space="0" w:color="000000"/>
        <w:right w:val="double" w:sz="2" w:space="0" w:color="000000"/>
      </w:pBdr>
      <w:spacing w:before="280" w:after="280"/>
      <w:jc w:val="center"/>
      <w:textAlignment w:val="center"/>
    </w:pPr>
    <w:rPr>
      <w:rFonts w:ascii="Arial CYR" w:eastAsia="Arial Unicode MS" w:hAnsi="Arial CYR" w:cs="Arial CYR"/>
      <w:i/>
      <w:iCs/>
      <w:sz w:val="16"/>
      <w:szCs w:val="16"/>
      <w:lang w:eastAsia="ar-SA"/>
    </w:rPr>
  </w:style>
  <w:style w:type="paragraph" w:customStyle="1" w:styleId="affffffe">
    <w:name w:val="Знак Знак Знак"/>
    <w:basedOn w:val="a2"/>
    <w:rsid w:val="00C00032"/>
    <w:pPr>
      <w:spacing w:after="160" w:line="240" w:lineRule="exact"/>
    </w:pPr>
    <w:rPr>
      <w:rFonts w:ascii="Verdana" w:hAnsi="Verdana"/>
      <w:sz w:val="20"/>
      <w:szCs w:val="20"/>
      <w:lang w:val="en-US" w:eastAsia="ar-SA"/>
    </w:rPr>
  </w:style>
  <w:style w:type="paragraph" w:customStyle="1" w:styleId="228">
    <w:name w:val="Стиль 22 пт полужирный По центру"/>
    <w:basedOn w:val="a2"/>
    <w:rsid w:val="00C00032"/>
    <w:pPr>
      <w:jc w:val="center"/>
    </w:pPr>
    <w:rPr>
      <w:rFonts w:ascii="Verdana" w:hAnsi="Verdana"/>
      <w:b/>
      <w:bCs/>
      <w:sz w:val="40"/>
      <w:szCs w:val="20"/>
      <w:lang w:eastAsia="ar-SA"/>
    </w:rPr>
  </w:style>
  <w:style w:type="paragraph" w:styleId="z-">
    <w:name w:val="HTML Top of Form"/>
    <w:basedOn w:val="a2"/>
    <w:next w:val="a2"/>
    <w:link w:val="z-0"/>
    <w:hidden/>
    <w:rsid w:val="00C00032"/>
    <w:pPr>
      <w:pBdr>
        <w:bottom w:val="single" w:sz="4" w:space="1" w:color="000000"/>
      </w:pBdr>
      <w:jc w:val="center"/>
    </w:pPr>
    <w:rPr>
      <w:rFonts w:ascii="Arial" w:hAnsi="Arial"/>
      <w:vanish/>
      <w:sz w:val="16"/>
      <w:szCs w:val="16"/>
      <w:lang w:eastAsia="ar-SA"/>
    </w:rPr>
  </w:style>
  <w:style w:type="paragraph" w:styleId="z-2">
    <w:name w:val="HTML Bottom of Form"/>
    <w:basedOn w:val="a2"/>
    <w:next w:val="a2"/>
    <w:link w:val="z-3"/>
    <w:hidden/>
    <w:rsid w:val="00C00032"/>
    <w:pPr>
      <w:pBdr>
        <w:top w:val="single" w:sz="4" w:space="1" w:color="000000"/>
      </w:pBdr>
      <w:jc w:val="center"/>
    </w:pPr>
    <w:rPr>
      <w:rFonts w:ascii="Arial" w:hAnsi="Arial"/>
      <w:vanish/>
      <w:sz w:val="16"/>
      <w:szCs w:val="16"/>
      <w:lang w:eastAsia="ar-SA"/>
    </w:rPr>
  </w:style>
  <w:style w:type="paragraph" w:customStyle="1" w:styleId="afffffff">
    <w:name w:val="Источник"/>
    <w:basedOn w:val="a2"/>
    <w:rsid w:val="00C00032"/>
    <w:pPr>
      <w:keepLines/>
      <w:tabs>
        <w:tab w:val="left" w:pos="567"/>
      </w:tabs>
    </w:pPr>
    <w:rPr>
      <w:sz w:val="22"/>
      <w:szCs w:val="22"/>
      <w:lang w:eastAsia="ar-SA"/>
    </w:rPr>
  </w:style>
  <w:style w:type="paragraph" w:customStyle="1" w:styleId="Title">
    <w:name w:val="Title схема"/>
    <w:basedOn w:val="a2"/>
    <w:rsid w:val="00C00032"/>
    <w:pPr>
      <w:keepNext/>
      <w:keepLines/>
      <w:tabs>
        <w:tab w:val="left" w:pos="567"/>
      </w:tabs>
      <w:spacing w:before="120" w:after="120"/>
      <w:jc w:val="center"/>
    </w:pPr>
    <w:rPr>
      <w:i/>
      <w:iCs/>
      <w:lang w:eastAsia="ar-SA"/>
    </w:rPr>
  </w:style>
  <w:style w:type="paragraph" w:customStyle="1" w:styleId="afffffff0">
    <w:name w:val="диаграмма"/>
    <w:basedOn w:val="a2"/>
    <w:rsid w:val="00C00032"/>
    <w:pPr>
      <w:tabs>
        <w:tab w:val="left" w:pos="567"/>
      </w:tabs>
      <w:jc w:val="center"/>
    </w:pPr>
    <w:rPr>
      <w:i/>
      <w:iCs/>
      <w:lang w:eastAsia="ar-SA"/>
    </w:rPr>
  </w:style>
  <w:style w:type="paragraph" w:customStyle="1" w:styleId="Iauiue0">
    <w:name w:val="Iau?iue"/>
    <w:rsid w:val="00C00032"/>
    <w:pPr>
      <w:suppressAutoHyphens/>
    </w:pPr>
    <w:rPr>
      <w:lang w:eastAsia="ar-SA"/>
    </w:rPr>
  </w:style>
  <w:style w:type="paragraph" w:customStyle="1" w:styleId="Title0">
    <w:name w:val="Title таблица"/>
    <w:basedOn w:val="a2"/>
    <w:rsid w:val="00C00032"/>
    <w:pPr>
      <w:keepNext/>
      <w:keepLines/>
      <w:tabs>
        <w:tab w:val="left" w:pos="567"/>
      </w:tabs>
      <w:spacing w:before="120" w:after="120"/>
      <w:jc w:val="center"/>
    </w:pPr>
    <w:rPr>
      <w:i/>
      <w:iCs/>
      <w:lang w:eastAsia="ar-SA"/>
    </w:rPr>
  </w:style>
  <w:style w:type="paragraph" w:customStyle="1" w:styleId="612">
    <w:name w:val="Указатель 61"/>
    <w:basedOn w:val="a2"/>
    <w:next w:val="a2"/>
    <w:rsid w:val="00C00032"/>
    <w:pPr>
      <w:widowControl w:val="0"/>
      <w:spacing w:before="60" w:line="180" w:lineRule="exact"/>
      <w:ind w:left="397"/>
    </w:pPr>
    <w:rPr>
      <w:rFonts w:ascii="Arial" w:hAnsi="Arial"/>
      <w:sz w:val="14"/>
      <w:szCs w:val="20"/>
      <w:lang w:eastAsia="ar-SA"/>
    </w:rPr>
  </w:style>
  <w:style w:type="paragraph" w:customStyle="1" w:styleId="2ff7">
    <w:name w:val="Обычный (веб)2"/>
    <w:basedOn w:val="a2"/>
    <w:rsid w:val="00C00032"/>
    <w:pPr>
      <w:spacing w:before="75" w:after="280"/>
    </w:pPr>
    <w:rPr>
      <w:lang w:eastAsia="ar-SA"/>
    </w:rPr>
  </w:style>
  <w:style w:type="paragraph" w:customStyle="1" w:styleId="western">
    <w:name w:val="western"/>
    <w:basedOn w:val="a2"/>
    <w:rsid w:val="00C00032"/>
    <w:pPr>
      <w:spacing w:before="280" w:after="280"/>
    </w:pPr>
    <w:rPr>
      <w:lang w:eastAsia="ar-SA"/>
    </w:rPr>
  </w:style>
  <w:style w:type="paragraph" w:customStyle="1" w:styleId="21b">
    <w:name w:val="Заголовок 21"/>
    <w:basedOn w:val="a2"/>
    <w:rsid w:val="00C00032"/>
    <w:pPr>
      <w:spacing w:before="280" w:after="280"/>
      <w:jc w:val="center"/>
    </w:pPr>
    <w:rPr>
      <w:b/>
      <w:bCs/>
      <w:sz w:val="18"/>
      <w:szCs w:val="18"/>
      <w:lang w:eastAsia="ar-SA"/>
    </w:rPr>
  </w:style>
  <w:style w:type="paragraph" w:customStyle="1" w:styleId="spisok">
    <w:name w:val="spisok"/>
    <w:basedOn w:val="a2"/>
    <w:rsid w:val="00C00032"/>
    <w:pPr>
      <w:spacing w:before="280" w:after="280" w:line="228" w:lineRule="auto"/>
    </w:pPr>
    <w:rPr>
      <w:rFonts w:ascii="Verdana" w:hAnsi="Verdana"/>
      <w:color w:val="990066"/>
      <w:sz w:val="15"/>
      <w:szCs w:val="15"/>
      <w:lang w:eastAsia="ar-SA"/>
    </w:rPr>
  </w:style>
  <w:style w:type="paragraph" w:customStyle="1" w:styleId="h6">
    <w:name w:val="h6"/>
    <w:basedOn w:val="a2"/>
    <w:rsid w:val="00C00032"/>
    <w:pPr>
      <w:spacing w:before="280" w:after="280"/>
    </w:pPr>
    <w:rPr>
      <w:color w:val="000000"/>
      <w:lang w:eastAsia="ar-SA"/>
    </w:rPr>
  </w:style>
  <w:style w:type="paragraph" w:customStyle="1" w:styleId="text0">
    <w:name w:val="text"/>
    <w:basedOn w:val="a2"/>
    <w:rsid w:val="00C00032"/>
    <w:pPr>
      <w:spacing w:before="280" w:after="280"/>
    </w:pPr>
    <w:rPr>
      <w:rFonts w:ascii="Verdana" w:hAnsi="Verdana"/>
      <w:color w:val="000066"/>
      <w:sz w:val="18"/>
      <w:szCs w:val="18"/>
      <w:lang w:eastAsia="ar-SA"/>
    </w:rPr>
  </w:style>
  <w:style w:type="paragraph" w:customStyle="1" w:styleId="afffffff1">
    <w:name w:val="текст сноски Знак Знак Знак"/>
    <w:basedOn w:val="1fff4"/>
    <w:rsid w:val="00C00032"/>
    <w:pPr>
      <w:widowControl/>
      <w:autoSpaceDE/>
      <w:spacing w:after="120"/>
    </w:pPr>
    <w:rPr>
      <w:rFonts w:ascii="Verdana" w:hAnsi="Verdana"/>
      <w:i/>
      <w:sz w:val="24"/>
      <w:szCs w:val="24"/>
      <w:lang w:val="en-US"/>
    </w:rPr>
  </w:style>
  <w:style w:type="paragraph" w:customStyle="1" w:styleId="FR5">
    <w:name w:val="FR5"/>
    <w:rsid w:val="00C00032"/>
    <w:pPr>
      <w:widowControl w:val="0"/>
      <w:suppressAutoHyphens/>
      <w:autoSpaceDE w:val="0"/>
    </w:pPr>
    <w:rPr>
      <w:rFonts w:ascii="Arial" w:hAnsi="Arial" w:cs="Arial"/>
      <w:sz w:val="12"/>
      <w:szCs w:val="12"/>
      <w:lang w:eastAsia="ar-SA"/>
    </w:rPr>
  </w:style>
  <w:style w:type="paragraph" w:customStyle="1" w:styleId="DefinitionList">
    <w:name w:val="Definition List"/>
    <w:basedOn w:val="a2"/>
    <w:next w:val="a2"/>
    <w:rsid w:val="00C00032"/>
    <w:pPr>
      <w:snapToGrid w:val="0"/>
      <w:ind w:left="360"/>
    </w:pPr>
    <w:rPr>
      <w:szCs w:val="20"/>
      <w:lang w:eastAsia="ar-SA"/>
    </w:rPr>
  </w:style>
  <w:style w:type="paragraph" w:customStyle="1" w:styleId="2000">
    <w:name w:val="Стиль Заголовок 2 + Перед:  0 пт После:  0 пт"/>
    <w:basedOn w:val="22"/>
    <w:rsid w:val="00C00032"/>
    <w:pPr>
      <w:spacing w:after="0"/>
    </w:pPr>
    <w:rPr>
      <w:rFonts w:cs="Times New Roman"/>
      <w:szCs w:val="20"/>
      <w:lang w:eastAsia="ar-SA"/>
    </w:rPr>
  </w:style>
  <w:style w:type="paragraph" w:customStyle="1" w:styleId="fn1">
    <w:name w:val="fn1"/>
    <w:basedOn w:val="a2"/>
    <w:rsid w:val="00C00032"/>
    <w:pPr>
      <w:spacing w:before="150" w:line="336" w:lineRule="atLeast"/>
    </w:pPr>
    <w:rPr>
      <w:rFonts w:ascii="Bookman Old Style" w:hAnsi="Bookman Old Style"/>
      <w:color w:val="666666"/>
      <w:sz w:val="22"/>
      <w:szCs w:val="22"/>
      <w:lang w:eastAsia="ar-SA"/>
    </w:rPr>
  </w:style>
  <w:style w:type="paragraph" w:customStyle="1" w:styleId="5a">
    <w:name w:val="Знак5 Знак Знак Знак Знак Знак Знак"/>
    <w:basedOn w:val="a2"/>
    <w:rsid w:val="00C00032"/>
    <w:pPr>
      <w:spacing w:after="160" w:line="240" w:lineRule="exact"/>
    </w:pPr>
    <w:rPr>
      <w:rFonts w:ascii="Verdana" w:hAnsi="Verdana"/>
      <w:sz w:val="20"/>
      <w:szCs w:val="20"/>
      <w:lang w:val="en-US" w:eastAsia="ar-SA"/>
    </w:rPr>
  </w:style>
  <w:style w:type="paragraph" w:customStyle="1" w:styleId="afffffff2">
    <w:name w:val="Знак Знак Знак Знак Знак Знак Знак Знак Знак Знак Знак Знак Знак Знак Знак Знак Знак Знак"/>
    <w:basedOn w:val="a2"/>
    <w:rsid w:val="00C00032"/>
    <w:pPr>
      <w:widowControl w:val="0"/>
      <w:spacing w:after="160" w:line="240" w:lineRule="exact"/>
      <w:jc w:val="right"/>
    </w:pPr>
    <w:rPr>
      <w:sz w:val="20"/>
      <w:szCs w:val="20"/>
      <w:lang w:val="en-GB" w:eastAsia="ar-SA"/>
    </w:rPr>
  </w:style>
  <w:style w:type="paragraph" w:customStyle="1" w:styleId="afffffff3">
    <w:name w:val="Известия ТИНРО"/>
    <w:basedOn w:val="a2"/>
    <w:rsid w:val="00C00032"/>
    <w:pPr>
      <w:ind w:left="720" w:right="-96" w:firstLine="709"/>
      <w:jc w:val="both"/>
    </w:pPr>
    <w:rPr>
      <w:rFonts w:ascii="Arial" w:hAnsi="Arial" w:cs="Arial"/>
      <w:lang w:eastAsia="ar-SA"/>
    </w:rPr>
  </w:style>
  <w:style w:type="paragraph" w:customStyle="1" w:styleId="182">
    <w:name w:val="Обычный + 18 пт"/>
    <w:aliases w:val="Черный"/>
    <w:basedOn w:val="a2"/>
    <w:rsid w:val="00C00032"/>
    <w:pPr>
      <w:widowControl w:val="0"/>
      <w:shd w:val="clear" w:color="auto" w:fill="FFFFFF"/>
      <w:autoSpaceDE w:val="0"/>
      <w:spacing w:line="312" w:lineRule="exact"/>
      <w:ind w:firstLine="709"/>
      <w:jc w:val="both"/>
    </w:pPr>
    <w:rPr>
      <w:iCs/>
      <w:color w:val="000000"/>
      <w:sz w:val="36"/>
      <w:szCs w:val="36"/>
      <w:lang w:eastAsia="ar-SA"/>
    </w:rPr>
  </w:style>
  <w:style w:type="paragraph" w:customStyle="1" w:styleId="ArialNarrow12801920">
    <w:name w:val="Стиль Arial Narrow 12 пт Серый 80% Слева:  192 см Междустр.инт..."/>
    <w:basedOn w:val="a2"/>
    <w:rsid w:val="00C00032"/>
    <w:pPr>
      <w:spacing w:before="120" w:line="288" w:lineRule="auto"/>
      <w:ind w:left="1089"/>
      <w:jc w:val="both"/>
    </w:pPr>
    <w:rPr>
      <w:rFonts w:ascii="Arial Narrow" w:hAnsi="Arial Narrow"/>
      <w:color w:val="000000"/>
      <w:szCs w:val="20"/>
      <w:lang w:eastAsia="ar-SA"/>
    </w:rPr>
  </w:style>
  <w:style w:type="paragraph" w:customStyle="1" w:styleId="Normal10-022">
    <w:name w:val="Стиль Normal + 10 пт полужирный По центру Слева:  -02 см Справ...2"/>
    <w:basedOn w:val="a2"/>
    <w:rsid w:val="00C00032"/>
    <w:pPr>
      <w:snapToGrid w:val="0"/>
      <w:ind w:left="-113" w:right="-113"/>
      <w:jc w:val="center"/>
    </w:pPr>
    <w:rPr>
      <w:b/>
      <w:bCs/>
      <w:sz w:val="20"/>
      <w:szCs w:val="20"/>
      <w:lang w:eastAsia="ar-SA"/>
    </w:rPr>
  </w:style>
  <w:style w:type="paragraph" w:customStyle="1" w:styleId="rvps76550">
    <w:name w:val="rvps76550"/>
    <w:basedOn w:val="a2"/>
    <w:rsid w:val="00C00032"/>
    <w:pPr>
      <w:spacing w:before="150"/>
      <w:jc w:val="both"/>
    </w:pPr>
    <w:rPr>
      <w:lang w:eastAsia="ar-SA"/>
    </w:rPr>
  </w:style>
  <w:style w:type="paragraph" w:customStyle="1" w:styleId="afffffff4">
    <w:name w:val="Знак Знак Знак Знак Знак Знак Знак Знак Знак Знак Знак Знак Знак Знак Знак Знак Знак Знак Знак Знак Знак Знак Знак Знак Знак"/>
    <w:basedOn w:val="a2"/>
    <w:rsid w:val="00C00032"/>
    <w:pPr>
      <w:spacing w:after="160" w:line="240" w:lineRule="exact"/>
    </w:pPr>
    <w:rPr>
      <w:rFonts w:ascii="Verdana" w:hAnsi="Verdana"/>
      <w:lang w:val="en-US" w:eastAsia="ar-SA"/>
    </w:rPr>
  </w:style>
  <w:style w:type="paragraph" w:customStyle="1" w:styleId="afffffff5">
    <w:name w:val="Таблица"/>
    <w:basedOn w:val="a2"/>
    <w:rsid w:val="00C00032"/>
    <w:pPr>
      <w:jc w:val="center"/>
    </w:pPr>
    <w:rPr>
      <w:b/>
      <w:sz w:val="28"/>
      <w:szCs w:val="28"/>
      <w:lang w:eastAsia="ar-SA"/>
    </w:rPr>
  </w:style>
  <w:style w:type="paragraph" w:customStyle="1" w:styleId="afffffff6">
    <w:name w:val="Наименование отчета"/>
    <w:basedOn w:val="a2"/>
    <w:next w:val="a2"/>
    <w:rsid w:val="00C00032"/>
    <w:pPr>
      <w:jc w:val="center"/>
    </w:pPr>
    <w:rPr>
      <w:caps/>
      <w:sz w:val="28"/>
      <w:szCs w:val="28"/>
      <w:lang w:eastAsia="ar-SA"/>
    </w:rPr>
  </w:style>
  <w:style w:type="paragraph" w:customStyle="1" w:styleId="afffffff7">
    <w:name w:val="Титульный лист"/>
    <w:basedOn w:val="a2"/>
    <w:next w:val="a2"/>
    <w:rsid w:val="00C00032"/>
    <w:pPr>
      <w:jc w:val="center"/>
    </w:pPr>
    <w:rPr>
      <w:bCs/>
      <w:sz w:val="28"/>
      <w:szCs w:val="28"/>
      <w:lang w:eastAsia="ar-SA"/>
    </w:rPr>
  </w:style>
  <w:style w:type="paragraph" w:customStyle="1" w:styleId="PargrafodaLista">
    <w:name w:val="Parágrafo da Lista"/>
    <w:basedOn w:val="a2"/>
    <w:rsid w:val="00C00032"/>
    <w:pPr>
      <w:spacing w:after="200" w:line="276" w:lineRule="auto"/>
      <w:ind w:left="720"/>
    </w:pPr>
    <w:rPr>
      <w:rFonts w:ascii="Arial" w:hAnsi="Arial"/>
      <w:sz w:val="22"/>
      <w:szCs w:val="22"/>
      <w:lang w:val="es-ES" w:eastAsia="ar-SA"/>
    </w:rPr>
  </w:style>
  <w:style w:type="paragraph" w:customStyle="1" w:styleId="31">
    <w:name w:val="Маркированный список 31"/>
    <w:basedOn w:val="a2"/>
    <w:rsid w:val="00C00032"/>
    <w:pPr>
      <w:numPr>
        <w:numId w:val="11"/>
      </w:numPr>
      <w:tabs>
        <w:tab w:val="left" w:pos="926"/>
      </w:tabs>
      <w:ind w:left="926" w:firstLine="0"/>
    </w:pPr>
    <w:rPr>
      <w:lang w:val="en-US" w:eastAsia="ar-SA"/>
    </w:rPr>
  </w:style>
  <w:style w:type="paragraph" w:customStyle="1" w:styleId="afffffff8">
    <w:name w:val="Текс сноски Знак Знак Знак Знак"/>
    <w:basedOn w:val="a2"/>
    <w:rsid w:val="00C00032"/>
    <w:pPr>
      <w:widowControl w:val="0"/>
      <w:autoSpaceDE w:val="0"/>
      <w:jc w:val="both"/>
    </w:pPr>
    <w:rPr>
      <w:sz w:val="20"/>
      <w:szCs w:val="20"/>
      <w:lang w:eastAsia="ar-SA"/>
    </w:rPr>
  </w:style>
  <w:style w:type="paragraph" w:customStyle="1" w:styleId="afffffff9">
    <w:name w:val="Текс сноски"/>
    <w:basedOn w:val="a2"/>
    <w:rsid w:val="00C00032"/>
    <w:rPr>
      <w:rFonts w:cs="Verdana"/>
      <w:lang w:eastAsia="ar-SA"/>
    </w:rPr>
  </w:style>
  <w:style w:type="paragraph" w:customStyle="1" w:styleId="ConsPlusCell">
    <w:name w:val="ConsPlusCell"/>
    <w:rsid w:val="00C00032"/>
    <w:pPr>
      <w:widowControl w:val="0"/>
      <w:suppressAutoHyphens/>
      <w:autoSpaceDE w:val="0"/>
    </w:pPr>
    <w:rPr>
      <w:rFonts w:ascii="Arial" w:hAnsi="Arial"/>
      <w:lang w:eastAsia="ar-SA"/>
    </w:rPr>
  </w:style>
  <w:style w:type="paragraph" w:customStyle="1" w:styleId="2ff8">
    <w:name w:val="Стиль2 Знак"/>
    <w:basedOn w:val="HTML1"/>
    <w:rsid w:val="00C00032"/>
    <w:pPr>
      <w:jc w:val="both"/>
    </w:pPr>
    <w:rPr>
      <w:rFonts w:cs="Courier New"/>
      <w:sz w:val="28"/>
      <w:szCs w:val="28"/>
    </w:rPr>
  </w:style>
  <w:style w:type="paragraph" w:customStyle="1" w:styleId="1fffc">
    <w:name w:val="Заголовок записки1"/>
    <w:basedOn w:val="a2"/>
    <w:next w:val="af4"/>
    <w:rsid w:val="00C00032"/>
    <w:pPr>
      <w:keepNext/>
      <w:keepLines/>
      <w:widowControl w:val="0"/>
      <w:suppressAutoHyphens/>
      <w:spacing w:before="480" w:after="240"/>
      <w:jc w:val="center"/>
    </w:pPr>
    <w:rPr>
      <w:b/>
      <w:smallCaps/>
      <w:sz w:val="48"/>
      <w:szCs w:val="20"/>
      <w:lang w:eastAsia="ar-SA"/>
    </w:rPr>
  </w:style>
  <w:style w:type="paragraph" w:customStyle="1" w:styleId="118">
    <w:name w:val="Дата11"/>
    <w:basedOn w:val="a2"/>
    <w:next w:val="a2"/>
    <w:rsid w:val="00C00032"/>
    <w:pPr>
      <w:keepNext/>
      <w:widowControl w:val="0"/>
      <w:spacing w:before="280" w:after="280"/>
      <w:jc w:val="right"/>
    </w:pPr>
    <w:rPr>
      <w:rFonts w:ascii="Arial Narrow" w:hAnsi="Arial Narrow"/>
      <w:szCs w:val="20"/>
      <w:lang w:eastAsia="ar-SA"/>
    </w:rPr>
  </w:style>
  <w:style w:type="paragraph" w:customStyle="1" w:styleId="1fffd">
    <w:name w:val="Шапка1"/>
    <w:basedOn w:val="a2"/>
    <w:rsid w:val="00C00032"/>
    <w:pPr>
      <w:widowControl w:val="0"/>
      <w:pBdr>
        <w:top w:val="single" w:sz="4" w:space="1" w:color="000000"/>
        <w:left w:val="single" w:sz="4" w:space="1" w:color="000000"/>
        <w:bottom w:val="single" w:sz="4" w:space="1" w:color="000000"/>
        <w:right w:val="single" w:sz="4" w:space="1" w:color="000000"/>
      </w:pBdr>
      <w:shd w:val="clear" w:color="auto" w:fill="CCCCCC"/>
      <w:spacing w:before="120" w:after="120"/>
      <w:ind w:left="1134" w:hanging="1134"/>
    </w:pPr>
    <w:rPr>
      <w:shd w:val="clear" w:color="auto" w:fill="CCCCCC"/>
      <w:lang w:eastAsia="ar-SA"/>
    </w:rPr>
  </w:style>
  <w:style w:type="paragraph" w:customStyle="1" w:styleId="1">
    <w:name w:val="Приветствие1"/>
    <w:basedOn w:val="af4"/>
    <w:next w:val="a2"/>
    <w:rsid w:val="00C00032"/>
    <w:pPr>
      <w:keepNext/>
      <w:keepLines/>
      <w:widowControl w:val="0"/>
      <w:numPr>
        <w:numId w:val="10"/>
      </w:numPr>
      <w:tabs>
        <w:tab w:val="left" w:pos="360"/>
      </w:tabs>
      <w:suppressAutoHyphens/>
      <w:spacing w:after="0" w:line="360" w:lineRule="auto"/>
      <w:ind w:left="0" w:firstLine="0"/>
      <w:jc w:val="center"/>
    </w:pPr>
    <w:rPr>
      <w:b/>
      <w:sz w:val="28"/>
      <w:lang w:eastAsia="ar-SA"/>
    </w:rPr>
  </w:style>
  <w:style w:type="paragraph" w:customStyle="1" w:styleId="51">
    <w:name w:val="Маркированный список 51"/>
    <w:basedOn w:val="a2"/>
    <w:rsid w:val="00C00032"/>
    <w:pPr>
      <w:numPr>
        <w:numId w:val="12"/>
      </w:numPr>
    </w:pPr>
    <w:rPr>
      <w:lang w:val="en-US" w:eastAsia="ar-SA"/>
    </w:rPr>
  </w:style>
  <w:style w:type="paragraph" w:customStyle="1" w:styleId="21">
    <w:name w:val="Нумерованный список 21"/>
    <w:basedOn w:val="a2"/>
    <w:rsid w:val="00C00032"/>
    <w:pPr>
      <w:numPr>
        <w:numId w:val="13"/>
      </w:numPr>
    </w:pPr>
    <w:rPr>
      <w:lang w:val="en-US" w:eastAsia="ar-SA"/>
    </w:rPr>
  </w:style>
  <w:style w:type="paragraph" w:customStyle="1" w:styleId="OTCHET00">
    <w:name w:val="OTCHET_00"/>
    <w:basedOn w:val="21"/>
    <w:rsid w:val="00C00032"/>
    <w:pPr>
      <w:numPr>
        <w:numId w:val="0"/>
      </w:numPr>
      <w:tabs>
        <w:tab w:val="left" w:pos="709"/>
        <w:tab w:val="left" w:pos="3402"/>
      </w:tabs>
      <w:spacing w:line="360" w:lineRule="auto"/>
      <w:jc w:val="both"/>
    </w:pPr>
    <w:rPr>
      <w:rFonts w:ascii="NTTimes/Cyrillic" w:hAnsi="NTTimes/Cyrillic"/>
      <w:szCs w:val="20"/>
      <w:lang w:val="ru-RU"/>
    </w:rPr>
  </w:style>
  <w:style w:type="paragraph" w:customStyle="1" w:styleId="1fff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C00032"/>
    <w:pPr>
      <w:widowControl w:val="0"/>
      <w:spacing w:line="360" w:lineRule="atLeast"/>
      <w:jc w:val="both"/>
      <w:textAlignment w:val="baseline"/>
    </w:pPr>
    <w:rPr>
      <w:rFonts w:ascii="Verdana" w:hAnsi="Verdana" w:cs="Verdana"/>
      <w:sz w:val="20"/>
      <w:szCs w:val="20"/>
      <w:lang w:val="en-US" w:eastAsia="ar-SA"/>
    </w:rPr>
  </w:style>
  <w:style w:type="paragraph" w:customStyle="1" w:styleId="afffffffa">
    <w:name w:val="Тело"/>
    <w:basedOn w:val="a2"/>
    <w:rsid w:val="00C00032"/>
    <w:pPr>
      <w:ind w:firstLine="567"/>
      <w:jc w:val="both"/>
    </w:pPr>
    <w:rPr>
      <w:lang w:eastAsia="ar-SA"/>
    </w:rPr>
  </w:style>
  <w:style w:type="paragraph" w:customStyle="1" w:styleId="1ffff">
    <w:name w:val="Красная строка1"/>
    <w:basedOn w:val="af4"/>
    <w:rsid w:val="00C00032"/>
    <w:pPr>
      <w:ind w:firstLine="210"/>
    </w:pPr>
    <w:rPr>
      <w:sz w:val="24"/>
      <w:szCs w:val="24"/>
      <w:lang w:val="en-US" w:eastAsia="ar-SA"/>
    </w:rPr>
  </w:style>
  <w:style w:type="paragraph" w:customStyle="1" w:styleId="3f4">
    <w:name w:val="Стиль3"/>
    <w:basedOn w:val="a2"/>
    <w:rsid w:val="00C00032"/>
    <w:pPr>
      <w:spacing w:line="360" w:lineRule="auto"/>
      <w:ind w:firstLine="708"/>
      <w:jc w:val="both"/>
    </w:pPr>
    <w:rPr>
      <w:sz w:val="28"/>
      <w:szCs w:val="20"/>
      <w:lang w:eastAsia="ar-SA"/>
    </w:rPr>
  </w:style>
  <w:style w:type="paragraph" w:customStyle="1" w:styleId="21c">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C00032"/>
    <w:pPr>
      <w:tabs>
        <w:tab w:val="left" w:pos="1287"/>
      </w:tabs>
      <w:spacing w:after="160" w:line="240" w:lineRule="exact"/>
      <w:ind w:left="1287" w:hanging="360"/>
      <w:jc w:val="both"/>
    </w:pPr>
    <w:rPr>
      <w:rFonts w:ascii="Verdana" w:hAnsi="Verdana" w:cs="Arial"/>
      <w:sz w:val="20"/>
      <w:szCs w:val="20"/>
      <w:lang w:val="en-US" w:eastAsia="ar-SA"/>
    </w:rPr>
  </w:style>
  <w:style w:type="paragraph" w:customStyle="1" w:styleId="afffffffb">
    <w:name w:val="Номер"/>
    <w:basedOn w:val="a2"/>
    <w:rsid w:val="00C00032"/>
    <w:pPr>
      <w:spacing w:before="60" w:after="60"/>
      <w:jc w:val="center"/>
    </w:pPr>
    <w:rPr>
      <w:sz w:val="28"/>
      <w:szCs w:val="20"/>
      <w:lang w:eastAsia="ar-SA"/>
    </w:rPr>
  </w:style>
  <w:style w:type="paragraph" w:customStyle="1" w:styleId="afffffffc">
    <w:name w:val="???????"/>
    <w:rsid w:val="00C00032"/>
    <w:pPr>
      <w:widowControl w:val="0"/>
      <w:suppressAutoHyphens/>
      <w:overflowPunct w:val="0"/>
      <w:autoSpaceDE w:val="0"/>
    </w:pPr>
    <w:rPr>
      <w:lang w:eastAsia="ar-SA"/>
    </w:rPr>
  </w:style>
  <w:style w:type="paragraph" w:customStyle="1" w:styleId="2ff9">
    <w:name w:val="???????? ????? 2"/>
    <w:basedOn w:val="afffffffc"/>
    <w:rsid w:val="00C00032"/>
    <w:pPr>
      <w:spacing w:line="360" w:lineRule="auto"/>
      <w:jc w:val="both"/>
    </w:pPr>
    <w:rPr>
      <w:sz w:val="28"/>
    </w:rPr>
  </w:style>
  <w:style w:type="paragraph" w:customStyle="1" w:styleId="2ffa">
    <w:name w:val="Без интервала2"/>
    <w:link w:val="NoSpacingChar1"/>
    <w:rsid w:val="00C00032"/>
    <w:pPr>
      <w:suppressAutoHyphens/>
    </w:pPr>
    <w:rPr>
      <w:rFonts w:ascii="Calibri" w:hAnsi="Calibri"/>
      <w:sz w:val="22"/>
      <w:szCs w:val="22"/>
      <w:lang w:eastAsia="ar-SA"/>
    </w:rPr>
  </w:style>
  <w:style w:type="paragraph" w:customStyle="1" w:styleId="a10">
    <w:name w:val="a1"/>
    <w:basedOn w:val="a2"/>
    <w:rsid w:val="00C00032"/>
    <w:pPr>
      <w:spacing w:before="280" w:after="280"/>
    </w:pPr>
    <w:rPr>
      <w:lang w:eastAsia="ar-SA"/>
    </w:rPr>
  </w:style>
  <w:style w:type="paragraph" w:customStyle="1" w:styleId="afffffffd">
    <w:name w:val="a"/>
    <w:basedOn w:val="a2"/>
    <w:rsid w:val="00C00032"/>
    <w:pPr>
      <w:spacing w:before="280" w:after="280"/>
    </w:pPr>
    <w:rPr>
      <w:lang w:eastAsia="ar-SA"/>
    </w:rPr>
  </w:style>
  <w:style w:type="paragraph" w:customStyle="1" w:styleId="3f5">
    <w:name w:val="???????? ????? ? ???????? 3"/>
    <w:basedOn w:val="a2"/>
    <w:rsid w:val="00C00032"/>
    <w:pPr>
      <w:widowControl w:val="0"/>
      <w:overflowPunct w:val="0"/>
      <w:autoSpaceDE w:val="0"/>
      <w:spacing w:line="360" w:lineRule="auto"/>
      <w:ind w:firstLine="720"/>
      <w:jc w:val="both"/>
    </w:pPr>
    <w:rPr>
      <w:sz w:val="28"/>
      <w:szCs w:val="20"/>
      <w:lang w:eastAsia="ar-SA"/>
    </w:rPr>
  </w:style>
  <w:style w:type="paragraph" w:customStyle="1" w:styleId="afffffffe">
    <w:name w:val="????? ??????"/>
    <w:basedOn w:val="afffffffc"/>
    <w:rsid w:val="00C00032"/>
  </w:style>
  <w:style w:type="paragraph" w:customStyle="1" w:styleId="snews">
    <w:name w:val="snews"/>
    <w:basedOn w:val="a2"/>
    <w:rsid w:val="00C00032"/>
    <w:pPr>
      <w:spacing w:before="280" w:after="280" w:line="240" w:lineRule="atLeast"/>
    </w:pPr>
    <w:rPr>
      <w:rFonts w:ascii="Verdana" w:eastAsia="Arial Unicode MS" w:hAnsi="Verdana" w:cs="Arial Unicode MS"/>
      <w:color w:val="202020"/>
      <w:sz w:val="18"/>
      <w:szCs w:val="18"/>
      <w:lang w:eastAsia="ar-SA"/>
    </w:rPr>
  </w:style>
  <w:style w:type="paragraph" w:customStyle="1" w:styleId="BodyTextIndent31">
    <w:name w:val="Body Text Indent 31"/>
    <w:basedOn w:val="a2"/>
    <w:rsid w:val="00C00032"/>
    <w:pPr>
      <w:widowControl w:val="0"/>
      <w:spacing w:line="360" w:lineRule="auto"/>
      <w:ind w:firstLine="709"/>
      <w:jc w:val="both"/>
    </w:pPr>
    <w:rPr>
      <w:sz w:val="26"/>
      <w:szCs w:val="20"/>
      <w:lang w:eastAsia="ar-SA"/>
    </w:rPr>
  </w:style>
  <w:style w:type="paragraph" w:customStyle="1" w:styleId="affffffff">
    <w:name w:val="......."/>
    <w:basedOn w:val="a2"/>
    <w:next w:val="a2"/>
    <w:rsid w:val="00C00032"/>
    <w:pPr>
      <w:autoSpaceDE w:val="0"/>
    </w:pPr>
    <w:rPr>
      <w:lang w:eastAsia="ar-SA"/>
    </w:rPr>
  </w:style>
  <w:style w:type="paragraph" w:customStyle="1" w:styleId="BodyTextIndent21">
    <w:name w:val="Body Text Indent 21"/>
    <w:basedOn w:val="a2"/>
    <w:rsid w:val="00C00032"/>
    <w:pPr>
      <w:tabs>
        <w:tab w:val="decimal" w:pos="567"/>
        <w:tab w:val="right" w:pos="9356"/>
      </w:tabs>
      <w:overflowPunct w:val="0"/>
      <w:autoSpaceDE w:val="0"/>
      <w:ind w:right="-567" w:firstLine="567"/>
      <w:jc w:val="both"/>
      <w:textAlignment w:val="baseline"/>
    </w:pPr>
    <w:rPr>
      <w:szCs w:val="20"/>
      <w:lang w:eastAsia="ar-SA"/>
    </w:rPr>
  </w:style>
  <w:style w:type="paragraph" w:customStyle="1" w:styleId="BodyText31">
    <w:name w:val="Body Text 31"/>
    <w:basedOn w:val="afffffffc"/>
    <w:rsid w:val="00C00032"/>
    <w:pPr>
      <w:spacing w:line="360" w:lineRule="auto"/>
      <w:jc w:val="both"/>
      <w:textAlignment w:val="baseline"/>
    </w:pPr>
    <w:rPr>
      <w:sz w:val="24"/>
    </w:rPr>
  </w:style>
  <w:style w:type="paragraph" w:customStyle="1" w:styleId="BodyText21">
    <w:name w:val="Body Text 21"/>
    <w:basedOn w:val="a2"/>
    <w:rsid w:val="00C00032"/>
    <w:pPr>
      <w:overflowPunct w:val="0"/>
      <w:autoSpaceDE w:val="0"/>
      <w:spacing w:line="360" w:lineRule="auto"/>
      <w:ind w:firstLine="720"/>
      <w:jc w:val="both"/>
      <w:textAlignment w:val="baseline"/>
    </w:pPr>
    <w:rPr>
      <w:szCs w:val="20"/>
      <w:lang w:eastAsia="ar-SA"/>
    </w:rPr>
  </w:style>
  <w:style w:type="paragraph" w:customStyle="1" w:styleId="affffffff0">
    <w:name w:val="Òåêñò"/>
    <w:basedOn w:val="a2"/>
    <w:rsid w:val="00C00032"/>
    <w:pPr>
      <w:overflowPunct w:val="0"/>
      <w:autoSpaceDE w:val="0"/>
      <w:textAlignment w:val="baseline"/>
    </w:pPr>
    <w:rPr>
      <w:rFonts w:ascii="Courier New" w:hAnsi="Courier New"/>
      <w:sz w:val="20"/>
      <w:szCs w:val="20"/>
      <w:lang w:eastAsia="ar-SA"/>
    </w:rPr>
  </w:style>
  <w:style w:type="paragraph" w:customStyle="1" w:styleId="consplustitle0">
    <w:name w:val="consplustitle"/>
    <w:basedOn w:val="a2"/>
    <w:rsid w:val="00C00032"/>
    <w:pPr>
      <w:autoSpaceDE w:val="0"/>
    </w:pPr>
    <w:rPr>
      <w:rFonts w:ascii="Arial" w:hAnsi="Arial" w:cs="Arial"/>
      <w:b/>
      <w:bCs/>
      <w:sz w:val="20"/>
      <w:szCs w:val="20"/>
      <w:lang w:eastAsia="ar-SA"/>
    </w:rPr>
  </w:style>
  <w:style w:type="paragraph" w:customStyle="1" w:styleId="artsanc">
    <w:name w:val="artsanc"/>
    <w:rsid w:val="00C00032"/>
    <w:pPr>
      <w:suppressAutoHyphens/>
      <w:autoSpaceDE w:val="0"/>
      <w:ind w:firstLine="227"/>
      <w:jc w:val="both"/>
    </w:pPr>
    <w:rPr>
      <w:rFonts w:ascii="ArtsansC" w:hAnsi="ArtsansC"/>
      <w:color w:val="000000"/>
      <w:lang w:eastAsia="ar-SA"/>
    </w:rPr>
  </w:style>
  <w:style w:type="paragraph" w:customStyle="1" w:styleId="555">
    <w:name w:val="555"/>
    <w:basedOn w:val="a2"/>
    <w:rsid w:val="00C00032"/>
    <w:pPr>
      <w:widowControl w:val="0"/>
      <w:spacing w:line="360" w:lineRule="auto"/>
      <w:ind w:firstLine="709"/>
      <w:jc w:val="both"/>
    </w:pPr>
    <w:rPr>
      <w:sz w:val="28"/>
      <w:szCs w:val="28"/>
      <w:lang w:eastAsia="ar-SA"/>
    </w:rPr>
  </w:style>
  <w:style w:type="paragraph" w:customStyle="1" w:styleId="b">
    <w:name w:val="Обычн…bй"/>
    <w:rsid w:val="00C00032"/>
    <w:pPr>
      <w:widowControl w:val="0"/>
      <w:suppressAutoHyphens/>
      <w:overflowPunct w:val="0"/>
      <w:autoSpaceDE w:val="0"/>
      <w:textAlignment w:val="baseline"/>
    </w:pPr>
    <w:rPr>
      <w:lang w:eastAsia="ar-SA"/>
    </w:rPr>
  </w:style>
  <w:style w:type="paragraph" w:customStyle="1" w:styleId="1ffff0">
    <w:name w:val="маркированный список 1"/>
    <w:basedOn w:val="affff0"/>
    <w:rsid w:val="00C00032"/>
    <w:pPr>
      <w:widowControl w:val="0"/>
      <w:tabs>
        <w:tab w:val="left" w:pos="1515"/>
      </w:tabs>
      <w:spacing w:after="0" w:line="360" w:lineRule="auto"/>
      <w:ind w:left="1515" w:hanging="720"/>
      <w:jc w:val="both"/>
    </w:pPr>
    <w:rPr>
      <w:sz w:val="26"/>
      <w:szCs w:val="20"/>
    </w:rPr>
  </w:style>
  <w:style w:type="paragraph" w:customStyle="1" w:styleId="PlainText1">
    <w:name w:val="Plain Text1"/>
    <w:basedOn w:val="a2"/>
    <w:rsid w:val="00C00032"/>
    <w:pPr>
      <w:overflowPunct w:val="0"/>
      <w:autoSpaceDE w:val="0"/>
      <w:textAlignment w:val="baseline"/>
    </w:pPr>
    <w:rPr>
      <w:rFonts w:ascii="Courier New" w:hAnsi="Courier New"/>
      <w:kern w:val="1"/>
      <w:sz w:val="20"/>
      <w:szCs w:val="20"/>
      <w:lang w:eastAsia="ar-SA"/>
    </w:rPr>
  </w:style>
  <w:style w:type="paragraph" w:customStyle="1" w:styleId="1ffff1">
    <w:name w:val="????????? 1"/>
    <w:basedOn w:val="afffffffc"/>
    <w:next w:val="afffffffc"/>
    <w:rsid w:val="00C00032"/>
    <w:pPr>
      <w:keepNext/>
      <w:jc w:val="both"/>
      <w:textAlignment w:val="baseline"/>
    </w:pPr>
    <w:rPr>
      <w:sz w:val="28"/>
    </w:rPr>
  </w:style>
  <w:style w:type="paragraph" w:customStyle="1" w:styleId="2ffb">
    <w:name w:val="???????? ????? ? ???????? 2"/>
    <w:basedOn w:val="afffffffc"/>
    <w:rsid w:val="00C00032"/>
    <w:pPr>
      <w:spacing w:line="360" w:lineRule="auto"/>
      <w:ind w:firstLine="720"/>
      <w:jc w:val="center"/>
      <w:textAlignment w:val="baseline"/>
    </w:pPr>
    <w:rPr>
      <w:sz w:val="24"/>
    </w:rPr>
  </w:style>
  <w:style w:type="paragraph" w:customStyle="1" w:styleId="affffffff1">
    <w:name w:val="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C00032"/>
    <w:pPr>
      <w:spacing w:after="160" w:line="240" w:lineRule="exact"/>
    </w:pPr>
    <w:rPr>
      <w:sz w:val="28"/>
      <w:szCs w:val="20"/>
      <w:lang w:val="en-US" w:eastAsia="ar-SA"/>
    </w:rPr>
  </w:style>
  <w:style w:type="paragraph" w:customStyle="1" w:styleId="CharChar1CharChar1CharChar">
    <w:name w:val="Char Char Знак Знак1 Char Char1 Знак Знак Char Char"/>
    <w:basedOn w:val="a2"/>
    <w:rsid w:val="00C00032"/>
    <w:pPr>
      <w:spacing w:before="280" w:after="280"/>
    </w:pPr>
    <w:rPr>
      <w:rFonts w:ascii="Tahoma" w:hAnsi="Tahoma"/>
      <w:sz w:val="20"/>
      <w:szCs w:val="20"/>
      <w:lang w:val="en-US" w:eastAsia="ar-SA"/>
    </w:rPr>
  </w:style>
  <w:style w:type="paragraph" w:customStyle="1" w:styleId="2114">
    <w:name w:val="Знак2 Знак Знак1 Знак1 Знак Знак Знак Знак Знак Знак Знак Знак Знак Знак Знак Знак"/>
    <w:basedOn w:val="a2"/>
    <w:rsid w:val="00C00032"/>
    <w:pPr>
      <w:spacing w:after="160" w:line="240" w:lineRule="exact"/>
    </w:pPr>
    <w:rPr>
      <w:rFonts w:ascii="Verdana" w:hAnsi="Verdana"/>
      <w:sz w:val="20"/>
      <w:szCs w:val="20"/>
      <w:lang w:val="en-US" w:eastAsia="ar-SA"/>
    </w:rPr>
  </w:style>
  <w:style w:type="paragraph" w:customStyle="1" w:styleId="b0">
    <w:name w:val="Обычнbй"/>
    <w:rsid w:val="00C00032"/>
    <w:pPr>
      <w:widowControl w:val="0"/>
      <w:suppressAutoHyphens/>
      <w:overflowPunct w:val="0"/>
      <w:autoSpaceDE w:val="0"/>
      <w:textAlignment w:val="baseline"/>
    </w:pPr>
    <w:rPr>
      <w:lang w:eastAsia="ar-SA"/>
    </w:rPr>
  </w:style>
  <w:style w:type="paragraph" w:customStyle="1" w:styleId="affffffff2">
    <w:name w:val="Основ"/>
    <w:basedOn w:val="b"/>
    <w:rsid w:val="00C00032"/>
    <w:pPr>
      <w:jc w:val="both"/>
    </w:pPr>
    <w:rPr>
      <w:sz w:val="28"/>
      <w:szCs w:val="28"/>
    </w:rPr>
  </w:style>
  <w:style w:type="paragraph" w:customStyle="1" w:styleId="BodyText1">
    <w:name w:val="Body Text1"/>
    <w:basedOn w:val="a2"/>
    <w:rsid w:val="00C00032"/>
    <w:pPr>
      <w:spacing w:line="480" w:lineRule="auto"/>
    </w:pPr>
    <w:rPr>
      <w:sz w:val="28"/>
      <w:szCs w:val="20"/>
      <w:lang w:eastAsia="ar-SA"/>
    </w:rPr>
  </w:style>
  <w:style w:type="paragraph" w:customStyle="1" w:styleId="affffffff3">
    <w:name w:val="ДляДиссера"/>
    <w:basedOn w:val="a2"/>
    <w:rsid w:val="00C00032"/>
    <w:pPr>
      <w:widowControl w:val="0"/>
      <w:tabs>
        <w:tab w:val="left" w:pos="927"/>
      </w:tabs>
      <w:spacing w:line="360" w:lineRule="auto"/>
      <w:ind w:firstLine="567"/>
      <w:jc w:val="both"/>
    </w:pPr>
    <w:rPr>
      <w:sz w:val="28"/>
      <w:szCs w:val="20"/>
      <w:lang w:eastAsia="ar-SA"/>
    </w:rPr>
  </w:style>
  <w:style w:type="paragraph" w:customStyle="1" w:styleId="165">
    <w:name w:val="Заголовок 16"/>
    <w:basedOn w:val="a2"/>
    <w:rsid w:val="00C00032"/>
    <w:pPr>
      <w:tabs>
        <w:tab w:val="left" w:pos="567"/>
        <w:tab w:val="left" w:pos="1134"/>
        <w:tab w:val="left" w:pos="1701"/>
        <w:tab w:val="left" w:pos="2268"/>
        <w:tab w:val="left" w:pos="6237"/>
      </w:tabs>
      <w:spacing w:line="288" w:lineRule="auto"/>
      <w:jc w:val="center"/>
    </w:pPr>
    <w:rPr>
      <w:szCs w:val="20"/>
      <w:lang w:eastAsia="ar-SA"/>
    </w:rPr>
  </w:style>
  <w:style w:type="paragraph" w:customStyle="1" w:styleId="Tahoma0">
    <w:name w:val="Стиль Tahoma Слева:  0 см"/>
    <w:basedOn w:val="a2"/>
    <w:rsid w:val="00C00032"/>
    <w:pPr>
      <w:ind w:firstLine="708"/>
      <w:jc w:val="both"/>
    </w:pPr>
    <w:rPr>
      <w:color w:val="FF0000"/>
      <w:lang w:eastAsia="ar-SA"/>
    </w:rPr>
  </w:style>
  <w:style w:type="paragraph" w:customStyle="1" w:styleId="2ffc">
    <w:name w:val="???????2"/>
    <w:rsid w:val="00C00032"/>
    <w:pPr>
      <w:widowControl w:val="0"/>
      <w:suppressAutoHyphens/>
      <w:overflowPunct w:val="0"/>
      <w:autoSpaceDE w:val="0"/>
      <w:jc w:val="both"/>
      <w:textAlignment w:val="baseline"/>
    </w:pPr>
    <w:rPr>
      <w:sz w:val="24"/>
      <w:lang w:val="en-GB" w:eastAsia="ar-SA"/>
    </w:rPr>
  </w:style>
  <w:style w:type="paragraph" w:customStyle="1" w:styleId="---2">
    <w:name w:val="Дис-список-нумер-2"/>
    <w:basedOn w:val="affff0"/>
    <w:rsid w:val="00C00032"/>
    <w:pPr>
      <w:overflowPunct w:val="0"/>
      <w:autoSpaceDE w:val="0"/>
      <w:spacing w:after="0" w:line="360" w:lineRule="auto"/>
      <w:jc w:val="both"/>
      <w:textAlignment w:val="baseline"/>
    </w:pPr>
    <w:rPr>
      <w:szCs w:val="28"/>
    </w:rPr>
  </w:style>
  <w:style w:type="paragraph" w:customStyle="1" w:styleId="1ffff2">
    <w:name w:val="Знак1 Знак Знак Знак Знак Знак Знак"/>
    <w:basedOn w:val="a2"/>
    <w:rsid w:val="00C00032"/>
    <w:rPr>
      <w:rFonts w:ascii="Verdana" w:hAnsi="Verdana" w:cs="Verdana"/>
      <w:sz w:val="20"/>
      <w:szCs w:val="20"/>
      <w:lang w:val="en-US" w:eastAsia="ar-SA"/>
    </w:rPr>
  </w:style>
  <w:style w:type="paragraph" w:customStyle="1" w:styleId="119">
    <w:name w:val="Знак1 Знак Знак Знак Знак Знак Знак1"/>
    <w:basedOn w:val="a2"/>
    <w:rsid w:val="00C00032"/>
    <w:rPr>
      <w:rFonts w:ascii="Verdana" w:hAnsi="Verdana" w:cs="Verdana"/>
      <w:sz w:val="20"/>
      <w:szCs w:val="20"/>
      <w:lang w:val="en-US" w:eastAsia="ar-SA"/>
    </w:rPr>
  </w:style>
  <w:style w:type="paragraph" w:customStyle="1" w:styleId="affffffff4">
    <w:name w:val="???????? ????? ? ????????"/>
    <w:basedOn w:val="afffffffc"/>
    <w:rsid w:val="00C00032"/>
    <w:pPr>
      <w:spacing w:line="360" w:lineRule="auto"/>
      <w:ind w:firstLine="720"/>
      <w:jc w:val="both"/>
      <w:textAlignment w:val="baseline"/>
    </w:pPr>
    <w:rPr>
      <w:sz w:val="24"/>
    </w:rPr>
  </w:style>
  <w:style w:type="paragraph" w:customStyle="1" w:styleId="Mytxt">
    <w:name w:val="My txt"/>
    <w:basedOn w:val="a2"/>
    <w:rsid w:val="00C00032"/>
    <w:pPr>
      <w:ind w:firstLine="709"/>
      <w:jc w:val="both"/>
    </w:pPr>
    <w:rPr>
      <w:sz w:val="28"/>
      <w:szCs w:val="20"/>
      <w:lang w:eastAsia="ar-SA"/>
    </w:rPr>
  </w:style>
  <w:style w:type="paragraph" w:customStyle="1" w:styleId="Normal2">
    <w:name w:val="Normal2"/>
    <w:rsid w:val="00C00032"/>
    <w:pPr>
      <w:suppressAutoHyphens/>
      <w:spacing w:before="100" w:after="100"/>
    </w:pPr>
    <w:rPr>
      <w:sz w:val="24"/>
      <w:lang w:eastAsia="ar-SA"/>
    </w:rPr>
  </w:style>
  <w:style w:type="paragraph" w:customStyle="1" w:styleId="BodyText-12">
    <w:name w:val="Body Text-12"/>
    <w:basedOn w:val="a2"/>
    <w:rsid w:val="00C00032"/>
    <w:pPr>
      <w:suppressAutoHyphens/>
      <w:overflowPunct w:val="0"/>
      <w:autoSpaceDE w:val="0"/>
      <w:spacing w:before="40" w:after="40" w:line="336" w:lineRule="auto"/>
      <w:ind w:firstLine="709"/>
      <w:jc w:val="both"/>
    </w:pPr>
    <w:rPr>
      <w:lang w:eastAsia="ar-SA"/>
    </w:rPr>
  </w:style>
  <w:style w:type="paragraph" w:customStyle="1" w:styleId="Iauiue3">
    <w:name w:val="Iau?iue3"/>
    <w:rsid w:val="00C00032"/>
    <w:pPr>
      <w:widowControl w:val="0"/>
      <w:suppressAutoHyphens/>
      <w:autoSpaceDE w:val="0"/>
    </w:pPr>
    <w:rPr>
      <w:lang w:eastAsia="ar-SA"/>
    </w:rPr>
  </w:style>
  <w:style w:type="paragraph" w:customStyle="1" w:styleId="1ffff3">
    <w:name w:val="заголовок 1"/>
    <w:basedOn w:val="a2"/>
    <w:next w:val="a2"/>
    <w:rsid w:val="00C00032"/>
    <w:pPr>
      <w:keepNext/>
      <w:autoSpaceDE w:val="0"/>
      <w:ind w:firstLine="709"/>
      <w:jc w:val="center"/>
    </w:pPr>
    <w:rPr>
      <w:sz w:val="32"/>
      <w:szCs w:val="32"/>
      <w:lang w:eastAsia="ar-SA"/>
    </w:rPr>
  </w:style>
  <w:style w:type="paragraph" w:customStyle="1" w:styleId="affffffff5">
    <w:name w:val="Содержимое таблицы"/>
    <w:basedOn w:val="a2"/>
    <w:rsid w:val="00C00032"/>
    <w:pPr>
      <w:suppressLineNumbers/>
      <w:suppressAutoHyphens/>
      <w:ind w:firstLine="709"/>
      <w:jc w:val="both"/>
    </w:pPr>
    <w:rPr>
      <w:lang w:eastAsia="ar-SA"/>
    </w:rPr>
  </w:style>
  <w:style w:type="paragraph" w:customStyle="1" w:styleId="xl72">
    <w:name w:val="xl72"/>
    <w:basedOn w:val="a2"/>
    <w:rsid w:val="00C00032"/>
    <w:pPr>
      <w:spacing w:before="280" w:after="280"/>
      <w:ind w:firstLine="709"/>
      <w:jc w:val="center"/>
    </w:pPr>
    <w:rPr>
      <w:rFonts w:ascii="Arial Unicode MS" w:eastAsia="Arial Unicode MS" w:hAnsi="Arial Unicode MS" w:cs="Arial Unicode MS"/>
      <w:lang w:eastAsia="ar-SA"/>
    </w:rPr>
  </w:style>
  <w:style w:type="paragraph" w:customStyle="1" w:styleId="Oaeno">
    <w:name w:val="Oaeno"/>
    <w:basedOn w:val="a2"/>
    <w:rsid w:val="00C00032"/>
    <w:pPr>
      <w:widowControl w:val="0"/>
      <w:ind w:firstLine="709"/>
      <w:jc w:val="both"/>
    </w:pPr>
    <w:rPr>
      <w:rFonts w:ascii="Courier New" w:hAnsi="Courier New"/>
      <w:sz w:val="20"/>
      <w:szCs w:val="20"/>
      <w:lang w:eastAsia="ar-SA"/>
    </w:rPr>
  </w:style>
  <w:style w:type="paragraph" w:customStyle="1" w:styleId="iiiaeuiue">
    <w:name w:val="ii?iaeuiue"/>
    <w:basedOn w:val="a2"/>
    <w:rsid w:val="00C00032"/>
    <w:pPr>
      <w:spacing w:line="360" w:lineRule="auto"/>
      <w:ind w:firstLine="567"/>
      <w:jc w:val="both"/>
    </w:pPr>
    <w:rPr>
      <w:sz w:val="28"/>
      <w:szCs w:val="20"/>
      <w:lang w:eastAsia="ar-SA"/>
    </w:rPr>
  </w:style>
  <w:style w:type="paragraph" w:customStyle="1" w:styleId="Style4">
    <w:name w:val="Style4"/>
    <w:basedOn w:val="a2"/>
    <w:rsid w:val="00C00032"/>
    <w:pPr>
      <w:widowControl w:val="0"/>
      <w:autoSpaceDE w:val="0"/>
      <w:spacing w:line="335" w:lineRule="atLeast"/>
      <w:ind w:firstLine="720"/>
      <w:jc w:val="both"/>
    </w:pPr>
    <w:rPr>
      <w:lang w:eastAsia="ar-SA"/>
    </w:rPr>
  </w:style>
  <w:style w:type="paragraph" w:customStyle="1" w:styleId="affffffff6">
    <w:name w:val="Стиль Основной текст"/>
    <w:basedOn w:val="af4"/>
    <w:rsid w:val="00C00032"/>
    <w:pPr>
      <w:spacing w:after="0" w:line="288" w:lineRule="auto"/>
      <w:ind w:firstLine="709"/>
      <w:jc w:val="both"/>
    </w:pPr>
    <w:rPr>
      <w:rFonts w:ascii="Arial" w:hAnsi="Arial"/>
      <w:color w:val="000000"/>
      <w:sz w:val="24"/>
      <w:szCs w:val="24"/>
      <w:lang w:eastAsia="ar-SA"/>
    </w:rPr>
  </w:style>
  <w:style w:type="paragraph" w:customStyle="1" w:styleId="msonormalcxspmiddle">
    <w:name w:val="msonormalcxspmiddle"/>
    <w:basedOn w:val="a2"/>
    <w:rsid w:val="00C00032"/>
    <w:pPr>
      <w:spacing w:before="280" w:after="280"/>
      <w:ind w:firstLine="709"/>
      <w:jc w:val="both"/>
    </w:pPr>
    <w:rPr>
      <w:lang w:eastAsia="ar-SA"/>
    </w:rPr>
  </w:style>
  <w:style w:type="paragraph" w:customStyle="1" w:styleId="msonormalcxsplast">
    <w:name w:val="msonormalcxsplast"/>
    <w:basedOn w:val="a2"/>
    <w:rsid w:val="00C00032"/>
    <w:pPr>
      <w:spacing w:before="280" w:after="280"/>
      <w:ind w:firstLine="709"/>
      <w:jc w:val="both"/>
    </w:pPr>
    <w:rPr>
      <w:lang w:eastAsia="ar-SA"/>
    </w:rPr>
  </w:style>
  <w:style w:type="paragraph" w:customStyle="1" w:styleId="Heading">
    <w:name w:val="Heading"/>
    <w:rsid w:val="00C00032"/>
    <w:pPr>
      <w:suppressAutoHyphens/>
    </w:pPr>
    <w:rPr>
      <w:lang w:eastAsia="ar-SA"/>
    </w:rPr>
  </w:style>
  <w:style w:type="paragraph" w:customStyle="1" w:styleId="p">
    <w:name w:val="p"/>
    <w:basedOn w:val="a2"/>
    <w:rsid w:val="00C00032"/>
    <w:pPr>
      <w:spacing w:before="48" w:after="48"/>
      <w:ind w:firstLine="480"/>
      <w:jc w:val="both"/>
    </w:pPr>
    <w:rPr>
      <w:lang w:eastAsia="ar-SA"/>
    </w:rPr>
  </w:style>
  <w:style w:type="paragraph" w:customStyle="1" w:styleId="affffffff7">
    <w:name w:val="ХОбычный"/>
    <w:basedOn w:val="a2"/>
    <w:rsid w:val="00C00032"/>
    <w:pPr>
      <w:spacing w:before="120" w:after="20"/>
      <w:ind w:firstLine="709"/>
      <w:jc w:val="both"/>
    </w:pPr>
    <w:rPr>
      <w:sz w:val="20"/>
      <w:lang w:eastAsia="ar-SA"/>
    </w:rPr>
  </w:style>
  <w:style w:type="paragraph" w:customStyle="1" w:styleId="affffffff8">
    <w:name w:val="ХТаблица"/>
    <w:basedOn w:val="a2"/>
    <w:rsid w:val="00C00032"/>
    <w:pPr>
      <w:tabs>
        <w:tab w:val="left" w:pos="720"/>
        <w:tab w:val="left" w:pos="1008"/>
        <w:tab w:val="left" w:pos="2016"/>
        <w:tab w:val="left" w:pos="3024"/>
      </w:tabs>
      <w:ind w:firstLine="709"/>
      <w:jc w:val="center"/>
    </w:pPr>
    <w:rPr>
      <w:bCs/>
      <w:sz w:val="18"/>
      <w:lang w:eastAsia="ar-SA"/>
    </w:rPr>
  </w:style>
  <w:style w:type="paragraph" w:customStyle="1" w:styleId="WW-1">
    <w:name w:val="WW-Текст1"/>
    <w:basedOn w:val="a2"/>
    <w:rsid w:val="00C00032"/>
    <w:pPr>
      <w:suppressAutoHyphens/>
      <w:spacing w:line="288" w:lineRule="auto"/>
      <w:ind w:firstLine="720"/>
      <w:jc w:val="both"/>
    </w:pPr>
    <w:rPr>
      <w:rFonts w:ascii="Courier New" w:hAnsi="Courier New" w:cs="Courier New"/>
      <w:lang w:eastAsia="ar-SA"/>
    </w:rPr>
  </w:style>
  <w:style w:type="paragraph" w:customStyle="1" w:styleId="1ffff4">
    <w:name w:val="Знак Знак1 Знак Знак Знак"/>
    <w:basedOn w:val="a2"/>
    <w:rsid w:val="00C00032"/>
    <w:pPr>
      <w:spacing w:after="160" w:line="240" w:lineRule="exact"/>
      <w:ind w:firstLine="709"/>
      <w:jc w:val="both"/>
    </w:pPr>
    <w:rPr>
      <w:rFonts w:ascii="Verdana" w:hAnsi="Verdana" w:cs="Verdana"/>
      <w:sz w:val="20"/>
      <w:szCs w:val="20"/>
      <w:lang w:val="en-US" w:eastAsia="ar-SA"/>
    </w:rPr>
  </w:style>
  <w:style w:type="paragraph" w:customStyle="1" w:styleId="Text2">
    <w:name w:val="Text"/>
    <w:rsid w:val="00C00032"/>
    <w:pPr>
      <w:suppressAutoHyphens/>
      <w:spacing w:line="360" w:lineRule="auto"/>
      <w:ind w:firstLine="709"/>
      <w:jc w:val="both"/>
    </w:pPr>
    <w:rPr>
      <w:iCs/>
      <w:sz w:val="24"/>
      <w:szCs w:val="24"/>
      <w:lang w:eastAsia="ar-SA"/>
    </w:rPr>
  </w:style>
  <w:style w:type="paragraph" w:customStyle="1" w:styleId="consplusnormal1">
    <w:name w:val="consplusnormal"/>
    <w:basedOn w:val="a2"/>
    <w:rsid w:val="00C00032"/>
    <w:pPr>
      <w:autoSpaceDE w:val="0"/>
      <w:ind w:firstLine="720"/>
      <w:jc w:val="both"/>
    </w:pPr>
    <w:rPr>
      <w:rFonts w:ascii="Arial" w:hAnsi="Arial" w:cs="Arial"/>
      <w:sz w:val="20"/>
      <w:szCs w:val="20"/>
      <w:lang w:eastAsia="ar-SA"/>
    </w:rPr>
  </w:style>
  <w:style w:type="paragraph" w:customStyle="1" w:styleId="2ffd">
    <w:name w:val="Знак Знак Знак Знак Знак Знак Знак2"/>
    <w:basedOn w:val="a2"/>
    <w:rsid w:val="00C00032"/>
    <w:pPr>
      <w:spacing w:after="160" w:line="240" w:lineRule="exact"/>
      <w:ind w:firstLine="709"/>
      <w:jc w:val="both"/>
    </w:pPr>
    <w:rPr>
      <w:rFonts w:ascii="Verdana" w:hAnsi="Verdana"/>
      <w:lang w:val="en-US" w:eastAsia="ar-SA"/>
    </w:rPr>
  </w:style>
  <w:style w:type="paragraph" w:customStyle="1" w:styleId="bodytextblack">
    <w:name w:val="body_text_black"/>
    <w:basedOn w:val="a2"/>
    <w:rsid w:val="00C00032"/>
    <w:pPr>
      <w:spacing w:before="280" w:after="280"/>
    </w:pPr>
    <w:rPr>
      <w:rFonts w:ascii="Tahoma" w:hAnsi="Tahoma" w:cs="Tahoma"/>
      <w:color w:val="000000"/>
      <w:sz w:val="15"/>
      <w:szCs w:val="15"/>
      <w:lang w:eastAsia="ar-SA"/>
    </w:rPr>
  </w:style>
  <w:style w:type="paragraph" w:customStyle="1" w:styleId="1ffff5">
    <w:name w:val="1"/>
    <w:basedOn w:val="a2"/>
    <w:rsid w:val="00C00032"/>
    <w:pPr>
      <w:spacing w:after="160" w:line="240" w:lineRule="exact"/>
    </w:pPr>
    <w:rPr>
      <w:rFonts w:ascii="Verdana" w:hAnsi="Verdana"/>
      <w:sz w:val="20"/>
      <w:szCs w:val="20"/>
      <w:lang w:val="en-US" w:eastAsia="ar-SA"/>
    </w:rPr>
  </w:style>
  <w:style w:type="paragraph" w:customStyle="1" w:styleId="812">
    <w:name w:val="Указатель 81"/>
    <w:basedOn w:val="a2"/>
    <w:next w:val="a2"/>
    <w:rsid w:val="00C00032"/>
    <w:pPr>
      <w:widowControl w:val="0"/>
      <w:autoSpaceDE w:val="0"/>
    </w:pPr>
    <w:rPr>
      <w:sz w:val="20"/>
      <w:szCs w:val="20"/>
      <w:lang w:eastAsia="ar-SA"/>
    </w:rPr>
  </w:style>
  <w:style w:type="paragraph" w:customStyle="1" w:styleId="2ffe">
    <w:name w:val="Основной текст2"/>
    <w:basedOn w:val="1ff4"/>
    <w:rsid w:val="00C00032"/>
    <w:pPr>
      <w:jc w:val="both"/>
    </w:pPr>
    <w:rPr>
      <w:sz w:val="28"/>
    </w:rPr>
  </w:style>
  <w:style w:type="paragraph" w:customStyle="1" w:styleId="tab1">
    <w:name w:val="tab"/>
    <w:basedOn w:val="a2"/>
    <w:next w:val="a2"/>
    <w:rsid w:val="00C00032"/>
    <w:rPr>
      <w:szCs w:val="20"/>
      <w:lang w:eastAsia="ar-SA"/>
    </w:rPr>
  </w:style>
  <w:style w:type="paragraph" w:customStyle="1" w:styleId="1ffff6">
    <w:name w:val="Знак1 Знак Знак"/>
    <w:basedOn w:val="a2"/>
    <w:rsid w:val="00C00032"/>
    <w:rPr>
      <w:rFonts w:ascii="Verdana" w:hAnsi="Verdana" w:cs="Verdana"/>
      <w:sz w:val="20"/>
      <w:szCs w:val="20"/>
      <w:lang w:val="en-US" w:eastAsia="ar-SA"/>
    </w:rPr>
  </w:style>
  <w:style w:type="paragraph" w:customStyle="1" w:styleId="1ffff7">
    <w:name w:val="Знак1 Знак Знак Знак"/>
    <w:basedOn w:val="a2"/>
    <w:rsid w:val="00C00032"/>
    <w:rPr>
      <w:rFonts w:ascii="Verdana" w:hAnsi="Verdana" w:cs="Verdana"/>
      <w:sz w:val="20"/>
      <w:szCs w:val="20"/>
      <w:lang w:val="en-US" w:eastAsia="ar-SA"/>
    </w:rPr>
  </w:style>
  <w:style w:type="paragraph" w:customStyle="1" w:styleId="1ffff8">
    <w:name w:val="Знак Знак1 Знак"/>
    <w:basedOn w:val="a2"/>
    <w:rsid w:val="00C00032"/>
    <w:rPr>
      <w:rFonts w:ascii="Verdana" w:hAnsi="Verdana" w:cs="Verdana"/>
      <w:sz w:val="20"/>
      <w:szCs w:val="20"/>
      <w:lang w:val="en-US" w:eastAsia="ar-SA"/>
    </w:rPr>
  </w:style>
  <w:style w:type="paragraph" w:customStyle="1" w:styleId="122">
    <w:name w:val="Знак1 Знак Знак2"/>
    <w:basedOn w:val="a2"/>
    <w:rsid w:val="00C00032"/>
    <w:rPr>
      <w:rFonts w:cs="Verdana"/>
      <w:sz w:val="20"/>
      <w:szCs w:val="20"/>
      <w:lang w:eastAsia="ar-SA"/>
    </w:rPr>
  </w:style>
  <w:style w:type="paragraph" w:customStyle="1" w:styleId="234">
    <w:name w:val="Основной текст с отступом 23"/>
    <w:basedOn w:val="a2"/>
    <w:rsid w:val="00C00032"/>
    <w:pPr>
      <w:overflowPunct w:val="0"/>
      <w:autoSpaceDE w:val="0"/>
      <w:ind w:firstLine="567"/>
      <w:jc w:val="both"/>
      <w:textAlignment w:val="baseline"/>
    </w:pPr>
    <w:rPr>
      <w:rFonts w:ascii="Times New Roman CYR" w:hAnsi="Times New Roman CYR"/>
      <w:sz w:val="27"/>
      <w:szCs w:val="20"/>
      <w:lang w:eastAsia="ar-SA"/>
    </w:rPr>
  </w:style>
  <w:style w:type="paragraph" w:customStyle="1" w:styleId="begunadvcommon">
    <w:name w:val="begun_adv_common"/>
    <w:basedOn w:val="a2"/>
    <w:rsid w:val="00C00032"/>
    <w:pPr>
      <w:spacing w:before="100" w:after="100"/>
    </w:pPr>
    <w:rPr>
      <w:rFonts w:ascii="Arial Unicode MS" w:eastAsia="Arial Unicode MS" w:hAnsi="Arial Unicode MS"/>
      <w:lang w:eastAsia="ar-SA"/>
    </w:rPr>
  </w:style>
  <w:style w:type="paragraph" w:customStyle="1" w:styleId="1ffff9">
    <w:name w:val="Знак Знак Знак Знак Знак Знак1"/>
    <w:basedOn w:val="a2"/>
    <w:rsid w:val="00C00032"/>
    <w:pPr>
      <w:spacing w:before="280" w:after="280"/>
    </w:pPr>
    <w:rPr>
      <w:rFonts w:ascii="Tahoma" w:hAnsi="Tahoma"/>
      <w:sz w:val="20"/>
      <w:szCs w:val="20"/>
      <w:lang w:val="en-US" w:eastAsia="ar-SA"/>
    </w:rPr>
  </w:style>
  <w:style w:type="paragraph" w:customStyle="1" w:styleId="rvps381">
    <w:name w:val="rvps381"/>
    <w:basedOn w:val="a2"/>
    <w:rsid w:val="00C00032"/>
    <w:pPr>
      <w:spacing w:before="150" w:after="150"/>
    </w:pPr>
    <w:rPr>
      <w:rFonts w:ascii="Arial Unicode MS" w:eastAsia="Arial Unicode MS" w:hAnsi="Arial Unicode MS"/>
      <w:szCs w:val="20"/>
      <w:lang w:eastAsia="ar-SA"/>
    </w:rPr>
  </w:style>
  <w:style w:type="paragraph" w:customStyle="1" w:styleId="affffffff9">
    <w:name w:val="Заголовок подраздела"/>
    <w:basedOn w:val="a2"/>
    <w:next w:val="a2"/>
    <w:rsid w:val="00C00032"/>
    <w:pPr>
      <w:jc w:val="center"/>
    </w:pPr>
    <w:rPr>
      <w:b/>
      <w:sz w:val="26"/>
      <w:szCs w:val="20"/>
      <w:lang w:eastAsia="ar-SA"/>
    </w:rPr>
  </w:style>
  <w:style w:type="paragraph" w:customStyle="1" w:styleId="212pt">
    <w:name w:val="Стиль Основной текст 2 + 12 pt"/>
    <w:basedOn w:val="a2"/>
    <w:rsid w:val="00C00032"/>
    <w:pPr>
      <w:numPr>
        <w:numId w:val="15"/>
      </w:numPr>
      <w:jc w:val="both"/>
    </w:pPr>
    <w:rPr>
      <w:szCs w:val="20"/>
      <w:lang w:eastAsia="ar-SA"/>
    </w:rPr>
  </w:style>
  <w:style w:type="paragraph" w:customStyle="1" w:styleId="2fff">
    <w:name w:val="Знак Знак Знак2"/>
    <w:basedOn w:val="a2"/>
    <w:rsid w:val="00C00032"/>
    <w:pPr>
      <w:spacing w:after="160" w:line="240" w:lineRule="exact"/>
    </w:pPr>
    <w:rPr>
      <w:rFonts w:ascii="Verdana" w:hAnsi="Verdana"/>
      <w:sz w:val="20"/>
      <w:szCs w:val="20"/>
      <w:lang w:val="en-US" w:eastAsia="ar-SA"/>
    </w:rPr>
  </w:style>
  <w:style w:type="paragraph" w:customStyle="1" w:styleId="affffffffa">
    <w:name w:val="Таблица по центру"/>
    <w:basedOn w:val="a2"/>
    <w:rsid w:val="00C00032"/>
    <w:pPr>
      <w:suppressAutoHyphens/>
      <w:spacing w:line="360" w:lineRule="auto"/>
      <w:jc w:val="center"/>
    </w:pPr>
    <w:rPr>
      <w:sz w:val="26"/>
      <w:szCs w:val="26"/>
      <w:lang w:eastAsia="ar-SA"/>
    </w:rPr>
  </w:style>
  <w:style w:type="paragraph" w:customStyle="1" w:styleId="9pt">
    <w:name w:val="Стиль Ячейка вправо + 9 pt курсив"/>
    <w:basedOn w:val="a2"/>
    <w:rsid w:val="00C00032"/>
    <w:pPr>
      <w:widowControl w:val="0"/>
      <w:jc w:val="right"/>
    </w:pPr>
    <w:rPr>
      <w:bCs/>
      <w:i/>
      <w:iCs/>
      <w:sz w:val="18"/>
      <w:lang w:eastAsia="ar-SA"/>
    </w:rPr>
  </w:style>
  <w:style w:type="paragraph" w:customStyle="1" w:styleId="affffffffb">
    <w:name w:val="Заголовок раздела Знак Знак Знак Знак Знак Знак Знак Знак Знак Знак Знак Знак"/>
    <w:basedOn w:val="a2"/>
    <w:next w:val="a2"/>
    <w:rsid w:val="00C00032"/>
    <w:pPr>
      <w:jc w:val="center"/>
    </w:pPr>
    <w:rPr>
      <w:b/>
      <w:sz w:val="32"/>
      <w:szCs w:val="20"/>
      <w:lang w:eastAsia="ar-SA"/>
    </w:rPr>
  </w:style>
  <w:style w:type="paragraph" w:customStyle="1" w:styleId="anno">
    <w:name w:val="anno"/>
    <w:basedOn w:val="a2"/>
    <w:rsid w:val="00C00032"/>
    <w:pPr>
      <w:spacing w:before="100" w:after="100"/>
    </w:pPr>
    <w:rPr>
      <w:rFonts w:ascii="Arial Unicode MS" w:eastAsia="Arial Unicode MS" w:hAnsi="Arial Unicode MS"/>
      <w:lang w:eastAsia="ar-SA"/>
    </w:rPr>
  </w:style>
  <w:style w:type="paragraph" w:customStyle="1" w:styleId="rvps380">
    <w:name w:val="rvps380"/>
    <w:basedOn w:val="a2"/>
    <w:rsid w:val="00C00032"/>
    <w:rPr>
      <w:rFonts w:ascii="Arial Unicode MS" w:eastAsia="Arial Unicode MS" w:hAnsi="Arial Unicode MS"/>
      <w:lang w:eastAsia="ar-SA"/>
    </w:rPr>
  </w:style>
  <w:style w:type="paragraph" w:customStyle="1" w:styleId="4b">
    <w:name w:val="Название4"/>
    <w:basedOn w:val="a2"/>
    <w:rsid w:val="00C00032"/>
    <w:pPr>
      <w:spacing w:after="225"/>
    </w:pPr>
    <w:rPr>
      <w:lang w:eastAsia="ar-SA"/>
    </w:rPr>
  </w:style>
  <w:style w:type="paragraph" w:customStyle="1" w:styleId="affffffffc">
    <w:name w:val="Абзац"/>
    <w:basedOn w:val="a2"/>
    <w:rsid w:val="00C00032"/>
    <w:pPr>
      <w:widowControl w:val="0"/>
      <w:spacing w:line="360" w:lineRule="auto"/>
      <w:ind w:firstLine="720"/>
      <w:jc w:val="both"/>
    </w:pPr>
    <w:rPr>
      <w:sz w:val="28"/>
      <w:szCs w:val="20"/>
      <w:lang w:eastAsia="ar-SA"/>
    </w:rPr>
  </w:style>
  <w:style w:type="paragraph" w:customStyle="1" w:styleId="Ienuii">
    <w:name w:val="Ienuii"/>
    <w:basedOn w:val="a2"/>
    <w:rsid w:val="00C00032"/>
    <w:pPr>
      <w:widowControl w:val="0"/>
      <w:overflowPunct w:val="0"/>
      <w:autoSpaceDE w:val="0"/>
      <w:spacing w:line="320" w:lineRule="exact"/>
      <w:ind w:firstLine="720"/>
      <w:jc w:val="both"/>
      <w:textAlignment w:val="baseline"/>
    </w:pPr>
    <w:rPr>
      <w:sz w:val="28"/>
      <w:szCs w:val="20"/>
      <w:lang w:eastAsia="ar-SA"/>
    </w:rPr>
  </w:style>
  <w:style w:type="paragraph" w:customStyle="1" w:styleId="2030">
    <w:name w:val="Стиль Заголовок 2 + влево Справа:  0 см Перед:  3 пт"/>
    <w:basedOn w:val="22"/>
    <w:rsid w:val="00C00032"/>
    <w:pPr>
      <w:keepNext w:val="0"/>
      <w:tabs>
        <w:tab w:val="left" w:pos="432"/>
        <w:tab w:val="left" w:pos="900"/>
      </w:tabs>
      <w:suppressAutoHyphens/>
      <w:spacing w:before="120" w:after="120"/>
      <w:ind w:left="432" w:hanging="432"/>
    </w:pPr>
    <w:rPr>
      <w:rFonts w:ascii="Times New Roman" w:hAnsi="Times New Roman" w:cs="Times New Roman"/>
      <w:b w:val="0"/>
      <w:bCs w:val="0"/>
      <w:i w:val="0"/>
      <w:iCs w:val="0"/>
      <w:sz w:val="26"/>
      <w:szCs w:val="20"/>
      <w:lang w:eastAsia="ar-SA"/>
    </w:rPr>
  </w:style>
  <w:style w:type="paragraph" w:customStyle="1" w:styleId="146">
    <w:name w:val="Обычный 14"/>
    <w:basedOn w:val="a2"/>
    <w:rsid w:val="00C00032"/>
    <w:pPr>
      <w:spacing w:line="360" w:lineRule="auto"/>
      <w:ind w:firstLine="720"/>
      <w:jc w:val="both"/>
    </w:pPr>
    <w:rPr>
      <w:sz w:val="28"/>
      <w:szCs w:val="20"/>
      <w:lang w:eastAsia="ar-SA"/>
    </w:rPr>
  </w:style>
  <w:style w:type="paragraph" w:customStyle="1" w:styleId="affffffffd">
    <w:name w:val="ТаблЦентр"/>
    <w:basedOn w:val="a2"/>
    <w:rsid w:val="00C00032"/>
    <w:pPr>
      <w:ind w:firstLine="34"/>
    </w:pPr>
    <w:rPr>
      <w:sz w:val="28"/>
      <w:szCs w:val="20"/>
      <w:lang w:eastAsia="ar-SA"/>
    </w:rPr>
  </w:style>
  <w:style w:type="paragraph" w:customStyle="1" w:styleId="147">
    <w:name w:val="обычный 14"/>
    <w:basedOn w:val="a2"/>
    <w:rsid w:val="00C00032"/>
    <w:pPr>
      <w:spacing w:line="360" w:lineRule="exact"/>
      <w:ind w:firstLine="709"/>
      <w:jc w:val="both"/>
    </w:pPr>
    <w:rPr>
      <w:sz w:val="28"/>
      <w:szCs w:val="20"/>
      <w:lang w:eastAsia="ar-SA"/>
    </w:rPr>
  </w:style>
  <w:style w:type="paragraph" w:customStyle="1" w:styleId="affffffffe">
    <w:name w:val="без красной"/>
    <w:basedOn w:val="a2"/>
    <w:rsid w:val="00C00032"/>
    <w:pPr>
      <w:spacing w:line="360" w:lineRule="auto"/>
    </w:pPr>
    <w:rPr>
      <w:szCs w:val="20"/>
      <w:lang w:eastAsia="ar-SA"/>
    </w:rPr>
  </w:style>
  <w:style w:type="paragraph" w:customStyle="1" w:styleId="afffffffff">
    <w:name w:val="ТаблЛев"/>
    <w:basedOn w:val="a2"/>
    <w:rsid w:val="00C00032"/>
    <w:pPr>
      <w:spacing w:line="240" w:lineRule="atLeast"/>
      <w:ind w:firstLine="33"/>
    </w:pPr>
    <w:rPr>
      <w:sz w:val="28"/>
      <w:szCs w:val="20"/>
      <w:lang w:eastAsia="ar-SA"/>
    </w:rPr>
  </w:style>
  <w:style w:type="paragraph" w:customStyle="1" w:styleId="afffffffff0">
    <w:name w:val="ОбычнЦифры"/>
    <w:basedOn w:val="a2"/>
    <w:rsid w:val="00C00032"/>
    <w:pPr>
      <w:keepNext/>
      <w:spacing w:line="280" w:lineRule="exact"/>
      <w:jc w:val="right"/>
    </w:pPr>
    <w:rPr>
      <w:sz w:val="28"/>
      <w:szCs w:val="20"/>
      <w:lang w:eastAsia="ar-SA"/>
    </w:rPr>
  </w:style>
  <w:style w:type="paragraph" w:customStyle="1" w:styleId="afffffffff1">
    <w:name w:val="Вертикальный отступ"/>
    <w:basedOn w:val="a2"/>
    <w:rsid w:val="00C00032"/>
    <w:pPr>
      <w:jc w:val="center"/>
    </w:pPr>
    <w:rPr>
      <w:sz w:val="28"/>
      <w:szCs w:val="20"/>
      <w:lang w:val="en-US" w:eastAsia="ar-SA"/>
    </w:rPr>
  </w:style>
  <w:style w:type="paragraph" w:customStyle="1" w:styleId="afffffffff2">
    <w:name w:val="_Заголовок Знак Знак Знак"/>
    <w:basedOn w:val="11"/>
    <w:rsid w:val="00C00032"/>
    <w:pPr>
      <w:keepNext w:val="0"/>
      <w:snapToGrid w:val="0"/>
      <w:spacing w:before="0" w:after="0" w:line="360" w:lineRule="auto"/>
    </w:pPr>
    <w:rPr>
      <w:rFonts w:ascii="Times New Roman CYR" w:hAnsi="Times New Roman CYR" w:cs="Times New Roman"/>
      <w:b w:val="0"/>
      <w:kern w:val="1"/>
      <w:sz w:val="26"/>
      <w:szCs w:val="26"/>
      <w:lang w:eastAsia="ar-SA"/>
    </w:rPr>
  </w:style>
  <w:style w:type="paragraph" w:customStyle="1" w:styleId="afffffffff3">
    <w:name w:val="Приложение"/>
    <w:basedOn w:val="33"/>
    <w:next w:val="a2"/>
    <w:rsid w:val="00C00032"/>
    <w:pPr>
      <w:keepNext w:val="0"/>
      <w:widowControl w:val="0"/>
      <w:shd w:val="clear" w:color="auto" w:fill="FFFFFF"/>
      <w:autoSpaceDE w:val="0"/>
      <w:spacing w:before="0" w:after="0"/>
    </w:pPr>
    <w:rPr>
      <w:rFonts w:ascii="Times New Roman" w:hAnsi="Times New Roman"/>
      <w:b w:val="0"/>
      <w:bCs w:val="0"/>
      <w:color w:val="000000"/>
      <w:spacing w:val="11"/>
    </w:rPr>
  </w:style>
  <w:style w:type="paragraph" w:customStyle="1" w:styleId="21110">
    <w:name w:val="Знак2 Знак Знак1 Знак1 Знак Знак Знак Знак Знак Знак Знак Знак Знак Знак Знак Знак1"/>
    <w:basedOn w:val="a2"/>
    <w:rsid w:val="00C00032"/>
    <w:pPr>
      <w:spacing w:after="160" w:line="240" w:lineRule="exact"/>
    </w:pPr>
    <w:rPr>
      <w:rFonts w:ascii="Verdana" w:hAnsi="Verdana"/>
      <w:sz w:val="20"/>
      <w:szCs w:val="20"/>
      <w:lang w:val="en-US" w:eastAsia="ar-SA"/>
    </w:rPr>
  </w:style>
  <w:style w:type="paragraph" w:customStyle="1" w:styleId="afffffffff4">
    <w:name w:val="Колонтитул (правый)"/>
    <w:basedOn w:val="a2"/>
    <w:next w:val="a2"/>
    <w:rsid w:val="00C00032"/>
    <w:pPr>
      <w:widowControl w:val="0"/>
      <w:autoSpaceDE w:val="0"/>
      <w:jc w:val="right"/>
    </w:pPr>
    <w:rPr>
      <w:rFonts w:ascii="Arial" w:hAnsi="Arial"/>
      <w:sz w:val="14"/>
      <w:szCs w:val="14"/>
      <w:lang w:eastAsia="ar-SA"/>
    </w:rPr>
  </w:style>
  <w:style w:type="paragraph" w:customStyle="1" w:styleId="afffffffff5">
    <w:name w:val="МОН"/>
    <w:basedOn w:val="a2"/>
    <w:rsid w:val="00C00032"/>
    <w:pPr>
      <w:spacing w:line="360" w:lineRule="auto"/>
      <w:ind w:firstLine="709"/>
      <w:jc w:val="both"/>
    </w:pPr>
    <w:rPr>
      <w:sz w:val="28"/>
      <w:szCs w:val="20"/>
      <w:lang w:eastAsia="ar-SA"/>
    </w:rPr>
  </w:style>
  <w:style w:type="paragraph" w:customStyle="1" w:styleId="11a">
    <w:name w:val="Знак1 Знак Знак Знак1"/>
    <w:basedOn w:val="a2"/>
    <w:rsid w:val="00C00032"/>
    <w:rPr>
      <w:rFonts w:ascii="Verdana" w:hAnsi="Verdana" w:cs="Verdana"/>
      <w:sz w:val="20"/>
      <w:szCs w:val="20"/>
      <w:lang w:val="en-US" w:eastAsia="ar-SA"/>
    </w:rPr>
  </w:style>
  <w:style w:type="paragraph" w:customStyle="1" w:styleId="CharChar0">
    <w:name w:val="Char Char Знак Знак Знак"/>
    <w:basedOn w:val="a2"/>
    <w:rsid w:val="00C00032"/>
    <w:pPr>
      <w:spacing w:after="160" w:line="240" w:lineRule="exact"/>
      <w:ind w:firstLine="567"/>
      <w:jc w:val="both"/>
    </w:pPr>
    <w:rPr>
      <w:rFonts w:ascii="Verdana" w:eastAsia="MS Mincho" w:hAnsi="Verdana"/>
      <w:sz w:val="20"/>
      <w:szCs w:val="20"/>
      <w:lang w:val="en-US" w:eastAsia="ar-SA"/>
    </w:rPr>
  </w:style>
  <w:style w:type="paragraph" w:customStyle="1" w:styleId="11b">
    <w:name w:val="Знак Знак Знак Знак Знак Знак Знак Знак Знак Знак1 Знак Знак Знак Знак Знак Знак1"/>
    <w:basedOn w:val="a2"/>
    <w:rsid w:val="00C00032"/>
    <w:pPr>
      <w:spacing w:after="160" w:line="240" w:lineRule="exact"/>
    </w:pPr>
    <w:rPr>
      <w:rFonts w:ascii="Verdana" w:hAnsi="Verdana" w:cs="Verdana"/>
      <w:sz w:val="20"/>
      <w:szCs w:val="20"/>
      <w:lang w:val="en-US" w:eastAsia="ar-SA"/>
    </w:rPr>
  </w:style>
  <w:style w:type="paragraph" w:customStyle="1" w:styleId="512">
    <w:name w:val="Знак5 Знак Знак Знак Знак Знак Знак1"/>
    <w:basedOn w:val="a2"/>
    <w:rsid w:val="00C00032"/>
    <w:pPr>
      <w:spacing w:after="160" w:line="240" w:lineRule="exact"/>
    </w:pPr>
    <w:rPr>
      <w:rFonts w:ascii="Verdana" w:hAnsi="Verdana"/>
      <w:sz w:val="20"/>
      <w:szCs w:val="20"/>
      <w:lang w:val="en-US" w:eastAsia="ar-SA"/>
    </w:rPr>
  </w:style>
  <w:style w:type="paragraph" w:customStyle="1" w:styleId="1ffffa">
    <w:name w:val="Знак Знак Знак Знак Знак Знак Знак Знак Знак Знак Знак Знак Знак Знак Знак Знак Знак Знак Знак Знак Знак Знак Знак Знак Знак1"/>
    <w:basedOn w:val="a2"/>
    <w:rsid w:val="00C00032"/>
    <w:pPr>
      <w:spacing w:after="160" w:line="240" w:lineRule="exact"/>
    </w:pPr>
    <w:rPr>
      <w:rFonts w:ascii="Verdana" w:hAnsi="Verdana"/>
      <w:lang w:val="en-US" w:eastAsia="ar-SA"/>
    </w:rPr>
  </w:style>
  <w:style w:type="paragraph" w:customStyle="1" w:styleId="11c">
    <w:name w:val="Знак Знак1 Знак1"/>
    <w:basedOn w:val="a2"/>
    <w:rsid w:val="00C00032"/>
    <w:rPr>
      <w:rFonts w:ascii="Verdana" w:hAnsi="Verdana" w:cs="Verdana"/>
      <w:sz w:val="20"/>
      <w:szCs w:val="20"/>
      <w:lang w:val="en-US" w:eastAsia="ar-SA"/>
    </w:rPr>
  </w:style>
  <w:style w:type="paragraph" w:customStyle="1" w:styleId="BodyText210">
    <w:name w:val="Body Text 2.Основной текст 1"/>
    <w:basedOn w:val="a2"/>
    <w:rsid w:val="00C00032"/>
    <w:pPr>
      <w:ind w:firstLine="720"/>
      <w:jc w:val="both"/>
    </w:pPr>
    <w:rPr>
      <w:sz w:val="28"/>
      <w:szCs w:val="20"/>
      <w:lang w:eastAsia="ar-SA"/>
    </w:rPr>
  </w:style>
  <w:style w:type="paragraph" w:customStyle="1" w:styleId="formattext">
    <w:name w:val="formattext"/>
    <w:basedOn w:val="a2"/>
    <w:rsid w:val="00C00032"/>
    <w:pPr>
      <w:spacing w:before="144" w:after="144"/>
    </w:pPr>
    <w:rPr>
      <w:lang w:eastAsia="ar-SA"/>
    </w:rPr>
  </w:style>
  <w:style w:type="paragraph" w:customStyle="1" w:styleId="afffffffff6">
    <w:name w:val="Таблицы (моноширинный)"/>
    <w:basedOn w:val="a2"/>
    <w:next w:val="a2"/>
    <w:rsid w:val="00C00032"/>
    <w:pPr>
      <w:widowControl w:val="0"/>
      <w:autoSpaceDE w:val="0"/>
      <w:jc w:val="both"/>
    </w:pPr>
    <w:rPr>
      <w:rFonts w:ascii="Courier New" w:hAnsi="Courier New" w:cs="Courier New"/>
      <w:lang w:eastAsia="ar-SA"/>
    </w:rPr>
  </w:style>
  <w:style w:type="paragraph" w:customStyle="1" w:styleId="texttitle">
    <w:name w:val="text_title"/>
    <w:basedOn w:val="a2"/>
    <w:rsid w:val="00C00032"/>
    <w:pPr>
      <w:spacing w:before="150" w:after="300"/>
      <w:ind w:left="150" w:right="150"/>
    </w:pPr>
    <w:rPr>
      <w:rFonts w:ascii="Verdana" w:hAnsi="Verdana"/>
      <w:color w:val="000000"/>
      <w:sz w:val="17"/>
      <w:szCs w:val="17"/>
      <w:lang w:eastAsia="ar-SA"/>
    </w:rPr>
  </w:style>
  <w:style w:type="paragraph" w:customStyle="1" w:styleId="ConsPlusDocList">
    <w:name w:val="ConsPlusDocList"/>
    <w:rsid w:val="00C00032"/>
    <w:pPr>
      <w:widowControl w:val="0"/>
      <w:suppressAutoHyphens/>
      <w:autoSpaceDE w:val="0"/>
    </w:pPr>
    <w:rPr>
      <w:rFonts w:ascii="Courier New" w:hAnsi="Courier New" w:cs="Courier New"/>
      <w:lang w:eastAsia="ar-SA"/>
    </w:rPr>
  </w:style>
  <w:style w:type="paragraph" w:customStyle="1" w:styleId="afffffffff7">
    <w:name w:val="Текс сноски Знак Знак Знак"/>
    <w:basedOn w:val="a2"/>
    <w:rsid w:val="00C00032"/>
    <w:pPr>
      <w:widowControl w:val="0"/>
      <w:autoSpaceDE w:val="0"/>
      <w:jc w:val="both"/>
    </w:pPr>
    <w:rPr>
      <w:sz w:val="20"/>
      <w:szCs w:val="20"/>
      <w:lang w:eastAsia="ar-SA"/>
    </w:rPr>
  </w:style>
  <w:style w:type="paragraph" w:customStyle="1" w:styleId="3186">
    <w:name w:val="Стиль Заголовок 3 + Перед:  18 пт После:  6 пт"/>
    <w:basedOn w:val="33"/>
    <w:rsid w:val="00C00032"/>
    <w:pPr>
      <w:spacing w:before="480" w:after="240"/>
    </w:pPr>
    <w:rPr>
      <w:rFonts w:ascii="Arial" w:hAnsi="Arial"/>
      <w:kern w:val="1"/>
      <w:sz w:val="20"/>
      <w:szCs w:val="20"/>
    </w:rPr>
  </w:style>
  <w:style w:type="paragraph" w:customStyle="1" w:styleId="1ffffb">
    <w:name w:val="Знак Знак Знак Знак Знак Знак Знак1"/>
    <w:basedOn w:val="a2"/>
    <w:rsid w:val="00C00032"/>
    <w:pPr>
      <w:spacing w:after="160" w:line="240" w:lineRule="exact"/>
      <w:ind w:firstLine="709"/>
      <w:jc w:val="both"/>
    </w:pPr>
    <w:rPr>
      <w:rFonts w:ascii="Verdana" w:hAnsi="Verdana"/>
      <w:lang w:val="en-US" w:eastAsia="ar-SA"/>
    </w:rPr>
  </w:style>
  <w:style w:type="paragraph" w:customStyle="1" w:styleId="Body">
    <w:name w:val="Body"/>
    <w:basedOn w:val="a2"/>
    <w:rsid w:val="00C00032"/>
    <w:pPr>
      <w:spacing w:line="360" w:lineRule="atLeast"/>
      <w:ind w:left="284" w:firstLine="851"/>
      <w:jc w:val="both"/>
    </w:pPr>
    <w:rPr>
      <w:rFonts w:ascii="Pragmatica" w:hAnsi="Pragmatica"/>
      <w:szCs w:val="20"/>
      <w:lang w:eastAsia="ar-SA"/>
    </w:rPr>
  </w:style>
  <w:style w:type="paragraph" w:customStyle="1" w:styleId="font5">
    <w:name w:val="font5"/>
    <w:basedOn w:val="a2"/>
    <w:rsid w:val="00C00032"/>
    <w:pPr>
      <w:spacing w:before="280" w:after="280"/>
    </w:pPr>
    <w:rPr>
      <w:color w:val="000000"/>
      <w:lang w:eastAsia="ar-SA"/>
    </w:rPr>
  </w:style>
  <w:style w:type="paragraph" w:customStyle="1" w:styleId="font6">
    <w:name w:val="font6"/>
    <w:basedOn w:val="a2"/>
    <w:rsid w:val="00C00032"/>
    <w:pPr>
      <w:spacing w:before="280" w:after="280"/>
    </w:pPr>
    <w:rPr>
      <w:color w:val="000000"/>
      <w:lang w:eastAsia="ar-SA"/>
    </w:rPr>
  </w:style>
  <w:style w:type="paragraph" w:customStyle="1" w:styleId="xl65">
    <w:name w:val="xl65"/>
    <w:basedOn w:val="a2"/>
    <w:rsid w:val="00C00032"/>
    <w:pPr>
      <w:spacing w:before="280" w:after="280"/>
    </w:pPr>
    <w:rPr>
      <w:b/>
      <w:bCs/>
      <w:lang w:eastAsia="ar-SA"/>
    </w:rPr>
  </w:style>
  <w:style w:type="paragraph" w:customStyle="1" w:styleId="xl66">
    <w:name w:val="xl66"/>
    <w:basedOn w:val="a2"/>
    <w:rsid w:val="00C00032"/>
    <w:pPr>
      <w:pBdr>
        <w:top w:val="single" w:sz="8" w:space="0" w:color="000000"/>
        <w:left w:val="single" w:sz="8" w:space="0" w:color="000000"/>
        <w:bottom w:val="single" w:sz="8" w:space="0" w:color="000000"/>
        <w:right w:val="single" w:sz="8" w:space="0" w:color="000000"/>
      </w:pBdr>
      <w:spacing w:before="280" w:after="280"/>
      <w:jc w:val="center"/>
    </w:pPr>
    <w:rPr>
      <w:lang w:eastAsia="ar-SA"/>
    </w:rPr>
  </w:style>
  <w:style w:type="paragraph" w:customStyle="1" w:styleId="xl67">
    <w:name w:val="xl67"/>
    <w:basedOn w:val="a2"/>
    <w:rsid w:val="00C00032"/>
    <w:pPr>
      <w:pBdr>
        <w:top w:val="single" w:sz="8" w:space="0" w:color="000000"/>
        <w:bottom w:val="single" w:sz="8" w:space="0" w:color="000000"/>
        <w:right w:val="single" w:sz="8" w:space="0" w:color="000000"/>
      </w:pBdr>
      <w:spacing w:before="280" w:after="280"/>
      <w:jc w:val="center"/>
    </w:pPr>
    <w:rPr>
      <w:lang w:eastAsia="ar-SA"/>
    </w:rPr>
  </w:style>
  <w:style w:type="paragraph" w:customStyle="1" w:styleId="xl68">
    <w:name w:val="xl68"/>
    <w:basedOn w:val="a2"/>
    <w:rsid w:val="00C00032"/>
    <w:pPr>
      <w:pBdr>
        <w:top w:val="single" w:sz="8" w:space="0" w:color="000000"/>
        <w:left w:val="single" w:sz="8" w:space="0" w:color="000000"/>
        <w:bottom w:val="single" w:sz="8" w:space="0" w:color="000000"/>
        <w:right w:val="single" w:sz="8" w:space="0" w:color="000000"/>
      </w:pBdr>
      <w:spacing w:before="280" w:after="280"/>
    </w:pPr>
    <w:rPr>
      <w:lang w:eastAsia="ar-SA"/>
    </w:rPr>
  </w:style>
  <w:style w:type="paragraph" w:customStyle="1" w:styleId="xl69">
    <w:name w:val="xl69"/>
    <w:basedOn w:val="a2"/>
    <w:rsid w:val="00C00032"/>
    <w:pPr>
      <w:pBdr>
        <w:top w:val="single" w:sz="8" w:space="0" w:color="000000"/>
        <w:left w:val="single" w:sz="8" w:space="0" w:color="000000"/>
        <w:bottom w:val="single" w:sz="8" w:space="0" w:color="000000"/>
        <w:right w:val="single" w:sz="8" w:space="0" w:color="000000"/>
      </w:pBdr>
      <w:spacing w:before="280" w:after="280"/>
    </w:pPr>
    <w:rPr>
      <w:lang w:eastAsia="ar-SA"/>
    </w:rPr>
  </w:style>
  <w:style w:type="paragraph" w:customStyle="1" w:styleId="xl70">
    <w:name w:val="xl70"/>
    <w:basedOn w:val="a2"/>
    <w:rsid w:val="00C00032"/>
    <w:pPr>
      <w:pBdr>
        <w:top w:val="single" w:sz="8" w:space="0" w:color="000000"/>
        <w:left w:val="single" w:sz="8" w:space="0" w:color="000000"/>
        <w:bottom w:val="single" w:sz="8" w:space="0" w:color="000000"/>
        <w:right w:val="single" w:sz="8" w:space="0" w:color="000000"/>
      </w:pBdr>
      <w:spacing w:before="280" w:after="280"/>
      <w:jc w:val="both"/>
    </w:pPr>
    <w:rPr>
      <w:lang w:eastAsia="ar-SA"/>
    </w:rPr>
  </w:style>
  <w:style w:type="paragraph" w:customStyle="1" w:styleId="xl71">
    <w:name w:val="xl71"/>
    <w:basedOn w:val="a2"/>
    <w:rsid w:val="00C00032"/>
    <w:pPr>
      <w:pBdr>
        <w:left w:val="single" w:sz="8" w:space="0" w:color="000000"/>
        <w:bottom w:val="single" w:sz="8" w:space="0" w:color="000000"/>
        <w:right w:val="single" w:sz="8" w:space="0" w:color="000000"/>
      </w:pBdr>
      <w:spacing w:before="280" w:after="280"/>
    </w:pPr>
    <w:rPr>
      <w:b/>
      <w:bCs/>
      <w:sz w:val="28"/>
      <w:szCs w:val="28"/>
      <w:lang w:eastAsia="ar-SA"/>
    </w:rPr>
  </w:style>
  <w:style w:type="paragraph" w:customStyle="1" w:styleId="xl73">
    <w:name w:val="xl73"/>
    <w:basedOn w:val="a2"/>
    <w:rsid w:val="00C00032"/>
    <w:pPr>
      <w:pBdr>
        <w:bottom w:val="single" w:sz="8" w:space="0" w:color="000000"/>
        <w:right w:val="single" w:sz="8" w:space="0" w:color="000000"/>
      </w:pBdr>
      <w:spacing w:before="280" w:after="280"/>
      <w:jc w:val="center"/>
    </w:pPr>
    <w:rPr>
      <w:lang w:eastAsia="ar-SA"/>
    </w:rPr>
  </w:style>
  <w:style w:type="paragraph" w:customStyle="1" w:styleId="xl74">
    <w:name w:val="xl74"/>
    <w:basedOn w:val="a2"/>
    <w:rsid w:val="00C00032"/>
    <w:pPr>
      <w:pBdr>
        <w:bottom w:val="single" w:sz="8" w:space="0" w:color="000000"/>
        <w:right w:val="single" w:sz="8" w:space="0" w:color="000000"/>
      </w:pBdr>
      <w:spacing w:before="280" w:after="280"/>
      <w:jc w:val="center"/>
    </w:pPr>
    <w:rPr>
      <w:lang w:eastAsia="ar-SA"/>
    </w:rPr>
  </w:style>
  <w:style w:type="paragraph" w:customStyle="1" w:styleId="xl75">
    <w:name w:val="xl75"/>
    <w:basedOn w:val="a2"/>
    <w:rsid w:val="00C00032"/>
    <w:pPr>
      <w:spacing w:before="280" w:after="280"/>
    </w:pPr>
    <w:rPr>
      <w:lang w:eastAsia="ar-SA"/>
    </w:rPr>
  </w:style>
  <w:style w:type="paragraph" w:customStyle="1" w:styleId="xl76">
    <w:name w:val="xl76"/>
    <w:basedOn w:val="a2"/>
    <w:rsid w:val="00C00032"/>
    <w:pPr>
      <w:spacing w:before="280" w:after="280"/>
    </w:pPr>
    <w:rPr>
      <w:lang w:eastAsia="ar-SA"/>
    </w:rPr>
  </w:style>
  <w:style w:type="paragraph" w:customStyle="1" w:styleId="xl77">
    <w:name w:val="xl77"/>
    <w:basedOn w:val="a2"/>
    <w:rsid w:val="00C00032"/>
    <w:pPr>
      <w:pBdr>
        <w:top w:val="single" w:sz="8" w:space="0" w:color="000000"/>
        <w:left w:val="single" w:sz="8" w:space="0" w:color="000000"/>
        <w:bottom w:val="single" w:sz="8" w:space="0" w:color="000000"/>
        <w:right w:val="single" w:sz="8" w:space="0" w:color="000000"/>
      </w:pBdr>
      <w:spacing w:before="280" w:after="280"/>
      <w:jc w:val="center"/>
    </w:pPr>
    <w:rPr>
      <w:lang w:eastAsia="ar-SA"/>
    </w:rPr>
  </w:style>
  <w:style w:type="paragraph" w:customStyle="1" w:styleId="xl78">
    <w:name w:val="xl78"/>
    <w:basedOn w:val="a2"/>
    <w:rsid w:val="00C00032"/>
    <w:pPr>
      <w:pBdr>
        <w:top w:val="single" w:sz="8" w:space="0" w:color="000000"/>
        <w:left w:val="single" w:sz="8" w:space="0" w:color="000000"/>
        <w:bottom w:val="single" w:sz="8" w:space="0" w:color="000000"/>
        <w:right w:val="single" w:sz="8" w:space="0" w:color="000000"/>
      </w:pBdr>
      <w:spacing w:before="280" w:after="280"/>
    </w:pPr>
    <w:rPr>
      <w:lang w:eastAsia="ar-SA"/>
    </w:rPr>
  </w:style>
  <w:style w:type="paragraph" w:customStyle="1" w:styleId="xl79">
    <w:name w:val="xl79"/>
    <w:basedOn w:val="a2"/>
    <w:rsid w:val="00C00032"/>
    <w:pPr>
      <w:spacing w:before="280" w:after="280"/>
      <w:jc w:val="center"/>
    </w:pPr>
    <w:rPr>
      <w:b/>
      <w:bCs/>
      <w:lang w:eastAsia="ar-SA"/>
    </w:rPr>
  </w:style>
  <w:style w:type="paragraph" w:customStyle="1" w:styleId="xl80">
    <w:name w:val="xl80"/>
    <w:basedOn w:val="a2"/>
    <w:rsid w:val="00C00032"/>
    <w:pPr>
      <w:spacing w:before="280" w:after="280"/>
      <w:jc w:val="center"/>
    </w:pPr>
    <w:rPr>
      <w:lang w:eastAsia="ar-SA"/>
    </w:rPr>
  </w:style>
  <w:style w:type="paragraph" w:customStyle="1" w:styleId="xl81">
    <w:name w:val="xl81"/>
    <w:basedOn w:val="a2"/>
    <w:rsid w:val="00C00032"/>
    <w:pPr>
      <w:pBdr>
        <w:top w:val="single" w:sz="8" w:space="0" w:color="000000"/>
        <w:left w:val="single" w:sz="8" w:space="0" w:color="000000"/>
        <w:bottom w:val="single" w:sz="8" w:space="0" w:color="000000"/>
      </w:pBdr>
      <w:spacing w:before="280" w:after="280"/>
      <w:jc w:val="center"/>
    </w:pPr>
    <w:rPr>
      <w:b/>
      <w:bCs/>
      <w:i/>
      <w:iCs/>
      <w:lang w:eastAsia="ar-SA"/>
    </w:rPr>
  </w:style>
  <w:style w:type="paragraph" w:customStyle="1" w:styleId="xl82">
    <w:name w:val="xl82"/>
    <w:basedOn w:val="a2"/>
    <w:rsid w:val="00C00032"/>
    <w:pPr>
      <w:pBdr>
        <w:top w:val="single" w:sz="8" w:space="0" w:color="000000"/>
        <w:bottom w:val="single" w:sz="8" w:space="0" w:color="000000"/>
      </w:pBdr>
      <w:spacing w:before="280" w:after="280"/>
    </w:pPr>
    <w:rPr>
      <w:lang w:eastAsia="ar-SA"/>
    </w:rPr>
  </w:style>
  <w:style w:type="paragraph" w:customStyle="1" w:styleId="xl83">
    <w:name w:val="xl83"/>
    <w:basedOn w:val="a2"/>
    <w:rsid w:val="00C00032"/>
    <w:pPr>
      <w:pBdr>
        <w:top w:val="single" w:sz="8" w:space="0" w:color="000000"/>
        <w:bottom w:val="single" w:sz="8" w:space="0" w:color="000000"/>
        <w:right w:val="single" w:sz="8" w:space="0" w:color="000000"/>
      </w:pBdr>
      <w:spacing w:before="280" w:after="280"/>
    </w:pPr>
    <w:rPr>
      <w:lang w:eastAsia="ar-SA"/>
    </w:rPr>
  </w:style>
  <w:style w:type="paragraph" w:customStyle="1" w:styleId="xl84">
    <w:name w:val="xl84"/>
    <w:basedOn w:val="a2"/>
    <w:rsid w:val="00C00032"/>
    <w:pPr>
      <w:pBdr>
        <w:top w:val="single" w:sz="8" w:space="0" w:color="000000"/>
        <w:bottom w:val="single" w:sz="8" w:space="0" w:color="000000"/>
      </w:pBdr>
      <w:spacing w:before="280" w:after="280"/>
      <w:jc w:val="center"/>
    </w:pPr>
    <w:rPr>
      <w:lang w:eastAsia="ar-SA"/>
    </w:rPr>
  </w:style>
  <w:style w:type="paragraph" w:customStyle="1" w:styleId="xl85">
    <w:name w:val="xl85"/>
    <w:basedOn w:val="a2"/>
    <w:rsid w:val="00C00032"/>
    <w:pPr>
      <w:pBdr>
        <w:top w:val="single" w:sz="8" w:space="0" w:color="000000"/>
        <w:bottom w:val="single" w:sz="8" w:space="0" w:color="000000"/>
        <w:right w:val="single" w:sz="8" w:space="0" w:color="000000"/>
      </w:pBdr>
      <w:spacing w:before="280" w:after="280"/>
      <w:jc w:val="center"/>
    </w:pPr>
    <w:rPr>
      <w:lang w:eastAsia="ar-SA"/>
    </w:rPr>
  </w:style>
  <w:style w:type="paragraph" w:customStyle="1" w:styleId="xl86">
    <w:name w:val="xl86"/>
    <w:basedOn w:val="a2"/>
    <w:rsid w:val="00C00032"/>
    <w:pPr>
      <w:pBdr>
        <w:top w:val="single" w:sz="8" w:space="0" w:color="000000"/>
        <w:left w:val="single" w:sz="8" w:space="0" w:color="000000"/>
        <w:bottom w:val="single" w:sz="8" w:space="0" w:color="000000"/>
      </w:pBdr>
      <w:spacing w:before="280" w:after="280"/>
      <w:jc w:val="center"/>
    </w:pPr>
    <w:rPr>
      <w:b/>
      <w:bCs/>
      <w:i/>
      <w:iCs/>
      <w:lang w:eastAsia="ar-SA"/>
    </w:rPr>
  </w:style>
  <w:style w:type="paragraph" w:customStyle="1" w:styleId="CharChar1">
    <w:name w:val="Char Char"/>
    <w:basedOn w:val="a2"/>
    <w:rsid w:val="00C00032"/>
    <w:pPr>
      <w:spacing w:line="360" w:lineRule="auto"/>
    </w:pPr>
    <w:rPr>
      <w:sz w:val="28"/>
      <w:szCs w:val="20"/>
      <w:lang w:val="en-US" w:eastAsia="ar-SA"/>
    </w:rPr>
  </w:style>
  <w:style w:type="paragraph" w:customStyle="1" w:styleId="afffffffff8">
    <w:name w:val="Знак Знак Знак Знак Знак Знак Знак Знак Знак Знак Знак Знак Знак"/>
    <w:basedOn w:val="a2"/>
    <w:rsid w:val="00C00032"/>
    <w:pPr>
      <w:spacing w:after="160" w:line="240" w:lineRule="exact"/>
    </w:pPr>
    <w:rPr>
      <w:rFonts w:ascii="Verdana" w:hAnsi="Verdana"/>
      <w:lang w:val="en-US" w:eastAsia="ar-SA"/>
    </w:rPr>
  </w:style>
  <w:style w:type="paragraph" w:customStyle="1" w:styleId="afffffffff9">
    <w:name w:val="Знак Знак Знак Знак Знак Знак Знак Знак Знак Знак"/>
    <w:basedOn w:val="a2"/>
    <w:rsid w:val="00C00032"/>
    <w:rPr>
      <w:rFonts w:ascii="Verdana" w:hAnsi="Verdana" w:cs="Verdana"/>
      <w:sz w:val="20"/>
      <w:szCs w:val="20"/>
      <w:lang w:val="en-US" w:eastAsia="ar-SA"/>
    </w:rPr>
  </w:style>
  <w:style w:type="paragraph" w:customStyle="1" w:styleId="Style38">
    <w:name w:val="Style38"/>
    <w:basedOn w:val="a2"/>
    <w:rsid w:val="00C00032"/>
    <w:pPr>
      <w:widowControl w:val="0"/>
      <w:autoSpaceDE w:val="0"/>
      <w:spacing w:line="486" w:lineRule="exact"/>
      <w:ind w:firstLine="734"/>
      <w:jc w:val="both"/>
    </w:pPr>
    <w:rPr>
      <w:lang w:eastAsia="ar-SA"/>
    </w:rPr>
  </w:style>
  <w:style w:type="paragraph" w:customStyle="1" w:styleId="afffffffffa">
    <w:name w:val="Свободная форма"/>
    <w:rsid w:val="00C00032"/>
    <w:pPr>
      <w:suppressAutoHyphens/>
    </w:pPr>
    <w:rPr>
      <w:rFonts w:ascii="Helvetica" w:hAnsi="Helvetica"/>
      <w:color w:val="000000"/>
      <w:sz w:val="24"/>
      <w:lang w:eastAsia="ar-SA"/>
    </w:rPr>
  </w:style>
  <w:style w:type="paragraph" w:customStyle="1" w:styleId="Numbering1">
    <w:name w:val="Numbering 1"/>
    <w:basedOn w:val="11"/>
    <w:rsid w:val="00C00032"/>
    <w:pPr>
      <w:keepNext w:val="0"/>
      <w:tabs>
        <w:tab w:val="left" w:pos="3119"/>
      </w:tabs>
      <w:spacing w:after="240"/>
      <w:ind w:left="3119" w:hanging="3119"/>
    </w:pPr>
    <w:rPr>
      <w:bCs w:val="0"/>
      <w:kern w:val="1"/>
      <w:sz w:val="22"/>
      <w:lang w:val="en-GB" w:eastAsia="ar-SA"/>
    </w:rPr>
  </w:style>
  <w:style w:type="paragraph" w:customStyle="1" w:styleId="Numbering2">
    <w:name w:val="Numbering 2"/>
    <w:basedOn w:val="22"/>
    <w:rsid w:val="00C00032"/>
    <w:pPr>
      <w:keepNext w:val="0"/>
      <w:tabs>
        <w:tab w:val="left" w:pos="1134"/>
      </w:tabs>
      <w:spacing w:before="120" w:after="120"/>
    </w:pPr>
    <w:rPr>
      <w:rFonts w:cs="Times New Roman"/>
      <w:b w:val="0"/>
      <w:i w:val="0"/>
      <w:sz w:val="22"/>
      <w:lang w:val="en-GB" w:eastAsia="ar-SA"/>
    </w:rPr>
  </w:style>
  <w:style w:type="paragraph" w:customStyle="1" w:styleId="Numbering3">
    <w:name w:val="Numbering 3"/>
    <w:basedOn w:val="33"/>
    <w:rsid w:val="00C00032"/>
    <w:pPr>
      <w:keepNext w:val="0"/>
      <w:tabs>
        <w:tab w:val="left" w:pos="1134"/>
      </w:tabs>
      <w:spacing w:before="120" w:after="120"/>
    </w:pPr>
    <w:rPr>
      <w:rFonts w:ascii="Arial" w:hAnsi="Arial" w:cs="Arial"/>
      <w:b w:val="0"/>
      <w:sz w:val="22"/>
      <w:lang w:val="en-GB"/>
    </w:rPr>
  </w:style>
  <w:style w:type="paragraph" w:customStyle="1" w:styleId="afffffffffb">
    <w:name w:val="Текст документа"/>
    <w:basedOn w:val="a2"/>
    <w:rsid w:val="00C00032"/>
    <w:pPr>
      <w:spacing w:line="360" w:lineRule="auto"/>
      <w:ind w:firstLine="720"/>
      <w:jc w:val="both"/>
    </w:pPr>
    <w:rPr>
      <w:szCs w:val="20"/>
      <w:lang w:eastAsia="ar-SA"/>
    </w:rPr>
  </w:style>
  <w:style w:type="paragraph" w:customStyle="1" w:styleId="afffffffffc">
    <w:name w:val="Знак Знак Знак Знак Знак Знак Знак Знак"/>
    <w:basedOn w:val="a2"/>
    <w:rsid w:val="00C00032"/>
    <w:rPr>
      <w:rFonts w:ascii="Verdana" w:hAnsi="Verdana" w:cs="Verdana"/>
      <w:sz w:val="20"/>
      <w:szCs w:val="20"/>
      <w:lang w:val="en-US" w:eastAsia="ar-SA"/>
    </w:rPr>
  </w:style>
  <w:style w:type="paragraph" w:customStyle="1" w:styleId="314">
    <w:name w:val="Список 31"/>
    <w:basedOn w:val="a2"/>
    <w:rsid w:val="00C00032"/>
    <w:pPr>
      <w:ind w:left="849" w:hanging="283"/>
    </w:pPr>
    <w:rPr>
      <w:lang w:val="en-US" w:eastAsia="ar-SA"/>
    </w:rPr>
  </w:style>
  <w:style w:type="paragraph" w:customStyle="1" w:styleId="CharChar10">
    <w:name w:val="Char Char1"/>
    <w:basedOn w:val="a2"/>
    <w:rsid w:val="00C00032"/>
    <w:pPr>
      <w:spacing w:line="360" w:lineRule="auto"/>
    </w:pPr>
    <w:rPr>
      <w:sz w:val="28"/>
      <w:szCs w:val="20"/>
      <w:lang w:val="en-US" w:eastAsia="ar-SA"/>
    </w:rPr>
  </w:style>
  <w:style w:type="paragraph" w:customStyle="1" w:styleId="1ffffc">
    <w:name w:val="Знак Знак Знак Знак Знак Знак Знак Знак Знак Знак Знак Знак Знак1"/>
    <w:basedOn w:val="a2"/>
    <w:rsid w:val="00C00032"/>
    <w:pPr>
      <w:spacing w:after="160" w:line="240" w:lineRule="exact"/>
    </w:pPr>
    <w:rPr>
      <w:rFonts w:ascii="Verdana" w:hAnsi="Verdana"/>
      <w:lang w:val="en-US" w:eastAsia="ar-SA"/>
    </w:rPr>
  </w:style>
  <w:style w:type="paragraph" w:customStyle="1" w:styleId="afffffffffd">
    <w:name w:val="Текст_стратегии"/>
    <w:basedOn w:val="a2"/>
    <w:rsid w:val="00C00032"/>
    <w:pPr>
      <w:suppressAutoHyphens/>
      <w:ind w:firstLine="567"/>
      <w:jc w:val="both"/>
    </w:pPr>
    <w:rPr>
      <w:sz w:val="28"/>
      <w:szCs w:val="28"/>
      <w:lang w:eastAsia="ar-SA"/>
    </w:rPr>
  </w:style>
  <w:style w:type="paragraph" w:customStyle="1" w:styleId="just">
    <w:name w:val="just"/>
    <w:basedOn w:val="a2"/>
    <w:rsid w:val="00C00032"/>
    <w:pPr>
      <w:spacing w:before="120" w:after="120"/>
      <w:jc w:val="both"/>
    </w:pPr>
    <w:rPr>
      <w:sz w:val="18"/>
      <w:szCs w:val="18"/>
      <w:lang w:eastAsia="ar-SA"/>
    </w:rPr>
  </w:style>
  <w:style w:type="paragraph" w:customStyle="1" w:styleId="1ffffd">
    <w:name w:val="Знак Знак Знак1 Знак Знак Знак Знак"/>
    <w:basedOn w:val="a2"/>
    <w:rsid w:val="00C00032"/>
    <w:pPr>
      <w:spacing w:before="280" w:after="280"/>
    </w:pPr>
    <w:rPr>
      <w:color w:val="000000"/>
      <w:lang w:val="en-US" w:eastAsia="ar-SA"/>
    </w:rPr>
  </w:style>
  <w:style w:type="paragraph" w:customStyle="1" w:styleId="NoSpacing1">
    <w:name w:val="No Spacing1"/>
    <w:rsid w:val="00C00032"/>
    <w:pPr>
      <w:widowControl w:val="0"/>
      <w:suppressAutoHyphens/>
      <w:autoSpaceDE w:val="0"/>
      <w:ind w:firstLine="720"/>
      <w:jc w:val="both"/>
    </w:pPr>
    <w:rPr>
      <w:sz w:val="28"/>
      <w:szCs w:val="28"/>
      <w:lang w:eastAsia="ar-SA"/>
    </w:rPr>
  </w:style>
  <w:style w:type="paragraph" w:customStyle="1" w:styleId="xl87">
    <w:name w:val="xl87"/>
    <w:basedOn w:val="a2"/>
    <w:rsid w:val="00C00032"/>
    <w:pPr>
      <w:pBdr>
        <w:top w:val="single" w:sz="4" w:space="0" w:color="000000"/>
        <w:left w:val="single" w:sz="4" w:space="0" w:color="000000"/>
        <w:bottom w:val="single" w:sz="4" w:space="0" w:color="000000"/>
        <w:right w:val="single" w:sz="4" w:space="0" w:color="000000"/>
      </w:pBdr>
      <w:spacing w:before="280" w:after="280"/>
      <w:textAlignment w:val="center"/>
    </w:pPr>
    <w:rPr>
      <w:b/>
      <w:bCs/>
      <w:sz w:val="28"/>
      <w:szCs w:val="28"/>
      <w:lang w:eastAsia="ar-SA"/>
    </w:rPr>
  </w:style>
  <w:style w:type="paragraph" w:customStyle="1" w:styleId="xl88">
    <w:name w:val="xl88"/>
    <w:basedOn w:val="a2"/>
    <w:rsid w:val="00C00032"/>
    <w:pPr>
      <w:pBdr>
        <w:left w:val="single" w:sz="4" w:space="0" w:color="000000"/>
        <w:bottom w:val="single" w:sz="4" w:space="0" w:color="000000"/>
        <w:right w:val="single" w:sz="4" w:space="0" w:color="000000"/>
      </w:pBdr>
      <w:spacing w:before="280" w:after="280"/>
      <w:jc w:val="right"/>
      <w:textAlignment w:val="center"/>
    </w:pPr>
    <w:rPr>
      <w:sz w:val="28"/>
      <w:szCs w:val="28"/>
      <w:lang w:eastAsia="ar-SA"/>
    </w:rPr>
  </w:style>
  <w:style w:type="paragraph" w:customStyle="1" w:styleId="xl89">
    <w:name w:val="xl89"/>
    <w:basedOn w:val="a2"/>
    <w:rsid w:val="00C00032"/>
    <w:pPr>
      <w:pBdr>
        <w:top w:val="single" w:sz="4" w:space="0" w:color="000000"/>
        <w:left w:val="single" w:sz="4" w:space="0" w:color="000000"/>
        <w:bottom w:val="single" w:sz="4" w:space="0" w:color="000000"/>
        <w:right w:val="single" w:sz="4" w:space="0" w:color="000000"/>
      </w:pBdr>
      <w:spacing w:before="280" w:after="280"/>
      <w:jc w:val="right"/>
      <w:textAlignment w:val="center"/>
    </w:pPr>
    <w:rPr>
      <w:sz w:val="28"/>
      <w:szCs w:val="28"/>
      <w:lang w:eastAsia="ar-SA"/>
    </w:rPr>
  </w:style>
  <w:style w:type="paragraph" w:customStyle="1" w:styleId="xl90">
    <w:name w:val="xl90"/>
    <w:basedOn w:val="a2"/>
    <w:rsid w:val="00C00032"/>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lang w:eastAsia="ar-SA"/>
    </w:rPr>
  </w:style>
  <w:style w:type="paragraph" w:customStyle="1" w:styleId="xl91">
    <w:name w:val="xl91"/>
    <w:basedOn w:val="a2"/>
    <w:rsid w:val="00C00032"/>
    <w:pPr>
      <w:pBdr>
        <w:top w:val="single" w:sz="4" w:space="0" w:color="000000"/>
        <w:left w:val="single" w:sz="4" w:space="0" w:color="000000"/>
        <w:bottom w:val="single" w:sz="4" w:space="0" w:color="000000"/>
        <w:right w:val="single" w:sz="4" w:space="0" w:color="000000"/>
      </w:pBdr>
      <w:spacing w:before="280" w:after="280"/>
      <w:jc w:val="center"/>
      <w:textAlignment w:val="center"/>
    </w:pPr>
    <w:rPr>
      <w:lang w:eastAsia="ar-SA"/>
    </w:rPr>
  </w:style>
  <w:style w:type="paragraph" w:customStyle="1" w:styleId="xl92">
    <w:name w:val="xl92"/>
    <w:basedOn w:val="a2"/>
    <w:rsid w:val="00C00032"/>
    <w:pPr>
      <w:pBdr>
        <w:top w:val="single" w:sz="4" w:space="0" w:color="000000"/>
        <w:left w:val="single" w:sz="4" w:space="0" w:color="000000"/>
        <w:bottom w:val="single" w:sz="4" w:space="0" w:color="000000"/>
        <w:right w:val="single" w:sz="4" w:space="0" w:color="000000"/>
      </w:pBdr>
      <w:spacing w:before="280" w:after="280"/>
      <w:textAlignment w:val="center"/>
    </w:pPr>
    <w:rPr>
      <w:lang w:eastAsia="ar-SA"/>
    </w:rPr>
  </w:style>
  <w:style w:type="paragraph" w:customStyle="1" w:styleId="xl93">
    <w:name w:val="xl93"/>
    <w:basedOn w:val="a2"/>
    <w:rsid w:val="00C00032"/>
    <w:pPr>
      <w:pBdr>
        <w:top w:val="single" w:sz="4" w:space="0" w:color="000000"/>
        <w:left w:val="single" w:sz="4" w:space="0" w:color="000000"/>
        <w:bottom w:val="single" w:sz="4" w:space="0" w:color="000000"/>
        <w:right w:val="single" w:sz="4" w:space="0" w:color="000000"/>
      </w:pBdr>
      <w:spacing w:before="280" w:after="280"/>
      <w:textAlignment w:val="center"/>
    </w:pPr>
    <w:rPr>
      <w:color w:val="FF0000"/>
      <w:sz w:val="28"/>
      <w:szCs w:val="28"/>
      <w:lang w:eastAsia="ar-SA"/>
    </w:rPr>
  </w:style>
  <w:style w:type="paragraph" w:customStyle="1" w:styleId="xl94">
    <w:name w:val="xl94"/>
    <w:basedOn w:val="a2"/>
    <w:rsid w:val="00C00032"/>
    <w:pPr>
      <w:pBdr>
        <w:top w:val="single" w:sz="4" w:space="0" w:color="000000"/>
        <w:left w:val="single" w:sz="4" w:space="0" w:color="000000"/>
        <w:bottom w:val="single" w:sz="4" w:space="0" w:color="000000"/>
        <w:right w:val="single" w:sz="4" w:space="0" w:color="000000"/>
      </w:pBdr>
      <w:spacing w:before="280" w:after="280"/>
      <w:textAlignment w:val="center"/>
    </w:pPr>
    <w:rPr>
      <w:b/>
      <w:bCs/>
      <w:sz w:val="28"/>
      <w:szCs w:val="28"/>
      <w:lang w:eastAsia="ar-SA"/>
    </w:rPr>
  </w:style>
  <w:style w:type="paragraph" w:customStyle="1" w:styleId="xl95">
    <w:name w:val="xl95"/>
    <w:basedOn w:val="a2"/>
    <w:rsid w:val="00C00032"/>
    <w:pPr>
      <w:pBdr>
        <w:top w:val="single" w:sz="4" w:space="0" w:color="000000"/>
        <w:left w:val="single" w:sz="4" w:space="0" w:color="000000"/>
        <w:bottom w:val="single" w:sz="4" w:space="0" w:color="000000"/>
        <w:right w:val="single" w:sz="4" w:space="0" w:color="000000"/>
      </w:pBdr>
      <w:spacing w:before="280" w:after="280"/>
    </w:pPr>
    <w:rPr>
      <w:sz w:val="28"/>
      <w:szCs w:val="28"/>
      <w:lang w:eastAsia="ar-SA"/>
    </w:rPr>
  </w:style>
  <w:style w:type="paragraph" w:customStyle="1" w:styleId="xl96">
    <w:name w:val="xl96"/>
    <w:basedOn w:val="a2"/>
    <w:rsid w:val="00C00032"/>
    <w:pPr>
      <w:pBdr>
        <w:top w:val="single" w:sz="4" w:space="0" w:color="000000"/>
        <w:left w:val="single" w:sz="4" w:space="0" w:color="000000"/>
        <w:bottom w:val="single" w:sz="4" w:space="0" w:color="000000"/>
        <w:right w:val="single" w:sz="4" w:space="0" w:color="000000"/>
      </w:pBdr>
      <w:spacing w:before="280" w:after="280"/>
      <w:textAlignment w:val="center"/>
    </w:pPr>
    <w:rPr>
      <w:sz w:val="28"/>
      <w:szCs w:val="28"/>
      <w:lang w:eastAsia="ar-SA"/>
    </w:rPr>
  </w:style>
  <w:style w:type="paragraph" w:customStyle="1" w:styleId="xl97">
    <w:name w:val="xl97"/>
    <w:basedOn w:val="a2"/>
    <w:rsid w:val="00C00032"/>
    <w:pPr>
      <w:pBdr>
        <w:top w:val="single" w:sz="4" w:space="0" w:color="000000"/>
        <w:left w:val="single" w:sz="4" w:space="0" w:color="000000"/>
        <w:bottom w:val="single" w:sz="4" w:space="0" w:color="000000"/>
        <w:right w:val="single" w:sz="4" w:space="0" w:color="000000"/>
      </w:pBdr>
      <w:spacing w:before="280" w:after="280"/>
      <w:textAlignment w:val="center"/>
    </w:pPr>
    <w:rPr>
      <w:sz w:val="28"/>
      <w:szCs w:val="28"/>
      <w:lang w:eastAsia="ar-SA"/>
    </w:rPr>
  </w:style>
  <w:style w:type="paragraph" w:customStyle="1" w:styleId="xl98">
    <w:name w:val="xl98"/>
    <w:basedOn w:val="a2"/>
    <w:rsid w:val="00C00032"/>
    <w:pPr>
      <w:spacing w:before="280" w:after="280"/>
      <w:jc w:val="center"/>
      <w:textAlignment w:val="top"/>
    </w:pPr>
    <w:rPr>
      <w:lang w:eastAsia="ar-SA"/>
    </w:rPr>
  </w:style>
  <w:style w:type="paragraph" w:customStyle="1" w:styleId="xl99">
    <w:name w:val="xl99"/>
    <w:basedOn w:val="a2"/>
    <w:rsid w:val="00C00032"/>
    <w:pPr>
      <w:spacing w:before="280" w:after="280"/>
      <w:textAlignment w:val="center"/>
    </w:pPr>
    <w:rPr>
      <w:color w:val="000000"/>
      <w:lang w:eastAsia="ar-SA"/>
    </w:rPr>
  </w:style>
  <w:style w:type="paragraph" w:customStyle="1" w:styleId="xl100">
    <w:name w:val="xl100"/>
    <w:basedOn w:val="a2"/>
    <w:rsid w:val="00C00032"/>
    <w:pPr>
      <w:pBdr>
        <w:left w:val="single" w:sz="4" w:space="0" w:color="000000"/>
        <w:bottom w:val="single" w:sz="4" w:space="0" w:color="000000"/>
        <w:right w:val="single" w:sz="4" w:space="0" w:color="000000"/>
      </w:pBdr>
      <w:spacing w:before="280" w:after="280"/>
      <w:textAlignment w:val="center"/>
    </w:pPr>
    <w:rPr>
      <w:lang w:eastAsia="ar-SA"/>
    </w:rPr>
  </w:style>
  <w:style w:type="paragraph" w:customStyle="1" w:styleId="xl101">
    <w:name w:val="xl101"/>
    <w:basedOn w:val="a2"/>
    <w:rsid w:val="00C00032"/>
    <w:pPr>
      <w:pBdr>
        <w:top w:val="single" w:sz="4" w:space="0" w:color="000000"/>
        <w:left w:val="single" w:sz="4" w:space="0" w:color="000000"/>
        <w:bottom w:val="single" w:sz="4" w:space="0" w:color="000000"/>
        <w:right w:val="single" w:sz="4" w:space="0" w:color="000000"/>
      </w:pBdr>
      <w:spacing w:before="280" w:after="280"/>
      <w:textAlignment w:val="center"/>
    </w:pPr>
    <w:rPr>
      <w:b/>
      <w:bCs/>
      <w:lang w:eastAsia="ar-SA"/>
    </w:rPr>
  </w:style>
  <w:style w:type="paragraph" w:customStyle="1" w:styleId="xl102">
    <w:name w:val="xl102"/>
    <w:basedOn w:val="a2"/>
    <w:rsid w:val="00C00032"/>
    <w:pPr>
      <w:pBdr>
        <w:top w:val="single" w:sz="4" w:space="0" w:color="000000"/>
        <w:left w:val="single" w:sz="4" w:space="0" w:color="000000"/>
        <w:bottom w:val="single" w:sz="4" w:space="0" w:color="000000"/>
        <w:right w:val="single" w:sz="4" w:space="0" w:color="000000"/>
      </w:pBdr>
      <w:spacing w:before="280" w:after="280"/>
      <w:jc w:val="right"/>
      <w:textAlignment w:val="center"/>
    </w:pPr>
    <w:rPr>
      <w:sz w:val="28"/>
      <w:szCs w:val="28"/>
      <w:lang w:eastAsia="ar-SA"/>
    </w:rPr>
  </w:style>
  <w:style w:type="paragraph" w:customStyle="1" w:styleId="xl103">
    <w:name w:val="xl103"/>
    <w:basedOn w:val="a2"/>
    <w:rsid w:val="00C00032"/>
    <w:pPr>
      <w:pBdr>
        <w:top w:val="single" w:sz="4" w:space="0" w:color="000000"/>
        <w:left w:val="single" w:sz="4" w:space="0" w:color="000000"/>
        <w:bottom w:val="single" w:sz="4" w:space="0" w:color="000000"/>
        <w:right w:val="single" w:sz="4" w:space="0" w:color="000000"/>
      </w:pBdr>
      <w:shd w:val="clear" w:color="auto" w:fill="FFFFFF"/>
      <w:spacing w:before="280" w:after="280"/>
      <w:textAlignment w:val="center"/>
    </w:pPr>
    <w:rPr>
      <w:b/>
      <w:bCs/>
      <w:lang w:eastAsia="ar-SA"/>
    </w:rPr>
  </w:style>
  <w:style w:type="paragraph" w:customStyle="1" w:styleId="xl104">
    <w:name w:val="xl104"/>
    <w:basedOn w:val="a2"/>
    <w:rsid w:val="00C00032"/>
    <w:pPr>
      <w:pBdr>
        <w:top w:val="single" w:sz="4" w:space="0" w:color="000000"/>
        <w:left w:val="single" w:sz="4" w:space="0" w:color="000000"/>
        <w:bottom w:val="single" w:sz="4" w:space="0" w:color="000000"/>
        <w:right w:val="single" w:sz="4" w:space="0" w:color="000000"/>
      </w:pBdr>
      <w:spacing w:before="280" w:after="280"/>
    </w:pPr>
    <w:rPr>
      <w:sz w:val="28"/>
      <w:szCs w:val="28"/>
      <w:lang w:eastAsia="ar-SA"/>
    </w:rPr>
  </w:style>
  <w:style w:type="paragraph" w:customStyle="1" w:styleId="xl105">
    <w:name w:val="xl105"/>
    <w:basedOn w:val="a2"/>
    <w:rsid w:val="00C00032"/>
    <w:pPr>
      <w:pBdr>
        <w:top w:val="single" w:sz="4" w:space="0" w:color="000000"/>
        <w:left w:val="single" w:sz="4" w:space="0" w:color="000000"/>
        <w:bottom w:val="single" w:sz="4" w:space="0" w:color="000000"/>
        <w:right w:val="single" w:sz="4" w:space="0" w:color="000000"/>
      </w:pBdr>
      <w:spacing w:before="280" w:after="280"/>
      <w:jc w:val="right"/>
      <w:textAlignment w:val="center"/>
    </w:pPr>
    <w:rPr>
      <w:sz w:val="28"/>
      <w:szCs w:val="28"/>
      <w:lang w:eastAsia="ar-SA"/>
    </w:rPr>
  </w:style>
  <w:style w:type="paragraph" w:customStyle="1" w:styleId="xl106">
    <w:name w:val="xl106"/>
    <w:basedOn w:val="a2"/>
    <w:rsid w:val="00C00032"/>
    <w:pPr>
      <w:pBdr>
        <w:top w:val="single" w:sz="4" w:space="0" w:color="000000"/>
        <w:left w:val="single" w:sz="4" w:space="0" w:color="000000"/>
        <w:bottom w:val="single" w:sz="4" w:space="0" w:color="000000"/>
        <w:right w:val="single" w:sz="4" w:space="0" w:color="000000"/>
      </w:pBdr>
      <w:spacing w:before="280" w:after="280"/>
      <w:jc w:val="right"/>
      <w:textAlignment w:val="center"/>
    </w:pPr>
    <w:rPr>
      <w:sz w:val="28"/>
      <w:szCs w:val="28"/>
      <w:lang w:eastAsia="ar-SA"/>
    </w:rPr>
  </w:style>
  <w:style w:type="paragraph" w:customStyle="1" w:styleId="xl107">
    <w:name w:val="xl107"/>
    <w:basedOn w:val="a2"/>
    <w:rsid w:val="00C00032"/>
    <w:pPr>
      <w:pBdr>
        <w:top w:val="single" w:sz="4" w:space="0" w:color="000000"/>
        <w:left w:val="single" w:sz="4" w:space="0" w:color="000000"/>
        <w:bottom w:val="single" w:sz="4" w:space="0" w:color="000000"/>
        <w:right w:val="single" w:sz="4" w:space="0" w:color="000000"/>
      </w:pBdr>
      <w:spacing w:before="280" w:after="280"/>
      <w:jc w:val="right"/>
      <w:textAlignment w:val="center"/>
    </w:pPr>
    <w:rPr>
      <w:sz w:val="28"/>
      <w:szCs w:val="28"/>
      <w:lang w:eastAsia="ar-SA"/>
    </w:rPr>
  </w:style>
  <w:style w:type="paragraph" w:customStyle="1" w:styleId="xl108">
    <w:name w:val="xl108"/>
    <w:basedOn w:val="a2"/>
    <w:rsid w:val="00C00032"/>
    <w:pPr>
      <w:pBdr>
        <w:top w:val="single" w:sz="4" w:space="0" w:color="000000"/>
        <w:left w:val="single" w:sz="4" w:space="0" w:color="000000"/>
        <w:bottom w:val="single" w:sz="4" w:space="0" w:color="000000"/>
        <w:right w:val="single" w:sz="4" w:space="0" w:color="000000"/>
      </w:pBdr>
      <w:spacing w:before="280" w:after="280"/>
      <w:jc w:val="right"/>
      <w:textAlignment w:val="center"/>
    </w:pPr>
    <w:rPr>
      <w:sz w:val="28"/>
      <w:szCs w:val="28"/>
      <w:lang w:eastAsia="ar-SA"/>
    </w:rPr>
  </w:style>
  <w:style w:type="paragraph" w:customStyle="1" w:styleId="xl109">
    <w:name w:val="xl109"/>
    <w:basedOn w:val="a2"/>
    <w:rsid w:val="00C00032"/>
    <w:pPr>
      <w:pBdr>
        <w:top w:val="single" w:sz="4" w:space="0" w:color="000000"/>
        <w:left w:val="single" w:sz="4" w:space="0" w:color="000000"/>
        <w:bottom w:val="single" w:sz="4" w:space="0" w:color="000000"/>
        <w:right w:val="single" w:sz="4" w:space="0" w:color="000000"/>
      </w:pBdr>
      <w:spacing w:before="280" w:after="280"/>
      <w:jc w:val="right"/>
      <w:textAlignment w:val="center"/>
    </w:pPr>
    <w:rPr>
      <w:sz w:val="28"/>
      <w:szCs w:val="28"/>
      <w:lang w:eastAsia="ar-SA"/>
    </w:rPr>
  </w:style>
  <w:style w:type="paragraph" w:customStyle="1" w:styleId="xl110">
    <w:name w:val="xl110"/>
    <w:basedOn w:val="a2"/>
    <w:rsid w:val="00C00032"/>
    <w:pPr>
      <w:pBdr>
        <w:top w:val="single" w:sz="4" w:space="0" w:color="000000"/>
        <w:left w:val="single" w:sz="4" w:space="0" w:color="000000"/>
        <w:bottom w:val="single" w:sz="4" w:space="0" w:color="000000"/>
        <w:right w:val="single" w:sz="4" w:space="9" w:color="000000"/>
      </w:pBdr>
      <w:spacing w:before="280" w:after="280"/>
      <w:ind w:firstLine="100"/>
      <w:jc w:val="right"/>
      <w:textAlignment w:val="center"/>
    </w:pPr>
    <w:rPr>
      <w:sz w:val="28"/>
      <w:szCs w:val="28"/>
      <w:lang w:eastAsia="ar-SA"/>
    </w:rPr>
  </w:style>
  <w:style w:type="paragraph" w:customStyle="1" w:styleId="xl111">
    <w:name w:val="xl111"/>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jc w:val="center"/>
    </w:pPr>
    <w:rPr>
      <w:lang w:eastAsia="ar-SA"/>
    </w:rPr>
  </w:style>
  <w:style w:type="paragraph" w:customStyle="1" w:styleId="xl112">
    <w:name w:val="xl112"/>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jc w:val="center"/>
      <w:textAlignment w:val="top"/>
    </w:pPr>
    <w:rPr>
      <w:lang w:eastAsia="ar-SA"/>
    </w:rPr>
  </w:style>
  <w:style w:type="paragraph" w:customStyle="1" w:styleId="xl113">
    <w:name w:val="xl113"/>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jc w:val="center"/>
    </w:pPr>
    <w:rPr>
      <w:color w:val="FF0000"/>
      <w:sz w:val="28"/>
      <w:szCs w:val="28"/>
      <w:lang w:eastAsia="ar-SA"/>
    </w:rPr>
  </w:style>
  <w:style w:type="paragraph" w:customStyle="1" w:styleId="xl114">
    <w:name w:val="xl114"/>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jc w:val="right"/>
      <w:textAlignment w:val="center"/>
    </w:pPr>
    <w:rPr>
      <w:sz w:val="28"/>
      <w:szCs w:val="28"/>
      <w:lang w:eastAsia="ar-SA"/>
    </w:rPr>
  </w:style>
  <w:style w:type="paragraph" w:customStyle="1" w:styleId="xl115">
    <w:name w:val="xl115"/>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textAlignment w:val="center"/>
    </w:pPr>
    <w:rPr>
      <w:color w:val="FF0000"/>
      <w:sz w:val="28"/>
      <w:szCs w:val="28"/>
      <w:lang w:eastAsia="ar-SA"/>
    </w:rPr>
  </w:style>
  <w:style w:type="paragraph" w:customStyle="1" w:styleId="xl116">
    <w:name w:val="xl116"/>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textAlignment w:val="center"/>
    </w:pPr>
    <w:rPr>
      <w:sz w:val="28"/>
      <w:szCs w:val="28"/>
      <w:lang w:eastAsia="ar-SA"/>
    </w:rPr>
  </w:style>
  <w:style w:type="paragraph" w:customStyle="1" w:styleId="xl117">
    <w:name w:val="xl117"/>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textAlignment w:val="center"/>
    </w:pPr>
    <w:rPr>
      <w:b/>
      <w:bCs/>
      <w:sz w:val="28"/>
      <w:szCs w:val="28"/>
      <w:lang w:eastAsia="ar-SA"/>
    </w:rPr>
  </w:style>
  <w:style w:type="paragraph" w:customStyle="1" w:styleId="xl118">
    <w:name w:val="xl118"/>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textAlignment w:val="center"/>
    </w:pPr>
    <w:rPr>
      <w:b/>
      <w:bCs/>
      <w:sz w:val="28"/>
      <w:szCs w:val="28"/>
      <w:lang w:eastAsia="ar-SA"/>
    </w:rPr>
  </w:style>
  <w:style w:type="paragraph" w:customStyle="1" w:styleId="xl119">
    <w:name w:val="xl119"/>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pPr>
    <w:rPr>
      <w:sz w:val="28"/>
      <w:szCs w:val="28"/>
      <w:lang w:eastAsia="ar-SA"/>
    </w:rPr>
  </w:style>
  <w:style w:type="paragraph" w:customStyle="1" w:styleId="xl120">
    <w:name w:val="xl120"/>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jc w:val="right"/>
      <w:textAlignment w:val="center"/>
    </w:pPr>
    <w:rPr>
      <w:sz w:val="28"/>
      <w:szCs w:val="28"/>
      <w:lang w:eastAsia="ar-SA"/>
    </w:rPr>
  </w:style>
  <w:style w:type="paragraph" w:customStyle="1" w:styleId="xl121">
    <w:name w:val="xl121"/>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jc w:val="right"/>
      <w:textAlignment w:val="center"/>
    </w:pPr>
    <w:rPr>
      <w:sz w:val="28"/>
      <w:szCs w:val="28"/>
      <w:lang w:eastAsia="ar-SA"/>
    </w:rPr>
  </w:style>
  <w:style w:type="paragraph" w:customStyle="1" w:styleId="xl122">
    <w:name w:val="xl122"/>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textAlignment w:val="center"/>
    </w:pPr>
    <w:rPr>
      <w:sz w:val="28"/>
      <w:szCs w:val="28"/>
      <w:lang w:eastAsia="ar-SA"/>
    </w:rPr>
  </w:style>
  <w:style w:type="paragraph" w:customStyle="1" w:styleId="xl123">
    <w:name w:val="xl123"/>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textAlignment w:val="center"/>
    </w:pPr>
    <w:rPr>
      <w:sz w:val="28"/>
      <w:szCs w:val="28"/>
      <w:lang w:eastAsia="ar-SA"/>
    </w:rPr>
  </w:style>
  <w:style w:type="paragraph" w:customStyle="1" w:styleId="xl124">
    <w:name w:val="xl124"/>
    <w:basedOn w:val="a2"/>
    <w:rsid w:val="00C00032"/>
    <w:pPr>
      <w:pBdr>
        <w:top w:val="single" w:sz="4" w:space="0" w:color="000000"/>
        <w:left w:val="single" w:sz="4" w:space="0" w:color="000000"/>
        <w:bottom w:val="single" w:sz="4" w:space="0" w:color="000000"/>
        <w:right w:val="single" w:sz="4" w:space="0" w:color="000000"/>
      </w:pBdr>
      <w:spacing w:before="280" w:after="280"/>
      <w:textAlignment w:val="center"/>
    </w:pPr>
    <w:rPr>
      <w:sz w:val="28"/>
      <w:szCs w:val="28"/>
      <w:lang w:eastAsia="ar-SA"/>
    </w:rPr>
  </w:style>
  <w:style w:type="paragraph" w:customStyle="1" w:styleId="xl125">
    <w:name w:val="xl125"/>
    <w:basedOn w:val="a2"/>
    <w:rsid w:val="00C00032"/>
    <w:pPr>
      <w:pBdr>
        <w:top w:val="single" w:sz="4" w:space="0" w:color="000000"/>
        <w:left w:val="single" w:sz="4" w:space="0" w:color="000000"/>
        <w:bottom w:val="single" w:sz="4" w:space="0" w:color="000000"/>
        <w:right w:val="single" w:sz="4" w:space="0" w:color="000000"/>
      </w:pBdr>
      <w:shd w:val="clear" w:color="auto" w:fill="FFFFFF"/>
      <w:spacing w:before="280" w:after="280"/>
      <w:textAlignment w:val="center"/>
    </w:pPr>
    <w:rPr>
      <w:sz w:val="28"/>
      <w:szCs w:val="28"/>
      <w:lang w:eastAsia="ar-SA"/>
    </w:rPr>
  </w:style>
  <w:style w:type="paragraph" w:customStyle="1" w:styleId="xl126">
    <w:name w:val="xl126"/>
    <w:basedOn w:val="a2"/>
    <w:rsid w:val="00C00032"/>
    <w:pPr>
      <w:pBdr>
        <w:top w:val="single" w:sz="4" w:space="0" w:color="000000"/>
        <w:left w:val="single" w:sz="4" w:space="0" w:color="000000"/>
        <w:bottom w:val="single" w:sz="4" w:space="0" w:color="000000"/>
        <w:right w:val="single" w:sz="4" w:space="0" w:color="000000"/>
      </w:pBdr>
      <w:shd w:val="clear" w:color="auto" w:fill="FFFFFF"/>
      <w:spacing w:before="280" w:after="280"/>
      <w:textAlignment w:val="center"/>
    </w:pPr>
    <w:rPr>
      <w:sz w:val="28"/>
      <w:szCs w:val="28"/>
      <w:lang w:eastAsia="ar-SA"/>
    </w:rPr>
  </w:style>
  <w:style w:type="paragraph" w:customStyle="1" w:styleId="xl127">
    <w:name w:val="xl127"/>
    <w:basedOn w:val="a2"/>
    <w:rsid w:val="00C00032"/>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center"/>
    </w:pPr>
    <w:rPr>
      <w:b/>
      <w:bCs/>
      <w:lang w:eastAsia="ar-SA"/>
    </w:rPr>
  </w:style>
  <w:style w:type="paragraph" w:customStyle="1" w:styleId="xl128">
    <w:name w:val="xl128"/>
    <w:basedOn w:val="a2"/>
    <w:rsid w:val="00C00032"/>
    <w:pPr>
      <w:pBdr>
        <w:top w:val="single" w:sz="4" w:space="0" w:color="000000"/>
        <w:left w:val="single" w:sz="4" w:space="0" w:color="000000"/>
        <w:bottom w:val="single" w:sz="4" w:space="0" w:color="000000"/>
        <w:right w:val="single" w:sz="4" w:space="0" w:color="000000"/>
      </w:pBdr>
      <w:shd w:val="clear" w:color="auto" w:fill="FFFFFF"/>
      <w:spacing w:before="280" w:after="280"/>
      <w:textAlignment w:val="center"/>
    </w:pPr>
    <w:rPr>
      <w:sz w:val="28"/>
      <w:szCs w:val="28"/>
      <w:lang w:eastAsia="ar-SA"/>
    </w:rPr>
  </w:style>
  <w:style w:type="paragraph" w:customStyle="1" w:styleId="xl129">
    <w:name w:val="xl129"/>
    <w:basedOn w:val="a2"/>
    <w:rsid w:val="00C00032"/>
    <w:pPr>
      <w:shd w:val="clear" w:color="auto" w:fill="FFFFFF"/>
      <w:spacing w:before="280" w:after="280"/>
    </w:pPr>
    <w:rPr>
      <w:sz w:val="28"/>
      <w:szCs w:val="28"/>
      <w:lang w:eastAsia="ar-SA"/>
    </w:rPr>
  </w:style>
  <w:style w:type="paragraph" w:customStyle="1" w:styleId="xl130">
    <w:name w:val="xl130"/>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jc w:val="center"/>
      <w:textAlignment w:val="center"/>
    </w:pPr>
    <w:rPr>
      <w:sz w:val="28"/>
      <w:szCs w:val="28"/>
      <w:lang w:eastAsia="ar-SA"/>
    </w:rPr>
  </w:style>
  <w:style w:type="paragraph" w:customStyle="1" w:styleId="xl131">
    <w:name w:val="xl131"/>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jc w:val="right"/>
      <w:textAlignment w:val="center"/>
    </w:pPr>
    <w:rPr>
      <w:sz w:val="28"/>
      <w:szCs w:val="28"/>
      <w:lang w:eastAsia="ar-SA"/>
    </w:rPr>
  </w:style>
  <w:style w:type="paragraph" w:customStyle="1" w:styleId="xl132">
    <w:name w:val="xl132"/>
    <w:basedOn w:val="a2"/>
    <w:rsid w:val="00C00032"/>
    <w:pPr>
      <w:pBdr>
        <w:top w:val="single" w:sz="4" w:space="0" w:color="000000"/>
        <w:left w:val="single" w:sz="4" w:space="0" w:color="000000"/>
        <w:bottom w:val="single" w:sz="4" w:space="0" w:color="000000"/>
        <w:right w:val="single" w:sz="4" w:space="0" w:color="000000"/>
      </w:pBdr>
      <w:spacing w:before="280" w:after="280"/>
      <w:jc w:val="right"/>
    </w:pPr>
    <w:rPr>
      <w:sz w:val="28"/>
      <w:szCs w:val="28"/>
      <w:lang w:eastAsia="ar-SA"/>
    </w:rPr>
  </w:style>
  <w:style w:type="paragraph" w:customStyle="1" w:styleId="xl133">
    <w:name w:val="xl133"/>
    <w:basedOn w:val="a2"/>
    <w:rsid w:val="00C00032"/>
    <w:pPr>
      <w:pBdr>
        <w:top w:val="single" w:sz="4" w:space="0" w:color="000000"/>
        <w:left w:val="single" w:sz="4" w:space="18" w:color="000000"/>
        <w:bottom w:val="single" w:sz="4" w:space="0" w:color="000000"/>
        <w:right w:val="single" w:sz="4" w:space="0" w:color="000000"/>
      </w:pBdr>
      <w:spacing w:before="280" w:after="280"/>
      <w:ind w:firstLine="200"/>
      <w:textAlignment w:val="center"/>
    </w:pPr>
    <w:rPr>
      <w:sz w:val="28"/>
      <w:szCs w:val="28"/>
      <w:lang w:eastAsia="ar-SA"/>
    </w:rPr>
  </w:style>
  <w:style w:type="paragraph" w:customStyle="1" w:styleId="xl134">
    <w:name w:val="xl134"/>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textAlignment w:val="center"/>
    </w:pPr>
    <w:rPr>
      <w:b/>
      <w:bCs/>
      <w:lang w:eastAsia="ar-SA"/>
    </w:rPr>
  </w:style>
  <w:style w:type="paragraph" w:customStyle="1" w:styleId="xl135">
    <w:name w:val="xl135"/>
    <w:basedOn w:val="a2"/>
    <w:rsid w:val="00C00032"/>
    <w:pPr>
      <w:pBdr>
        <w:top w:val="single" w:sz="4" w:space="0" w:color="000000"/>
        <w:left w:val="single" w:sz="4" w:space="0" w:color="000000"/>
        <w:bottom w:val="single" w:sz="4" w:space="0" w:color="000000"/>
        <w:right w:val="single" w:sz="4" w:space="0" w:color="000000"/>
      </w:pBdr>
      <w:shd w:val="clear" w:color="auto" w:fill="FFFFFF"/>
      <w:spacing w:before="280" w:after="280"/>
      <w:textAlignment w:val="center"/>
    </w:pPr>
    <w:rPr>
      <w:lang w:eastAsia="ar-SA"/>
    </w:rPr>
  </w:style>
  <w:style w:type="paragraph" w:customStyle="1" w:styleId="xl136">
    <w:name w:val="xl136"/>
    <w:basedOn w:val="a2"/>
    <w:rsid w:val="00C00032"/>
    <w:pPr>
      <w:pBdr>
        <w:left w:val="single" w:sz="4" w:space="0" w:color="000000"/>
        <w:bottom w:val="single" w:sz="4" w:space="0" w:color="000000"/>
        <w:right w:val="single" w:sz="4" w:space="0" w:color="000000"/>
      </w:pBdr>
      <w:spacing w:before="280" w:after="280"/>
      <w:jc w:val="center"/>
      <w:textAlignment w:val="center"/>
    </w:pPr>
    <w:rPr>
      <w:lang w:eastAsia="ar-SA"/>
    </w:rPr>
  </w:style>
  <w:style w:type="paragraph" w:customStyle="1" w:styleId="xl137">
    <w:name w:val="xl137"/>
    <w:basedOn w:val="a2"/>
    <w:rsid w:val="00C00032"/>
    <w:pPr>
      <w:pBdr>
        <w:top w:val="single" w:sz="4" w:space="0" w:color="000000"/>
        <w:left w:val="single" w:sz="4" w:space="0" w:color="000000"/>
      </w:pBdr>
      <w:shd w:val="clear" w:color="auto" w:fill="F2DDDC"/>
      <w:spacing w:before="280" w:after="280"/>
      <w:jc w:val="center"/>
      <w:textAlignment w:val="center"/>
    </w:pPr>
    <w:rPr>
      <w:b/>
      <w:bCs/>
      <w:sz w:val="28"/>
      <w:szCs w:val="28"/>
      <w:lang w:eastAsia="ar-SA"/>
    </w:rPr>
  </w:style>
  <w:style w:type="paragraph" w:customStyle="1" w:styleId="xl138">
    <w:name w:val="xl138"/>
    <w:basedOn w:val="a2"/>
    <w:rsid w:val="00C00032"/>
    <w:pPr>
      <w:pBdr>
        <w:top w:val="single" w:sz="4" w:space="0" w:color="000000"/>
      </w:pBdr>
      <w:shd w:val="clear" w:color="auto" w:fill="F2DDDC"/>
      <w:spacing w:before="280" w:after="280"/>
    </w:pPr>
    <w:rPr>
      <w:lang w:eastAsia="ar-SA"/>
    </w:rPr>
  </w:style>
  <w:style w:type="paragraph" w:customStyle="1" w:styleId="xl139">
    <w:name w:val="xl139"/>
    <w:basedOn w:val="a2"/>
    <w:rsid w:val="00C00032"/>
    <w:pPr>
      <w:pBdr>
        <w:top w:val="single" w:sz="4" w:space="0" w:color="000000"/>
        <w:right w:val="single" w:sz="4" w:space="0" w:color="000000"/>
      </w:pBdr>
      <w:shd w:val="clear" w:color="auto" w:fill="F2DDDC"/>
      <w:spacing w:before="280" w:after="280"/>
    </w:pPr>
    <w:rPr>
      <w:lang w:eastAsia="ar-SA"/>
    </w:rPr>
  </w:style>
  <w:style w:type="paragraph" w:customStyle="1" w:styleId="xl140">
    <w:name w:val="xl140"/>
    <w:basedOn w:val="a2"/>
    <w:rsid w:val="00C00032"/>
    <w:pPr>
      <w:pBdr>
        <w:left w:val="single" w:sz="4" w:space="0" w:color="000000"/>
        <w:bottom w:val="single" w:sz="4" w:space="0" w:color="000000"/>
      </w:pBdr>
      <w:shd w:val="clear" w:color="auto" w:fill="F2DDDC"/>
      <w:spacing w:before="280" w:after="280"/>
    </w:pPr>
    <w:rPr>
      <w:lang w:eastAsia="ar-SA"/>
    </w:rPr>
  </w:style>
  <w:style w:type="paragraph" w:customStyle="1" w:styleId="xl141">
    <w:name w:val="xl141"/>
    <w:basedOn w:val="a2"/>
    <w:rsid w:val="00C00032"/>
    <w:pPr>
      <w:pBdr>
        <w:bottom w:val="single" w:sz="4" w:space="0" w:color="000000"/>
      </w:pBdr>
      <w:shd w:val="clear" w:color="auto" w:fill="F2DDDC"/>
      <w:spacing w:before="280" w:after="280"/>
    </w:pPr>
    <w:rPr>
      <w:lang w:eastAsia="ar-SA"/>
    </w:rPr>
  </w:style>
  <w:style w:type="paragraph" w:customStyle="1" w:styleId="xl142">
    <w:name w:val="xl142"/>
    <w:basedOn w:val="a2"/>
    <w:rsid w:val="00C00032"/>
    <w:pPr>
      <w:pBdr>
        <w:bottom w:val="single" w:sz="4" w:space="0" w:color="000000"/>
        <w:right w:val="single" w:sz="4" w:space="0" w:color="000000"/>
      </w:pBdr>
      <w:shd w:val="clear" w:color="auto" w:fill="F2DDDC"/>
      <w:spacing w:before="280" w:after="280"/>
    </w:pPr>
    <w:rPr>
      <w:lang w:eastAsia="ar-SA"/>
    </w:rPr>
  </w:style>
  <w:style w:type="paragraph" w:customStyle="1" w:styleId="xl143">
    <w:name w:val="xl143"/>
    <w:basedOn w:val="a2"/>
    <w:rsid w:val="00C00032"/>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sz w:val="28"/>
      <w:szCs w:val="28"/>
      <w:lang w:eastAsia="ar-SA"/>
    </w:rPr>
  </w:style>
  <w:style w:type="paragraph" w:customStyle="1" w:styleId="xl144">
    <w:name w:val="xl144"/>
    <w:basedOn w:val="a2"/>
    <w:rsid w:val="00C00032"/>
    <w:pPr>
      <w:pBdr>
        <w:top w:val="single" w:sz="4" w:space="0" w:color="000000"/>
        <w:left w:val="single" w:sz="4" w:space="0" w:color="000000"/>
        <w:bottom w:val="single" w:sz="4" w:space="0" w:color="000000"/>
        <w:right w:val="single" w:sz="4" w:space="0" w:color="000000"/>
      </w:pBdr>
      <w:spacing w:before="280" w:after="280"/>
    </w:pPr>
    <w:rPr>
      <w:b/>
      <w:bCs/>
      <w:sz w:val="28"/>
      <w:szCs w:val="28"/>
      <w:lang w:eastAsia="ar-SA"/>
    </w:rPr>
  </w:style>
  <w:style w:type="paragraph" w:customStyle="1" w:styleId="xl145">
    <w:name w:val="xl145"/>
    <w:basedOn w:val="a2"/>
    <w:rsid w:val="00C00032"/>
    <w:pPr>
      <w:pBdr>
        <w:top w:val="single" w:sz="4" w:space="0" w:color="000000"/>
        <w:left w:val="single" w:sz="4" w:space="0" w:color="000000"/>
        <w:right w:val="single" w:sz="4" w:space="0" w:color="000000"/>
      </w:pBdr>
      <w:spacing w:before="280" w:after="280"/>
      <w:jc w:val="center"/>
      <w:textAlignment w:val="top"/>
    </w:pPr>
    <w:rPr>
      <w:b/>
      <w:bCs/>
      <w:sz w:val="28"/>
      <w:szCs w:val="28"/>
      <w:lang w:eastAsia="ar-SA"/>
    </w:rPr>
  </w:style>
  <w:style w:type="paragraph" w:customStyle="1" w:styleId="xl146">
    <w:name w:val="xl146"/>
    <w:basedOn w:val="a2"/>
    <w:rsid w:val="00C00032"/>
    <w:pPr>
      <w:pBdr>
        <w:left w:val="single" w:sz="4" w:space="0" w:color="000000"/>
        <w:right w:val="single" w:sz="4" w:space="0" w:color="000000"/>
      </w:pBdr>
      <w:spacing w:before="280" w:after="280"/>
      <w:jc w:val="center"/>
      <w:textAlignment w:val="top"/>
    </w:pPr>
    <w:rPr>
      <w:b/>
      <w:bCs/>
      <w:sz w:val="28"/>
      <w:szCs w:val="28"/>
      <w:lang w:eastAsia="ar-SA"/>
    </w:rPr>
  </w:style>
  <w:style w:type="paragraph" w:customStyle="1" w:styleId="xl147">
    <w:name w:val="xl147"/>
    <w:basedOn w:val="a2"/>
    <w:rsid w:val="00C00032"/>
    <w:pPr>
      <w:pBdr>
        <w:left w:val="single" w:sz="4" w:space="0" w:color="000000"/>
        <w:bottom w:val="single" w:sz="4" w:space="0" w:color="000000"/>
        <w:right w:val="single" w:sz="4" w:space="0" w:color="000000"/>
      </w:pBdr>
      <w:spacing w:before="280" w:after="280"/>
      <w:jc w:val="center"/>
      <w:textAlignment w:val="top"/>
    </w:pPr>
    <w:rPr>
      <w:b/>
      <w:bCs/>
      <w:sz w:val="28"/>
      <w:szCs w:val="28"/>
      <w:lang w:eastAsia="ar-SA"/>
    </w:rPr>
  </w:style>
  <w:style w:type="paragraph" w:customStyle="1" w:styleId="xl148">
    <w:name w:val="xl148"/>
    <w:basedOn w:val="a2"/>
    <w:rsid w:val="00C00032"/>
    <w:pPr>
      <w:pBdr>
        <w:top w:val="single" w:sz="4" w:space="0" w:color="000000"/>
        <w:left w:val="single" w:sz="4" w:space="0" w:color="000000"/>
        <w:right w:val="single" w:sz="4" w:space="0" w:color="000000"/>
      </w:pBdr>
      <w:spacing w:before="280" w:after="280"/>
      <w:jc w:val="center"/>
      <w:textAlignment w:val="center"/>
    </w:pPr>
    <w:rPr>
      <w:lang w:eastAsia="ar-SA"/>
    </w:rPr>
  </w:style>
  <w:style w:type="paragraph" w:customStyle="1" w:styleId="xl149">
    <w:name w:val="xl149"/>
    <w:basedOn w:val="a2"/>
    <w:rsid w:val="00C00032"/>
    <w:pPr>
      <w:pBdr>
        <w:left w:val="single" w:sz="4" w:space="0" w:color="000000"/>
        <w:right w:val="single" w:sz="4" w:space="0" w:color="000000"/>
      </w:pBdr>
      <w:spacing w:before="280" w:after="280"/>
      <w:jc w:val="center"/>
      <w:textAlignment w:val="center"/>
    </w:pPr>
    <w:rPr>
      <w:lang w:eastAsia="ar-SA"/>
    </w:rPr>
  </w:style>
  <w:style w:type="paragraph" w:customStyle="1" w:styleId="xl150">
    <w:name w:val="xl150"/>
    <w:basedOn w:val="a2"/>
    <w:rsid w:val="00C00032"/>
    <w:pPr>
      <w:pBdr>
        <w:top w:val="single" w:sz="4" w:space="0" w:color="000000"/>
        <w:left w:val="single" w:sz="4" w:space="0" w:color="000000"/>
        <w:right w:val="single" w:sz="4" w:space="0" w:color="000000"/>
      </w:pBdr>
      <w:spacing w:before="280" w:after="280"/>
      <w:jc w:val="center"/>
      <w:textAlignment w:val="center"/>
    </w:pPr>
    <w:rPr>
      <w:lang w:eastAsia="ar-SA"/>
    </w:rPr>
  </w:style>
  <w:style w:type="paragraph" w:customStyle="1" w:styleId="xl151">
    <w:name w:val="xl151"/>
    <w:basedOn w:val="a2"/>
    <w:rsid w:val="00C00032"/>
    <w:pPr>
      <w:pBdr>
        <w:left w:val="single" w:sz="4" w:space="0" w:color="000000"/>
        <w:right w:val="single" w:sz="4" w:space="0" w:color="000000"/>
      </w:pBdr>
      <w:spacing w:before="280" w:after="280"/>
      <w:jc w:val="center"/>
      <w:textAlignment w:val="center"/>
    </w:pPr>
    <w:rPr>
      <w:lang w:eastAsia="ar-SA"/>
    </w:rPr>
  </w:style>
  <w:style w:type="paragraph" w:customStyle="1" w:styleId="xl152">
    <w:name w:val="xl152"/>
    <w:basedOn w:val="a2"/>
    <w:rsid w:val="00C00032"/>
    <w:pPr>
      <w:pBdr>
        <w:left w:val="single" w:sz="4" w:space="0" w:color="000000"/>
        <w:bottom w:val="single" w:sz="4" w:space="0" w:color="000000"/>
        <w:right w:val="single" w:sz="4" w:space="0" w:color="000000"/>
      </w:pBdr>
      <w:spacing w:before="280" w:after="280"/>
      <w:jc w:val="center"/>
      <w:textAlignment w:val="center"/>
    </w:pPr>
    <w:rPr>
      <w:lang w:eastAsia="ar-SA"/>
    </w:rPr>
  </w:style>
  <w:style w:type="paragraph" w:customStyle="1" w:styleId="xl153">
    <w:name w:val="xl153"/>
    <w:basedOn w:val="a2"/>
    <w:rsid w:val="00C00032"/>
    <w:pPr>
      <w:pBdr>
        <w:top w:val="single" w:sz="4" w:space="0" w:color="000000"/>
        <w:left w:val="single" w:sz="4" w:space="0" w:color="000000"/>
        <w:bottom w:val="single" w:sz="4" w:space="0" w:color="000000"/>
        <w:right w:val="single" w:sz="4" w:space="0" w:color="000000"/>
      </w:pBdr>
      <w:shd w:val="clear" w:color="auto" w:fill="FFFFFF"/>
      <w:spacing w:before="280" w:after="280"/>
      <w:textAlignment w:val="center"/>
    </w:pPr>
    <w:rPr>
      <w:color w:val="000000"/>
      <w:lang w:eastAsia="ar-SA"/>
    </w:rPr>
  </w:style>
  <w:style w:type="paragraph" w:customStyle="1" w:styleId="xl154">
    <w:name w:val="xl154"/>
    <w:basedOn w:val="a2"/>
    <w:rsid w:val="00C00032"/>
    <w:pPr>
      <w:pBdr>
        <w:top w:val="single" w:sz="4" w:space="0" w:color="000000"/>
        <w:left w:val="single" w:sz="4" w:space="0" w:color="000000"/>
        <w:bottom w:val="single" w:sz="4" w:space="0" w:color="000000"/>
        <w:right w:val="single" w:sz="4" w:space="0" w:color="000000"/>
      </w:pBdr>
      <w:shd w:val="clear" w:color="auto" w:fill="FFFFFF"/>
      <w:spacing w:before="280" w:after="280"/>
      <w:textAlignment w:val="center"/>
    </w:pPr>
    <w:rPr>
      <w:color w:val="000000"/>
      <w:lang w:eastAsia="ar-SA"/>
    </w:rPr>
  </w:style>
  <w:style w:type="paragraph" w:customStyle="1" w:styleId="xl155">
    <w:name w:val="xl155"/>
    <w:basedOn w:val="a2"/>
    <w:rsid w:val="00C00032"/>
    <w:pPr>
      <w:pBdr>
        <w:top w:val="single" w:sz="4" w:space="0" w:color="000000"/>
        <w:left w:val="single" w:sz="4" w:space="0" w:color="000000"/>
        <w:bottom w:val="single" w:sz="4" w:space="0" w:color="000000"/>
        <w:right w:val="single" w:sz="4" w:space="0" w:color="000000"/>
      </w:pBdr>
      <w:spacing w:before="280" w:after="280"/>
      <w:jc w:val="right"/>
      <w:textAlignment w:val="center"/>
    </w:pPr>
    <w:rPr>
      <w:b/>
      <w:bCs/>
      <w:sz w:val="28"/>
      <w:szCs w:val="28"/>
      <w:lang w:eastAsia="ar-SA"/>
    </w:rPr>
  </w:style>
  <w:style w:type="paragraph" w:customStyle="1" w:styleId="xl156">
    <w:name w:val="xl156"/>
    <w:basedOn w:val="a2"/>
    <w:rsid w:val="00C00032"/>
    <w:pPr>
      <w:pBdr>
        <w:top w:val="single" w:sz="4" w:space="0" w:color="000000"/>
        <w:left w:val="single" w:sz="4" w:space="0" w:color="000000"/>
        <w:bottom w:val="single" w:sz="4" w:space="0" w:color="000000"/>
        <w:right w:val="single" w:sz="4" w:space="0" w:color="000000"/>
      </w:pBdr>
      <w:shd w:val="clear" w:color="auto" w:fill="F2DDDC"/>
      <w:spacing w:before="280" w:after="280"/>
      <w:jc w:val="right"/>
      <w:textAlignment w:val="center"/>
    </w:pPr>
    <w:rPr>
      <w:b/>
      <w:bCs/>
      <w:sz w:val="28"/>
      <w:szCs w:val="28"/>
      <w:lang w:eastAsia="ar-SA"/>
    </w:rPr>
  </w:style>
  <w:style w:type="paragraph" w:customStyle="1" w:styleId="xl157">
    <w:name w:val="xl157"/>
    <w:basedOn w:val="a2"/>
    <w:rsid w:val="00C00032"/>
    <w:pPr>
      <w:pBdr>
        <w:top w:val="single" w:sz="4" w:space="0" w:color="000000"/>
        <w:left w:val="single" w:sz="4" w:space="0" w:color="000000"/>
        <w:bottom w:val="single" w:sz="4" w:space="0" w:color="000000"/>
        <w:right w:val="single" w:sz="4" w:space="0" w:color="000000"/>
      </w:pBdr>
      <w:spacing w:before="280" w:after="280"/>
      <w:jc w:val="right"/>
      <w:textAlignment w:val="center"/>
    </w:pPr>
    <w:rPr>
      <w:b/>
      <w:bCs/>
      <w:sz w:val="28"/>
      <w:szCs w:val="28"/>
      <w:lang w:eastAsia="ar-SA"/>
    </w:rPr>
  </w:style>
  <w:style w:type="paragraph" w:customStyle="1" w:styleId="e20">
    <w:name w:val="*eсновной текст 2"/>
    <w:basedOn w:val="a2"/>
    <w:rsid w:val="00C00032"/>
    <w:pPr>
      <w:widowControl w:val="0"/>
      <w:ind w:firstLine="720"/>
      <w:jc w:val="both"/>
    </w:pPr>
    <w:rPr>
      <w:szCs w:val="20"/>
      <w:lang w:eastAsia="ar-SA"/>
    </w:rPr>
  </w:style>
  <w:style w:type="paragraph" w:customStyle="1" w:styleId="font8">
    <w:name w:val="font8"/>
    <w:basedOn w:val="a2"/>
    <w:rsid w:val="00C00032"/>
    <w:pPr>
      <w:spacing w:before="280" w:after="280"/>
    </w:pPr>
    <w:rPr>
      <w:rFonts w:ascii="Arial" w:hAnsi="Arial" w:cs="Arial"/>
      <w:color w:val="000000"/>
      <w:sz w:val="14"/>
      <w:szCs w:val="14"/>
      <w:lang w:eastAsia="ar-SA"/>
    </w:rPr>
  </w:style>
  <w:style w:type="paragraph" w:customStyle="1" w:styleId="Pa6">
    <w:name w:val="Pa6"/>
    <w:basedOn w:val="Default0"/>
    <w:next w:val="Default0"/>
    <w:rsid w:val="00C00032"/>
    <w:pPr>
      <w:widowControl/>
      <w:suppressAutoHyphens/>
      <w:autoSpaceDN/>
      <w:adjustRightInd/>
      <w:spacing w:line="240" w:lineRule="atLeast"/>
    </w:pPr>
    <w:rPr>
      <w:rFonts w:ascii="Myriad Pro" w:hAnsi="Myriad Pro"/>
      <w:color w:val="auto"/>
      <w:szCs w:val="24"/>
      <w:lang w:eastAsia="ar-SA"/>
    </w:rPr>
  </w:style>
  <w:style w:type="paragraph" w:customStyle="1" w:styleId="Pa7">
    <w:name w:val="Pa7"/>
    <w:basedOn w:val="Default0"/>
    <w:next w:val="Default0"/>
    <w:rsid w:val="00C00032"/>
    <w:pPr>
      <w:widowControl/>
      <w:suppressAutoHyphens/>
      <w:autoSpaceDN/>
      <w:adjustRightInd/>
      <w:spacing w:line="240" w:lineRule="atLeast"/>
    </w:pPr>
    <w:rPr>
      <w:rFonts w:ascii="Myriad Pro" w:hAnsi="Myriad Pro"/>
      <w:color w:val="auto"/>
      <w:szCs w:val="24"/>
      <w:lang w:eastAsia="ar-SA"/>
    </w:rPr>
  </w:style>
  <w:style w:type="paragraph" w:customStyle="1" w:styleId="afffffffffe">
    <w:name w:val="Заголовок таблицы"/>
    <w:basedOn w:val="affffffff5"/>
    <w:rsid w:val="00C00032"/>
    <w:pPr>
      <w:jc w:val="center"/>
    </w:pPr>
    <w:rPr>
      <w:b/>
      <w:bCs/>
    </w:rPr>
  </w:style>
  <w:style w:type="paragraph" w:customStyle="1" w:styleId="2310">
    <w:name w:val="Основной текст с отступом 231"/>
    <w:basedOn w:val="a2"/>
    <w:rsid w:val="00C00032"/>
    <w:pPr>
      <w:ind w:firstLine="720"/>
      <w:jc w:val="both"/>
    </w:pPr>
    <w:rPr>
      <w:sz w:val="28"/>
      <w:szCs w:val="20"/>
      <w:lang w:eastAsia="ar-SA"/>
    </w:rPr>
  </w:style>
  <w:style w:type="paragraph" w:customStyle="1" w:styleId="2fff0">
    <w:name w:val="Цитата2"/>
    <w:basedOn w:val="a2"/>
    <w:rsid w:val="00C00032"/>
    <w:pPr>
      <w:spacing w:line="360" w:lineRule="auto"/>
      <w:ind w:left="540" w:right="715" w:firstLine="709"/>
      <w:jc w:val="center"/>
    </w:pPr>
    <w:rPr>
      <w:b/>
      <w:bCs/>
      <w:sz w:val="32"/>
      <w:lang w:eastAsia="ar-SA"/>
    </w:rPr>
  </w:style>
  <w:style w:type="paragraph" w:customStyle="1" w:styleId="3311">
    <w:name w:val="Основной текст с отступом 331"/>
    <w:basedOn w:val="a2"/>
    <w:rsid w:val="00C00032"/>
    <w:pPr>
      <w:spacing w:after="120"/>
      <w:ind w:left="283"/>
    </w:pPr>
    <w:rPr>
      <w:sz w:val="16"/>
      <w:szCs w:val="16"/>
      <w:lang w:eastAsia="ar-SA"/>
    </w:rPr>
  </w:style>
  <w:style w:type="paragraph" w:customStyle="1" w:styleId="242">
    <w:name w:val="Основной текст 24"/>
    <w:basedOn w:val="a2"/>
    <w:rsid w:val="00C00032"/>
    <w:pPr>
      <w:spacing w:after="120" w:line="480" w:lineRule="auto"/>
    </w:pPr>
    <w:rPr>
      <w:lang w:eastAsia="ar-SA"/>
    </w:rPr>
  </w:style>
  <w:style w:type="paragraph" w:customStyle="1" w:styleId="3312">
    <w:name w:val="Основной текст 331"/>
    <w:basedOn w:val="a2"/>
    <w:rsid w:val="00C00032"/>
    <w:pPr>
      <w:shd w:val="clear" w:color="auto" w:fill="FFFFFF"/>
      <w:spacing w:line="250" w:lineRule="exact"/>
      <w:jc w:val="both"/>
    </w:pPr>
    <w:rPr>
      <w:color w:val="000000"/>
      <w:spacing w:val="6"/>
      <w:lang w:eastAsia="ar-SA"/>
    </w:rPr>
  </w:style>
  <w:style w:type="paragraph" w:customStyle="1" w:styleId="4c">
    <w:name w:val="Текст4"/>
    <w:basedOn w:val="2fb"/>
    <w:rsid w:val="00C00032"/>
  </w:style>
  <w:style w:type="paragraph" w:customStyle="1" w:styleId="WW-12">
    <w:name w:val="WW-Текст12"/>
    <w:basedOn w:val="a2"/>
    <w:rsid w:val="00C00032"/>
    <w:rPr>
      <w:rFonts w:ascii="Courier New" w:hAnsi="Courier New" w:cs="Courier New"/>
      <w:sz w:val="20"/>
      <w:szCs w:val="20"/>
      <w:lang w:eastAsia="ar-SA"/>
    </w:rPr>
  </w:style>
  <w:style w:type="paragraph" w:customStyle="1" w:styleId="2fff1">
    <w:name w:val="Название объекта2"/>
    <w:basedOn w:val="a2"/>
    <w:next w:val="a2"/>
    <w:rsid w:val="00C00032"/>
    <w:rPr>
      <w:b/>
      <w:bCs/>
      <w:sz w:val="20"/>
      <w:szCs w:val="20"/>
      <w:lang w:eastAsia="ar-SA"/>
    </w:rPr>
  </w:style>
  <w:style w:type="paragraph" w:customStyle="1" w:styleId="229">
    <w:name w:val="Красная строка 22"/>
    <w:next w:val="4"/>
    <w:rsid w:val="00C00032"/>
    <w:pPr>
      <w:suppressAutoHyphens/>
      <w:ind w:firstLine="210"/>
    </w:pPr>
    <w:rPr>
      <w:rFonts w:cs="Arial"/>
      <w:sz w:val="28"/>
      <w:szCs w:val="24"/>
      <w:lang w:eastAsia="ar-SA"/>
    </w:rPr>
  </w:style>
  <w:style w:type="paragraph" w:customStyle="1" w:styleId="22a">
    <w:name w:val="Маркированный список 22"/>
    <w:basedOn w:val="a2"/>
    <w:rsid w:val="00C00032"/>
    <w:pPr>
      <w:autoSpaceDE w:val="0"/>
      <w:spacing w:after="120"/>
      <w:ind w:firstLine="720"/>
      <w:jc w:val="both"/>
    </w:pPr>
    <w:rPr>
      <w:sz w:val="28"/>
      <w:szCs w:val="22"/>
      <w:lang w:eastAsia="ar-SA"/>
    </w:rPr>
  </w:style>
  <w:style w:type="paragraph" w:customStyle="1" w:styleId="423">
    <w:name w:val="Нумерованный список 42"/>
    <w:basedOn w:val="a2"/>
    <w:rsid w:val="00C00032"/>
    <w:pPr>
      <w:widowControl w:val="0"/>
      <w:autoSpaceDE w:val="0"/>
      <w:jc w:val="both"/>
    </w:pPr>
    <w:rPr>
      <w:color w:val="000000"/>
      <w:lang w:eastAsia="ar-SA"/>
    </w:rPr>
  </w:style>
  <w:style w:type="paragraph" w:customStyle="1" w:styleId="2fff2">
    <w:name w:val="Схема документа2"/>
    <w:basedOn w:val="a2"/>
    <w:rsid w:val="00C00032"/>
    <w:pPr>
      <w:shd w:val="clear" w:color="auto" w:fill="000080"/>
    </w:pPr>
    <w:rPr>
      <w:rFonts w:ascii="Tahoma" w:hAnsi="Tahoma" w:cs="Tahoma"/>
      <w:sz w:val="20"/>
      <w:szCs w:val="20"/>
      <w:lang w:eastAsia="ar-SA"/>
    </w:rPr>
  </w:style>
  <w:style w:type="paragraph" w:customStyle="1" w:styleId="20">
    <w:name w:val="Маркированный список2"/>
    <w:basedOn w:val="a2"/>
    <w:rsid w:val="00C00032"/>
    <w:pPr>
      <w:numPr>
        <w:numId w:val="17"/>
      </w:numPr>
      <w:spacing w:after="120"/>
      <w:jc w:val="both"/>
    </w:pPr>
    <w:rPr>
      <w:lang w:eastAsia="ar-SA"/>
    </w:rPr>
  </w:style>
  <w:style w:type="paragraph" w:customStyle="1" w:styleId="2fff3">
    <w:name w:val="Текст примечания2"/>
    <w:basedOn w:val="a2"/>
    <w:rsid w:val="00C00032"/>
    <w:pPr>
      <w:widowControl w:val="0"/>
      <w:autoSpaceDE w:val="0"/>
    </w:pPr>
    <w:rPr>
      <w:sz w:val="20"/>
      <w:szCs w:val="20"/>
      <w:lang w:eastAsia="ar-SA"/>
    </w:rPr>
  </w:style>
  <w:style w:type="paragraph" w:customStyle="1" w:styleId="2fff4">
    <w:name w:val="Обычный отступ2"/>
    <w:basedOn w:val="a2"/>
    <w:rsid w:val="00C00032"/>
    <w:pPr>
      <w:widowControl w:val="0"/>
      <w:ind w:left="720"/>
    </w:pPr>
    <w:rPr>
      <w:sz w:val="20"/>
      <w:szCs w:val="20"/>
      <w:lang w:eastAsia="ar-SA"/>
    </w:rPr>
  </w:style>
  <w:style w:type="paragraph" w:customStyle="1" w:styleId="622">
    <w:name w:val="Указатель 62"/>
    <w:basedOn w:val="a2"/>
    <w:next w:val="a2"/>
    <w:rsid w:val="00C00032"/>
    <w:pPr>
      <w:widowControl w:val="0"/>
      <w:spacing w:before="60" w:line="180" w:lineRule="exact"/>
      <w:ind w:left="397"/>
    </w:pPr>
    <w:rPr>
      <w:rFonts w:ascii="Arial" w:hAnsi="Arial"/>
      <w:sz w:val="14"/>
      <w:szCs w:val="20"/>
      <w:lang w:eastAsia="ar-SA"/>
    </w:rPr>
  </w:style>
  <w:style w:type="paragraph" w:customStyle="1" w:styleId="32">
    <w:name w:val="Маркированный список 32"/>
    <w:basedOn w:val="a2"/>
    <w:rsid w:val="00C00032"/>
    <w:pPr>
      <w:numPr>
        <w:numId w:val="9"/>
      </w:numPr>
      <w:tabs>
        <w:tab w:val="left" w:pos="926"/>
      </w:tabs>
      <w:ind w:left="926" w:firstLine="0"/>
    </w:pPr>
    <w:rPr>
      <w:lang w:val="en-US" w:eastAsia="ar-SA"/>
    </w:rPr>
  </w:style>
  <w:style w:type="paragraph" w:customStyle="1" w:styleId="2fff5">
    <w:name w:val="Заголовок записки2"/>
    <w:basedOn w:val="a2"/>
    <w:next w:val="af4"/>
    <w:rsid w:val="00C00032"/>
    <w:pPr>
      <w:keepNext/>
      <w:keepLines/>
      <w:widowControl w:val="0"/>
      <w:suppressAutoHyphens/>
      <w:spacing w:before="480" w:after="240"/>
      <w:jc w:val="center"/>
    </w:pPr>
    <w:rPr>
      <w:b/>
      <w:smallCaps/>
      <w:sz w:val="48"/>
      <w:szCs w:val="20"/>
      <w:lang w:eastAsia="ar-SA"/>
    </w:rPr>
  </w:style>
  <w:style w:type="paragraph" w:customStyle="1" w:styleId="2fff6">
    <w:name w:val="Дата2"/>
    <w:basedOn w:val="a2"/>
    <w:next w:val="a2"/>
    <w:rsid w:val="00C00032"/>
    <w:pPr>
      <w:keepNext/>
      <w:widowControl w:val="0"/>
      <w:spacing w:before="280" w:after="280"/>
      <w:jc w:val="right"/>
    </w:pPr>
    <w:rPr>
      <w:rFonts w:ascii="Arial Narrow" w:hAnsi="Arial Narrow"/>
      <w:szCs w:val="20"/>
      <w:lang w:eastAsia="ar-SA"/>
    </w:rPr>
  </w:style>
  <w:style w:type="paragraph" w:customStyle="1" w:styleId="2fff7">
    <w:name w:val="Шапка2"/>
    <w:basedOn w:val="a2"/>
    <w:rsid w:val="00C00032"/>
    <w:pPr>
      <w:widowControl w:val="0"/>
      <w:pBdr>
        <w:top w:val="single" w:sz="4" w:space="1" w:color="000000"/>
        <w:left w:val="single" w:sz="4" w:space="1" w:color="000000"/>
        <w:bottom w:val="single" w:sz="4" w:space="1" w:color="000000"/>
        <w:right w:val="single" w:sz="4" w:space="1" w:color="000000"/>
      </w:pBdr>
      <w:shd w:val="clear" w:color="auto" w:fill="CCCCCC"/>
      <w:spacing w:before="120" w:after="120"/>
      <w:ind w:left="1134" w:hanging="1134"/>
    </w:pPr>
    <w:rPr>
      <w:shd w:val="clear" w:color="auto" w:fill="CCCCCC"/>
      <w:lang w:eastAsia="ar-SA"/>
    </w:rPr>
  </w:style>
  <w:style w:type="paragraph" w:customStyle="1" w:styleId="2">
    <w:name w:val="Приветствие2"/>
    <w:basedOn w:val="af4"/>
    <w:next w:val="a2"/>
    <w:rsid w:val="00C00032"/>
    <w:pPr>
      <w:keepNext/>
      <w:keepLines/>
      <w:widowControl w:val="0"/>
      <w:numPr>
        <w:numId w:val="8"/>
      </w:numPr>
      <w:tabs>
        <w:tab w:val="left" w:pos="360"/>
      </w:tabs>
      <w:suppressAutoHyphens/>
      <w:spacing w:after="0" w:line="360" w:lineRule="auto"/>
      <w:ind w:left="0" w:firstLine="0"/>
      <w:jc w:val="center"/>
    </w:pPr>
    <w:rPr>
      <w:b/>
      <w:sz w:val="28"/>
      <w:lang w:eastAsia="ar-SA"/>
    </w:rPr>
  </w:style>
  <w:style w:type="paragraph" w:customStyle="1" w:styleId="522">
    <w:name w:val="Маркированный список 52"/>
    <w:basedOn w:val="a2"/>
    <w:rsid w:val="00C00032"/>
    <w:rPr>
      <w:lang w:val="en-US" w:eastAsia="ar-SA"/>
    </w:rPr>
  </w:style>
  <w:style w:type="paragraph" w:customStyle="1" w:styleId="22b">
    <w:name w:val="Нумерованный список 22"/>
    <w:basedOn w:val="a2"/>
    <w:rsid w:val="00C00032"/>
    <w:rPr>
      <w:lang w:val="en-US" w:eastAsia="ar-SA"/>
    </w:rPr>
  </w:style>
  <w:style w:type="paragraph" w:customStyle="1" w:styleId="2fff8">
    <w:name w:val="Красная строка2"/>
    <w:basedOn w:val="af4"/>
    <w:rsid w:val="00C00032"/>
    <w:pPr>
      <w:ind w:firstLine="210"/>
    </w:pPr>
    <w:rPr>
      <w:sz w:val="24"/>
      <w:szCs w:val="24"/>
      <w:lang w:val="en-US" w:eastAsia="ar-SA"/>
    </w:rPr>
  </w:style>
  <w:style w:type="paragraph" w:customStyle="1" w:styleId="820">
    <w:name w:val="Указатель 82"/>
    <w:basedOn w:val="a2"/>
    <w:next w:val="a2"/>
    <w:rsid w:val="00C00032"/>
    <w:pPr>
      <w:widowControl w:val="0"/>
      <w:autoSpaceDE w:val="0"/>
    </w:pPr>
    <w:rPr>
      <w:sz w:val="20"/>
      <w:szCs w:val="20"/>
      <w:lang w:eastAsia="ar-SA"/>
    </w:rPr>
  </w:style>
  <w:style w:type="paragraph" w:customStyle="1" w:styleId="325">
    <w:name w:val="Список 32"/>
    <w:basedOn w:val="a2"/>
    <w:rsid w:val="00C00032"/>
    <w:pPr>
      <w:ind w:left="849" w:hanging="283"/>
    </w:pPr>
    <w:rPr>
      <w:lang w:val="en-US" w:eastAsia="ar-SA"/>
    </w:rPr>
  </w:style>
  <w:style w:type="character" w:customStyle="1" w:styleId="WW8Num3z0">
    <w:name w:val="WW8Num3z0"/>
    <w:rsid w:val="00C00032"/>
    <w:rPr>
      <w:rFonts w:ascii="Symbol" w:hAnsi="Symbol"/>
    </w:rPr>
  </w:style>
  <w:style w:type="character" w:customStyle="1" w:styleId="WW8Num11z3">
    <w:name w:val="WW8Num11z3"/>
    <w:rsid w:val="00C00032"/>
    <w:rPr>
      <w:rFonts w:ascii="Arial" w:hAnsi="Arial"/>
      <w:b/>
      <w:color w:val="FF0000"/>
      <w:sz w:val="22"/>
    </w:rPr>
  </w:style>
  <w:style w:type="character" w:customStyle="1" w:styleId="315">
    <w:name w:val="Основной шрифт абзаца31"/>
    <w:rsid w:val="00C00032"/>
  </w:style>
  <w:style w:type="character" w:customStyle="1" w:styleId="2fff9">
    <w:name w:val="Знак сноски2"/>
    <w:rsid w:val="00C00032"/>
    <w:rPr>
      <w:vertAlign w:val="superscript"/>
    </w:rPr>
  </w:style>
  <w:style w:type="character" w:customStyle="1" w:styleId="2fffa">
    <w:name w:val="Знак концевой сноски2"/>
    <w:rsid w:val="00C00032"/>
    <w:rPr>
      <w:vertAlign w:val="superscript"/>
    </w:rPr>
  </w:style>
  <w:style w:type="paragraph" w:customStyle="1" w:styleId="316">
    <w:name w:val="Название31"/>
    <w:basedOn w:val="a2"/>
    <w:rsid w:val="00C00032"/>
    <w:pPr>
      <w:suppressLineNumbers/>
      <w:spacing w:before="120" w:after="120"/>
    </w:pPr>
    <w:rPr>
      <w:rFonts w:cs="Mangal"/>
      <w:i/>
      <w:iCs/>
      <w:lang w:eastAsia="ar-SA"/>
    </w:rPr>
  </w:style>
  <w:style w:type="paragraph" w:customStyle="1" w:styleId="3f6">
    <w:name w:val="Указатель3"/>
    <w:basedOn w:val="a2"/>
    <w:rsid w:val="00C00032"/>
    <w:pPr>
      <w:suppressLineNumbers/>
    </w:pPr>
    <w:rPr>
      <w:rFonts w:cs="Mangal"/>
      <w:lang w:eastAsia="ar-SA"/>
    </w:rPr>
  </w:style>
  <w:style w:type="paragraph" w:customStyle="1" w:styleId="affffffffff">
    <w:name w:val="Содержимое врезки"/>
    <w:basedOn w:val="af4"/>
    <w:rsid w:val="00C00032"/>
    <w:rPr>
      <w:sz w:val="24"/>
      <w:szCs w:val="24"/>
      <w:lang w:eastAsia="ar-SA"/>
    </w:rPr>
  </w:style>
  <w:style w:type="paragraph" w:styleId="2a">
    <w:name w:val="Body Text Indent 2"/>
    <w:basedOn w:val="a2"/>
    <w:link w:val="212"/>
    <w:rsid w:val="00C00032"/>
    <w:pPr>
      <w:ind w:firstLine="720"/>
      <w:jc w:val="both"/>
    </w:pPr>
    <w:rPr>
      <w:sz w:val="28"/>
      <w:szCs w:val="20"/>
      <w:lang w:eastAsia="ar-SA"/>
    </w:rPr>
  </w:style>
  <w:style w:type="paragraph" w:styleId="affffffffff0">
    <w:name w:val="Block Text"/>
    <w:basedOn w:val="a2"/>
    <w:rsid w:val="00C00032"/>
    <w:pPr>
      <w:spacing w:line="360" w:lineRule="auto"/>
      <w:ind w:left="540" w:right="715" w:firstLine="709"/>
      <w:jc w:val="center"/>
    </w:pPr>
    <w:rPr>
      <w:b/>
      <w:bCs/>
      <w:sz w:val="32"/>
    </w:rPr>
  </w:style>
  <w:style w:type="paragraph" w:styleId="37">
    <w:name w:val="Body Text Indent 3"/>
    <w:aliases w:val="Знак10"/>
    <w:basedOn w:val="a2"/>
    <w:link w:val="36"/>
    <w:rsid w:val="00C00032"/>
    <w:pPr>
      <w:spacing w:after="120"/>
      <w:ind w:left="283"/>
    </w:pPr>
    <w:rPr>
      <w:sz w:val="16"/>
      <w:szCs w:val="16"/>
      <w:lang w:eastAsia="ar-SA"/>
    </w:rPr>
  </w:style>
  <w:style w:type="paragraph" w:styleId="2c">
    <w:name w:val="Body Text 2"/>
    <w:aliases w:val="Знак9"/>
    <w:basedOn w:val="a2"/>
    <w:link w:val="2b"/>
    <w:rsid w:val="00C00032"/>
    <w:pPr>
      <w:spacing w:after="120" w:line="480" w:lineRule="auto"/>
    </w:pPr>
    <w:rPr>
      <w:lang w:eastAsia="ar-SA"/>
    </w:rPr>
  </w:style>
  <w:style w:type="paragraph" w:styleId="39">
    <w:name w:val="Body Text 3"/>
    <w:aliases w:val="Знак5"/>
    <w:basedOn w:val="a2"/>
    <w:link w:val="38"/>
    <w:rsid w:val="00C00032"/>
    <w:pPr>
      <w:shd w:val="clear" w:color="auto" w:fill="FFFFFF"/>
      <w:spacing w:line="250" w:lineRule="exact"/>
      <w:jc w:val="both"/>
    </w:pPr>
    <w:rPr>
      <w:color w:val="000000"/>
      <w:spacing w:val="6"/>
      <w:lang w:eastAsia="ar-SA"/>
    </w:rPr>
  </w:style>
  <w:style w:type="paragraph" w:styleId="afc">
    <w:name w:val="Plain Text"/>
    <w:aliases w:val="Знак15 Знак Знак5,Знак15 Знак,Знак151,Текст Знак1 Знак,Текст Знак Знак Знак,Знак15 Знак Знак Знак1 Знак Знак,Знак15 Знак Знак Знак Знак Знак Знак,Знак15 Знак Знак1 Знак Знак,Знак15 Знак Знак Знак3 Знак,Знак8"/>
    <w:basedOn w:val="a2"/>
    <w:link w:val="afb"/>
    <w:rsid w:val="00C00032"/>
    <w:rPr>
      <w:rFonts w:ascii="Courier New" w:hAnsi="Courier New" w:cs="Courier New"/>
      <w:sz w:val="20"/>
      <w:szCs w:val="20"/>
      <w:lang w:eastAsia="ar-SA"/>
    </w:rPr>
  </w:style>
  <w:style w:type="paragraph" w:styleId="affffffffff1">
    <w:name w:val="caption"/>
    <w:aliases w:val="WB Caption"/>
    <w:basedOn w:val="a2"/>
    <w:next w:val="a2"/>
    <w:qFormat/>
    <w:rsid w:val="00C00032"/>
    <w:rPr>
      <w:b/>
      <w:bCs/>
      <w:sz w:val="20"/>
      <w:szCs w:val="20"/>
    </w:rPr>
  </w:style>
  <w:style w:type="paragraph" w:styleId="2d">
    <w:name w:val="Body Text First Indent 2"/>
    <w:aliases w:val="Знак24"/>
    <w:basedOn w:val="affff0"/>
    <w:next w:val="4"/>
    <w:link w:val="213"/>
    <w:rsid w:val="00C00032"/>
    <w:pPr>
      <w:spacing w:after="0"/>
      <w:ind w:left="0" w:firstLine="210"/>
    </w:pPr>
    <w:rPr>
      <w:rFonts w:cs="Arial"/>
      <w:sz w:val="28"/>
    </w:rPr>
  </w:style>
  <w:style w:type="paragraph" w:styleId="2fffb">
    <w:name w:val="List Bullet 2"/>
    <w:basedOn w:val="a2"/>
    <w:autoRedefine/>
    <w:rsid w:val="00C00032"/>
    <w:pPr>
      <w:autoSpaceDE w:val="0"/>
      <w:autoSpaceDN w:val="0"/>
      <w:spacing w:after="120"/>
      <w:ind w:firstLine="720"/>
      <w:jc w:val="both"/>
    </w:pPr>
    <w:rPr>
      <w:sz w:val="28"/>
      <w:szCs w:val="22"/>
    </w:rPr>
  </w:style>
  <w:style w:type="paragraph" w:styleId="4d">
    <w:name w:val="List Number 4"/>
    <w:basedOn w:val="a2"/>
    <w:rsid w:val="00C00032"/>
    <w:pPr>
      <w:widowControl w:val="0"/>
      <w:autoSpaceDE w:val="0"/>
      <w:autoSpaceDN w:val="0"/>
      <w:adjustRightInd w:val="0"/>
      <w:jc w:val="both"/>
    </w:pPr>
    <w:rPr>
      <w:color w:val="000000"/>
    </w:rPr>
  </w:style>
  <w:style w:type="paragraph" w:styleId="aff1">
    <w:name w:val="Document Map"/>
    <w:basedOn w:val="a2"/>
    <w:link w:val="aff0"/>
    <w:semiHidden/>
    <w:rsid w:val="00C00032"/>
    <w:pPr>
      <w:shd w:val="clear" w:color="auto" w:fill="000080"/>
    </w:pPr>
    <w:rPr>
      <w:rFonts w:ascii="Tahoma" w:hAnsi="Tahoma" w:cs="Tahoma"/>
      <w:sz w:val="20"/>
      <w:szCs w:val="20"/>
      <w:lang w:eastAsia="ar-SA"/>
    </w:rPr>
  </w:style>
  <w:style w:type="table" w:styleId="affffffffff2">
    <w:name w:val="Table Professional"/>
    <w:basedOn w:val="a4"/>
    <w:rsid w:val="00C0003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
    <w:name w:val="Table Web 1"/>
    <w:basedOn w:val="a4"/>
    <w:rsid w:val="00C0003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ff3">
    <w:name w:val="Table Elegant"/>
    <w:basedOn w:val="a4"/>
    <w:rsid w:val="00C0003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3">
    <w:name w:val="Table Web 3"/>
    <w:basedOn w:val="a4"/>
    <w:rsid w:val="00C0003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a1">
    <w:name w:val="List Bullet"/>
    <w:basedOn w:val="a2"/>
    <w:rsid w:val="00C00032"/>
    <w:pPr>
      <w:numPr>
        <w:numId w:val="18"/>
      </w:numPr>
      <w:spacing w:after="120"/>
      <w:jc w:val="both"/>
    </w:pPr>
  </w:style>
  <w:style w:type="paragraph" w:styleId="affffffffff4">
    <w:name w:val="Normal Indent"/>
    <w:basedOn w:val="a2"/>
    <w:rsid w:val="00C00032"/>
    <w:pPr>
      <w:widowControl w:val="0"/>
      <w:ind w:left="720"/>
    </w:pPr>
    <w:rPr>
      <w:sz w:val="20"/>
      <w:szCs w:val="20"/>
    </w:rPr>
  </w:style>
  <w:style w:type="paragraph" w:styleId="68">
    <w:name w:val="index 6"/>
    <w:basedOn w:val="a2"/>
    <w:next w:val="a2"/>
    <w:autoRedefine/>
    <w:semiHidden/>
    <w:rsid w:val="00C00032"/>
    <w:pPr>
      <w:widowControl w:val="0"/>
      <w:spacing w:before="60" w:line="180" w:lineRule="exact"/>
      <w:ind w:left="397"/>
    </w:pPr>
    <w:rPr>
      <w:rFonts w:ascii="Arial" w:hAnsi="Arial"/>
      <w:sz w:val="14"/>
      <w:szCs w:val="20"/>
    </w:rPr>
  </w:style>
  <w:style w:type="paragraph" w:styleId="3">
    <w:name w:val="List Bullet 3"/>
    <w:basedOn w:val="a2"/>
    <w:rsid w:val="00C00032"/>
    <w:pPr>
      <w:numPr>
        <w:numId w:val="19"/>
      </w:numPr>
      <w:tabs>
        <w:tab w:val="clear" w:pos="360"/>
        <w:tab w:val="num" w:pos="926"/>
      </w:tabs>
      <w:ind w:left="926"/>
    </w:pPr>
    <w:rPr>
      <w:lang w:val="en-US" w:eastAsia="en-US"/>
    </w:rPr>
  </w:style>
  <w:style w:type="paragraph" w:styleId="affffffffff5">
    <w:name w:val="Note Heading"/>
    <w:basedOn w:val="a2"/>
    <w:next w:val="af4"/>
    <w:link w:val="affffffffff6"/>
    <w:autoRedefine/>
    <w:rsid w:val="00C00032"/>
    <w:pPr>
      <w:keepNext/>
      <w:keepLines/>
      <w:widowControl w:val="0"/>
      <w:suppressAutoHyphens/>
      <w:spacing w:before="480" w:after="240"/>
      <w:jc w:val="center"/>
    </w:pPr>
    <w:rPr>
      <w:b/>
      <w:smallCaps/>
      <w:sz w:val="48"/>
      <w:szCs w:val="20"/>
    </w:rPr>
  </w:style>
  <w:style w:type="paragraph" w:styleId="affffffffff7">
    <w:name w:val="Date"/>
    <w:basedOn w:val="a2"/>
    <w:next w:val="a2"/>
    <w:link w:val="affffffffff8"/>
    <w:rsid w:val="00C00032"/>
    <w:pPr>
      <w:keepNext/>
      <w:widowControl w:val="0"/>
      <w:spacing w:before="100" w:beforeAutospacing="1" w:after="100" w:afterAutospacing="1"/>
      <w:jc w:val="right"/>
    </w:pPr>
    <w:rPr>
      <w:rFonts w:ascii="Arial Narrow" w:hAnsi="Arial Narrow"/>
      <w:szCs w:val="20"/>
    </w:rPr>
  </w:style>
  <w:style w:type="paragraph" w:styleId="affffffffff9">
    <w:name w:val="Message Header"/>
    <w:basedOn w:val="a2"/>
    <w:link w:val="affffffffffa"/>
    <w:rsid w:val="00C00032"/>
    <w:pPr>
      <w:widowControl w:val="0"/>
      <w:pBdr>
        <w:top w:val="single" w:sz="6" w:space="1" w:color="auto"/>
        <w:left w:val="single" w:sz="6" w:space="1" w:color="auto"/>
        <w:bottom w:val="single" w:sz="6" w:space="1" w:color="auto"/>
        <w:right w:val="single" w:sz="6" w:space="1" w:color="auto"/>
      </w:pBdr>
      <w:shd w:val="pct20" w:color="auto" w:fill="auto"/>
      <w:spacing w:before="120" w:after="120"/>
      <w:ind w:left="1134" w:hanging="1134"/>
    </w:pPr>
    <w:rPr>
      <w:shd w:val="pct20" w:color="auto" w:fill="auto"/>
    </w:rPr>
  </w:style>
  <w:style w:type="paragraph" w:styleId="a">
    <w:name w:val="Salutation"/>
    <w:basedOn w:val="af4"/>
    <w:next w:val="a2"/>
    <w:link w:val="afff"/>
    <w:autoRedefine/>
    <w:rsid w:val="00C00032"/>
    <w:pPr>
      <w:keepNext/>
      <w:keepLines/>
      <w:widowControl w:val="0"/>
      <w:numPr>
        <w:numId w:val="20"/>
      </w:numPr>
      <w:tabs>
        <w:tab w:val="clear" w:pos="1492"/>
        <w:tab w:val="num" w:pos="360"/>
      </w:tabs>
      <w:suppressAutoHyphens/>
      <w:spacing w:after="0" w:line="360" w:lineRule="auto"/>
      <w:ind w:left="0" w:firstLine="0"/>
      <w:jc w:val="center"/>
    </w:pPr>
    <w:rPr>
      <w:b/>
      <w:sz w:val="28"/>
      <w:lang w:eastAsia="ar-SA"/>
    </w:rPr>
  </w:style>
  <w:style w:type="paragraph" w:styleId="5b">
    <w:name w:val="List Bullet 5"/>
    <w:basedOn w:val="a2"/>
    <w:rsid w:val="00C00032"/>
    <w:pPr>
      <w:ind w:left="644" w:hanging="360"/>
    </w:pPr>
    <w:rPr>
      <w:lang w:val="en-US" w:eastAsia="en-US"/>
    </w:rPr>
  </w:style>
  <w:style w:type="paragraph" w:styleId="2fffc">
    <w:name w:val="List Number 2"/>
    <w:basedOn w:val="a2"/>
    <w:rsid w:val="00C00032"/>
    <w:pPr>
      <w:ind w:left="720" w:hanging="360"/>
    </w:pPr>
    <w:rPr>
      <w:lang w:val="en-US" w:eastAsia="en-US"/>
    </w:rPr>
  </w:style>
  <w:style w:type="paragraph" w:styleId="affe">
    <w:name w:val="Body Text First Indent"/>
    <w:basedOn w:val="af4"/>
    <w:link w:val="affd"/>
    <w:rsid w:val="00C00032"/>
    <w:pPr>
      <w:ind w:firstLine="210"/>
    </w:pPr>
    <w:rPr>
      <w:sz w:val="24"/>
      <w:szCs w:val="24"/>
      <w:lang w:val="en-US" w:eastAsia="ar-SA"/>
    </w:rPr>
  </w:style>
  <w:style w:type="paragraph" w:styleId="84">
    <w:name w:val="index 8"/>
    <w:basedOn w:val="a2"/>
    <w:next w:val="a2"/>
    <w:autoRedefine/>
    <w:semiHidden/>
    <w:rsid w:val="00C00032"/>
    <w:pPr>
      <w:widowControl w:val="0"/>
      <w:autoSpaceDE w:val="0"/>
      <w:autoSpaceDN w:val="0"/>
      <w:adjustRightInd w:val="0"/>
    </w:pPr>
    <w:rPr>
      <w:sz w:val="20"/>
      <w:szCs w:val="20"/>
    </w:rPr>
  </w:style>
  <w:style w:type="paragraph" w:customStyle="1" w:styleId="123">
    <w:name w:val="Абзац списка12"/>
    <w:basedOn w:val="a2"/>
    <w:rsid w:val="00C00032"/>
    <w:pPr>
      <w:spacing w:after="200" w:line="276" w:lineRule="auto"/>
      <w:ind w:left="720"/>
    </w:pPr>
    <w:rPr>
      <w:rFonts w:ascii="Calibri" w:hAnsi="Calibri"/>
      <w:sz w:val="22"/>
      <w:szCs w:val="22"/>
      <w:lang w:eastAsia="en-US"/>
    </w:rPr>
  </w:style>
  <w:style w:type="paragraph" w:styleId="3f7">
    <w:name w:val="List 3"/>
    <w:basedOn w:val="a2"/>
    <w:rsid w:val="00C00032"/>
    <w:pPr>
      <w:ind w:left="849" w:hanging="283"/>
    </w:pPr>
    <w:rPr>
      <w:lang w:val="en-US" w:eastAsia="en-US"/>
    </w:rPr>
  </w:style>
  <w:style w:type="table" w:styleId="affffffffffb">
    <w:name w:val="Table Theme"/>
    <w:basedOn w:val="a4"/>
    <w:rsid w:val="00C00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7">
    <w:name w:val="Текст сноски Знак"/>
    <w:aliases w:val="Знак25 Знак,Текст сноски1 Знак1,Текст сноски Знак Знак1 Знак1,Текст сноски Знак1 Знак1,Текст сноски Знак Знак Знак Знак Знак Знак2,Текст сноски Знак Знак Знак Знак Знак Знак Знак1,Текст сноски-F Знак"/>
    <w:link w:val="afff6"/>
    <w:locked/>
    <w:rsid w:val="00C00032"/>
    <w:rPr>
      <w:lang w:val="ru-RU" w:eastAsia="ar-SA" w:bidi="ar-SA"/>
    </w:rPr>
  </w:style>
  <w:style w:type="character" w:customStyle="1" w:styleId="FontStyle160">
    <w:name w:val="Font Style160"/>
    <w:rsid w:val="00054EC3"/>
    <w:rPr>
      <w:rFonts w:ascii="Times New Roman" w:hAnsi="Times New Roman"/>
      <w:i/>
      <w:color w:val="000000"/>
      <w:sz w:val="22"/>
    </w:rPr>
  </w:style>
  <w:style w:type="character" w:customStyle="1" w:styleId="mw-editsectionmw-editsection-expanded">
    <w:name w:val="mw-editsection mw-editsection-expanded"/>
    <w:rsid w:val="00A42E57"/>
    <w:rPr>
      <w:rFonts w:cs="Times New Roman"/>
    </w:rPr>
  </w:style>
  <w:style w:type="character" w:customStyle="1" w:styleId="mw-editsection-bracket">
    <w:name w:val="mw-editsection-bracket"/>
    <w:rsid w:val="00A42E57"/>
    <w:rPr>
      <w:rFonts w:cs="Times New Roman"/>
    </w:rPr>
  </w:style>
  <w:style w:type="character" w:customStyle="1" w:styleId="mw-editsection-divider1">
    <w:name w:val="mw-editsection-divider1"/>
    <w:rsid w:val="00A42E57"/>
    <w:rPr>
      <w:color w:val="555555"/>
    </w:rPr>
  </w:style>
  <w:style w:type="paragraph" w:customStyle="1" w:styleId="textindent">
    <w:name w:val="textindent"/>
    <w:basedOn w:val="a2"/>
    <w:rsid w:val="00A42E57"/>
    <w:pPr>
      <w:spacing w:before="100" w:beforeAutospacing="1" w:after="100" w:afterAutospacing="1"/>
    </w:pPr>
  </w:style>
  <w:style w:type="character" w:customStyle="1" w:styleId="FootnoteTextChar3">
    <w:name w:val="Footnote Text Char3"/>
    <w:aliases w:val="Знак25 Char1,Текст сноски1 Char1,Текст сноски Знак Знак1 Char1,Текст сноски Знак1 Char2,Текст сноски Знак Знак Знак Знак Знак Char1,Текст сноски Знак Знак Знак Знак Знак Знак Char1"/>
    <w:locked/>
    <w:rsid w:val="00E41EEC"/>
    <w:rPr>
      <w:lang w:val="ru-RU" w:eastAsia="ar-SA" w:bidi="ar-SA"/>
    </w:rPr>
  </w:style>
  <w:style w:type="character" w:customStyle="1" w:styleId="ab">
    <w:name w:val="Нижний колонтитул Знак"/>
    <w:aliases w:val="Знак13 Знак1"/>
    <w:link w:val="aa"/>
    <w:locked/>
    <w:rsid w:val="006E6C6A"/>
    <w:rPr>
      <w:sz w:val="24"/>
    </w:rPr>
  </w:style>
  <w:style w:type="character" w:customStyle="1" w:styleId="34">
    <w:name w:val="Заголовок 3 Знак"/>
    <w:aliases w:val="Знак20 Знак1"/>
    <w:link w:val="33"/>
    <w:locked/>
    <w:rsid w:val="00C56549"/>
    <w:rPr>
      <w:rFonts w:ascii="Cambria" w:hAnsi="Cambria"/>
      <w:b/>
      <w:sz w:val="26"/>
      <w:lang w:val="x-none" w:eastAsia="ar-SA" w:bidi="ar-SA"/>
    </w:rPr>
  </w:style>
  <w:style w:type="character" w:customStyle="1" w:styleId="40">
    <w:name w:val="Заголовок 4 Знак"/>
    <w:aliases w:val="Знак19 Знак1"/>
    <w:link w:val="4"/>
    <w:locked/>
    <w:rsid w:val="00C56549"/>
    <w:rPr>
      <w:b/>
      <w:sz w:val="28"/>
    </w:rPr>
  </w:style>
  <w:style w:type="character" w:customStyle="1" w:styleId="50">
    <w:name w:val="Заголовок 5 Знак"/>
    <w:aliases w:val="Заголовок 4_1 Знак3,Знак18 Знак1"/>
    <w:link w:val="5"/>
    <w:locked/>
    <w:rsid w:val="00C56549"/>
    <w:rPr>
      <w:rFonts w:ascii="Calibri" w:hAnsi="Calibri"/>
      <w:b/>
      <w:i/>
      <w:sz w:val="26"/>
      <w:lang w:val="x-none" w:eastAsia="ar-SA" w:bidi="ar-SA"/>
    </w:rPr>
  </w:style>
  <w:style w:type="character" w:customStyle="1" w:styleId="60">
    <w:name w:val="Заголовок 6 Знак"/>
    <w:aliases w:val="Знак17 Знак1"/>
    <w:link w:val="6"/>
    <w:locked/>
    <w:rsid w:val="00C56549"/>
    <w:rPr>
      <w:b/>
      <w:sz w:val="24"/>
      <w:lang w:val="x-none" w:eastAsia="ar-SA" w:bidi="ar-SA"/>
    </w:rPr>
  </w:style>
  <w:style w:type="character" w:customStyle="1" w:styleId="70">
    <w:name w:val="Заголовок 7 Знак"/>
    <w:aliases w:val="Знак16 Знак1"/>
    <w:link w:val="7"/>
    <w:locked/>
    <w:rsid w:val="00C56549"/>
    <w:rPr>
      <w:i/>
      <w:sz w:val="24"/>
      <w:lang w:val="x-none" w:eastAsia="ar-SA" w:bidi="ar-SA"/>
    </w:rPr>
  </w:style>
  <w:style w:type="character" w:customStyle="1" w:styleId="80">
    <w:name w:val="Заголовок 8 Знак"/>
    <w:aliases w:val="Знак15 Знак4"/>
    <w:link w:val="8"/>
    <w:locked/>
    <w:rsid w:val="00C56549"/>
    <w:rPr>
      <w:b/>
      <w:sz w:val="24"/>
      <w:lang w:val="x-none" w:eastAsia="ar-SA" w:bidi="ar-SA"/>
    </w:rPr>
  </w:style>
  <w:style w:type="character" w:customStyle="1" w:styleId="90">
    <w:name w:val="Заголовок 9 Знак"/>
    <w:aliases w:val="Знак14 Знак1"/>
    <w:link w:val="9"/>
    <w:locked/>
    <w:rsid w:val="00C56549"/>
    <w:rPr>
      <w:b/>
      <w:sz w:val="24"/>
      <w:lang w:val="x-none" w:eastAsia="ar-SA" w:bidi="ar-SA"/>
    </w:rPr>
  </w:style>
  <w:style w:type="character" w:customStyle="1" w:styleId="afff9">
    <w:name w:val="Верхний колонтитул Знак"/>
    <w:aliases w:val="Знак11 Знак1"/>
    <w:link w:val="afff8"/>
    <w:locked/>
    <w:rsid w:val="00C56549"/>
    <w:rPr>
      <w:sz w:val="24"/>
      <w:lang w:val="x-none" w:eastAsia="ar-SA" w:bidi="ar-SA"/>
    </w:rPr>
  </w:style>
  <w:style w:type="character" w:customStyle="1" w:styleId="afffc">
    <w:name w:val="Подзаголовок Знак"/>
    <w:aliases w:val="Знак6 Знак1"/>
    <w:link w:val="afffb"/>
    <w:locked/>
    <w:rsid w:val="00C56549"/>
    <w:rPr>
      <w:rFonts w:ascii="Cambria" w:hAnsi="Cambria"/>
      <w:sz w:val="24"/>
      <w:lang w:val="x-none" w:eastAsia="ar-SA" w:bidi="ar-SA"/>
    </w:rPr>
  </w:style>
  <w:style w:type="character" w:customStyle="1" w:styleId="HTML2">
    <w:name w:val="Стандартный HTML Знак"/>
    <w:aliases w:val="Знак4 Знак1"/>
    <w:link w:val="HTML1"/>
    <w:locked/>
    <w:rsid w:val="00C56549"/>
    <w:rPr>
      <w:rFonts w:ascii="Courier New" w:hAnsi="Courier New"/>
      <w:color w:val="000000"/>
      <w:lang w:val="x-none" w:eastAsia="ar-SA" w:bidi="ar-SA"/>
    </w:rPr>
  </w:style>
  <w:style w:type="character" w:customStyle="1" w:styleId="affff">
    <w:name w:val="Текст концевой сноски Знак"/>
    <w:aliases w:val="Знак3 Знак"/>
    <w:link w:val="afffe"/>
    <w:locked/>
    <w:rsid w:val="00C56549"/>
    <w:rPr>
      <w:lang w:val="x-none" w:eastAsia="ar-SA" w:bidi="ar-SA"/>
    </w:rPr>
  </w:style>
  <w:style w:type="character" w:customStyle="1" w:styleId="3c">
    <w:name w:val="Основной текст с отступом Знак3"/>
    <w:aliases w:val="Нумерованный список !! Знак4,Основной текст 1 Знак4,Надин стиль Знак3,Основной текст без отступа Знак3"/>
    <w:link w:val="affff0"/>
    <w:locked/>
    <w:rsid w:val="00C56549"/>
    <w:rPr>
      <w:sz w:val="24"/>
      <w:lang w:val="x-none" w:eastAsia="ar-SA" w:bidi="ar-SA"/>
    </w:rPr>
  </w:style>
  <w:style w:type="character" w:customStyle="1" w:styleId="affff3">
    <w:name w:val="Текст выноски Знак"/>
    <w:aliases w:val="Знак7 Знак1"/>
    <w:link w:val="affff2"/>
    <w:locked/>
    <w:rsid w:val="00C56549"/>
    <w:rPr>
      <w:rFonts w:ascii="Tahoma" w:hAnsi="Tahoma"/>
      <w:sz w:val="16"/>
      <w:lang w:val="x-none" w:eastAsia="ar-SA" w:bidi="ar-SA"/>
    </w:rPr>
  </w:style>
  <w:style w:type="character" w:customStyle="1" w:styleId="affffff8">
    <w:name w:val="Текст примечания Знак"/>
    <w:link w:val="affffff7"/>
    <w:semiHidden/>
    <w:locked/>
    <w:rsid w:val="00C56549"/>
    <w:rPr>
      <w:lang w:val="x-none" w:eastAsia="ar-SA" w:bidi="ar-SA"/>
    </w:rPr>
  </w:style>
  <w:style w:type="character" w:customStyle="1" w:styleId="affffffa">
    <w:name w:val="Тема примечания Знак"/>
    <w:link w:val="affffff9"/>
    <w:locked/>
    <w:rsid w:val="00C56549"/>
    <w:rPr>
      <w:b/>
      <w:lang w:val="x-none" w:eastAsia="ar-SA" w:bidi="ar-SA"/>
    </w:rPr>
  </w:style>
  <w:style w:type="character" w:customStyle="1" w:styleId="z-0">
    <w:name w:val="z-Начало формы Знак"/>
    <w:link w:val="z-"/>
    <w:locked/>
    <w:rsid w:val="00C56549"/>
    <w:rPr>
      <w:rFonts w:ascii="Arial" w:hAnsi="Arial"/>
      <w:vanish/>
      <w:sz w:val="16"/>
      <w:lang w:val="x-none" w:eastAsia="ar-SA" w:bidi="ar-SA"/>
    </w:rPr>
  </w:style>
  <w:style w:type="character" w:customStyle="1" w:styleId="z-3">
    <w:name w:val="z-Конец формы Знак"/>
    <w:link w:val="z-2"/>
    <w:locked/>
    <w:rsid w:val="00C56549"/>
    <w:rPr>
      <w:rFonts w:ascii="Arial" w:hAnsi="Arial"/>
      <w:vanish/>
      <w:sz w:val="16"/>
      <w:lang w:val="x-none" w:eastAsia="ar-SA" w:bidi="ar-SA"/>
    </w:rPr>
  </w:style>
  <w:style w:type="character" w:customStyle="1" w:styleId="22c">
    <w:name w:val="Основной текст с отступом 2 Знак2"/>
    <w:semiHidden/>
    <w:rsid w:val="00C56549"/>
    <w:rPr>
      <w:sz w:val="24"/>
    </w:rPr>
  </w:style>
  <w:style w:type="character" w:customStyle="1" w:styleId="317">
    <w:name w:val="Основной текст с отступом 3 Знак1"/>
    <w:semiHidden/>
    <w:rsid w:val="00C56549"/>
    <w:rPr>
      <w:sz w:val="16"/>
    </w:rPr>
  </w:style>
  <w:style w:type="character" w:customStyle="1" w:styleId="21d">
    <w:name w:val="Основной текст 2 Знак1"/>
    <w:semiHidden/>
    <w:rsid w:val="00C56549"/>
    <w:rPr>
      <w:sz w:val="24"/>
    </w:rPr>
  </w:style>
  <w:style w:type="character" w:customStyle="1" w:styleId="318">
    <w:name w:val="Основной текст 3 Знак1"/>
    <w:semiHidden/>
    <w:rsid w:val="00C56549"/>
    <w:rPr>
      <w:sz w:val="16"/>
    </w:rPr>
  </w:style>
  <w:style w:type="character" w:customStyle="1" w:styleId="2fffd">
    <w:name w:val="Текст Знак2"/>
    <w:semiHidden/>
    <w:rsid w:val="00C56549"/>
    <w:rPr>
      <w:rFonts w:ascii="Consolas" w:hAnsi="Consolas"/>
      <w:sz w:val="21"/>
    </w:rPr>
  </w:style>
  <w:style w:type="character" w:customStyle="1" w:styleId="22d">
    <w:name w:val="Красная строка 2 Знак2"/>
    <w:semiHidden/>
    <w:rsid w:val="00C56549"/>
  </w:style>
  <w:style w:type="character" w:customStyle="1" w:styleId="1ffffe">
    <w:name w:val="Схема документа Знак1"/>
    <w:semiHidden/>
    <w:rsid w:val="00C56549"/>
    <w:rPr>
      <w:rFonts w:ascii="Segoe UI" w:hAnsi="Segoe UI"/>
      <w:sz w:val="16"/>
    </w:rPr>
  </w:style>
  <w:style w:type="character" w:customStyle="1" w:styleId="affffffffff6">
    <w:name w:val="Заголовок записки Знак"/>
    <w:link w:val="affffffffff5"/>
    <w:locked/>
    <w:rsid w:val="00C56549"/>
    <w:rPr>
      <w:b/>
      <w:smallCaps/>
      <w:sz w:val="48"/>
      <w:lang w:val="ru-RU" w:eastAsia="ru-RU"/>
    </w:rPr>
  </w:style>
  <w:style w:type="character" w:customStyle="1" w:styleId="affffffffff8">
    <w:name w:val="Дата Знак"/>
    <w:link w:val="affffffffff7"/>
    <w:locked/>
    <w:rsid w:val="00C56549"/>
    <w:rPr>
      <w:rFonts w:ascii="Arial Narrow" w:hAnsi="Arial Narrow"/>
      <w:sz w:val="24"/>
      <w:lang w:val="ru-RU" w:eastAsia="ru-RU"/>
    </w:rPr>
  </w:style>
  <w:style w:type="character" w:customStyle="1" w:styleId="affffffffffa">
    <w:name w:val="Шапка Знак"/>
    <w:link w:val="affffffffff9"/>
    <w:locked/>
    <w:rsid w:val="00C56549"/>
    <w:rPr>
      <w:sz w:val="24"/>
      <w:shd w:val="pct20" w:color="auto" w:fill="auto"/>
      <w:lang w:val="ru-RU" w:eastAsia="ru-RU"/>
    </w:rPr>
  </w:style>
  <w:style w:type="character" w:customStyle="1" w:styleId="2fffe">
    <w:name w:val="Приветствие Знак2"/>
    <w:semiHidden/>
    <w:rsid w:val="00C56549"/>
    <w:rPr>
      <w:sz w:val="24"/>
    </w:rPr>
  </w:style>
  <w:style w:type="character" w:customStyle="1" w:styleId="1fffff">
    <w:name w:val="Красная строка Знак1"/>
    <w:semiHidden/>
    <w:rsid w:val="00C56549"/>
    <w:rPr>
      <w:sz w:val="24"/>
    </w:rPr>
  </w:style>
  <w:style w:type="character" w:customStyle="1" w:styleId="2ffff">
    <w:name w:val="Основной текст (2)_"/>
    <w:link w:val="2ffff0"/>
    <w:locked/>
    <w:rsid w:val="00C56549"/>
    <w:rPr>
      <w:b/>
      <w:sz w:val="27"/>
      <w:shd w:val="clear" w:color="auto" w:fill="FFFFFF"/>
    </w:rPr>
  </w:style>
  <w:style w:type="paragraph" w:customStyle="1" w:styleId="2ffff0">
    <w:name w:val="Основной текст (2)"/>
    <w:basedOn w:val="a2"/>
    <w:link w:val="2ffff"/>
    <w:rsid w:val="00C56549"/>
    <w:pPr>
      <w:shd w:val="clear" w:color="auto" w:fill="FFFFFF"/>
      <w:spacing w:after="600" w:line="317" w:lineRule="exact"/>
      <w:jc w:val="center"/>
    </w:pPr>
    <w:rPr>
      <w:b/>
      <w:bCs/>
      <w:sz w:val="27"/>
      <w:szCs w:val="27"/>
    </w:rPr>
  </w:style>
  <w:style w:type="paragraph" w:customStyle="1" w:styleId="-11">
    <w:name w:val="Цветной список - Акцент 11"/>
    <w:basedOn w:val="a2"/>
    <w:rsid w:val="00E776F1"/>
    <w:pPr>
      <w:ind w:left="720" w:firstLine="709"/>
      <w:jc w:val="both"/>
    </w:pPr>
    <w:rPr>
      <w:rFonts w:eastAsia="MS Mincho"/>
    </w:rPr>
  </w:style>
  <w:style w:type="character" w:customStyle="1" w:styleId="NormalWebChar">
    <w:name w:val="Normal (Web) Char"/>
    <w:aliases w:val="Знак Знак4 Char,Знак Знак7 Char,Обычный (Web) Char,Обычный (Web)1 Char,Обычный (веб)1 Char,Обычный (веб) Знак Char,Обычный (веб) Знак1 Char,Обычный (веб) Знак Знак Char,Обычный (веб) Знак Знак Знак Знак Char,Обычный (Web)1 Знак Char"/>
    <w:locked/>
    <w:rsid w:val="00433DF1"/>
    <w:rPr>
      <w:kern w:val="32"/>
      <w:sz w:val="24"/>
      <w:lang w:val="ru-RU" w:eastAsia="ru-RU"/>
    </w:rPr>
  </w:style>
  <w:style w:type="paragraph" w:customStyle="1" w:styleId="3f8">
    <w:name w:val="Абзац списка3"/>
    <w:basedOn w:val="a2"/>
    <w:rsid w:val="00470C68"/>
    <w:pPr>
      <w:spacing w:after="200" w:line="276" w:lineRule="auto"/>
      <w:ind w:left="720"/>
    </w:pPr>
    <w:rPr>
      <w:rFonts w:ascii="Calibri" w:hAnsi="Calibri"/>
      <w:sz w:val="22"/>
      <w:szCs w:val="22"/>
      <w:lang w:eastAsia="en-US"/>
    </w:rPr>
  </w:style>
  <w:style w:type="paragraph" w:customStyle="1" w:styleId="CharChar2">
    <w:name w:val="Char Char2"/>
    <w:basedOn w:val="a2"/>
    <w:rsid w:val="00B251B1"/>
    <w:pPr>
      <w:spacing w:after="160" w:line="240" w:lineRule="exact"/>
    </w:pPr>
    <w:rPr>
      <w:rFonts w:ascii="Verdana" w:hAnsi="Verdana"/>
      <w:sz w:val="20"/>
      <w:szCs w:val="20"/>
      <w:lang w:val="en-US" w:eastAsia="en-US"/>
    </w:rPr>
  </w:style>
  <w:style w:type="character" w:customStyle="1" w:styleId="FontStyle86">
    <w:name w:val="Font Style86"/>
    <w:rsid w:val="00480842"/>
    <w:rPr>
      <w:rFonts w:ascii="Calibri" w:hAnsi="Calibri"/>
      <w:color w:val="000000"/>
      <w:sz w:val="16"/>
    </w:rPr>
  </w:style>
  <w:style w:type="paragraph" w:customStyle="1" w:styleId="bodytext">
    <w:name w:val="bodytext"/>
    <w:basedOn w:val="a2"/>
    <w:rsid w:val="00480842"/>
    <w:pPr>
      <w:spacing w:before="100" w:beforeAutospacing="1" w:after="100" w:afterAutospacing="1"/>
    </w:pPr>
  </w:style>
  <w:style w:type="character" w:customStyle="1" w:styleId="NoSpacingChar1">
    <w:name w:val="No Spacing Char1"/>
    <w:link w:val="2ffa"/>
    <w:locked/>
    <w:rsid w:val="002A0386"/>
    <w:rPr>
      <w:rFonts w:ascii="Calibri" w:eastAsia="Times New Roman" w:hAnsi="Calibri"/>
      <w:sz w:val="22"/>
      <w:lang w:val="x-none" w:eastAsia="ar-SA" w:bidi="ar-SA"/>
    </w:rPr>
  </w:style>
  <w:style w:type="paragraph" w:customStyle="1" w:styleId="56D88B822C3F4197905AEFF6ED9B456B">
    <w:name w:val="56D88B822C3F4197905AEFF6ED9B456B"/>
    <w:rsid w:val="007D5755"/>
    <w:pPr>
      <w:spacing w:after="200" w:line="276" w:lineRule="auto"/>
    </w:pPr>
    <w:rPr>
      <w:rFonts w:ascii="Calibri" w:hAnsi="Calibri"/>
      <w:sz w:val="22"/>
      <w:szCs w:val="22"/>
    </w:rPr>
  </w:style>
  <w:style w:type="paragraph" w:styleId="affffffffffc">
    <w:name w:val="List Paragraph"/>
    <w:basedOn w:val="a2"/>
    <w:uiPriority w:val="99"/>
    <w:qFormat/>
    <w:rsid w:val="001A0EB2"/>
    <w:pPr>
      <w:ind w:left="720"/>
    </w:pPr>
    <w:rPr>
      <w:sz w:val="20"/>
      <w:szCs w:val="20"/>
    </w:rPr>
  </w:style>
  <w:style w:type="paragraph" w:customStyle="1" w:styleId="headertext">
    <w:name w:val="headertext"/>
    <w:basedOn w:val="a2"/>
    <w:rsid w:val="005D0D6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225"/>
      <w:marBottom w:val="225"/>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274"/>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32181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pechengamr.gov-murman.ru"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F87A4-1665-43F6-9F63-919F76816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4147</Words>
  <Characters>31626</Characters>
  <Application>Microsoft Office Word</Application>
  <DocSecurity>0</DocSecurity>
  <Lines>263</Lines>
  <Paragraphs>71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Company</Company>
  <LinksUpToDate>false</LinksUpToDate>
  <CharactersWithSpaces>35702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GB</dc:creator>
  <cp:lastModifiedBy>Татаринцева Наталия Андреевна</cp:lastModifiedBy>
  <cp:revision>2</cp:revision>
  <cp:lastPrinted>2020-11-20T11:28:00Z</cp:lastPrinted>
  <dcterms:created xsi:type="dcterms:W3CDTF">2020-11-20T11:28:00Z</dcterms:created>
  <dcterms:modified xsi:type="dcterms:W3CDTF">2020-11-20T11:28:00Z</dcterms:modified>
</cp:coreProperties>
</file>